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A193E" w14:textId="77777777" w:rsidR="00126F78" w:rsidRDefault="00126F78">
      <w:pPr>
        <w:spacing w:after="200" w:line="276" w:lineRule="auto"/>
        <w:jc w:val="left"/>
        <w:rPr>
          <w:b/>
          <w:kern w:val="28"/>
          <w:sz w:val="16"/>
          <w:lang w:val="en-US"/>
        </w:rPr>
      </w:pPr>
      <w:bookmarkStart w:id="0" w:name="_Toc415750974"/>
      <w:bookmarkStart w:id="1" w:name="_Toc256756289"/>
    </w:p>
    <w:p w14:paraId="4CE0E7F0" w14:textId="77777777" w:rsidR="00C66738" w:rsidRDefault="00C66738" w:rsidP="00ED0ABA">
      <w:pPr>
        <w:pStyle w:val="Title"/>
        <w:spacing w:before="0"/>
        <w:rPr>
          <w:sz w:val="16"/>
          <w:lang w:val="en-US"/>
        </w:rPr>
      </w:pPr>
    </w:p>
    <w:p w14:paraId="794C7D18" w14:textId="118BB25D" w:rsidR="00C66738" w:rsidRDefault="00C66738" w:rsidP="00ED0ABA">
      <w:pPr>
        <w:pStyle w:val="Title"/>
        <w:spacing w:before="0"/>
        <w:rPr>
          <w:sz w:val="16"/>
          <w:lang w:val="en-US"/>
        </w:rPr>
      </w:pPr>
    </w:p>
    <w:p w14:paraId="49579932" w14:textId="77777777" w:rsidR="00C66738" w:rsidRDefault="00C66738" w:rsidP="00ED0ABA">
      <w:pPr>
        <w:pStyle w:val="Title"/>
        <w:spacing w:before="0"/>
        <w:rPr>
          <w:sz w:val="16"/>
          <w:lang w:val="en-US"/>
        </w:rPr>
      </w:pPr>
    </w:p>
    <w:p w14:paraId="73DB6EFC" w14:textId="77777777" w:rsidR="00C66738" w:rsidRDefault="00C66738" w:rsidP="00ED0ABA">
      <w:pPr>
        <w:pStyle w:val="Title"/>
        <w:spacing w:before="0"/>
        <w:rPr>
          <w:sz w:val="16"/>
          <w:lang w:val="en-US"/>
        </w:rPr>
      </w:pPr>
    </w:p>
    <w:p w14:paraId="561759BB" w14:textId="5FEF2140" w:rsidR="005B7B4C" w:rsidRDefault="006C4557" w:rsidP="00ED0ABA">
      <w:pPr>
        <w:pStyle w:val="Title"/>
        <w:spacing w:before="0"/>
        <w:rPr>
          <w:sz w:val="16"/>
          <w:lang w:val="en-US"/>
        </w:rPr>
      </w:pPr>
      <w:r w:rsidRPr="00C25FE4">
        <w:rPr>
          <w:bCs/>
          <w:sz w:val="36"/>
          <w:szCs w:val="36"/>
          <w:lang w:val="fr-FR" w:eastAsia="fr-FR"/>
        </w:rPr>
        <mc:AlternateContent>
          <mc:Choice Requires="wps">
            <w:drawing>
              <wp:anchor distT="0" distB="0" distL="114300" distR="114300" simplePos="0" relativeHeight="251656704" behindDoc="0" locked="0" layoutInCell="1" allowOverlap="1" wp14:anchorId="5CD941B2" wp14:editId="15BA2BF9">
                <wp:simplePos x="0" y="0"/>
                <wp:positionH relativeFrom="page">
                  <wp:posOffset>932815</wp:posOffset>
                </wp:positionH>
                <wp:positionV relativeFrom="page">
                  <wp:posOffset>944410</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1C3D7" id="Rectangle 3" o:spid="_x0000_s1026" style="position:absolute;margin-left:73.45pt;margin-top:74.35pt;width:457.15pt;height:30.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" fillcolor="#de002b" stroked="f">
                <w10:wrap anchorx="page" anchory="page"/>
              </v:rect>
            </w:pict>
          </mc:Fallback>
        </mc:AlternateContent>
      </w:r>
    </w:p>
    <w:p w14:paraId="58DA3E96" w14:textId="409CF552" w:rsidR="002F16CF" w:rsidRDefault="00313E51" w:rsidP="00ED0ABA">
      <w:pPr>
        <w:pStyle w:val="Title"/>
        <w:spacing w:before="0"/>
        <w:rPr>
          <w:bCs/>
          <w:sz w:val="36"/>
          <w:szCs w:val="36"/>
        </w:rPr>
      </w:pPr>
      <w:r>
        <w:drawing>
          <wp:inline distT="0" distB="0" distL="0" distR="0" wp14:anchorId="560B8CCB" wp14:editId="14252868">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p>
    <w:p w14:paraId="0EDAEEC6" w14:textId="0006DC3A" w:rsidR="00C66738" w:rsidRDefault="00C66738" w:rsidP="00ED0ABA">
      <w:pPr>
        <w:pStyle w:val="Title"/>
        <w:spacing w:before="0"/>
        <w:rPr>
          <w:bCs/>
          <w:sz w:val="36"/>
          <w:szCs w:val="36"/>
        </w:rPr>
      </w:pPr>
    </w:p>
    <w:p w14:paraId="479FF0A9" w14:textId="77777777" w:rsidR="002F16CF" w:rsidRPr="00C25FE4" w:rsidRDefault="00D73A11" w:rsidP="00ED0ABA">
      <w:pPr>
        <w:pStyle w:val="Title"/>
        <w:spacing w:before="0"/>
        <w:jc w:val="right"/>
        <w:rPr>
          <w:bCs/>
          <w:szCs w:val="32"/>
        </w:rPr>
      </w:pPr>
      <w:r w:rsidRPr="00C25FE4">
        <w:rPr>
          <w:bCs/>
          <w:szCs w:val="32"/>
        </w:rPr>
        <w:t>TS.11- Annex</w:t>
      </w:r>
      <w:r w:rsidR="00406838">
        <w:rPr>
          <w:bCs/>
          <w:szCs w:val="32"/>
        </w:rPr>
        <w:t xml:space="preserve"> M</w:t>
      </w:r>
    </w:p>
    <w:p w14:paraId="5DE05A03" w14:textId="77777777" w:rsidR="00417788" w:rsidRPr="00C25FE4" w:rsidRDefault="00417788" w:rsidP="00ED0ABA">
      <w:pPr>
        <w:pStyle w:val="Title"/>
        <w:spacing w:before="0"/>
        <w:jc w:val="right"/>
        <w:rPr>
          <w:bCs/>
          <w:szCs w:val="32"/>
        </w:rPr>
      </w:pPr>
      <w:r w:rsidRPr="00C25FE4">
        <w:t xml:space="preserve">Detailed Test Procedures for </w:t>
      </w:r>
      <w:r w:rsidR="00406838">
        <w:t>5G NR User Equipment</w:t>
      </w:r>
    </w:p>
    <w:p w14:paraId="02E9FE09" w14:textId="587BFC32" w:rsidR="002F16CF" w:rsidRPr="00C25FE4" w:rsidRDefault="002F16CF" w:rsidP="00ED0ABA">
      <w:pPr>
        <w:pStyle w:val="Title"/>
        <w:spacing w:before="0"/>
        <w:jc w:val="right"/>
        <w:rPr>
          <w:bCs/>
          <w:szCs w:val="32"/>
        </w:rPr>
      </w:pPr>
      <w:r w:rsidRPr="00C25FE4">
        <w:rPr>
          <w:bCs/>
          <w:szCs w:val="32"/>
        </w:rPr>
        <w:t xml:space="preserve">Version </w:t>
      </w:r>
      <w:r w:rsidR="00170F31">
        <w:rPr>
          <w:bCs/>
          <w:szCs w:val="32"/>
        </w:rPr>
        <w:t>45</w:t>
      </w:r>
    </w:p>
    <w:p w14:paraId="65C343AF" w14:textId="1E4E2895" w:rsidR="002F16CF" w:rsidRPr="00C25FE4" w:rsidRDefault="00170F31" w:rsidP="00ED0ABA">
      <w:pPr>
        <w:pStyle w:val="Title"/>
        <w:spacing w:before="0"/>
        <w:jc w:val="right"/>
        <w:rPr>
          <w:bCs/>
          <w:sz w:val="36"/>
          <w:szCs w:val="36"/>
        </w:rPr>
      </w:pPr>
      <w:r>
        <w:rPr>
          <w:sz w:val="36"/>
          <w:szCs w:val="36"/>
        </w:rPr>
        <w:t>8</w:t>
      </w:r>
      <w:r w:rsidRPr="00C66738">
        <w:rPr>
          <w:sz w:val="36"/>
          <w:szCs w:val="36"/>
          <w:vertAlign w:val="superscript"/>
        </w:rPr>
        <w:t>th</w:t>
      </w:r>
      <w:r>
        <w:rPr>
          <w:sz w:val="36"/>
          <w:szCs w:val="36"/>
        </w:rPr>
        <w:t xml:space="preserve"> January 2024</w:t>
      </w:r>
    </w:p>
    <w:p w14:paraId="0F08750F" w14:textId="77777777" w:rsidR="002F16CF" w:rsidRPr="00C25FE4" w:rsidRDefault="002F16CF" w:rsidP="00ED0ABA">
      <w:pPr>
        <w:pStyle w:val="Disclaimer"/>
        <w:pBdr>
          <w:bottom w:val="single" w:sz="4" w:space="4" w:color="auto"/>
        </w:pBdr>
        <w:spacing w:before="480" w:after="240" w:line="276" w:lineRule="auto"/>
        <w:jc w:val="left"/>
      </w:pPr>
      <w:r w:rsidRPr="00C25FE4">
        <w:rPr>
          <w:rFonts w:eastAsia="SimSun"/>
          <w:i/>
          <w:sz w:val="24"/>
          <w:szCs w:val="24"/>
          <w:lang w:eastAsia="en-GB"/>
        </w:rPr>
        <w:t>This is a Non-binding Permanent Reference Document of the GSMA</w:t>
      </w:r>
    </w:p>
    <w:p w14:paraId="527F7AD1" w14:textId="6C21CBD1" w:rsidR="007E5ED0" w:rsidRDefault="007E5ED0" w:rsidP="007E5ED0">
      <w:pPr>
        <w:pStyle w:val="DocInfo"/>
        <w:rPr>
          <w:rFonts w:cs="Arial"/>
          <w:sz w:val="22"/>
        </w:rPr>
      </w:pPr>
      <w:r>
        <w:rPr>
          <w:rFonts w:cs="Arial"/>
          <w:sz w:val="22"/>
        </w:rPr>
        <w:t xml:space="preserve">Security Classification: </w:t>
      </w:r>
      <w:r w:rsidR="005269A0">
        <w:rPr>
          <w:rFonts w:cs="Arial"/>
          <w:sz w:val="22"/>
        </w:rPr>
        <w:t>Non-c</w:t>
      </w:r>
      <w:r>
        <w:rPr>
          <w:rFonts w:cs="Arial"/>
          <w:sz w:val="22"/>
        </w:rPr>
        <w:t>onfidential – Full, Associate &amp; Rapporteur Members</w:t>
      </w:r>
    </w:p>
    <w:p w14:paraId="7F9790DE" w14:textId="77777777" w:rsidR="007E5ED0" w:rsidRPr="00C75879" w:rsidRDefault="007E5ED0" w:rsidP="007E5ED0">
      <w:pPr>
        <w:pStyle w:val="CSLegal3"/>
        <w:rPr>
          <w:b w:val="0"/>
        </w:rPr>
      </w:pPr>
      <w:r w:rsidRPr="00C75879">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749D98E5" w14:textId="77777777" w:rsidR="007E5ED0" w:rsidRDefault="007E5ED0" w:rsidP="007E5ED0">
      <w:pPr>
        <w:pStyle w:val="DocInfo"/>
        <w:rPr>
          <w:rFonts w:eastAsia="Arial Unicode MS"/>
        </w:rPr>
      </w:pPr>
      <w:r>
        <w:rPr>
          <w:rFonts w:cs="Arial"/>
        </w:rPr>
        <w:t>Copyright Notice</w:t>
      </w:r>
    </w:p>
    <w:p w14:paraId="5CFF79F5" w14:textId="6A71D791" w:rsidR="007E5ED0" w:rsidRPr="00C75879" w:rsidRDefault="007E5ED0" w:rsidP="007E5ED0">
      <w:pPr>
        <w:pStyle w:val="CSLegal3"/>
        <w:rPr>
          <w:rFonts w:eastAsia="Arial"/>
          <w:b w:val="0"/>
        </w:rPr>
      </w:pPr>
      <w:r w:rsidRPr="00C75879">
        <w:rPr>
          <w:b w:val="0"/>
        </w:rPr>
        <w:t xml:space="preserve">Copyright © </w:t>
      </w:r>
      <w:r w:rsidRPr="00C75879">
        <w:rPr>
          <w:b w:val="0"/>
        </w:rPr>
        <w:fldChar w:fldCharType="begin"/>
      </w:r>
      <w:r w:rsidRPr="00C75879">
        <w:rPr>
          <w:b w:val="0"/>
        </w:rPr>
        <w:instrText xml:space="preserve"> DATE  \@ "YYYY"  \* MERGEFORMAT </w:instrText>
      </w:r>
      <w:r w:rsidRPr="00C75879">
        <w:rPr>
          <w:b w:val="0"/>
        </w:rPr>
        <w:fldChar w:fldCharType="separate"/>
      </w:r>
      <w:r w:rsidR="00960151">
        <w:rPr>
          <w:b w:val="0"/>
        </w:rPr>
        <w:t>2024</w:t>
      </w:r>
      <w:r w:rsidRPr="00C75879">
        <w:rPr>
          <w:b w:val="0"/>
        </w:rPr>
        <w:fldChar w:fldCharType="end"/>
      </w:r>
      <w:r w:rsidRPr="00C75879">
        <w:rPr>
          <w:b w:val="0"/>
        </w:rPr>
        <w:t xml:space="preserve"> GSM Association</w:t>
      </w:r>
    </w:p>
    <w:p w14:paraId="4FF69414" w14:textId="77777777" w:rsidR="007E5ED0" w:rsidRDefault="007E5ED0" w:rsidP="007E5ED0">
      <w:pPr>
        <w:pStyle w:val="DocInfo"/>
        <w:rPr>
          <w:rFonts w:cs="Arial"/>
        </w:rPr>
      </w:pPr>
      <w:r>
        <w:rPr>
          <w:rFonts w:cs="Arial"/>
        </w:rPr>
        <w:t>Disclaimer</w:t>
      </w:r>
    </w:p>
    <w:p w14:paraId="419BA892" w14:textId="77777777" w:rsidR="007E5ED0" w:rsidRPr="00C75879" w:rsidRDefault="007E5ED0" w:rsidP="007E5ED0">
      <w:pPr>
        <w:pStyle w:val="CSLegal3"/>
        <w:rPr>
          <w:b w:val="0"/>
        </w:rPr>
      </w:pPr>
      <w:r w:rsidRPr="00C75879">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0B9EB2B2" w14:textId="77777777" w:rsidR="007E5ED0" w:rsidRDefault="007E5ED0" w:rsidP="007E5ED0">
      <w:pPr>
        <w:pStyle w:val="DocInfo"/>
        <w:rPr>
          <w:rFonts w:cs="Arial"/>
        </w:rPr>
      </w:pPr>
      <w:r>
        <w:rPr>
          <w:rFonts w:cs="Arial"/>
        </w:rPr>
        <w:t>Compliance Notice</w:t>
      </w:r>
    </w:p>
    <w:p w14:paraId="623A1F58" w14:textId="77777777" w:rsidR="007E5ED0" w:rsidRPr="00C75879" w:rsidRDefault="007E5ED0" w:rsidP="007E5ED0">
      <w:pPr>
        <w:pStyle w:val="CSLegal3"/>
        <w:rPr>
          <w:b w:val="0"/>
        </w:rPr>
      </w:pPr>
      <w:r w:rsidRPr="00C75879">
        <w:rPr>
          <w:b w:val="0"/>
        </w:rPr>
        <w:t>The information contain herein is in full compliance with the GSM Association’s antitrust compliance policy.</w:t>
      </w:r>
      <w:bookmarkStart w:id="2" w:name="RestrictedTable2"/>
      <w:bookmarkEnd w:id="2"/>
    </w:p>
    <w:p w14:paraId="6AD15426" w14:textId="77777777" w:rsidR="007E5ED0" w:rsidRPr="00C75879" w:rsidRDefault="007E5ED0" w:rsidP="007E5ED0">
      <w:pPr>
        <w:pStyle w:val="CSLegal3"/>
        <w:rPr>
          <w:rFonts w:cs="Times New Roman"/>
          <w:b w:val="0"/>
        </w:rPr>
      </w:pPr>
      <w:r w:rsidRPr="00C75879">
        <w:rPr>
          <w:b w:val="0"/>
        </w:rPr>
        <w:t>This Permanent Reference Document is classified by GSMA as an Industry Specification, as such it has been developed and is maintained by GSMA in accordance with the provisions set out in GSMA AA.35 - Procedures for Industry Specifications.</w:t>
      </w:r>
    </w:p>
    <w:p w14:paraId="7B962632" w14:textId="77777777" w:rsidR="00D879E9" w:rsidRPr="00C25FE4" w:rsidRDefault="00D879E9" w:rsidP="00DF6D26">
      <w:pPr>
        <w:pStyle w:val="NormalParagraph"/>
      </w:pPr>
    </w:p>
    <w:p w14:paraId="4A4437B0" w14:textId="77777777" w:rsidR="00D879E9" w:rsidRPr="00C25FE4" w:rsidRDefault="007E5ED0" w:rsidP="00D879E9">
      <w:r w:rsidRPr="00C75879">
        <w:rPr>
          <w:b/>
          <w:lang w:val="fr-FR" w:eastAsia="fr-FR"/>
        </w:rPr>
        <mc:AlternateContent>
          <mc:Choice Requires="wps">
            <w:drawing>
              <wp:anchor distT="0" distB="0" distL="114300" distR="114300" simplePos="0" relativeHeight="251660800" behindDoc="0" locked="0" layoutInCell="1" allowOverlap="1" wp14:anchorId="728F1C08" wp14:editId="773342B5">
                <wp:simplePos x="0" y="0"/>
                <wp:positionH relativeFrom="page">
                  <wp:posOffset>923290</wp:posOffset>
                </wp:positionH>
                <wp:positionV relativeFrom="page">
                  <wp:posOffset>9249410</wp:posOffset>
                </wp:positionV>
                <wp:extent cx="5805805" cy="383540"/>
                <wp:effectExtent l="0" t="0" r="4445"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2B5C5" id="Rectangle 5" o:spid="_x0000_s1026" style="position:absolute;margin-left:72.7pt;margin-top:728.3pt;width:457.15pt;height:30.2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" fillcolor="#de002b" stroked="f">
                <w10:wrap anchorx="page" anchory="page"/>
              </v:rect>
            </w:pict>
          </mc:Fallback>
        </mc:AlternateContent>
      </w:r>
    </w:p>
    <w:p w14:paraId="36192797" w14:textId="77777777" w:rsidR="00E762D7" w:rsidRPr="00C25FE4" w:rsidRDefault="00E762D7" w:rsidP="00C25FE4">
      <w:pPr>
        <w:sectPr w:rsidR="00E762D7" w:rsidRPr="00C25FE4" w:rsidSect="00904BE8">
          <w:headerReference w:type="default" r:id="rId10"/>
          <w:footerReference w:type="default" r:id="rId11"/>
          <w:pgSz w:w="11906" w:h="16838" w:code="9"/>
          <w:pgMar w:top="2381" w:right="1440" w:bottom="1440" w:left="1440" w:header="709" w:footer="709" w:gutter="0"/>
          <w:pgNumType w:start="1"/>
          <w:cols w:space="720"/>
          <w:docGrid w:linePitch="360"/>
        </w:sectPr>
      </w:pPr>
    </w:p>
    <w:p w14:paraId="7E109EB9" w14:textId="77777777" w:rsidR="00264F2E" w:rsidRDefault="0074626D">
      <w:pPr>
        <w:pStyle w:val="TOC1"/>
        <w:tabs>
          <w:tab w:val="left" w:pos="1361"/>
        </w:tabs>
        <w:rPr>
          <w:b w:val="0"/>
        </w:rPr>
      </w:pPr>
      <w:r w:rsidRPr="00C25FE4">
        <w:lastRenderedPageBreak/>
        <w:t>Table of Contents</w:t>
      </w:r>
      <w:r w:rsidRPr="00C25FE4">
        <w:rPr>
          <w:b w:val="0"/>
        </w:rPr>
        <w:t xml:space="preserve"> </w:t>
      </w:r>
    </w:p>
    <w:p w14:paraId="6E72E17B" w14:textId="04C997E2" w:rsidR="00960151" w:rsidRDefault="0074626D">
      <w:pPr>
        <w:pStyle w:val="TOC1"/>
        <w:tabs>
          <w:tab w:val="left" w:pos="1361"/>
        </w:tabs>
        <w:rPr>
          <w:rFonts w:asciiTheme="minorHAnsi" w:eastAsiaTheme="minorEastAsia" w:hAnsiTheme="minorHAnsi" w:cstheme="minorBidi"/>
          <w:b w:val="0"/>
          <w:caps w:val="0"/>
          <w:sz w:val="22"/>
          <w:szCs w:val="22"/>
          <w:lang w:val="en-US"/>
        </w:rPr>
      </w:pPr>
      <w:r w:rsidRPr="00C25FE4">
        <w:rPr>
          <w:b w:val="0"/>
          <w:sz w:val="28"/>
        </w:rPr>
        <w:fldChar w:fldCharType="begin"/>
      </w:r>
      <w:r w:rsidRPr="00C25FE4">
        <w:rPr>
          <w:b w:val="0"/>
        </w:rPr>
        <w:instrText xml:space="preserve"> TOC \o </w:instrText>
      </w:r>
      <w:r w:rsidRPr="00C25FE4">
        <w:rPr>
          <w:b w:val="0"/>
          <w:sz w:val="28"/>
        </w:rPr>
        <w:fldChar w:fldCharType="separate"/>
      </w:r>
      <w:r w:rsidR="00960151" w:rsidRPr="007E4AA6">
        <w:rPr>
          <w:lang w:val="en-US"/>
        </w:rPr>
        <w:t>Annex M:</w:t>
      </w:r>
      <w:r w:rsidR="00960151">
        <w:rPr>
          <w:rFonts w:asciiTheme="minorHAnsi" w:eastAsiaTheme="minorEastAsia" w:hAnsiTheme="minorHAnsi" w:cstheme="minorBidi"/>
          <w:b w:val="0"/>
          <w:caps w:val="0"/>
          <w:sz w:val="22"/>
          <w:szCs w:val="22"/>
          <w:lang w:val="en-US"/>
        </w:rPr>
        <w:tab/>
      </w:r>
      <w:r w:rsidR="00960151" w:rsidRPr="007E4AA6">
        <w:rPr>
          <w:lang w:val="en-US"/>
        </w:rPr>
        <w:t>Detailed Test Procedures for 5G NR User Equipment</w:t>
      </w:r>
      <w:r w:rsidR="00960151">
        <w:tab/>
      </w:r>
      <w:r w:rsidR="00960151">
        <w:fldChar w:fldCharType="begin"/>
      </w:r>
      <w:r w:rsidR="00960151">
        <w:instrText xml:space="preserve"> PAGEREF _Toc156375119 \h </w:instrText>
      </w:r>
      <w:r w:rsidR="00960151">
        <w:fldChar w:fldCharType="separate"/>
      </w:r>
      <w:r w:rsidR="00960151">
        <w:t>5</w:t>
      </w:r>
      <w:r w:rsidR="00960151">
        <w:fldChar w:fldCharType="end"/>
      </w:r>
    </w:p>
    <w:p w14:paraId="48411016" w14:textId="2F11C577" w:rsidR="00960151" w:rsidRDefault="00960151">
      <w:pPr>
        <w:pStyle w:val="TOC2"/>
        <w:rPr>
          <w:rFonts w:asciiTheme="minorHAnsi" w:eastAsiaTheme="minorEastAsia" w:hAnsiTheme="minorHAnsi" w:cstheme="minorBidi"/>
          <w:sz w:val="22"/>
          <w:szCs w:val="22"/>
          <w:lang w:val="en-US"/>
        </w:rPr>
      </w:pPr>
      <w:r>
        <w:t>100.1</w:t>
      </w:r>
      <w:r>
        <w:rPr>
          <w:rFonts w:asciiTheme="minorHAnsi" w:eastAsiaTheme="minorEastAsia" w:hAnsiTheme="minorHAnsi" w:cstheme="minorBidi"/>
          <w:sz w:val="22"/>
          <w:szCs w:val="22"/>
          <w:lang w:val="en-US"/>
        </w:rPr>
        <w:tab/>
      </w:r>
      <w:r>
        <w:t>Attach and Detach for EPS Services</w:t>
      </w:r>
      <w:r>
        <w:tab/>
      </w:r>
      <w:r>
        <w:fldChar w:fldCharType="begin"/>
      </w:r>
      <w:r>
        <w:instrText xml:space="preserve"> PAGEREF _Toc156375120 \h </w:instrText>
      </w:r>
      <w:r>
        <w:fldChar w:fldCharType="separate"/>
      </w:r>
      <w:r>
        <w:t>5</w:t>
      </w:r>
      <w:r>
        <w:fldChar w:fldCharType="end"/>
      </w:r>
    </w:p>
    <w:p w14:paraId="0313051F" w14:textId="186655E9" w:rsidR="00960151" w:rsidRDefault="00960151">
      <w:pPr>
        <w:pStyle w:val="TOC3"/>
        <w:tabs>
          <w:tab w:val="left" w:pos="1361"/>
        </w:tabs>
        <w:rPr>
          <w:rFonts w:asciiTheme="minorHAnsi" w:eastAsiaTheme="minorEastAsia" w:hAnsiTheme="minorHAnsi" w:cstheme="minorBidi"/>
          <w:sz w:val="22"/>
          <w:szCs w:val="22"/>
          <w:lang w:val="en-US"/>
        </w:rPr>
      </w:pPr>
      <w:r>
        <w:t>100.1.1</w:t>
      </w:r>
      <w:r>
        <w:rPr>
          <w:rFonts w:asciiTheme="minorHAnsi" w:eastAsiaTheme="minorEastAsia" w:hAnsiTheme="minorHAnsi" w:cstheme="minorBidi"/>
          <w:sz w:val="22"/>
          <w:szCs w:val="22"/>
          <w:lang w:val="en-US"/>
        </w:rPr>
        <w:tab/>
      </w:r>
      <w:r>
        <w:t>EPS Attach and Detach for EPS Services</w:t>
      </w:r>
      <w:r>
        <w:tab/>
      </w:r>
      <w:r>
        <w:fldChar w:fldCharType="begin"/>
      </w:r>
      <w:r>
        <w:instrText xml:space="preserve"> PAGEREF _Toc156375121 \h </w:instrText>
      </w:r>
      <w:r>
        <w:fldChar w:fldCharType="separate"/>
      </w:r>
      <w:r>
        <w:t>5</w:t>
      </w:r>
      <w:r>
        <w:fldChar w:fldCharType="end"/>
      </w:r>
    </w:p>
    <w:p w14:paraId="0BB823AC" w14:textId="143AA6B6" w:rsidR="00960151" w:rsidRDefault="00960151">
      <w:pPr>
        <w:pStyle w:val="TOC4"/>
        <w:tabs>
          <w:tab w:val="left" w:pos="1729"/>
        </w:tabs>
        <w:rPr>
          <w:rFonts w:asciiTheme="minorHAnsi" w:eastAsiaTheme="minorEastAsia" w:hAnsiTheme="minorHAnsi" w:cstheme="minorBidi"/>
          <w:sz w:val="22"/>
          <w:szCs w:val="22"/>
          <w:lang w:val="en-US"/>
        </w:rPr>
      </w:pPr>
      <w:r>
        <w:t>100.1.1.1</w:t>
      </w:r>
      <w:r>
        <w:rPr>
          <w:rFonts w:asciiTheme="minorHAnsi" w:eastAsiaTheme="minorEastAsia" w:hAnsiTheme="minorHAnsi" w:cstheme="minorBidi"/>
          <w:sz w:val="22"/>
          <w:szCs w:val="22"/>
          <w:lang w:val="en-US"/>
        </w:rPr>
        <w:tab/>
      </w:r>
      <w:r>
        <w:t>EPS Attach / Detach</w:t>
      </w:r>
      <w:r>
        <w:tab/>
      </w:r>
      <w:r>
        <w:fldChar w:fldCharType="begin"/>
      </w:r>
      <w:r>
        <w:instrText xml:space="preserve"> PAGEREF _Toc156375122 \h </w:instrText>
      </w:r>
      <w:r>
        <w:fldChar w:fldCharType="separate"/>
      </w:r>
      <w:r>
        <w:t>5</w:t>
      </w:r>
      <w:r>
        <w:fldChar w:fldCharType="end"/>
      </w:r>
    </w:p>
    <w:p w14:paraId="323D33D0" w14:textId="70235399" w:rsidR="00960151" w:rsidRDefault="00960151">
      <w:pPr>
        <w:pStyle w:val="TOC4"/>
        <w:tabs>
          <w:tab w:val="left" w:pos="1729"/>
        </w:tabs>
        <w:rPr>
          <w:rFonts w:asciiTheme="minorHAnsi" w:eastAsiaTheme="minorEastAsia" w:hAnsiTheme="minorHAnsi" w:cstheme="minorBidi"/>
          <w:sz w:val="22"/>
          <w:szCs w:val="22"/>
          <w:lang w:val="en-US"/>
        </w:rPr>
      </w:pPr>
      <w:r>
        <w:t>100.1.1.2</w:t>
      </w:r>
      <w:r>
        <w:rPr>
          <w:rFonts w:asciiTheme="minorHAnsi" w:eastAsiaTheme="minorEastAsia" w:hAnsiTheme="minorHAnsi" w:cstheme="minorBidi"/>
          <w:sz w:val="22"/>
          <w:szCs w:val="22"/>
          <w:lang w:val="en-US"/>
        </w:rPr>
        <w:tab/>
      </w:r>
      <w:r>
        <w:t>Void</w:t>
      </w:r>
      <w:r>
        <w:tab/>
      </w:r>
      <w:r>
        <w:fldChar w:fldCharType="begin"/>
      </w:r>
      <w:r>
        <w:instrText xml:space="preserve"> PAGEREF _Toc156375123 \h </w:instrText>
      </w:r>
      <w:r>
        <w:fldChar w:fldCharType="separate"/>
      </w:r>
      <w:r>
        <w:t>8</w:t>
      </w:r>
      <w:r>
        <w:fldChar w:fldCharType="end"/>
      </w:r>
    </w:p>
    <w:p w14:paraId="70F9711E" w14:textId="7D259A46" w:rsidR="00960151" w:rsidRDefault="00960151">
      <w:pPr>
        <w:pStyle w:val="TOC4"/>
        <w:tabs>
          <w:tab w:val="left" w:pos="1729"/>
        </w:tabs>
        <w:rPr>
          <w:rFonts w:asciiTheme="minorHAnsi" w:eastAsiaTheme="minorEastAsia" w:hAnsiTheme="minorHAnsi" w:cstheme="minorBidi"/>
          <w:sz w:val="22"/>
          <w:szCs w:val="22"/>
          <w:lang w:val="en-US"/>
        </w:rPr>
      </w:pPr>
      <w:r>
        <w:t>100.1.1.3</w:t>
      </w:r>
      <w:r>
        <w:rPr>
          <w:rFonts w:asciiTheme="minorHAnsi" w:eastAsiaTheme="minorEastAsia" w:hAnsiTheme="minorHAnsi" w:cstheme="minorBidi"/>
          <w:sz w:val="22"/>
          <w:szCs w:val="22"/>
          <w:lang w:val="en-US"/>
        </w:rPr>
        <w:tab/>
      </w:r>
      <w:r>
        <w:t>Void</w:t>
      </w:r>
      <w:r>
        <w:tab/>
      </w:r>
      <w:r>
        <w:fldChar w:fldCharType="begin"/>
      </w:r>
      <w:r>
        <w:instrText xml:space="preserve"> PAGEREF _Toc156375124 \h </w:instrText>
      </w:r>
      <w:r>
        <w:fldChar w:fldCharType="separate"/>
      </w:r>
      <w:r>
        <w:t>8</w:t>
      </w:r>
      <w:r>
        <w:fldChar w:fldCharType="end"/>
      </w:r>
    </w:p>
    <w:p w14:paraId="2C757031" w14:textId="1D3DE97F" w:rsidR="00960151" w:rsidRDefault="00960151">
      <w:pPr>
        <w:pStyle w:val="TOC4"/>
        <w:tabs>
          <w:tab w:val="left" w:pos="1729"/>
        </w:tabs>
        <w:rPr>
          <w:rFonts w:asciiTheme="minorHAnsi" w:eastAsiaTheme="minorEastAsia" w:hAnsiTheme="minorHAnsi" w:cstheme="minorBidi"/>
          <w:sz w:val="22"/>
          <w:szCs w:val="22"/>
          <w:lang w:val="en-US"/>
        </w:rPr>
      </w:pPr>
      <w:r>
        <w:t>100.1.1.4</w:t>
      </w:r>
      <w:r>
        <w:rPr>
          <w:rFonts w:asciiTheme="minorHAnsi" w:eastAsiaTheme="minorEastAsia" w:hAnsiTheme="minorHAnsi" w:cstheme="minorBidi"/>
          <w:sz w:val="22"/>
          <w:szCs w:val="22"/>
          <w:lang w:val="en-US"/>
        </w:rPr>
        <w:tab/>
      </w:r>
      <w:r>
        <w:t>Void</w:t>
      </w:r>
      <w:r>
        <w:tab/>
      </w:r>
      <w:r>
        <w:fldChar w:fldCharType="begin"/>
      </w:r>
      <w:r>
        <w:instrText xml:space="preserve"> PAGEREF _Toc156375125 \h </w:instrText>
      </w:r>
      <w:r>
        <w:fldChar w:fldCharType="separate"/>
      </w:r>
      <w:r>
        <w:t>8</w:t>
      </w:r>
      <w:r>
        <w:fldChar w:fldCharType="end"/>
      </w:r>
    </w:p>
    <w:p w14:paraId="305DD368" w14:textId="5BCDFAF0" w:rsidR="00960151" w:rsidRDefault="00960151">
      <w:pPr>
        <w:pStyle w:val="TOC4"/>
        <w:tabs>
          <w:tab w:val="left" w:pos="1729"/>
        </w:tabs>
        <w:rPr>
          <w:rFonts w:asciiTheme="minorHAnsi" w:eastAsiaTheme="minorEastAsia" w:hAnsiTheme="minorHAnsi" w:cstheme="minorBidi"/>
          <w:sz w:val="22"/>
          <w:szCs w:val="22"/>
          <w:lang w:val="en-US"/>
        </w:rPr>
      </w:pPr>
      <w:r>
        <w:t>100.1.1.5</w:t>
      </w:r>
      <w:r>
        <w:rPr>
          <w:rFonts w:asciiTheme="minorHAnsi" w:eastAsiaTheme="minorEastAsia" w:hAnsiTheme="minorHAnsi" w:cstheme="minorBidi"/>
          <w:sz w:val="22"/>
          <w:szCs w:val="22"/>
          <w:lang w:val="en-US"/>
        </w:rPr>
        <w:tab/>
      </w:r>
      <w:r>
        <w:t>Void</w:t>
      </w:r>
      <w:r>
        <w:tab/>
      </w:r>
      <w:r>
        <w:fldChar w:fldCharType="begin"/>
      </w:r>
      <w:r>
        <w:instrText xml:space="preserve"> PAGEREF _Toc156375126 \h </w:instrText>
      </w:r>
      <w:r>
        <w:fldChar w:fldCharType="separate"/>
      </w:r>
      <w:r>
        <w:t>8</w:t>
      </w:r>
      <w:r>
        <w:fldChar w:fldCharType="end"/>
      </w:r>
    </w:p>
    <w:p w14:paraId="1A83FAD3" w14:textId="08C6943E" w:rsidR="00960151" w:rsidRDefault="00960151">
      <w:pPr>
        <w:pStyle w:val="TOC4"/>
        <w:tabs>
          <w:tab w:val="left" w:pos="1729"/>
        </w:tabs>
        <w:rPr>
          <w:rFonts w:asciiTheme="minorHAnsi" w:eastAsiaTheme="minorEastAsia" w:hAnsiTheme="minorHAnsi" w:cstheme="minorBidi"/>
          <w:sz w:val="22"/>
          <w:szCs w:val="22"/>
          <w:lang w:val="en-US"/>
        </w:rPr>
      </w:pPr>
      <w:r>
        <w:t>100.1.1.6</w:t>
      </w:r>
      <w:r>
        <w:rPr>
          <w:rFonts w:asciiTheme="minorHAnsi" w:eastAsiaTheme="minorEastAsia" w:hAnsiTheme="minorHAnsi" w:cstheme="minorBidi"/>
          <w:sz w:val="22"/>
          <w:szCs w:val="22"/>
          <w:lang w:val="en-US"/>
        </w:rPr>
        <w:tab/>
      </w:r>
      <w:r>
        <w:t>Void</w:t>
      </w:r>
      <w:r>
        <w:tab/>
      </w:r>
      <w:r>
        <w:fldChar w:fldCharType="begin"/>
      </w:r>
      <w:r>
        <w:instrText xml:space="preserve"> PAGEREF _Toc156375127 \h </w:instrText>
      </w:r>
      <w:r>
        <w:fldChar w:fldCharType="separate"/>
      </w:r>
      <w:r>
        <w:t>8</w:t>
      </w:r>
      <w:r>
        <w:fldChar w:fldCharType="end"/>
      </w:r>
    </w:p>
    <w:p w14:paraId="543A336A" w14:textId="08867D21" w:rsidR="00960151" w:rsidRDefault="00960151">
      <w:pPr>
        <w:pStyle w:val="TOC4"/>
        <w:tabs>
          <w:tab w:val="left" w:pos="1729"/>
        </w:tabs>
        <w:rPr>
          <w:rFonts w:asciiTheme="minorHAnsi" w:eastAsiaTheme="minorEastAsia" w:hAnsiTheme="minorHAnsi" w:cstheme="minorBidi"/>
          <w:sz w:val="22"/>
          <w:szCs w:val="22"/>
          <w:lang w:val="en-US"/>
        </w:rPr>
      </w:pPr>
      <w:r>
        <w:t>100.1.1.7</w:t>
      </w:r>
      <w:r>
        <w:rPr>
          <w:rFonts w:asciiTheme="minorHAnsi" w:eastAsiaTheme="minorEastAsia" w:hAnsiTheme="minorHAnsi" w:cstheme="minorBidi"/>
          <w:sz w:val="22"/>
          <w:szCs w:val="22"/>
          <w:lang w:val="en-US"/>
        </w:rPr>
        <w:tab/>
      </w:r>
      <w:r>
        <w:t>Void</w:t>
      </w:r>
      <w:r>
        <w:tab/>
      </w:r>
      <w:r>
        <w:fldChar w:fldCharType="begin"/>
      </w:r>
      <w:r>
        <w:instrText xml:space="preserve"> PAGEREF _Toc156375128 \h </w:instrText>
      </w:r>
      <w:r>
        <w:fldChar w:fldCharType="separate"/>
      </w:r>
      <w:r>
        <w:t>8</w:t>
      </w:r>
      <w:r>
        <w:fldChar w:fldCharType="end"/>
      </w:r>
    </w:p>
    <w:p w14:paraId="57D33D47" w14:textId="5948BD82" w:rsidR="00960151" w:rsidRDefault="00960151">
      <w:pPr>
        <w:pStyle w:val="TOC4"/>
        <w:tabs>
          <w:tab w:val="left" w:pos="1729"/>
        </w:tabs>
        <w:rPr>
          <w:rFonts w:asciiTheme="minorHAnsi" w:eastAsiaTheme="minorEastAsia" w:hAnsiTheme="minorHAnsi" w:cstheme="minorBidi"/>
          <w:sz w:val="22"/>
          <w:szCs w:val="22"/>
          <w:lang w:val="en-US"/>
        </w:rPr>
      </w:pPr>
      <w:r>
        <w:t>100.1.1.8</w:t>
      </w:r>
      <w:r>
        <w:rPr>
          <w:rFonts w:asciiTheme="minorHAnsi" w:eastAsiaTheme="minorEastAsia" w:hAnsiTheme="minorHAnsi" w:cstheme="minorBidi"/>
          <w:sz w:val="22"/>
          <w:szCs w:val="22"/>
          <w:lang w:val="en-US"/>
        </w:rPr>
        <w:tab/>
      </w:r>
      <w:r>
        <w:t>Void</w:t>
      </w:r>
      <w:r>
        <w:tab/>
      </w:r>
      <w:r>
        <w:fldChar w:fldCharType="begin"/>
      </w:r>
      <w:r>
        <w:instrText xml:space="preserve"> PAGEREF _Toc156375129 \h </w:instrText>
      </w:r>
      <w:r>
        <w:fldChar w:fldCharType="separate"/>
      </w:r>
      <w:r>
        <w:t>8</w:t>
      </w:r>
      <w:r>
        <w:fldChar w:fldCharType="end"/>
      </w:r>
    </w:p>
    <w:p w14:paraId="5DE2A97A" w14:textId="65D42330" w:rsidR="00960151" w:rsidRDefault="00960151">
      <w:pPr>
        <w:pStyle w:val="TOC4"/>
        <w:tabs>
          <w:tab w:val="left" w:pos="1729"/>
        </w:tabs>
        <w:rPr>
          <w:rFonts w:asciiTheme="minorHAnsi" w:eastAsiaTheme="minorEastAsia" w:hAnsiTheme="minorHAnsi" w:cstheme="minorBidi"/>
          <w:sz w:val="22"/>
          <w:szCs w:val="22"/>
          <w:lang w:val="en-US"/>
        </w:rPr>
      </w:pPr>
      <w:r>
        <w:t>100.1.1.9</w:t>
      </w:r>
      <w:r>
        <w:rPr>
          <w:rFonts w:asciiTheme="minorHAnsi" w:eastAsiaTheme="minorEastAsia" w:hAnsiTheme="minorHAnsi" w:cstheme="minorBidi"/>
          <w:sz w:val="22"/>
          <w:szCs w:val="22"/>
          <w:lang w:val="en-US"/>
        </w:rPr>
        <w:tab/>
      </w:r>
      <w:r>
        <w:t>Void</w:t>
      </w:r>
      <w:r>
        <w:tab/>
      </w:r>
      <w:r>
        <w:fldChar w:fldCharType="begin"/>
      </w:r>
      <w:r>
        <w:instrText xml:space="preserve"> PAGEREF _Toc156375130 \h </w:instrText>
      </w:r>
      <w:r>
        <w:fldChar w:fldCharType="separate"/>
      </w:r>
      <w:r>
        <w:t>8</w:t>
      </w:r>
      <w:r>
        <w:fldChar w:fldCharType="end"/>
      </w:r>
    </w:p>
    <w:p w14:paraId="5B8CA19C" w14:textId="46CAF26D" w:rsidR="00960151" w:rsidRDefault="00960151">
      <w:pPr>
        <w:pStyle w:val="TOC4"/>
        <w:tabs>
          <w:tab w:val="left" w:pos="1729"/>
        </w:tabs>
        <w:rPr>
          <w:rFonts w:asciiTheme="minorHAnsi" w:eastAsiaTheme="minorEastAsia" w:hAnsiTheme="minorHAnsi" w:cstheme="minorBidi"/>
          <w:sz w:val="22"/>
          <w:szCs w:val="22"/>
          <w:lang w:val="en-US"/>
        </w:rPr>
      </w:pPr>
      <w:r>
        <w:t>100.1.1.10</w:t>
      </w:r>
      <w:r>
        <w:rPr>
          <w:rFonts w:asciiTheme="minorHAnsi" w:eastAsiaTheme="minorEastAsia" w:hAnsiTheme="minorHAnsi" w:cstheme="minorBidi"/>
          <w:sz w:val="22"/>
          <w:szCs w:val="22"/>
          <w:lang w:val="en-US"/>
        </w:rPr>
        <w:tab/>
      </w:r>
      <w:r>
        <w:t>EPS Attach unsuccessful for 5G services</w:t>
      </w:r>
      <w:r>
        <w:tab/>
      </w:r>
      <w:r>
        <w:fldChar w:fldCharType="begin"/>
      </w:r>
      <w:r>
        <w:instrText xml:space="preserve"> PAGEREF _Toc156375131 \h </w:instrText>
      </w:r>
      <w:r>
        <w:fldChar w:fldCharType="separate"/>
      </w:r>
      <w:r>
        <w:t>8</w:t>
      </w:r>
      <w:r>
        <w:fldChar w:fldCharType="end"/>
      </w:r>
    </w:p>
    <w:p w14:paraId="3D20B3EA" w14:textId="5843BCE7" w:rsidR="00960151" w:rsidRDefault="00960151">
      <w:pPr>
        <w:pStyle w:val="TOC3"/>
        <w:tabs>
          <w:tab w:val="left" w:pos="1361"/>
        </w:tabs>
        <w:rPr>
          <w:rFonts w:asciiTheme="minorHAnsi" w:eastAsiaTheme="minorEastAsia" w:hAnsiTheme="minorHAnsi" w:cstheme="minorBidi"/>
          <w:sz w:val="22"/>
          <w:szCs w:val="22"/>
          <w:lang w:val="en-US"/>
        </w:rPr>
      </w:pPr>
      <w:r>
        <w:t>100.1.2</w:t>
      </w:r>
      <w:r>
        <w:rPr>
          <w:rFonts w:asciiTheme="minorHAnsi" w:eastAsiaTheme="minorEastAsia" w:hAnsiTheme="minorHAnsi" w:cstheme="minorBidi"/>
          <w:sz w:val="22"/>
          <w:szCs w:val="22"/>
          <w:lang w:val="en-US"/>
        </w:rPr>
        <w:tab/>
      </w:r>
      <w:r>
        <w:t>Combined Attach and Detach</w:t>
      </w:r>
      <w:r>
        <w:tab/>
      </w:r>
      <w:r>
        <w:fldChar w:fldCharType="begin"/>
      </w:r>
      <w:r>
        <w:instrText xml:space="preserve"> PAGEREF _Toc156375132 \h </w:instrText>
      </w:r>
      <w:r>
        <w:fldChar w:fldCharType="separate"/>
      </w:r>
      <w:r>
        <w:t>11</w:t>
      </w:r>
      <w:r>
        <w:fldChar w:fldCharType="end"/>
      </w:r>
    </w:p>
    <w:p w14:paraId="2AA2F479" w14:textId="41B22781" w:rsidR="00960151" w:rsidRDefault="00960151">
      <w:pPr>
        <w:pStyle w:val="TOC4"/>
        <w:tabs>
          <w:tab w:val="left" w:pos="1729"/>
        </w:tabs>
        <w:rPr>
          <w:rFonts w:asciiTheme="minorHAnsi" w:eastAsiaTheme="minorEastAsia" w:hAnsiTheme="minorHAnsi" w:cstheme="minorBidi"/>
          <w:sz w:val="22"/>
          <w:szCs w:val="22"/>
          <w:lang w:val="en-US"/>
        </w:rPr>
      </w:pPr>
      <w:r>
        <w:t>100.1.2.1</w:t>
      </w:r>
      <w:r>
        <w:rPr>
          <w:rFonts w:asciiTheme="minorHAnsi" w:eastAsiaTheme="minorEastAsia" w:hAnsiTheme="minorHAnsi" w:cstheme="minorBidi"/>
          <w:sz w:val="22"/>
          <w:szCs w:val="22"/>
          <w:lang w:val="en-US"/>
        </w:rPr>
        <w:tab/>
      </w:r>
      <w:r>
        <w:t>Combined Attach / Detach</w:t>
      </w:r>
      <w:r>
        <w:tab/>
      </w:r>
      <w:r>
        <w:fldChar w:fldCharType="begin"/>
      </w:r>
      <w:r>
        <w:instrText xml:space="preserve"> PAGEREF _Toc156375133 \h </w:instrText>
      </w:r>
      <w:r>
        <w:fldChar w:fldCharType="separate"/>
      </w:r>
      <w:r>
        <w:t>11</w:t>
      </w:r>
      <w:r>
        <w:fldChar w:fldCharType="end"/>
      </w:r>
    </w:p>
    <w:p w14:paraId="48897EFA" w14:textId="6EE9CCA1" w:rsidR="00960151" w:rsidRDefault="00960151">
      <w:pPr>
        <w:pStyle w:val="TOC4"/>
        <w:tabs>
          <w:tab w:val="left" w:pos="1729"/>
        </w:tabs>
        <w:rPr>
          <w:rFonts w:asciiTheme="minorHAnsi" w:eastAsiaTheme="minorEastAsia" w:hAnsiTheme="minorHAnsi" w:cstheme="minorBidi"/>
          <w:sz w:val="22"/>
          <w:szCs w:val="22"/>
          <w:lang w:val="en-US"/>
        </w:rPr>
      </w:pPr>
      <w:r>
        <w:t>100.1.2.2</w:t>
      </w:r>
      <w:r>
        <w:rPr>
          <w:rFonts w:asciiTheme="minorHAnsi" w:eastAsiaTheme="minorEastAsia" w:hAnsiTheme="minorHAnsi" w:cstheme="minorBidi"/>
          <w:sz w:val="22"/>
          <w:szCs w:val="22"/>
          <w:lang w:val="en-US"/>
        </w:rPr>
        <w:tab/>
      </w:r>
      <w:r>
        <w:t>Combined Attach – successful for EPS services only, cause #18 “CS Domain not available”</w:t>
      </w:r>
      <w:r>
        <w:tab/>
      </w:r>
      <w:r>
        <w:fldChar w:fldCharType="begin"/>
      </w:r>
      <w:r>
        <w:instrText xml:space="preserve"> PAGEREF _Toc156375134 \h </w:instrText>
      </w:r>
      <w:r>
        <w:fldChar w:fldCharType="separate"/>
      </w:r>
      <w:r>
        <w:t>13</w:t>
      </w:r>
      <w:r>
        <w:fldChar w:fldCharType="end"/>
      </w:r>
    </w:p>
    <w:p w14:paraId="5DD91F6D" w14:textId="7BDF40BE" w:rsidR="00960151" w:rsidRDefault="00960151">
      <w:pPr>
        <w:pStyle w:val="TOC4"/>
        <w:tabs>
          <w:tab w:val="left" w:pos="1729"/>
        </w:tabs>
        <w:rPr>
          <w:rFonts w:asciiTheme="minorHAnsi" w:eastAsiaTheme="minorEastAsia" w:hAnsiTheme="minorHAnsi" w:cstheme="minorBidi"/>
          <w:sz w:val="22"/>
          <w:szCs w:val="22"/>
          <w:lang w:val="en-US"/>
        </w:rPr>
      </w:pPr>
      <w:r>
        <w:t>100.1.2.3</w:t>
      </w:r>
      <w:r>
        <w:rPr>
          <w:rFonts w:asciiTheme="minorHAnsi" w:eastAsiaTheme="minorEastAsia" w:hAnsiTheme="minorHAnsi" w:cstheme="minorBidi"/>
          <w:sz w:val="22"/>
          <w:szCs w:val="22"/>
          <w:lang w:val="en-US"/>
        </w:rPr>
        <w:tab/>
      </w:r>
      <w:r>
        <w:t>Void</w:t>
      </w:r>
      <w:r>
        <w:tab/>
      </w:r>
      <w:r>
        <w:fldChar w:fldCharType="begin"/>
      </w:r>
      <w:r>
        <w:instrText xml:space="preserve"> PAGEREF _Toc156375135 \h </w:instrText>
      </w:r>
      <w:r>
        <w:fldChar w:fldCharType="separate"/>
      </w:r>
      <w:r>
        <w:t>13</w:t>
      </w:r>
      <w:r>
        <w:fldChar w:fldCharType="end"/>
      </w:r>
    </w:p>
    <w:p w14:paraId="6D9773EF" w14:textId="1D531867" w:rsidR="00960151" w:rsidRDefault="00960151">
      <w:pPr>
        <w:pStyle w:val="TOC4"/>
        <w:tabs>
          <w:tab w:val="left" w:pos="1729"/>
        </w:tabs>
        <w:rPr>
          <w:rFonts w:asciiTheme="minorHAnsi" w:eastAsiaTheme="minorEastAsia" w:hAnsiTheme="minorHAnsi" w:cstheme="minorBidi"/>
          <w:sz w:val="22"/>
          <w:szCs w:val="22"/>
          <w:lang w:val="en-US"/>
        </w:rPr>
      </w:pPr>
      <w:r>
        <w:t>100.1.2.4</w:t>
      </w:r>
      <w:r>
        <w:rPr>
          <w:rFonts w:asciiTheme="minorHAnsi" w:eastAsiaTheme="minorEastAsia" w:hAnsiTheme="minorHAnsi" w:cstheme="minorBidi"/>
          <w:sz w:val="22"/>
          <w:szCs w:val="22"/>
          <w:lang w:val="en-US"/>
        </w:rPr>
        <w:tab/>
      </w:r>
      <w:r>
        <w:t>Void</w:t>
      </w:r>
      <w:r>
        <w:tab/>
      </w:r>
      <w:r>
        <w:fldChar w:fldCharType="begin"/>
      </w:r>
      <w:r>
        <w:instrText xml:space="preserve"> PAGEREF _Toc156375136 \h </w:instrText>
      </w:r>
      <w:r>
        <w:fldChar w:fldCharType="separate"/>
      </w:r>
      <w:r>
        <w:t>13</w:t>
      </w:r>
      <w:r>
        <w:fldChar w:fldCharType="end"/>
      </w:r>
    </w:p>
    <w:p w14:paraId="664781C5" w14:textId="141DE20E" w:rsidR="00960151" w:rsidRDefault="00960151">
      <w:pPr>
        <w:pStyle w:val="TOC4"/>
        <w:tabs>
          <w:tab w:val="left" w:pos="1729"/>
        </w:tabs>
        <w:rPr>
          <w:rFonts w:asciiTheme="minorHAnsi" w:eastAsiaTheme="minorEastAsia" w:hAnsiTheme="minorHAnsi" w:cstheme="minorBidi"/>
          <w:sz w:val="22"/>
          <w:szCs w:val="22"/>
          <w:lang w:val="en-US"/>
        </w:rPr>
      </w:pPr>
      <w:r>
        <w:t>100.1.2.5</w:t>
      </w:r>
      <w:r>
        <w:rPr>
          <w:rFonts w:asciiTheme="minorHAnsi" w:eastAsiaTheme="minorEastAsia" w:hAnsiTheme="minorHAnsi" w:cstheme="minorBidi"/>
          <w:sz w:val="22"/>
          <w:szCs w:val="22"/>
          <w:lang w:val="en-US"/>
        </w:rPr>
        <w:tab/>
      </w:r>
      <w:r>
        <w:t>Void</w:t>
      </w:r>
      <w:r>
        <w:tab/>
      </w:r>
      <w:r>
        <w:fldChar w:fldCharType="begin"/>
      </w:r>
      <w:r>
        <w:instrText xml:space="preserve"> PAGEREF _Toc156375137 \h </w:instrText>
      </w:r>
      <w:r>
        <w:fldChar w:fldCharType="separate"/>
      </w:r>
      <w:r>
        <w:t>13</w:t>
      </w:r>
      <w:r>
        <w:fldChar w:fldCharType="end"/>
      </w:r>
    </w:p>
    <w:p w14:paraId="604A5CC6" w14:textId="3872C6C7" w:rsidR="00960151" w:rsidRDefault="00960151">
      <w:pPr>
        <w:pStyle w:val="TOC4"/>
        <w:tabs>
          <w:tab w:val="left" w:pos="1729"/>
        </w:tabs>
        <w:rPr>
          <w:rFonts w:asciiTheme="minorHAnsi" w:eastAsiaTheme="minorEastAsia" w:hAnsiTheme="minorHAnsi" w:cstheme="minorBidi"/>
          <w:sz w:val="22"/>
          <w:szCs w:val="22"/>
          <w:lang w:val="en-US"/>
        </w:rPr>
      </w:pPr>
      <w:r>
        <w:t xml:space="preserve">100.1.2.6 </w:t>
      </w:r>
      <w:r>
        <w:rPr>
          <w:rFonts w:asciiTheme="minorHAnsi" w:eastAsiaTheme="minorEastAsia" w:hAnsiTheme="minorHAnsi" w:cstheme="minorBidi"/>
          <w:sz w:val="22"/>
          <w:szCs w:val="22"/>
          <w:lang w:val="en-US"/>
        </w:rPr>
        <w:tab/>
      </w:r>
      <w:r>
        <w:t>Combined EPS Attach unsuccessful for 5G services</w:t>
      </w:r>
      <w:r>
        <w:tab/>
      </w:r>
      <w:r>
        <w:fldChar w:fldCharType="begin"/>
      </w:r>
      <w:r>
        <w:instrText xml:space="preserve"> PAGEREF _Toc156375138 \h </w:instrText>
      </w:r>
      <w:r>
        <w:fldChar w:fldCharType="separate"/>
      </w:r>
      <w:r>
        <w:t>13</w:t>
      </w:r>
      <w:r>
        <w:fldChar w:fldCharType="end"/>
      </w:r>
    </w:p>
    <w:p w14:paraId="1FD5FB96" w14:textId="248CA4A8" w:rsidR="00960151" w:rsidRDefault="00960151">
      <w:pPr>
        <w:pStyle w:val="TOC2"/>
        <w:rPr>
          <w:rFonts w:asciiTheme="minorHAnsi" w:eastAsiaTheme="minorEastAsia" w:hAnsiTheme="minorHAnsi" w:cstheme="minorBidi"/>
          <w:sz w:val="22"/>
          <w:szCs w:val="22"/>
          <w:lang w:val="en-US"/>
        </w:rPr>
      </w:pPr>
      <w:r>
        <w:t>100.2</w:t>
      </w:r>
      <w:r>
        <w:rPr>
          <w:rFonts w:asciiTheme="minorHAnsi" w:eastAsiaTheme="minorEastAsia" w:hAnsiTheme="minorHAnsi" w:cstheme="minorBidi"/>
          <w:sz w:val="22"/>
          <w:szCs w:val="22"/>
          <w:lang w:val="en-US"/>
        </w:rPr>
        <w:tab/>
      </w:r>
      <w:r>
        <w:t>Registration and Deregistration for 5GC Services</w:t>
      </w:r>
      <w:r>
        <w:tab/>
      </w:r>
      <w:r>
        <w:fldChar w:fldCharType="begin"/>
      </w:r>
      <w:r>
        <w:instrText xml:space="preserve"> PAGEREF _Toc156375139 \h </w:instrText>
      </w:r>
      <w:r>
        <w:fldChar w:fldCharType="separate"/>
      </w:r>
      <w:r>
        <w:t>19</w:t>
      </w:r>
      <w:r>
        <w:fldChar w:fldCharType="end"/>
      </w:r>
    </w:p>
    <w:p w14:paraId="6F21734B" w14:textId="6336195E" w:rsidR="00960151" w:rsidRDefault="00960151">
      <w:pPr>
        <w:pStyle w:val="TOC3"/>
        <w:tabs>
          <w:tab w:val="left" w:pos="1361"/>
        </w:tabs>
        <w:rPr>
          <w:rFonts w:asciiTheme="minorHAnsi" w:eastAsiaTheme="minorEastAsia" w:hAnsiTheme="minorHAnsi" w:cstheme="minorBidi"/>
          <w:sz w:val="22"/>
          <w:szCs w:val="22"/>
          <w:lang w:val="en-US"/>
        </w:rPr>
      </w:pPr>
      <w:r w:rsidRPr="007E4AA6">
        <w:rPr>
          <w:rFonts w:eastAsia="MS Mincho"/>
          <w:lang w:eastAsia="ja-JP"/>
        </w:rPr>
        <w:t>100</w:t>
      </w:r>
      <w:r>
        <w:t>.</w:t>
      </w:r>
      <w:r w:rsidRPr="007E4AA6">
        <w:rPr>
          <w:rFonts w:eastAsiaTheme="minorEastAsia"/>
          <w:lang w:eastAsia="zh-CN"/>
        </w:rPr>
        <w:t>2</w:t>
      </w:r>
      <w:r>
        <w:t>.</w:t>
      </w:r>
      <w:r w:rsidRPr="007E4AA6">
        <w:rPr>
          <w:rFonts w:eastAsiaTheme="minorEastAsia"/>
          <w:lang w:eastAsia="zh-CN"/>
        </w:rPr>
        <w:t>1</w:t>
      </w:r>
      <w:r>
        <w:rPr>
          <w:rFonts w:asciiTheme="minorHAnsi" w:eastAsiaTheme="minorEastAsia" w:hAnsiTheme="minorHAnsi" w:cstheme="minorBidi"/>
          <w:sz w:val="22"/>
          <w:szCs w:val="22"/>
          <w:lang w:val="en-US"/>
        </w:rPr>
        <w:tab/>
      </w:r>
      <w:r w:rsidRPr="007E4AA6">
        <w:rPr>
          <w:rFonts w:eastAsiaTheme="minorEastAsia"/>
          <w:lang w:eastAsia="zh-CN"/>
        </w:rPr>
        <w:t>5GC Registration</w:t>
      </w:r>
      <w:r>
        <w:tab/>
      </w:r>
      <w:r>
        <w:fldChar w:fldCharType="begin"/>
      </w:r>
      <w:r>
        <w:instrText xml:space="preserve"> PAGEREF _Toc156375140 \h </w:instrText>
      </w:r>
      <w:r>
        <w:fldChar w:fldCharType="separate"/>
      </w:r>
      <w:r>
        <w:t>19</w:t>
      </w:r>
      <w:r>
        <w:fldChar w:fldCharType="end"/>
      </w:r>
    </w:p>
    <w:p w14:paraId="71510139" w14:textId="62039D95" w:rsidR="00960151" w:rsidRDefault="00960151">
      <w:pPr>
        <w:pStyle w:val="TOC4"/>
        <w:tabs>
          <w:tab w:val="left" w:pos="1729"/>
        </w:tabs>
        <w:rPr>
          <w:rFonts w:asciiTheme="minorHAnsi" w:eastAsiaTheme="minorEastAsia" w:hAnsiTheme="minorHAnsi" w:cstheme="minorBidi"/>
          <w:sz w:val="22"/>
          <w:szCs w:val="22"/>
          <w:lang w:val="en-US"/>
        </w:rPr>
      </w:pPr>
      <w:r>
        <w:t>100.</w:t>
      </w:r>
      <w:r w:rsidRPr="007E4AA6">
        <w:rPr>
          <w:rFonts w:eastAsiaTheme="minorEastAsia"/>
          <w:lang w:eastAsia="zh-CN"/>
        </w:rPr>
        <w:t>2</w:t>
      </w:r>
      <w:r>
        <w:t>.1.1</w:t>
      </w:r>
      <w:r>
        <w:rPr>
          <w:rFonts w:asciiTheme="minorHAnsi" w:eastAsiaTheme="minorEastAsia" w:hAnsiTheme="minorHAnsi" w:cstheme="minorBidi"/>
          <w:sz w:val="22"/>
          <w:szCs w:val="22"/>
          <w:lang w:val="en-US"/>
        </w:rPr>
        <w:tab/>
      </w:r>
      <w:r w:rsidRPr="007E4AA6">
        <w:rPr>
          <w:rFonts w:eastAsiaTheme="minorEastAsia"/>
          <w:lang w:eastAsia="zh-CN"/>
        </w:rPr>
        <w:t>5GC Registration</w:t>
      </w:r>
      <w:r>
        <w:t xml:space="preserve"> –</w:t>
      </w:r>
      <w:r w:rsidRPr="007E4AA6">
        <w:rPr>
          <w:rFonts w:eastAsiaTheme="minorEastAsia"/>
          <w:lang w:eastAsia="zh-CN"/>
        </w:rPr>
        <w:t xml:space="preserve"> Option 2</w:t>
      </w:r>
      <w:r>
        <w:tab/>
      </w:r>
      <w:r>
        <w:fldChar w:fldCharType="begin"/>
      </w:r>
      <w:r>
        <w:instrText xml:space="preserve"> PAGEREF _Toc156375141 \h </w:instrText>
      </w:r>
      <w:r>
        <w:fldChar w:fldCharType="separate"/>
      </w:r>
      <w:r>
        <w:t>19</w:t>
      </w:r>
      <w:r>
        <w:fldChar w:fldCharType="end"/>
      </w:r>
    </w:p>
    <w:p w14:paraId="4BA8E703" w14:textId="7050EBC2" w:rsidR="00960151" w:rsidRDefault="00960151">
      <w:pPr>
        <w:pStyle w:val="TOC3"/>
        <w:tabs>
          <w:tab w:val="left" w:pos="1361"/>
        </w:tabs>
        <w:rPr>
          <w:rFonts w:asciiTheme="minorHAnsi" w:eastAsiaTheme="minorEastAsia" w:hAnsiTheme="minorHAnsi" w:cstheme="minorBidi"/>
          <w:sz w:val="22"/>
          <w:szCs w:val="22"/>
          <w:lang w:val="en-US"/>
        </w:rPr>
      </w:pPr>
      <w:r w:rsidRPr="007E4AA6">
        <w:rPr>
          <w:rFonts w:eastAsia="MS Mincho"/>
          <w:lang w:eastAsia="ja-JP"/>
        </w:rPr>
        <w:t>100.</w:t>
      </w:r>
      <w:r w:rsidRPr="007E4AA6">
        <w:rPr>
          <w:rFonts w:eastAsiaTheme="minorEastAsia"/>
          <w:lang w:eastAsia="zh-CN"/>
        </w:rPr>
        <w:t>2</w:t>
      </w:r>
      <w:r w:rsidRPr="007E4AA6">
        <w:rPr>
          <w:rFonts w:eastAsia="MS Mincho"/>
          <w:lang w:eastAsia="ja-JP"/>
        </w:rPr>
        <w:t>.</w:t>
      </w:r>
      <w:r w:rsidRPr="007E4AA6">
        <w:rPr>
          <w:rFonts w:eastAsiaTheme="minorEastAsia"/>
          <w:lang w:eastAsia="zh-CN"/>
        </w:rPr>
        <w:t>2</w:t>
      </w:r>
      <w:r>
        <w:rPr>
          <w:rFonts w:asciiTheme="minorHAnsi" w:eastAsiaTheme="minorEastAsia" w:hAnsiTheme="minorHAnsi" w:cstheme="minorBidi"/>
          <w:sz w:val="22"/>
          <w:szCs w:val="22"/>
          <w:lang w:val="en-US"/>
        </w:rPr>
        <w:tab/>
      </w:r>
      <w:r w:rsidRPr="007E4AA6">
        <w:rPr>
          <w:rFonts w:eastAsiaTheme="minorEastAsia"/>
          <w:lang w:eastAsia="zh-CN"/>
        </w:rPr>
        <w:t>5GC Deregistration</w:t>
      </w:r>
      <w:r>
        <w:tab/>
      </w:r>
      <w:r>
        <w:fldChar w:fldCharType="begin"/>
      </w:r>
      <w:r>
        <w:instrText xml:space="preserve"> PAGEREF _Toc156375142 \h </w:instrText>
      </w:r>
      <w:r>
        <w:fldChar w:fldCharType="separate"/>
      </w:r>
      <w:r>
        <w:t>20</w:t>
      </w:r>
      <w:r>
        <w:fldChar w:fldCharType="end"/>
      </w:r>
    </w:p>
    <w:p w14:paraId="29B328F2" w14:textId="64A9B010" w:rsidR="00960151" w:rsidRDefault="00960151">
      <w:pPr>
        <w:pStyle w:val="TOC4"/>
        <w:tabs>
          <w:tab w:val="left" w:pos="1729"/>
        </w:tabs>
        <w:rPr>
          <w:rFonts w:asciiTheme="minorHAnsi" w:eastAsiaTheme="minorEastAsia" w:hAnsiTheme="minorHAnsi" w:cstheme="minorBidi"/>
          <w:sz w:val="22"/>
          <w:szCs w:val="22"/>
          <w:lang w:val="en-US"/>
        </w:rPr>
      </w:pPr>
      <w:r>
        <w:t>100.</w:t>
      </w:r>
      <w:r w:rsidRPr="007E4AA6">
        <w:rPr>
          <w:rFonts w:eastAsiaTheme="minorEastAsia"/>
          <w:lang w:eastAsia="zh-CN"/>
        </w:rPr>
        <w:t>2</w:t>
      </w:r>
      <w:r>
        <w:t>.2.</w:t>
      </w:r>
      <w:r w:rsidRPr="007E4AA6">
        <w:rPr>
          <w:rFonts w:eastAsiaTheme="minorEastAsia"/>
          <w:lang w:eastAsia="zh-CN"/>
        </w:rPr>
        <w:t>1</w:t>
      </w:r>
      <w:r>
        <w:rPr>
          <w:rFonts w:asciiTheme="minorHAnsi" w:eastAsiaTheme="minorEastAsia" w:hAnsiTheme="minorHAnsi" w:cstheme="minorBidi"/>
          <w:sz w:val="22"/>
          <w:szCs w:val="22"/>
          <w:lang w:val="en-US"/>
        </w:rPr>
        <w:tab/>
      </w:r>
      <w:r w:rsidRPr="007E4AA6">
        <w:rPr>
          <w:rFonts w:eastAsiaTheme="minorEastAsia"/>
          <w:lang w:eastAsia="zh-CN"/>
        </w:rPr>
        <w:t>5GC Deregistration – Option 2</w:t>
      </w:r>
      <w:r>
        <w:tab/>
      </w:r>
      <w:r>
        <w:fldChar w:fldCharType="begin"/>
      </w:r>
      <w:r>
        <w:instrText xml:space="preserve"> PAGEREF _Toc156375143 \h </w:instrText>
      </w:r>
      <w:r>
        <w:fldChar w:fldCharType="separate"/>
      </w:r>
      <w:r>
        <w:t>20</w:t>
      </w:r>
      <w:r>
        <w:fldChar w:fldCharType="end"/>
      </w:r>
    </w:p>
    <w:p w14:paraId="593690FF" w14:textId="5F5000CF" w:rsidR="00960151" w:rsidRDefault="00960151">
      <w:pPr>
        <w:pStyle w:val="TOC3"/>
        <w:tabs>
          <w:tab w:val="left" w:pos="1361"/>
        </w:tabs>
        <w:rPr>
          <w:rFonts w:asciiTheme="minorHAnsi" w:eastAsiaTheme="minorEastAsia" w:hAnsiTheme="minorHAnsi" w:cstheme="minorBidi"/>
          <w:sz w:val="22"/>
          <w:szCs w:val="22"/>
          <w:lang w:val="en-US"/>
        </w:rPr>
      </w:pPr>
      <w:r w:rsidRPr="007E4AA6">
        <w:rPr>
          <w:rFonts w:eastAsia="MS Mincho"/>
          <w:lang w:eastAsia="ja-JP"/>
        </w:rPr>
        <w:t>100.2.3</w:t>
      </w:r>
      <w:r>
        <w:rPr>
          <w:rFonts w:asciiTheme="minorHAnsi" w:eastAsiaTheme="minorEastAsia" w:hAnsiTheme="minorHAnsi" w:cstheme="minorBidi"/>
          <w:sz w:val="22"/>
          <w:szCs w:val="22"/>
          <w:lang w:val="en-US"/>
        </w:rPr>
        <w:tab/>
      </w:r>
      <w:r w:rsidRPr="007E4AA6">
        <w:rPr>
          <w:rFonts w:eastAsia="MS Mincho"/>
          <w:lang w:eastAsia="ja-JP"/>
        </w:rPr>
        <w:t>Registration Reject, cause #27 " N1 mode not allowed "</w:t>
      </w:r>
      <w:r>
        <w:tab/>
      </w:r>
      <w:r>
        <w:fldChar w:fldCharType="begin"/>
      </w:r>
      <w:r>
        <w:instrText xml:space="preserve"> PAGEREF _Toc156375144 \h </w:instrText>
      </w:r>
      <w:r>
        <w:fldChar w:fldCharType="separate"/>
      </w:r>
      <w:r>
        <w:t>20</w:t>
      </w:r>
      <w:r>
        <w:fldChar w:fldCharType="end"/>
      </w:r>
    </w:p>
    <w:p w14:paraId="1D65729C" w14:textId="2CDAAAC1" w:rsidR="00960151" w:rsidRDefault="00960151">
      <w:pPr>
        <w:pStyle w:val="TOC3"/>
        <w:tabs>
          <w:tab w:val="left" w:pos="1361"/>
        </w:tabs>
        <w:rPr>
          <w:rFonts w:asciiTheme="minorHAnsi" w:eastAsiaTheme="minorEastAsia" w:hAnsiTheme="minorHAnsi" w:cstheme="minorBidi"/>
          <w:sz w:val="22"/>
          <w:szCs w:val="22"/>
          <w:lang w:val="en-US"/>
        </w:rPr>
      </w:pPr>
      <w:r w:rsidRPr="007E4AA6">
        <w:rPr>
          <w:rFonts w:eastAsia="SimSun"/>
          <w:lang w:val="en-US" w:eastAsia="zh-CN"/>
        </w:rPr>
        <w:t>10</w:t>
      </w:r>
      <w:r>
        <w:t>0.</w:t>
      </w:r>
      <w:r w:rsidRPr="007E4AA6">
        <w:rPr>
          <w:lang w:val="en-US"/>
        </w:rPr>
        <w:t>2</w:t>
      </w:r>
      <w:r>
        <w:t>.4</w:t>
      </w:r>
      <w:r>
        <w:rPr>
          <w:rFonts w:asciiTheme="minorHAnsi" w:eastAsiaTheme="minorEastAsia" w:hAnsiTheme="minorHAnsi" w:cstheme="minorBidi"/>
          <w:sz w:val="22"/>
          <w:szCs w:val="22"/>
          <w:lang w:val="en-US"/>
        </w:rPr>
        <w:tab/>
      </w:r>
      <w:r>
        <w:t xml:space="preserve">Registration Reject, cause “#7 </w:t>
      </w:r>
      <w:r w:rsidRPr="007E4AA6">
        <w:rPr>
          <w:lang w:val="en-US"/>
        </w:rPr>
        <w:t>5G</w:t>
      </w:r>
      <w:r>
        <w:t>S services not allowed”</w:t>
      </w:r>
      <w:r>
        <w:tab/>
      </w:r>
      <w:r>
        <w:fldChar w:fldCharType="begin"/>
      </w:r>
      <w:r>
        <w:instrText xml:space="preserve"> PAGEREF _Toc156375145 \h </w:instrText>
      </w:r>
      <w:r>
        <w:fldChar w:fldCharType="separate"/>
      </w:r>
      <w:r>
        <w:t>21</w:t>
      </w:r>
      <w:r>
        <w:fldChar w:fldCharType="end"/>
      </w:r>
    </w:p>
    <w:p w14:paraId="57EA9AB2" w14:textId="203C0B79" w:rsidR="00960151" w:rsidRDefault="00960151">
      <w:pPr>
        <w:pStyle w:val="TOC2"/>
        <w:rPr>
          <w:rFonts w:asciiTheme="minorHAnsi" w:eastAsiaTheme="minorEastAsia" w:hAnsiTheme="minorHAnsi" w:cstheme="minorBidi"/>
          <w:sz w:val="22"/>
          <w:szCs w:val="22"/>
          <w:lang w:val="en-US"/>
        </w:rPr>
      </w:pPr>
      <w:r>
        <w:t>100.4</w:t>
      </w:r>
      <w:r>
        <w:rPr>
          <w:rFonts w:asciiTheme="minorHAnsi" w:eastAsiaTheme="minorEastAsia" w:hAnsiTheme="minorHAnsi" w:cstheme="minorBidi"/>
          <w:sz w:val="22"/>
          <w:szCs w:val="22"/>
          <w:lang w:val="en-US"/>
        </w:rPr>
        <w:tab/>
      </w:r>
      <w:r>
        <w:t>Void</w:t>
      </w:r>
      <w:r>
        <w:tab/>
      </w:r>
      <w:r>
        <w:fldChar w:fldCharType="begin"/>
      </w:r>
      <w:r>
        <w:instrText xml:space="preserve"> PAGEREF _Toc156375146 \h </w:instrText>
      </w:r>
      <w:r>
        <w:fldChar w:fldCharType="separate"/>
      </w:r>
      <w:r>
        <w:t>22</w:t>
      </w:r>
      <w:r>
        <w:fldChar w:fldCharType="end"/>
      </w:r>
    </w:p>
    <w:p w14:paraId="5E3D7834" w14:textId="0B865A24" w:rsidR="00960151" w:rsidRDefault="00960151">
      <w:pPr>
        <w:pStyle w:val="TOC2"/>
        <w:rPr>
          <w:rFonts w:asciiTheme="minorHAnsi" w:eastAsiaTheme="minorEastAsia" w:hAnsiTheme="minorHAnsi" w:cstheme="minorBidi"/>
          <w:sz w:val="22"/>
          <w:szCs w:val="22"/>
          <w:lang w:val="en-US"/>
        </w:rPr>
      </w:pPr>
      <w:r>
        <w:t>100.5</w:t>
      </w:r>
      <w:r>
        <w:rPr>
          <w:rFonts w:asciiTheme="minorHAnsi" w:eastAsiaTheme="minorEastAsia" w:hAnsiTheme="minorHAnsi" w:cstheme="minorBidi"/>
          <w:sz w:val="22"/>
          <w:szCs w:val="22"/>
          <w:lang w:val="en-US"/>
        </w:rPr>
        <w:tab/>
      </w:r>
      <w:r>
        <w:t>Void</w:t>
      </w:r>
      <w:r>
        <w:tab/>
      </w:r>
      <w:r>
        <w:fldChar w:fldCharType="begin"/>
      </w:r>
      <w:r>
        <w:instrText xml:space="preserve"> PAGEREF _Toc156375147 \h </w:instrText>
      </w:r>
      <w:r>
        <w:fldChar w:fldCharType="separate"/>
      </w:r>
      <w:r>
        <w:t>22</w:t>
      </w:r>
      <w:r>
        <w:fldChar w:fldCharType="end"/>
      </w:r>
    </w:p>
    <w:p w14:paraId="77393F0D" w14:textId="550E9ADF" w:rsidR="00960151" w:rsidRDefault="00960151">
      <w:pPr>
        <w:pStyle w:val="TOC2"/>
        <w:rPr>
          <w:rFonts w:asciiTheme="minorHAnsi" w:eastAsiaTheme="minorEastAsia" w:hAnsiTheme="minorHAnsi" w:cstheme="minorBidi"/>
          <w:sz w:val="22"/>
          <w:szCs w:val="22"/>
          <w:lang w:val="en-US"/>
        </w:rPr>
      </w:pPr>
      <w:r>
        <w:t>100.6 Security Features</w:t>
      </w:r>
      <w:r>
        <w:tab/>
      </w:r>
      <w:r>
        <w:fldChar w:fldCharType="begin"/>
      </w:r>
      <w:r>
        <w:instrText xml:space="preserve"> PAGEREF _Toc156375148 \h </w:instrText>
      </w:r>
      <w:r>
        <w:fldChar w:fldCharType="separate"/>
      </w:r>
      <w:r>
        <w:t>22</w:t>
      </w:r>
      <w:r>
        <w:fldChar w:fldCharType="end"/>
      </w:r>
    </w:p>
    <w:p w14:paraId="6A34BF98" w14:textId="40D1937F" w:rsidR="00960151" w:rsidRDefault="00960151">
      <w:pPr>
        <w:pStyle w:val="TOC3"/>
        <w:rPr>
          <w:rFonts w:asciiTheme="minorHAnsi" w:eastAsiaTheme="minorEastAsia" w:hAnsiTheme="minorHAnsi" w:cstheme="minorBidi"/>
          <w:sz w:val="22"/>
          <w:szCs w:val="22"/>
          <w:lang w:val="en-US"/>
        </w:rPr>
      </w:pPr>
      <w:r>
        <w:t>100.6.1 Advertisement of mandatory integrity and ciphering algorithms (5NR Option 3 – EN-DC)</w:t>
      </w:r>
      <w:r>
        <w:tab/>
      </w:r>
      <w:r>
        <w:fldChar w:fldCharType="begin"/>
      </w:r>
      <w:r>
        <w:instrText xml:space="preserve"> PAGEREF _Toc156375149 \h </w:instrText>
      </w:r>
      <w:r>
        <w:fldChar w:fldCharType="separate"/>
      </w:r>
      <w:r>
        <w:t>22</w:t>
      </w:r>
      <w:r>
        <w:fldChar w:fldCharType="end"/>
      </w:r>
    </w:p>
    <w:p w14:paraId="04A71D63" w14:textId="729B9761" w:rsidR="00960151" w:rsidRDefault="00960151">
      <w:pPr>
        <w:pStyle w:val="TOC3"/>
        <w:rPr>
          <w:rFonts w:asciiTheme="minorHAnsi" w:eastAsiaTheme="minorEastAsia" w:hAnsiTheme="minorHAnsi" w:cstheme="minorBidi"/>
          <w:sz w:val="22"/>
          <w:szCs w:val="22"/>
          <w:lang w:val="en-US"/>
        </w:rPr>
      </w:pPr>
      <w:r>
        <w:t>100.6.2 Advertisement of mandatory integrity and ciphering algorithms (5NR Option 2)</w:t>
      </w:r>
      <w:r>
        <w:tab/>
      </w:r>
      <w:r>
        <w:fldChar w:fldCharType="begin"/>
      </w:r>
      <w:r>
        <w:instrText xml:space="preserve"> PAGEREF _Toc156375150 \h </w:instrText>
      </w:r>
      <w:r>
        <w:fldChar w:fldCharType="separate"/>
      </w:r>
      <w:r>
        <w:t>24</w:t>
      </w:r>
      <w:r>
        <w:fldChar w:fldCharType="end"/>
      </w:r>
    </w:p>
    <w:p w14:paraId="1A1F1969" w14:textId="4E23E066" w:rsidR="00960151" w:rsidRDefault="00960151">
      <w:pPr>
        <w:pStyle w:val="TOC3"/>
        <w:rPr>
          <w:rFonts w:asciiTheme="minorHAnsi" w:eastAsiaTheme="minorEastAsia" w:hAnsiTheme="minorHAnsi" w:cstheme="minorBidi"/>
          <w:sz w:val="22"/>
          <w:szCs w:val="22"/>
          <w:lang w:val="en-US"/>
        </w:rPr>
      </w:pPr>
      <w:r>
        <w:t>100.6.3 Subscription concealed identifier generation by ME</w:t>
      </w:r>
      <w:r>
        <w:tab/>
      </w:r>
      <w:r>
        <w:fldChar w:fldCharType="begin"/>
      </w:r>
      <w:r>
        <w:instrText xml:space="preserve"> PAGEREF _Toc156375151 \h </w:instrText>
      </w:r>
      <w:r>
        <w:fldChar w:fldCharType="separate"/>
      </w:r>
      <w:r>
        <w:t>26</w:t>
      </w:r>
      <w:r>
        <w:fldChar w:fldCharType="end"/>
      </w:r>
    </w:p>
    <w:p w14:paraId="361E9EB2" w14:textId="7E96E854" w:rsidR="00960151" w:rsidRDefault="00960151">
      <w:pPr>
        <w:pStyle w:val="TOC1"/>
        <w:rPr>
          <w:rFonts w:asciiTheme="minorHAnsi" w:eastAsiaTheme="minorEastAsia" w:hAnsiTheme="minorHAnsi" w:cstheme="minorBidi"/>
          <w:b w:val="0"/>
          <w:caps w:val="0"/>
          <w:sz w:val="22"/>
          <w:szCs w:val="22"/>
          <w:lang w:val="en-US"/>
        </w:rPr>
      </w:pPr>
      <w:r>
        <w:t>101</w:t>
      </w:r>
      <w:r>
        <w:rPr>
          <w:rFonts w:asciiTheme="minorHAnsi" w:eastAsiaTheme="minorEastAsia" w:hAnsiTheme="minorHAnsi" w:cstheme="minorBidi"/>
          <w:b w:val="0"/>
          <w:caps w:val="0"/>
          <w:sz w:val="22"/>
          <w:szCs w:val="22"/>
          <w:lang w:val="en-US"/>
        </w:rPr>
        <w:tab/>
      </w:r>
      <w:r>
        <w:t>PS Data / Services</w:t>
      </w:r>
      <w:r>
        <w:tab/>
      </w:r>
      <w:r>
        <w:fldChar w:fldCharType="begin"/>
      </w:r>
      <w:r>
        <w:instrText xml:space="preserve"> PAGEREF _Toc156375152 \h </w:instrText>
      </w:r>
      <w:r>
        <w:fldChar w:fldCharType="separate"/>
      </w:r>
      <w:r>
        <w:t>29</w:t>
      </w:r>
      <w:r>
        <w:fldChar w:fldCharType="end"/>
      </w:r>
    </w:p>
    <w:p w14:paraId="4FBAEC6D" w14:textId="71CF7D62" w:rsidR="00960151" w:rsidRDefault="00960151">
      <w:pPr>
        <w:pStyle w:val="TOC2"/>
        <w:rPr>
          <w:rFonts w:asciiTheme="minorHAnsi" w:eastAsiaTheme="minorEastAsia" w:hAnsiTheme="minorHAnsi" w:cstheme="minorBidi"/>
          <w:sz w:val="22"/>
          <w:szCs w:val="22"/>
          <w:lang w:val="en-US"/>
        </w:rPr>
      </w:pPr>
      <w:r>
        <w:t>101.1</w:t>
      </w:r>
      <w:r>
        <w:rPr>
          <w:rFonts w:asciiTheme="minorHAnsi" w:eastAsiaTheme="minorEastAsia" w:hAnsiTheme="minorHAnsi" w:cstheme="minorBidi"/>
          <w:sz w:val="22"/>
          <w:szCs w:val="22"/>
          <w:lang w:val="en-US"/>
        </w:rPr>
        <w:tab/>
      </w:r>
      <w:r>
        <w:t>PDN activation / deactivation (EPC)</w:t>
      </w:r>
      <w:r>
        <w:tab/>
      </w:r>
      <w:r>
        <w:fldChar w:fldCharType="begin"/>
      </w:r>
      <w:r>
        <w:instrText xml:space="preserve"> PAGEREF _Toc156375153 \h </w:instrText>
      </w:r>
      <w:r>
        <w:fldChar w:fldCharType="separate"/>
      </w:r>
      <w:r>
        <w:t>29</w:t>
      </w:r>
      <w:r>
        <w:fldChar w:fldCharType="end"/>
      </w:r>
    </w:p>
    <w:p w14:paraId="510D02AA" w14:textId="27B5AA57" w:rsidR="00960151" w:rsidRDefault="00960151">
      <w:pPr>
        <w:pStyle w:val="TOC3"/>
        <w:tabs>
          <w:tab w:val="left" w:pos="1361"/>
        </w:tabs>
        <w:rPr>
          <w:rFonts w:asciiTheme="minorHAnsi" w:eastAsiaTheme="minorEastAsia" w:hAnsiTheme="minorHAnsi" w:cstheme="minorBidi"/>
          <w:sz w:val="22"/>
          <w:szCs w:val="22"/>
          <w:lang w:val="en-US"/>
        </w:rPr>
      </w:pPr>
      <w:r>
        <w:t>101.1.1</w:t>
      </w:r>
      <w:r>
        <w:rPr>
          <w:rFonts w:asciiTheme="minorHAnsi" w:eastAsiaTheme="minorEastAsia" w:hAnsiTheme="minorHAnsi" w:cstheme="minorBidi"/>
          <w:sz w:val="22"/>
          <w:szCs w:val="22"/>
          <w:lang w:val="en-US"/>
        </w:rPr>
        <w:tab/>
      </w:r>
      <w:r>
        <w:t>Multiple PDN Connection Activation / Deactivation – Single PDN Connectivity over NR</w:t>
      </w:r>
      <w:r>
        <w:tab/>
      </w:r>
      <w:r>
        <w:fldChar w:fldCharType="begin"/>
      </w:r>
      <w:r>
        <w:instrText xml:space="preserve"> PAGEREF _Toc156375154 \h </w:instrText>
      </w:r>
      <w:r>
        <w:fldChar w:fldCharType="separate"/>
      </w:r>
      <w:r>
        <w:t>29</w:t>
      </w:r>
      <w:r>
        <w:fldChar w:fldCharType="end"/>
      </w:r>
    </w:p>
    <w:p w14:paraId="7B2C1144" w14:textId="2308CE49" w:rsidR="00960151" w:rsidRDefault="00960151">
      <w:pPr>
        <w:pStyle w:val="TOC3"/>
        <w:tabs>
          <w:tab w:val="left" w:pos="1361"/>
        </w:tabs>
        <w:rPr>
          <w:rFonts w:asciiTheme="minorHAnsi" w:eastAsiaTheme="minorEastAsia" w:hAnsiTheme="minorHAnsi" w:cstheme="minorBidi"/>
          <w:sz w:val="22"/>
          <w:szCs w:val="22"/>
          <w:lang w:val="en-US"/>
        </w:rPr>
      </w:pPr>
      <w:r>
        <w:t>101.1.2</w:t>
      </w:r>
      <w:r>
        <w:rPr>
          <w:rFonts w:asciiTheme="minorHAnsi" w:eastAsiaTheme="minorEastAsia" w:hAnsiTheme="minorHAnsi" w:cstheme="minorBidi"/>
          <w:sz w:val="22"/>
          <w:szCs w:val="22"/>
          <w:lang w:val="en-US"/>
        </w:rPr>
        <w:tab/>
      </w:r>
      <w:r>
        <w:t xml:space="preserve">Multiple PDN Connection Activation / Deactivation </w:t>
      </w:r>
      <w:r w:rsidRPr="007E4AA6">
        <w:rPr>
          <w:rFonts w:cs="Arial"/>
        </w:rPr>
        <w:t xml:space="preserve">- </w:t>
      </w:r>
      <w:r>
        <w:t>Multiple PDN Connectivity over NR</w:t>
      </w:r>
      <w:r>
        <w:tab/>
      </w:r>
      <w:r>
        <w:fldChar w:fldCharType="begin"/>
      </w:r>
      <w:r>
        <w:instrText xml:space="preserve"> PAGEREF _Toc156375155 \h </w:instrText>
      </w:r>
      <w:r>
        <w:fldChar w:fldCharType="separate"/>
      </w:r>
      <w:r>
        <w:t>30</w:t>
      </w:r>
      <w:r>
        <w:fldChar w:fldCharType="end"/>
      </w:r>
    </w:p>
    <w:p w14:paraId="649F51EA" w14:textId="5CD86A79" w:rsidR="00960151" w:rsidRDefault="00960151">
      <w:pPr>
        <w:pStyle w:val="TOC2"/>
        <w:rPr>
          <w:rFonts w:asciiTheme="minorHAnsi" w:eastAsiaTheme="minorEastAsia" w:hAnsiTheme="minorHAnsi" w:cstheme="minorBidi"/>
          <w:sz w:val="22"/>
          <w:szCs w:val="22"/>
          <w:lang w:val="en-US"/>
        </w:rPr>
      </w:pPr>
      <w:r>
        <w:t>101.2</w:t>
      </w:r>
      <w:r>
        <w:rPr>
          <w:rFonts w:asciiTheme="minorHAnsi" w:eastAsiaTheme="minorEastAsia" w:hAnsiTheme="minorHAnsi" w:cstheme="minorBidi"/>
          <w:sz w:val="22"/>
          <w:szCs w:val="22"/>
          <w:lang w:val="en-US"/>
        </w:rPr>
        <w:tab/>
      </w:r>
      <w:r>
        <w:t>PDU Session Establishment / Release (5GC)</w:t>
      </w:r>
      <w:r>
        <w:tab/>
      </w:r>
      <w:r>
        <w:fldChar w:fldCharType="begin"/>
      </w:r>
      <w:r>
        <w:instrText xml:space="preserve"> PAGEREF _Toc156375156 \h </w:instrText>
      </w:r>
      <w:r>
        <w:fldChar w:fldCharType="separate"/>
      </w:r>
      <w:r>
        <w:t>31</w:t>
      </w:r>
      <w:r>
        <w:fldChar w:fldCharType="end"/>
      </w:r>
    </w:p>
    <w:p w14:paraId="4F1673B8" w14:textId="4E1557F5" w:rsidR="00960151" w:rsidRDefault="00960151">
      <w:pPr>
        <w:pStyle w:val="TOC3"/>
        <w:tabs>
          <w:tab w:val="left" w:pos="1361"/>
        </w:tabs>
        <w:rPr>
          <w:rFonts w:asciiTheme="minorHAnsi" w:eastAsiaTheme="minorEastAsia" w:hAnsiTheme="minorHAnsi" w:cstheme="minorBidi"/>
          <w:sz w:val="22"/>
          <w:szCs w:val="22"/>
          <w:lang w:val="en-US"/>
        </w:rPr>
      </w:pPr>
      <w:r>
        <w:t>101.2.1</w:t>
      </w:r>
      <w:r>
        <w:rPr>
          <w:rFonts w:asciiTheme="minorHAnsi" w:eastAsiaTheme="minorEastAsia" w:hAnsiTheme="minorHAnsi" w:cstheme="minorBidi"/>
          <w:sz w:val="22"/>
          <w:szCs w:val="22"/>
          <w:lang w:val="en-US"/>
        </w:rPr>
        <w:tab/>
      </w:r>
      <w:r>
        <w:t>Establishment of Multiple PDU Sessions</w:t>
      </w:r>
      <w:r>
        <w:tab/>
      </w:r>
      <w:r>
        <w:fldChar w:fldCharType="begin"/>
      </w:r>
      <w:r>
        <w:instrText xml:space="preserve"> PAGEREF _Toc156375157 \h </w:instrText>
      </w:r>
      <w:r>
        <w:fldChar w:fldCharType="separate"/>
      </w:r>
      <w:r>
        <w:t>31</w:t>
      </w:r>
      <w:r>
        <w:fldChar w:fldCharType="end"/>
      </w:r>
    </w:p>
    <w:p w14:paraId="2B624165" w14:textId="27734D64" w:rsidR="00960151" w:rsidRDefault="00960151">
      <w:pPr>
        <w:pStyle w:val="TOC2"/>
        <w:rPr>
          <w:rFonts w:asciiTheme="minorHAnsi" w:eastAsiaTheme="minorEastAsia" w:hAnsiTheme="minorHAnsi" w:cstheme="minorBidi"/>
          <w:sz w:val="22"/>
          <w:szCs w:val="22"/>
          <w:lang w:val="en-US"/>
        </w:rPr>
      </w:pPr>
      <w:r>
        <w:t>101.3</w:t>
      </w:r>
      <w:r>
        <w:rPr>
          <w:rFonts w:asciiTheme="minorHAnsi" w:eastAsiaTheme="minorEastAsia" w:hAnsiTheme="minorHAnsi" w:cstheme="minorBidi"/>
          <w:sz w:val="22"/>
          <w:szCs w:val="22"/>
          <w:lang w:val="en-US"/>
        </w:rPr>
        <w:tab/>
      </w:r>
      <w:r>
        <w:t>Multi RAT Dual Carrier - Option 3 (EPC)</w:t>
      </w:r>
      <w:r>
        <w:tab/>
      </w:r>
      <w:r>
        <w:fldChar w:fldCharType="begin"/>
      </w:r>
      <w:r>
        <w:instrText xml:space="preserve"> PAGEREF _Toc156375158 \h </w:instrText>
      </w:r>
      <w:r>
        <w:fldChar w:fldCharType="separate"/>
      </w:r>
      <w:r>
        <w:t>32</w:t>
      </w:r>
      <w:r>
        <w:fldChar w:fldCharType="end"/>
      </w:r>
    </w:p>
    <w:p w14:paraId="73739A94" w14:textId="44CA2332" w:rsidR="00960151" w:rsidRDefault="00960151">
      <w:pPr>
        <w:pStyle w:val="TOC4"/>
        <w:tabs>
          <w:tab w:val="left" w:pos="1729"/>
        </w:tabs>
        <w:rPr>
          <w:rFonts w:asciiTheme="minorHAnsi" w:eastAsiaTheme="minorEastAsia" w:hAnsiTheme="minorHAnsi" w:cstheme="minorBidi"/>
          <w:sz w:val="22"/>
          <w:szCs w:val="22"/>
          <w:lang w:val="en-US"/>
        </w:rPr>
      </w:pPr>
      <w:r>
        <w:t>101.3.1.1</w:t>
      </w:r>
      <w:r>
        <w:rPr>
          <w:rFonts w:asciiTheme="minorHAnsi" w:eastAsiaTheme="minorEastAsia" w:hAnsiTheme="minorHAnsi" w:cstheme="minorBidi"/>
          <w:sz w:val="22"/>
          <w:szCs w:val="22"/>
          <w:lang w:val="en-US"/>
        </w:rPr>
        <w:tab/>
      </w:r>
      <w:r>
        <w:t>Establishment of Dual Connectivity - Downlink</w:t>
      </w:r>
      <w:r>
        <w:tab/>
      </w:r>
      <w:r>
        <w:fldChar w:fldCharType="begin"/>
      </w:r>
      <w:r>
        <w:instrText xml:space="preserve"> PAGEREF _Toc156375159 \h </w:instrText>
      </w:r>
      <w:r>
        <w:fldChar w:fldCharType="separate"/>
      </w:r>
      <w:r>
        <w:t>32</w:t>
      </w:r>
      <w:r>
        <w:fldChar w:fldCharType="end"/>
      </w:r>
    </w:p>
    <w:p w14:paraId="34FE0645" w14:textId="757DA56D" w:rsidR="00960151" w:rsidRDefault="00960151">
      <w:pPr>
        <w:pStyle w:val="TOC4"/>
        <w:tabs>
          <w:tab w:val="left" w:pos="1729"/>
        </w:tabs>
        <w:rPr>
          <w:rFonts w:asciiTheme="minorHAnsi" w:eastAsiaTheme="minorEastAsia" w:hAnsiTheme="minorHAnsi" w:cstheme="minorBidi"/>
          <w:sz w:val="22"/>
          <w:szCs w:val="22"/>
          <w:lang w:val="en-US"/>
        </w:rPr>
      </w:pPr>
      <w:r>
        <w:t>101.3.1.2</w:t>
      </w:r>
      <w:r>
        <w:rPr>
          <w:rFonts w:asciiTheme="minorHAnsi" w:eastAsiaTheme="minorEastAsia" w:hAnsiTheme="minorHAnsi" w:cstheme="minorBidi"/>
          <w:sz w:val="22"/>
          <w:szCs w:val="22"/>
          <w:lang w:val="en-US"/>
        </w:rPr>
        <w:tab/>
      </w:r>
      <w:r>
        <w:t>Establishment of Dual Connectivity  – Uplink (via LTE Only)</w:t>
      </w:r>
      <w:r>
        <w:tab/>
      </w:r>
      <w:r>
        <w:fldChar w:fldCharType="begin"/>
      </w:r>
      <w:r>
        <w:instrText xml:space="preserve"> PAGEREF _Toc156375160 \h </w:instrText>
      </w:r>
      <w:r>
        <w:fldChar w:fldCharType="separate"/>
      </w:r>
      <w:r>
        <w:t>33</w:t>
      </w:r>
      <w:r>
        <w:fldChar w:fldCharType="end"/>
      </w:r>
    </w:p>
    <w:p w14:paraId="10434B21" w14:textId="33755A8B" w:rsidR="00960151" w:rsidRDefault="00960151">
      <w:pPr>
        <w:pStyle w:val="TOC4"/>
        <w:tabs>
          <w:tab w:val="left" w:pos="1729"/>
        </w:tabs>
        <w:rPr>
          <w:rFonts w:asciiTheme="minorHAnsi" w:eastAsiaTheme="minorEastAsia" w:hAnsiTheme="minorHAnsi" w:cstheme="minorBidi"/>
          <w:sz w:val="22"/>
          <w:szCs w:val="22"/>
          <w:lang w:val="en-US"/>
        </w:rPr>
      </w:pPr>
      <w:r>
        <w:t>101.3.1.3</w:t>
      </w:r>
      <w:r>
        <w:rPr>
          <w:rFonts w:asciiTheme="minorHAnsi" w:eastAsiaTheme="minorEastAsia" w:hAnsiTheme="minorHAnsi" w:cstheme="minorBidi"/>
          <w:sz w:val="22"/>
          <w:szCs w:val="22"/>
          <w:lang w:val="en-US"/>
        </w:rPr>
        <w:tab/>
      </w:r>
      <w:r>
        <w:t>Establishment of Dual Connectivity - Uplink (via NR only)</w:t>
      </w:r>
      <w:r>
        <w:tab/>
      </w:r>
      <w:r>
        <w:fldChar w:fldCharType="begin"/>
      </w:r>
      <w:r>
        <w:instrText xml:space="preserve"> PAGEREF _Toc156375161 \h </w:instrText>
      </w:r>
      <w:r>
        <w:fldChar w:fldCharType="separate"/>
      </w:r>
      <w:r>
        <w:t>34</w:t>
      </w:r>
      <w:r>
        <w:fldChar w:fldCharType="end"/>
      </w:r>
    </w:p>
    <w:p w14:paraId="00A5DE19" w14:textId="2A875E1A" w:rsidR="00960151" w:rsidRDefault="00960151">
      <w:pPr>
        <w:pStyle w:val="TOC4"/>
        <w:tabs>
          <w:tab w:val="left" w:pos="1729"/>
        </w:tabs>
        <w:rPr>
          <w:rFonts w:asciiTheme="minorHAnsi" w:eastAsiaTheme="minorEastAsia" w:hAnsiTheme="minorHAnsi" w:cstheme="minorBidi"/>
          <w:sz w:val="22"/>
          <w:szCs w:val="22"/>
          <w:lang w:val="en-US"/>
        </w:rPr>
      </w:pPr>
      <w:r>
        <w:t>101.3.1.4</w:t>
      </w:r>
      <w:r>
        <w:rPr>
          <w:rFonts w:asciiTheme="minorHAnsi" w:eastAsiaTheme="minorEastAsia" w:hAnsiTheme="minorHAnsi" w:cstheme="minorBidi"/>
          <w:sz w:val="22"/>
          <w:szCs w:val="22"/>
          <w:lang w:val="en-US"/>
        </w:rPr>
        <w:tab/>
      </w:r>
      <w:r>
        <w:t>Establishment of Dual Connectivity - Uplink  (via Split DRB)</w:t>
      </w:r>
      <w:r>
        <w:tab/>
      </w:r>
      <w:r>
        <w:fldChar w:fldCharType="begin"/>
      </w:r>
      <w:r>
        <w:instrText xml:space="preserve"> PAGEREF _Toc156375162 \h </w:instrText>
      </w:r>
      <w:r>
        <w:fldChar w:fldCharType="separate"/>
      </w:r>
      <w:r>
        <w:t>35</w:t>
      </w:r>
      <w:r>
        <w:fldChar w:fldCharType="end"/>
      </w:r>
    </w:p>
    <w:p w14:paraId="764625E4" w14:textId="1DFEC9A9" w:rsidR="00960151" w:rsidRDefault="00960151">
      <w:pPr>
        <w:pStyle w:val="TOC4"/>
        <w:tabs>
          <w:tab w:val="left" w:pos="1729"/>
        </w:tabs>
        <w:rPr>
          <w:rFonts w:asciiTheme="minorHAnsi" w:eastAsiaTheme="minorEastAsia" w:hAnsiTheme="minorHAnsi" w:cstheme="minorBidi"/>
          <w:sz w:val="22"/>
          <w:szCs w:val="22"/>
          <w:lang w:val="en-US"/>
        </w:rPr>
      </w:pPr>
      <w:r>
        <w:t>101.3.1.7</w:t>
      </w:r>
      <w:r>
        <w:rPr>
          <w:rFonts w:asciiTheme="minorHAnsi" w:eastAsiaTheme="minorEastAsia" w:hAnsiTheme="minorHAnsi" w:cstheme="minorBidi"/>
          <w:sz w:val="22"/>
          <w:szCs w:val="22"/>
          <w:lang w:val="en-US"/>
        </w:rPr>
        <w:tab/>
      </w:r>
      <w:r>
        <w:t>Use of VoLTE Services in EN-DC mode</w:t>
      </w:r>
      <w:r>
        <w:tab/>
      </w:r>
      <w:r>
        <w:fldChar w:fldCharType="begin"/>
      </w:r>
      <w:r>
        <w:instrText xml:space="preserve"> PAGEREF _Toc156375163 \h </w:instrText>
      </w:r>
      <w:r>
        <w:fldChar w:fldCharType="separate"/>
      </w:r>
      <w:r>
        <w:t>37</w:t>
      </w:r>
      <w:r>
        <w:fldChar w:fldCharType="end"/>
      </w:r>
    </w:p>
    <w:p w14:paraId="7C28A099" w14:textId="1A93C444" w:rsidR="00960151" w:rsidRDefault="00960151">
      <w:pPr>
        <w:pStyle w:val="TOC2"/>
        <w:rPr>
          <w:rFonts w:asciiTheme="minorHAnsi" w:eastAsiaTheme="minorEastAsia" w:hAnsiTheme="minorHAnsi" w:cstheme="minorBidi"/>
          <w:sz w:val="22"/>
          <w:szCs w:val="22"/>
          <w:lang w:val="en-US"/>
        </w:rPr>
      </w:pPr>
      <w:r>
        <w:t>101.4</w:t>
      </w:r>
      <w:r>
        <w:rPr>
          <w:rFonts w:asciiTheme="minorHAnsi" w:eastAsiaTheme="minorEastAsia" w:hAnsiTheme="minorHAnsi" w:cstheme="minorBidi"/>
          <w:sz w:val="22"/>
          <w:szCs w:val="22"/>
          <w:lang w:val="en-US"/>
        </w:rPr>
        <w:tab/>
      </w:r>
      <w:r>
        <w:t>Multi-RAT Dual Carrier Option 7 (5GC)</w:t>
      </w:r>
      <w:r>
        <w:tab/>
      </w:r>
      <w:r>
        <w:fldChar w:fldCharType="begin"/>
      </w:r>
      <w:r>
        <w:instrText xml:space="preserve"> PAGEREF _Toc156375164 \h </w:instrText>
      </w:r>
      <w:r>
        <w:fldChar w:fldCharType="separate"/>
      </w:r>
      <w:r>
        <w:t>38</w:t>
      </w:r>
      <w:r>
        <w:fldChar w:fldCharType="end"/>
      </w:r>
    </w:p>
    <w:p w14:paraId="3DA6143B" w14:textId="581DAD71" w:rsidR="00960151" w:rsidRDefault="00960151">
      <w:pPr>
        <w:pStyle w:val="TOC2"/>
        <w:rPr>
          <w:rFonts w:asciiTheme="minorHAnsi" w:eastAsiaTheme="minorEastAsia" w:hAnsiTheme="minorHAnsi" w:cstheme="minorBidi"/>
          <w:sz w:val="22"/>
          <w:szCs w:val="22"/>
          <w:lang w:val="en-US"/>
        </w:rPr>
      </w:pPr>
      <w:r>
        <w:t>101.5</w:t>
      </w:r>
      <w:r>
        <w:rPr>
          <w:rFonts w:asciiTheme="minorHAnsi" w:eastAsiaTheme="minorEastAsia" w:hAnsiTheme="minorHAnsi" w:cstheme="minorBidi"/>
          <w:sz w:val="22"/>
          <w:szCs w:val="22"/>
          <w:lang w:val="en-US"/>
        </w:rPr>
        <w:tab/>
      </w:r>
      <w:r>
        <w:t>Multi-RAT Dual Carrier Option 4 (5GC)</w:t>
      </w:r>
      <w:r>
        <w:tab/>
      </w:r>
      <w:r>
        <w:fldChar w:fldCharType="begin"/>
      </w:r>
      <w:r>
        <w:instrText xml:space="preserve"> PAGEREF _Toc156375165 \h </w:instrText>
      </w:r>
      <w:r>
        <w:fldChar w:fldCharType="separate"/>
      </w:r>
      <w:r>
        <w:t>38</w:t>
      </w:r>
      <w:r>
        <w:fldChar w:fldCharType="end"/>
      </w:r>
    </w:p>
    <w:p w14:paraId="2762DEA5" w14:textId="79DC7009" w:rsidR="00960151" w:rsidRDefault="00960151">
      <w:pPr>
        <w:pStyle w:val="TOC2"/>
        <w:rPr>
          <w:rFonts w:asciiTheme="minorHAnsi" w:eastAsiaTheme="minorEastAsia" w:hAnsiTheme="minorHAnsi" w:cstheme="minorBidi"/>
          <w:sz w:val="22"/>
          <w:szCs w:val="22"/>
          <w:lang w:val="en-US"/>
        </w:rPr>
      </w:pPr>
      <w:r>
        <w:t>101.6</w:t>
      </w:r>
      <w:r>
        <w:rPr>
          <w:rFonts w:asciiTheme="minorHAnsi" w:eastAsiaTheme="minorEastAsia" w:hAnsiTheme="minorHAnsi" w:cstheme="minorBidi"/>
          <w:sz w:val="22"/>
          <w:szCs w:val="22"/>
          <w:lang w:val="en-US"/>
        </w:rPr>
        <w:tab/>
      </w:r>
      <w:r>
        <w:t>Basic Services (EPC)</w:t>
      </w:r>
      <w:r>
        <w:tab/>
      </w:r>
      <w:r>
        <w:fldChar w:fldCharType="begin"/>
      </w:r>
      <w:r>
        <w:instrText xml:space="preserve"> PAGEREF _Toc156375166 \h </w:instrText>
      </w:r>
      <w:r>
        <w:fldChar w:fldCharType="separate"/>
      </w:r>
      <w:r>
        <w:t>38</w:t>
      </w:r>
      <w:r>
        <w:fldChar w:fldCharType="end"/>
      </w:r>
    </w:p>
    <w:p w14:paraId="17043729" w14:textId="7A63C465" w:rsidR="00960151" w:rsidRDefault="00960151">
      <w:pPr>
        <w:pStyle w:val="TOC3"/>
        <w:tabs>
          <w:tab w:val="left" w:pos="1361"/>
        </w:tabs>
        <w:rPr>
          <w:rFonts w:asciiTheme="minorHAnsi" w:eastAsiaTheme="minorEastAsia" w:hAnsiTheme="minorHAnsi" w:cstheme="minorBidi"/>
          <w:sz w:val="22"/>
          <w:szCs w:val="22"/>
          <w:lang w:val="en-US"/>
        </w:rPr>
      </w:pPr>
      <w:r>
        <w:t>101.6.1</w:t>
      </w:r>
      <w:r>
        <w:rPr>
          <w:rFonts w:asciiTheme="minorHAnsi" w:eastAsiaTheme="minorEastAsia" w:hAnsiTheme="minorHAnsi" w:cstheme="minorBidi"/>
          <w:sz w:val="22"/>
          <w:szCs w:val="22"/>
          <w:lang w:val="en-US"/>
        </w:rPr>
        <w:tab/>
      </w:r>
      <w:r>
        <w:t>Legacy: PING</w:t>
      </w:r>
      <w:r>
        <w:tab/>
      </w:r>
      <w:r>
        <w:fldChar w:fldCharType="begin"/>
      </w:r>
      <w:r>
        <w:instrText xml:space="preserve"> PAGEREF _Toc156375167 \h </w:instrText>
      </w:r>
      <w:r>
        <w:fldChar w:fldCharType="separate"/>
      </w:r>
      <w:r>
        <w:t>38</w:t>
      </w:r>
      <w:r>
        <w:fldChar w:fldCharType="end"/>
      </w:r>
    </w:p>
    <w:p w14:paraId="17C4E3DB" w14:textId="4F3B47CD" w:rsidR="00960151" w:rsidRDefault="00960151">
      <w:pPr>
        <w:pStyle w:val="TOC3"/>
        <w:tabs>
          <w:tab w:val="left" w:pos="1361"/>
        </w:tabs>
        <w:rPr>
          <w:rFonts w:asciiTheme="minorHAnsi" w:eastAsiaTheme="minorEastAsia" w:hAnsiTheme="minorHAnsi" w:cstheme="minorBidi"/>
          <w:sz w:val="22"/>
          <w:szCs w:val="22"/>
          <w:lang w:val="en-US"/>
        </w:rPr>
      </w:pPr>
      <w:r>
        <w:lastRenderedPageBreak/>
        <w:t>101.6.2</w:t>
      </w:r>
      <w:r>
        <w:rPr>
          <w:rFonts w:asciiTheme="minorHAnsi" w:eastAsiaTheme="minorEastAsia" w:hAnsiTheme="minorHAnsi" w:cstheme="minorBidi"/>
          <w:sz w:val="22"/>
          <w:szCs w:val="22"/>
          <w:lang w:val="en-US"/>
        </w:rPr>
        <w:tab/>
      </w:r>
      <w:r>
        <w:t>Void</w:t>
      </w:r>
      <w:r>
        <w:tab/>
      </w:r>
      <w:r>
        <w:fldChar w:fldCharType="begin"/>
      </w:r>
      <w:r>
        <w:instrText xml:space="preserve"> PAGEREF _Toc156375168 \h </w:instrText>
      </w:r>
      <w:r>
        <w:fldChar w:fldCharType="separate"/>
      </w:r>
      <w:r>
        <w:t>39</w:t>
      </w:r>
      <w:r>
        <w:fldChar w:fldCharType="end"/>
      </w:r>
    </w:p>
    <w:p w14:paraId="776618BB" w14:textId="13D30CE8" w:rsidR="00960151" w:rsidRDefault="00960151">
      <w:pPr>
        <w:pStyle w:val="TOC3"/>
        <w:tabs>
          <w:tab w:val="left" w:pos="1361"/>
        </w:tabs>
        <w:rPr>
          <w:rFonts w:asciiTheme="minorHAnsi" w:eastAsiaTheme="minorEastAsia" w:hAnsiTheme="minorHAnsi" w:cstheme="minorBidi"/>
          <w:sz w:val="22"/>
          <w:szCs w:val="22"/>
          <w:lang w:val="en-US"/>
        </w:rPr>
      </w:pPr>
      <w:r>
        <w:t>101.6.3</w:t>
      </w:r>
      <w:r>
        <w:rPr>
          <w:rFonts w:asciiTheme="minorHAnsi" w:eastAsiaTheme="minorEastAsia" w:hAnsiTheme="minorHAnsi" w:cstheme="minorBidi"/>
          <w:sz w:val="22"/>
          <w:szCs w:val="22"/>
          <w:lang w:val="en-US"/>
        </w:rPr>
        <w:tab/>
      </w:r>
      <w:r>
        <w:t>Performance (Good coverage - relative measurement)</w:t>
      </w:r>
      <w:r>
        <w:tab/>
      </w:r>
      <w:r>
        <w:fldChar w:fldCharType="begin"/>
      </w:r>
      <w:r>
        <w:instrText xml:space="preserve"> PAGEREF _Toc156375169 \h </w:instrText>
      </w:r>
      <w:r>
        <w:fldChar w:fldCharType="separate"/>
      </w:r>
      <w:r>
        <w:t>39</w:t>
      </w:r>
      <w:r>
        <w:fldChar w:fldCharType="end"/>
      </w:r>
    </w:p>
    <w:p w14:paraId="22CFA569" w14:textId="7F329240" w:rsidR="00960151" w:rsidRDefault="00960151">
      <w:pPr>
        <w:pStyle w:val="TOC4"/>
        <w:tabs>
          <w:tab w:val="left" w:pos="1729"/>
        </w:tabs>
        <w:rPr>
          <w:rFonts w:asciiTheme="minorHAnsi" w:eastAsiaTheme="minorEastAsia" w:hAnsiTheme="minorHAnsi" w:cstheme="minorBidi"/>
          <w:sz w:val="22"/>
          <w:szCs w:val="22"/>
          <w:lang w:val="en-US"/>
        </w:rPr>
      </w:pPr>
      <w:r>
        <w:t>101.6.3.1</w:t>
      </w:r>
      <w:r>
        <w:rPr>
          <w:rFonts w:asciiTheme="minorHAnsi" w:eastAsiaTheme="minorEastAsia" w:hAnsiTheme="minorHAnsi" w:cstheme="minorBidi"/>
          <w:sz w:val="22"/>
          <w:szCs w:val="22"/>
          <w:lang w:val="en-US"/>
        </w:rPr>
        <w:tab/>
      </w:r>
      <w:r>
        <w:t>Stationary Data Performance – Relative Downlink Throughput</w:t>
      </w:r>
      <w:r>
        <w:tab/>
      </w:r>
      <w:r>
        <w:fldChar w:fldCharType="begin"/>
      </w:r>
      <w:r>
        <w:instrText xml:space="preserve"> PAGEREF _Toc156375170 \h </w:instrText>
      </w:r>
      <w:r>
        <w:fldChar w:fldCharType="separate"/>
      </w:r>
      <w:r>
        <w:t>39</w:t>
      </w:r>
      <w:r>
        <w:fldChar w:fldCharType="end"/>
      </w:r>
    </w:p>
    <w:p w14:paraId="13098124" w14:textId="54180803" w:rsidR="00960151" w:rsidRDefault="00960151">
      <w:pPr>
        <w:pStyle w:val="TOC4"/>
        <w:tabs>
          <w:tab w:val="left" w:pos="1729"/>
        </w:tabs>
        <w:rPr>
          <w:rFonts w:asciiTheme="minorHAnsi" w:eastAsiaTheme="minorEastAsia" w:hAnsiTheme="minorHAnsi" w:cstheme="minorBidi"/>
          <w:sz w:val="22"/>
          <w:szCs w:val="22"/>
          <w:lang w:val="en-US"/>
        </w:rPr>
      </w:pPr>
      <w:r>
        <w:t>101.6.3.2</w:t>
      </w:r>
      <w:r>
        <w:rPr>
          <w:rFonts w:asciiTheme="minorHAnsi" w:eastAsiaTheme="minorEastAsia" w:hAnsiTheme="minorHAnsi" w:cstheme="minorBidi"/>
          <w:sz w:val="22"/>
          <w:szCs w:val="22"/>
          <w:lang w:val="en-US"/>
        </w:rPr>
        <w:tab/>
      </w:r>
      <w:r>
        <w:t>Stationary Data Performance – Relative Uplink Throughput</w:t>
      </w:r>
      <w:r>
        <w:tab/>
      </w:r>
      <w:r>
        <w:fldChar w:fldCharType="begin"/>
      </w:r>
      <w:r>
        <w:instrText xml:space="preserve"> PAGEREF _Toc156375171 \h </w:instrText>
      </w:r>
      <w:r>
        <w:fldChar w:fldCharType="separate"/>
      </w:r>
      <w:r>
        <w:t>40</w:t>
      </w:r>
      <w:r>
        <w:fldChar w:fldCharType="end"/>
      </w:r>
    </w:p>
    <w:p w14:paraId="6EAC0D4E" w14:textId="1EA8C86E" w:rsidR="00960151" w:rsidRDefault="00960151">
      <w:pPr>
        <w:pStyle w:val="TOC2"/>
        <w:rPr>
          <w:rFonts w:asciiTheme="minorHAnsi" w:eastAsiaTheme="minorEastAsia" w:hAnsiTheme="minorHAnsi" w:cstheme="minorBidi"/>
          <w:sz w:val="22"/>
          <w:szCs w:val="22"/>
          <w:lang w:val="en-US"/>
        </w:rPr>
      </w:pPr>
      <w:r>
        <w:t>101.7</w:t>
      </w:r>
      <w:r>
        <w:rPr>
          <w:rFonts w:asciiTheme="minorHAnsi" w:eastAsiaTheme="minorEastAsia" w:hAnsiTheme="minorHAnsi" w:cstheme="minorBidi"/>
          <w:sz w:val="22"/>
          <w:szCs w:val="22"/>
          <w:lang w:val="en-US"/>
        </w:rPr>
        <w:tab/>
      </w:r>
      <w:r>
        <w:t>Basic Services (5GC)</w:t>
      </w:r>
      <w:r>
        <w:tab/>
      </w:r>
      <w:r>
        <w:fldChar w:fldCharType="begin"/>
      </w:r>
      <w:r>
        <w:instrText xml:space="preserve"> PAGEREF _Toc156375172 \h </w:instrText>
      </w:r>
      <w:r>
        <w:fldChar w:fldCharType="separate"/>
      </w:r>
      <w:r>
        <w:t>42</w:t>
      </w:r>
      <w:r>
        <w:fldChar w:fldCharType="end"/>
      </w:r>
    </w:p>
    <w:p w14:paraId="59875143" w14:textId="2E92E038" w:rsidR="00960151" w:rsidRDefault="00960151">
      <w:pPr>
        <w:pStyle w:val="TOC3"/>
        <w:tabs>
          <w:tab w:val="left" w:pos="1361"/>
        </w:tabs>
        <w:rPr>
          <w:rFonts w:asciiTheme="minorHAnsi" w:eastAsiaTheme="minorEastAsia" w:hAnsiTheme="minorHAnsi" w:cstheme="minorBidi"/>
          <w:sz w:val="22"/>
          <w:szCs w:val="22"/>
          <w:lang w:val="en-US"/>
        </w:rPr>
      </w:pPr>
      <w:r>
        <w:t>101.7.1</w:t>
      </w:r>
      <w:r>
        <w:rPr>
          <w:rFonts w:asciiTheme="minorHAnsi" w:eastAsiaTheme="minorEastAsia" w:hAnsiTheme="minorHAnsi" w:cstheme="minorBidi"/>
          <w:sz w:val="22"/>
          <w:szCs w:val="22"/>
          <w:lang w:val="en-US"/>
        </w:rPr>
        <w:tab/>
      </w:r>
      <w:r>
        <w:t>Legacy: Service and Performance (5GC)</w:t>
      </w:r>
      <w:r>
        <w:tab/>
      </w:r>
      <w:r>
        <w:fldChar w:fldCharType="begin"/>
      </w:r>
      <w:r>
        <w:instrText xml:space="preserve"> PAGEREF _Toc156375173 \h </w:instrText>
      </w:r>
      <w:r>
        <w:fldChar w:fldCharType="separate"/>
      </w:r>
      <w:r>
        <w:t>42</w:t>
      </w:r>
      <w:r>
        <w:fldChar w:fldCharType="end"/>
      </w:r>
    </w:p>
    <w:p w14:paraId="37454EC8" w14:textId="0BE5A3AE" w:rsidR="00960151" w:rsidRDefault="00960151">
      <w:pPr>
        <w:pStyle w:val="TOC4"/>
        <w:tabs>
          <w:tab w:val="left" w:pos="1729"/>
        </w:tabs>
        <w:rPr>
          <w:rFonts w:asciiTheme="minorHAnsi" w:eastAsiaTheme="minorEastAsia" w:hAnsiTheme="minorHAnsi" w:cstheme="minorBidi"/>
          <w:sz w:val="22"/>
          <w:szCs w:val="22"/>
          <w:lang w:val="en-US"/>
        </w:rPr>
      </w:pPr>
      <w:r>
        <w:rPr>
          <w:lang w:eastAsia="en-GB"/>
        </w:rPr>
        <w:t>101.7.1.1</w:t>
      </w:r>
      <w:r>
        <w:rPr>
          <w:rFonts w:asciiTheme="minorHAnsi" w:eastAsiaTheme="minorEastAsia" w:hAnsiTheme="minorHAnsi" w:cstheme="minorBidi"/>
          <w:sz w:val="22"/>
          <w:szCs w:val="22"/>
          <w:lang w:val="en-US"/>
        </w:rPr>
        <w:tab/>
      </w:r>
      <w:r>
        <w:rPr>
          <w:lang w:eastAsia="en-GB"/>
        </w:rPr>
        <w:t>PING</w:t>
      </w:r>
      <w:r>
        <w:tab/>
      </w:r>
      <w:r>
        <w:fldChar w:fldCharType="begin"/>
      </w:r>
      <w:r>
        <w:instrText xml:space="preserve"> PAGEREF _Toc156375174 \h </w:instrText>
      </w:r>
      <w:r>
        <w:fldChar w:fldCharType="separate"/>
      </w:r>
      <w:r>
        <w:t>43</w:t>
      </w:r>
      <w:r>
        <w:fldChar w:fldCharType="end"/>
      </w:r>
    </w:p>
    <w:p w14:paraId="78EC2785" w14:textId="1FD8138F" w:rsidR="00960151" w:rsidRDefault="00960151">
      <w:pPr>
        <w:pStyle w:val="TOC4"/>
        <w:tabs>
          <w:tab w:val="left" w:pos="1729"/>
        </w:tabs>
        <w:rPr>
          <w:rFonts w:asciiTheme="minorHAnsi" w:eastAsiaTheme="minorEastAsia" w:hAnsiTheme="minorHAnsi" w:cstheme="minorBidi"/>
          <w:sz w:val="22"/>
          <w:szCs w:val="22"/>
          <w:lang w:val="en-US"/>
        </w:rPr>
      </w:pPr>
      <w:r>
        <w:t>101.7.1.2</w:t>
      </w:r>
      <w:r>
        <w:rPr>
          <w:rFonts w:asciiTheme="minorHAnsi" w:eastAsiaTheme="minorEastAsia" w:hAnsiTheme="minorHAnsi" w:cstheme="minorBidi"/>
          <w:sz w:val="22"/>
          <w:szCs w:val="22"/>
          <w:lang w:val="en-US"/>
        </w:rPr>
        <w:tab/>
      </w:r>
      <w:r>
        <w:t>MO/MT SMS over NAS</w:t>
      </w:r>
      <w:r>
        <w:tab/>
      </w:r>
      <w:r>
        <w:fldChar w:fldCharType="begin"/>
      </w:r>
      <w:r>
        <w:instrText xml:space="preserve"> PAGEREF _Toc156375175 \h </w:instrText>
      </w:r>
      <w:r>
        <w:fldChar w:fldCharType="separate"/>
      </w:r>
      <w:r>
        <w:t>43</w:t>
      </w:r>
      <w:r>
        <w:fldChar w:fldCharType="end"/>
      </w:r>
    </w:p>
    <w:p w14:paraId="16B5037E" w14:textId="0A1AFBD8" w:rsidR="00960151" w:rsidRDefault="00960151">
      <w:pPr>
        <w:pStyle w:val="TOC4"/>
        <w:tabs>
          <w:tab w:val="left" w:pos="1729"/>
        </w:tabs>
        <w:rPr>
          <w:rFonts w:asciiTheme="minorHAnsi" w:eastAsiaTheme="minorEastAsia" w:hAnsiTheme="minorHAnsi" w:cstheme="minorBidi"/>
          <w:sz w:val="22"/>
          <w:szCs w:val="22"/>
          <w:lang w:val="en-US"/>
        </w:rPr>
      </w:pPr>
      <w:r w:rsidRPr="007E4AA6">
        <w:t>101.7.1.3</w:t>
      </w:r>
      <w:r>
        <w:rPr>
          <w:rFonts w:asciiTheme="minorHAnsi" w:eastAsiaTheme="minorEastAsia" w:hAnsiTheme="minorHAnsi" w:cstheme="minorBidi"/>
          <w:sz w:val="22"/>
          <w:szCs w:val="22"/>
          <w:lang w:val="en-US"/>
        </w:rPr>
        <w:tab/>
      </w:r>
      <w:r w:rsidRPr="007E4AA6">
        <w:t>Void</w:t>
      </w:r>
      <w:r>
        <w:tab/>
      </w:r>
      <w:r>
        <w:fldChar w:fldCharType="begin"/>
      </w:r>
      <w:r>
        <w:instrText xml:space="preserve"> PAGEREF _Toc156375176 \h </w:instrText>
      </w:r>
      <w:r>
        <w:fldChar w:fldCharType="separate"/>
      </w:r>
      <w:r>
        <w:t>43</w:t>
      </w:r>
      <w:r>
        <w:fldChar w:fldCharType="end"/>
      </w:r>
    </w:p>
    <w:p w14:paraId="3953BB16" w14:textId="126941B6" w:rsidR="00960151" w:rsidRDefault="00960151">
      <w:pPr>
        <w:pStyle w:val="TOC4"/>
        <w:tabs>
          <w:tab w:val="left" w:pos="1729"/>
        </w:tabs>
        <w:rPr>
          <w:rFonts w:asciiTheme="minorHAnsi" w:eastAsiaTheme="minorEastAsia" w:hAnsiTheme="minorHAnsi" w:cstheme="minorBidi"/>
          <w:sz w:val="22"/>
          <w:szCs w:val="22"/>
          <w:lang w:val="en-US"/>
        </w:rPr>
      </w:pPr>
      <w:r w:rsidRPr="007E4AA6">
        <w:t>101.7.1.4</w:t>
      </w:r>
      <w:r>
        <w:rPr>
          <w:rFonts w:asciiTheme="minorHAnsi" w:eastAsiaTheme="minorEastAsia" w:hAnsiTheme="minorHAnsi" w:cstheme="minorBidi"/>
          <w:sz w:val="22"/>
          <w:szCs w:val="22"/>
          <w:lang w:val="en-US"/>
        </w:rPr>
        <w:tab/>
      </w:r>
      <w:r w:rsidRPr="007E4AA6">
        <w:t>Void</w:t>
      </w:r>
      <w:r>
        <w:tab/>
      </w:r>
      <w:r>
        <w:fldChar w:fldCharType="begin"/>
      </w:r>
      <w:r>
        <w:instrText xml:space="preserve"> PAGEREF _Toc156375177 \h </w:instrText>
      </w:r>
      <w:r>
        <w:fldChar w:fldCharType="separate"/>
      </w:r>
      <w:r>
        <w:t>43</w:t>
      </w:r>
      <w:r>
        <w:fldChar w:fldCharType="end"/>
      </w:r>
    </w:p>
    <w:p w14:paraId="5C3D0B50" w14:textId="13C5ED4F" w:rsidR="00960151" w:rsidRDefault="00960151">
      <w:pPr>
        <w:pStyle w:val="TOC3"/>
        <w:tabs>
          <w:tab w:val="left" w:pos="1361"/>
        </w:tabs>
        <w:rPr>
          <w:rFonts w:asciiTheme="minorHAnsi" w:eastAsiaTheme="minorEastAsia" w:hAnsiTheme="minorHAnsi" w:cstheme="minorBidi"/>
          <w:sz w:val="22"/>
          <w:szCs w:val="22"/>
          <w:lang w:val="en-US"/>
        </w:rPr>
      </w:pPr>
      <w:r>
        <w:t>101.7.2</w:t>
      </w:r>
      <w:r>
        <w:rPr>
          <w:rFonts w:asciiTheme="minorHAnsi" w:eastAsiaTheme="minorEastAsia" w:hAnsiTheme="minorHAnsi" w:cstheme="minorBidi"/>
          <w:sz w:val="22"/>
          <w:szCs w:val="22"/>
          <w:lang w:val="en-US"/>
        </w:rPr>
        <w:tab/>
      </w:r>
      <w:r>
        <w:t>Void</w:t>
      </w:r>
      <w:r>
        <w:tab/>
      </w:r>
      <w:r>
        <w:fldChar w:fldCharType="begin"/>
      </w:r>
      <w:r>
        <w:instrText xml:space="preserve"> PAGEREF _Toc156375178 \h </w:instrText>
      </w:r>
      <w:r>
        <w:fldChar w:fldCharType="separate"/>
      </w:r>
      <w:r>
        <w:t>44</w:t>
      </w:r>
      <w:r>
        <w:fldChar w:fldCharType="end"/>
      </w:r>
    </w:p>
    <w:p w14:paraId="2CE7F17A" w14:textId="28F0EEA3" w:rsidR="00960151" w:rsidRDefault="00960151">
      <w:pPr>
        <w:pStyle w:val="TOC3"/>
        <w:tabs>
          <w:tab w:val="left" w:pos="1361"/>
        </w:tabs>
        <w:rPr>
          <w:rFonts w:asciiTheme="minorHAnsi" w:eastAsiaTheme="minorEastAsia" w:hAnsiTheme="minorHAnsi" w:cstheme="minorBidi"/>
          <w:sz w:val="22"/>
          <w:szCs w:val="22"/>
          <w:lang w:val="en-US"/>
        </w:rPr>
      </w:pPr>
      <w:r>
        <w:t>101.7.3</w:t>
      </w:r>
      <w:r>
        <w:rPr>
          <w:rFonts w:asciiTheme="minorHAnsi" w:eastAsiaTheme="minorEastAsia" w:hAnsiTheme="minorHAnsi" w:cstheme="minorBidi"/>
          <w:sz w:val="22"/>
          <w:szCs w:val="22"/>
          <w:lang w:val="en-US"/>
        </w:rPr>
        <w:tab/>
      </w:r>
      <w:r>
        <w:t>URLLC: Service &amp; Performance (5GC) –different DC combinations</w:t>
      </w:r>
      <w:r>
        <w:tab/>
      </w:r>
      <w:r>
        <w:fldChar w:fldCharType="begin"/>
      </w:r>
      <w:r>
        <w:instrText xml:space="preserve"> PAGEREF _Toc156375179 \h </w:instrText>
      </w:r>
      <w:r>
        <w:fldChar w:fldCharType="separate"/>
      </w:r>
      <w:r>
        <w:t>44</w:t>
      </w:r>
      <w:r>
        <w:fldChar w:fldCharType="end"/>
      </w:r>
    </w:p>
    <w:p w14:paraId="5927A0FF" w14:textId="4F87D9EB" w:rsidR="00960151" w:rsidRDefault="00960151">
      <w:pPr>
        <w:pStyle w:val="TOC3"/>
        <w:tabs>
          <w:tab w:val="left" w:pos="1361"/>
        </w:tabs>
        <w:rPr>
          <w:rFonts w:asciiTheme="minorHAnsi" w:eastAsiaTheme="minorEastAsia" w:hAnsiTheme="minorHAnsi" w:cstheme="minorBidi"/>
          <w:sz w:val="22"/>
          <w:szCs w:val="22"/>
          <w:lang w:val="en-US"/>
        </w:rPr>
      </w:pPr>
      <w:r>
        <w:t>101.7.3.1</w:t>
      </w:r>
      <w:r>
        <w:rPr>
          <w:rFonts w:asciiTheme="minorHAnsi" w:eastAsiaTheme="minorEastAsia" w:hAnsiTheme="minorHAnsi" w:cstheme="minorBidi"/>
          <w:sz w:val="22"/>
          <w:szCs w:val="22"/>
          <w:lang w:val="en-US"/>
        </w:rPr>
        <w:tab/>
      </w:r>
      <w:r>
        <w:t>Industry Automation / MEC</w:t>
      </w:r>
      <w:r>
        <w:tab/>
      </w:r>
      <w:r>
        <w:fldChar w:fldCharType="begin"/>
      </w:r>
      <w:r>
        <w:instrText xml:space="preserve"> PAGEREF _Toc156375180 \h </w:instrText>
      </w:r>
      <w:r>
        <w:fldChar w:fldCharType="separate"/>
      </w:r>
      <w:r>
        <w:t>44</w:t>
      </w:r>
      <w:r>
        <w:fldChar w:fldCharType="end"/>
      </w:r>
    </w:p>
    <w:p w14:paraId="60584202" w14:textId="4E060989" w:rsidR="00960151" w:rsidRDefault="00960151">
      <w:pPr>
        <w:pStyle w:val="TOC3"/>
        <w:tabs>
          <w:tab w:val="left" w:pos="1361"/>
        </w:tabs>
        <w:rPr>
          <w:rFonts w:asciiTheme="minorHAnsi" w:eastAsiaTheme="minorEastAsia" w:hAnsiTheme="minorHAnsi" w:cstheme="minorBidi"/>
          <w:sz w:val="22"/>
          <w:szCs w:val="22"/>
          <w:lang w:val="en-US"/>
        </w:rPr>
      </w:pPr>
      <w:r w:rsidRPr="007E4AA6">
        <w:rPr>
          <w:lang w:val="de-DE"/>
        </w:rPr>
        <w:t>101.7.3.2</w:t>
      </w:r>
      <w:r>
        <w:rPr>
          <w:rFonts w:asciiTheme="minorHAnsi" w:eastAsiaTheme="minorEastAsia" w:hAnsiTheme="minorHAnsi" w:cstheme="minorBidi"/>
          <w:sz w:val="22"/>
          <w:szCs w:val="22"/>
          <w:lang w:val="en-US"/>
        </w:rPr>
        <w:tab/>
      </w:r>
      <w:r w:rsidRPr="007E4AA6">
        <w:rPr>
          <w:lang w:val="de-DE"/>
        </w:rPr>
        <w:t>Intelligent Transport System / MEC</w:t>
      </w:r>
      <w:r>
        <w:tab/>
      </w:r>
      <w:r>
        <w:fldChar w:fldCharType="begin"/>
      </w:r>
      <w:r>
        <w:instrText xml:space="preserve"> PAGEREF _Toc156375181 \h </w:instrText>
      </w:r>
      <w:r>
        <w:fldChar w:fldCharType="separate"/>
      </w:r>
      <w:r>
        <w:t>44</w:t>
      </w:r>
      <w:r>
        <w:fldChar w:fldCharType="end"/>
      </w:r>
    </w:p>
    <w:p w14:paraId="34E92BBB" w14:textId="18338BA6" w:rsidR="00960151" w:rsidRDefault="00960151">
      <w:pPr>
        <w:pStyle w:val="TOC3"/>
        <w:tabs>
          <w:tab w:val="left" w:pos="1361"/>
        </w:tabs>
        <w:rPr>
          <w:rFonts w:asciiTheme="minorHAnsi" w:eastAsiaTheme="minorEastAsia" w:hAnsiTheme="minorHAnsi" w:cstheme="minorBidi"/>
          <w:sz w:val="22"/>
          <w:szCs w:val="22"/>
          <w:lang w:val="en-US"/>
        </w:rPr>
      </w:pPr>
      <w:r>
        <w:t>101.7.3.3</w:t>
      </w:r>
      <w:r>
        <w:rPr>
          <w:rFonts w:asciiTheme="minorHAnsi" w:eastAsiaTheme="minorEastAsia" w:hAnsiTheme="minorHAnsi" w:cstheme="minorBidi"/>
          <w:sz w:val="22"/>
          <w:szCs w:val="22"/>
          <w:lang w:val="en-US"/>
        </w:rPr>
        <w:tab/>
      </w:r>
      <w:r>
        <w:t>Remote Control / MEC</w:t>
      </w:r>
      <w:r>
        <w:tab/>
      </w:r>
      <w:r>
        <w:fldChar w:fldCharType="begin"/>
      </w:r>
      <w:r>
        <w:instrText xml:space="preserve"> PAGEREF _Toc156375182 \h </w:instrText>
      </w:r>
      <w:r>
        <w:fldChar w:fldCharType="separate"/>
      </w:r>
      <w:r>
        <w:t>44</w:t>
      </w:r>
      <w:r>
        <w:fldChar w:fldCharType="end"/>
      </w:r>
    </w:p>
    <w:p w14:paraId="703F7913" w14:textId="76971A44" w:rsidR="00960151" w:rsidRDefault="00960151">
      <w:pPr>
        <w:pStyle w:val="TOC3"/>
        <w:tabs>
          <w:tab w:val="left" w:pos="1361"/>
        </w:tabs>
        <w:rPr>
          <w:rFonts w:asciiTheme="minorHAnsi" w:eastAsiaTheme="minorEastAsia" w:hAnsiTheme="minorHAnsi" w:cstheme="minorBidi"/>
          <w:sz w:val="22"/>
          <w:szCs w:val="22"/>
          <w:lang w:val="en-US"/>
        </w:rPr>
      </w:pPr>
      <w:r>
        <w:t>101.7.3.4</w:t>
      </w:r>
      <w:r>
        <w:rPr>
          <w:rFonts w:asciiTheme="minorHAnsi" w:eastAsiaTheme="minorEastAsia" w:hAnsiTheme="minorHAnsi" w:cstheme="minorBidi"/>
          <w:sz w:val="22"/>
          <w:szCs w:val="22"/>
          <w:lang w:val="en-US"/>
        </w:rPr>
        <w:tab/>
      </w:r>
      <w:r>
        <w:t>Augmented Reality</w:t>
      </w:r>
      <w:r>
        <w:tab/>
      </w:r>
      <w:r>
        <w:fldChar w:fldCharType="begin"/>
      </w:r>
      <w:r>
        <w:instrText xml:space="preserve"> PAGEREF _Toc156375183 \h </w:instrText>
      </w:r>
      <w:r>
        <w:fldChar w:fldCharType="separate"/>
      </w:r>
      <w:r>
        <w:t>44</w:t>
      </w:r>
      <w:r>
        <w:fldChar w:fldCharType="end"/>
      </w:r>
    </w:p>
    <w:p w14:paraId="4E14CD6E" w14:textId="37B777A7" w:rsidR="00960151" w:rsidRDefault="00960151">
      <w:pPr>
        <w:pStyle w:val="TOC3"/>
        <w:tabs>
          <w:tab w:val="left" w:pos="1361"/>
        </w:tabs>
        <w:rPr>
          <w:rFonts w:asciiTheme="minorHAnsi" w:eastAsiaTheme="minorEastAsia" w:hAnsiTheme="minorHAnsi" w:cstheme="minorBidi"/>
          <w:sz w:val="22"/>
          <w:szCs w:val="22"/>
          <w:lang w:val="en-US"/>
        </w:rPr>
      </w:pPr>
      <w:r>
        <w:t>101.7.3.5</w:t>
      </w:r>
      <w:r>
        <w:rPr>
          <w:rFonts w:asciiTheme="minorHAnsi" w:eastAsiaTheme="minorEastAsia" w:hAnsiTheme="minorHAnsi" w:cstheme="minorBidi"/>
          <w:sz w:val="22"/>
          <w:szCs w:val="22"/>
          <w:lang w:val="en-US"/>
        </w:rPr>
        <w:tab/>
      </w:r>
      <w:r>
        <w:t>Mission Critical Apps / MEC</w:t>
      </w:r>
      <w:r>
        <w:tab/>
      </w:r>
      <w:r>
        <w:fldChar w:fldCharType="begin"/>
      </w:r>
      <w:r>
        <w:instrText xml:space="preserve"> PAGEREF _Toc156375184 \h </w:instrText>
      </w:r>
      <w:r>
        <w:fldChar w:fldCharType="separate"/>
      </w:r>
      <w:r>
        <w:t>44</w:t>
      </w:r>
      <w:r>
        <w:fldChar w:fldCharType="end"/>
      </w:r>
    </w:p>
    <w:p w14:paraId="0F19D4CC" w14:textId="71AA5C71" w:rsidR="00960151" w:rsidRDefault="00960151">
      <w:pPr>
        <w:pStyle w:val="TOC3"/>
        <w:tabs>
          <w:tab w:val="left" w:pos="1361"/>
        </w:tabs>
        <w:rPr>
          <w:rFonts w:asciiTheme="minorHAnsi" w:eastAsiaTheme="minorEastAsia" w:hAnsiTheme="minorHAnsi" w:cstheme="minorBidi"/>
          <w:sz w:val="22"/>
          <w:szCs w:val="22"/>
          <w:lang w:val="en-US"/>
        </w:rPr>
      </w:pPr>
      <w:r>
        <w:t>101.7.3.6</w:t>
      </w:r>
      <w:r>
        <w:rPr>
          <w:rFonts w:asciiTheme="minorHAnsi" w:eastAsiaTheme="minorEastAsia" w:hAnsiTheme="minorHAnsi" w:cstheme="minorBidi"/>
          <w:sz w:val="22"/>
          <w:szCs w:val="22"/>
          <w:lang w:val="en-US"/>
        </w:rPr>
        <w:tab/>
      </w:r>
      <w:r>
        <w:t>Mission Critical Data / UP Data</w:t>
      </w:r>
      <w:r>
        <w:tab/>
      </w:r>
      <w:r>
        <w:fldChar w:fldCharType="begin"/>
      </w:r>
      <w:r>
        <w:instrText xml:space="preserve"> PAGEREF _Toc156375185 \h </w:instrText>
      </w:r>
      <w:r>
        <w:fldChar w:fldCharType="separate"/>
      </w:r>
      <w:r>
        <w:t>44</w:t>
      </w:r>
      <w:r>
        <w:fldChar w:fldCharType="end"/>
      </w:r>
    </w:p>
    <w:p w14:paraId="6D0555CC" w14:textId="4C0B415D" w:rsidR="00960151" w:rsidRDefault="00960151">
      <w:pPr>
        <w:pStyle w:val="TOC3"/>
        <w:tabs>
          <w:tab w:val="left" w:pos="1361"/>
        </w:tabs>
        <w:rPr>
          <w:rFonts w:asciiTheme="minorHAnsi" w:eastAsiaTheme="minorEastAsia" w:hAnsiTheme="minorHAnsi" w:cstheme="minorBidi"/>
          <w:sz w:val="22"/>
          <w:szCs w:val="22"/>
          <w:lang w:val="en-US"/>
        </w:rPr>
      </w:pPr>
      <w:r>
        <w:t>101.7.3.7</w:t>
      </w:r>
      <w:r>
        <w:rPr>
          <w:rFonts w:asciiTheme="minorHAnsi" w:eastAsiaTheme="minorEastAsia" w:hAnsiTheme="minorHAnsi" w:cstheme="minorBidi"/>
          <w:sz w:val="22"/>
          <w:szCs w:val="22"/>
          <w:lang w:val="en-US"/>
        </w:rPr>
        <w:tab/>
      </w:r>
      <w:r>
        <w:t>Mission Critical Data / UP Voice</w:t>
      </w:r>
      <w:r>
        <w:tab/>
      </w:r>
      <w:r>
        <w:fldChar w:fldCharType="begin"/>
      </w:r>
      <w:r>
        <w:instrText xml:space="preserve"> PAGEREF _Toc156375186 \h </w:instrText>
      </w:r>
      <w:r>
        <w:fldChar w:fldCharType="separate"/>
      </w:r>
      <w:r>
        <w:t>44</w:t>
      </w:r>
      <w:r>
        <w:fldChar w:fldCharType="end"/>
      </w:r>
    </w:p>
    <w:p w14:paraId="00B95C17" w14:textId="4D567AB6" w:rsidR="00960151" w:rsidRDefault="00960151">
      <w:pPr>
        <w:pStyle w:val="TOC4"/>
        <w:rPr>
          <w:rFonts w:asciiTheme="minorHAnsi" w:eastAsiaTheme="minorEastAsia" w:hAnsiTheme="minorHAnsi" w:cstheme="minorBidi"/>
          <w:sz w:val="22"/>
          <w:szCs w:val="22"/>
          <w:lang w:val="en-US"/>
        </w:rPr>
      </w:pPr>
      <w:r>
        <w:t>101.7.3.1 Packet delay 10 ms (use-case: Industry Automation / MEC)</w:t>
      </w:r>
      <w:r>
        <w:tab/>
      </w:r>
      <w:r>
        <w:fldChar w:fldCharType="begin"/>
      </w:r>
      <w:r>
        <w:instrText xml:space="preserve"> PAGEREF _Toc156375187 \h </w:instrText>
      </w:r>
      <w:r>
        <w:fldChar w:fldCharType="separate"/>
      </w:r>
      <w:r>
        <w:t>45</w:t>
      </w:r>
      <w:r>
        <w:fldChar w:fldCharType="end"/>
      </w:r>
    </w:p>
    <w:p w14:paraId="620E7DE6" w14:textId="4D3BE72F" w:rsidR="00960151" w:rsidRDefault="00960151">
      <w:pPr>
        <w:pStyle w:val="TOC4"/>
        <w:rPr>
          <w:rFonts w:asciiTheme="minorHAnsi" w:eastAsiaTheme="minorEastAsia" w:hAnsiTheme="minorHAnsi" w:cstheme="minorBidi"/>
          <w:sz w:val="22"/>
          <w:szCs w:val="22"/>
          <w:lang w:val="en-US"/>
        </w:rPr>
      </w:pPr>
      <w:r>
        <w:t>101.7.3.2 Packet delay 5 ms (use-case: IntelligTranspSys / MEC (closed loop NW?))</w:t>
      </w:r>
      <w:r>
        <w:tab/>
      </w:r>
      <w:r>
        <w:fldChar w:fldCharType="begin"/>
      </w:r>
      <w:r>
        <w:instrText xml:space="preserve"> PAGEREF _Toc156375188 \h </w:instrText>
      </w:r>
      <w:r>
        <w:fldChar w:fldCharType="separate"/>
      </w:r>
      <w:r>
        <w:t>45</w:t>
      </w:r>
      <w:r>
        <w:fldChar w:fldCharType="end"/>
      </w:r>
    </w:p>
    <w:p w14:paraId="6100CC73" w14:textId="50F2E03D" w:rsidR="00960151" w:rsidRDefault="00960151">
      <w:pPr>
        <w:pStyle w:val="TOC4"/>
        <w:rPr>
          <w:rFonts w:asciiTheme="minorHAnsi" w:eastAsiaTheme="minorEastAsia" w:hAnsiTheme="minorHAnsi" w:cstheme="minorBidi"/>
          <w:sz w:val="22"/>
          <w:szCs w:val="22"/>
          <w:lang w:val="en-US"/>
        </w:rPr>
      </w:pPr>
      <w:r>
        <w:t>101.7.3.3 Packet delay 5 ms (use case: Remote Ctrl / MEC (closed loop NW?))</w:t>
      </w:r>
      <w:r>
        <w:tab/>
      </w:r>
      <w:r>
        <w:fldChar w:fldCharType="begin"/>
      </w:r>
      <w:r>
        <w:instrText xml:space="preserve"> PAGEREF _Toc156375189 \h </w:instrText>
      </w:r>
      <w:r>
        <w:fldChar w:fldCharType="separate"/>
      </w:r>
      <w:r>
        <w:t>46</w:t>
      </w:r>
      <w:r>
        <w:fldChar w:fldCharType="end"/>
      </w:r>
    </w:p>
    <w:p w14:paraId="76B052A8" w14:textId="6DE9A307" w:rsidR="00960151" w:rsidRDefault="00960151">
      <w:pPr>
        <w:pStyle w:val="TOC4"/>
        <w:rPr>
          <w:rFonts w:asciiTheme="minorHAnsi" w:eastAsiaTheme="minorEastAsia" w:hAnsiTheme="minorHAnsi" w:cstheme="minorBidi"/>
          <w:sz w:val="22"/>
          <w:szCs w:val="22"/>
          <w:lang w:val="en-US"/>
        </w:rPr>
      </w:pPr>
      <w:r>
        <w:t>101.7.3.4 Packet delay 10 ms (use-case: Augmented Reality)</w:t>
      </w:r>
      <w:r>
        <w:tab/>
      </w:r>
      <w:r>
        <w:fldChar w:fldCharType="begin"/>
      </w:r>
      <w:r>
        <w:instrText xml:space="preserve"> PAGEREF _Toc156375190 \h </w:instrText>
      </w:r>
      <w:r>
        <w:fldChar w:fldCharType="separate"/>
      </w:r>
      <w:r>
        <w:t>46</w:t>
      </w:r>
      <w:r>
        <w:fldChar w:fldCharType="end"/>
      </w:r>
    </w:p>
    <w:p w14:paraId="655FF309" w14:textId="19CFCC4E" w:rsidR="00960151" w:rsidRDefault="00960151">
      <w:pPr>
        <w:pStyle w:val="TOC4"/>
        <w:rPr>
          <w:rFonts w:asciiTheme="minorHAnsi" w:eastAsiaTheme="minorEastAsia" w:hAnsiTheme="minorHAnsi" w:cstheme="minorBidi"/>
          <w:sz w:val="22"/>
          <w:szCs w:val="22"/>
          <w:lang w:val="en-US"/>
        </w:rPr>
      </w:pPr>
      <w:r>
        <w:t>101.7.3.5 Packet delay 60-75 ms (use-case: Mission Critical Apps / MEC)</w:t>
      </w:r>
      <w:r>
        <w:tab/>
      </w:r>
      <w:r>
        <w:fldChar w:fldCharType="begin"/>
      </w:r>
      <w:r>
        <w:instrText xml:space="preserve"> PAGEREF _Toc156375191 \h </w:instrText>
      </w:r>
      <w:r>
        <w:fldChar w:fldCharType="separate"/>
      </w:r>
      <w:r>
        <w:t>47</w:t>
      </w:r>
      <w:r>
        <w:fldChar w:fldCharType="end"/>
      </w:r>
    </w:p>
    <w:p w14:paraId="2CFB91CA" w14:textId="1E3E74D9" w:rsidR="00960151" w:rsidRDefault="00960151">
      <w:pPr>
        <w:pStyle w:val="TOC4"/>
        <w:rPr>
          <w:rFonts w:asciiTheme="minorHAnsi" w:eastAsiaTheme="minorEastAsia" w:hAnsiTheme="minorHAnsi" w:cstheme="minorBidi"/>
          <w:sz w:val="22"/>
          <w:szCs w:val="22"/>
          <w:lang w:val="en-US"/>
        </w:rPr>
      </w:pPr>
      <w:r>
        <w:t>101.7.3.6 Packet delay 200 ms (use-case: Mission Critical Data UP data)</w:t>
      </w:r>
      <w:r>
        <w:tab/>
      </w:r>
      <w:r>
        <w:fldChar w:fldCharType="begin"/>
      </w:r>
      <w:r>
        <w:instrText xml:space="preserve"> PAGEREF _Toc156375192 \h </w:instrText>
      </w:r>
      <w:r>
        <w:fldChar w:fldCharType="separate"/>
      </w:r>
      <w:r>
        <w:t>47</w:t>
      </w:r>
      <w:r>
        <w:fldChar w:fldCharType="end"/>
      </w:r>
    </w:p>
    <w:p w14:paraId="4A14ACFA" w14:textId="30199B08" w:rsidR="00960151" w:rsidRDefault="00960151">
      <w:pPr>
        <w:pStyle w:val="TOC4"/>
        <w:rPr>
          <w:rFonts w:asciiTheme="minorHAnsi" w:eastAsiaTheme="minorEastAsia" w:hAnsiTheme="minorHAnsi" w:cstheme="minorBidi"/>
          <w:sz w:val="22"/>
          <w:szCs w:val="22"/>
          <w:lang w:val="en-US"/>
        </w:rPr>
      </w:pPr>
      <w:r>
        <w:t>101.7.3.7 Packet delay 100 ms (use-case: Mission Critical Data UP voice)</w:t>
      </w:r>
      <w:r>
        <w:tab/>
      </w:r>
      <w:r>
        <w:fldChar w:fldCharType="begin"/>
      </w:r>
      <w:r>
        <w:instrText xml:space="preserve"> PAGEREF _Toc156375193 \h </w:instrText>
      </w:r>
      <w:r>
        <w:fldChar w:fldCharType="separate"/>
      </w:r>
      <w:r>
        <w:t>48</w:t>
      </w:r>
      <w:r>
        <w:fldChar w:fldCharType="end"/>
      </w:r>
    </w:p>
    <w:p w14:paraId="163CCE50" w14:textId="7CF1F96A" w:rsidR="00960151" w:rsidRDefault="00960151">
      <w:pPr>
        <w:pStyle w:val="TOC3"/>
        <w:rPr>
          <w:rFonts w:asciiTheme="minorHAnsi" w:eastAsiaTheme="minorEastAsia" w:hAnsiTheme="minorHAnsi" w:cstheme="minorBidi"/>
          <w:sz w:val="22"/>
          <w:szCs w:val="22"/>
          <w:lang w:val="en-US"/>
        </w:rPr>
      </w:pPr>
      <w:r w:rsidRPr="007E4AA6">
        <w:rPr>
          <w:rFonts w:eastAsiaTheme="minorEastAsia"/>
          <w:lang w:eastAsia="zh-CN"/>
        </w:rPr>
        <w:t>101.7.4 eMBB Data Performance (5GC) (Good coverage - Relative Measurement)</w:t>
      </w:r>
      <w:r>
        <w:tab/>
      </w:r>
      <w:r>
        <w:fldChar w:fldCharType="begin"/>
      </w:r>
      <w:r>
        <w:instrText xml:space="preserve"> PAGEREF _Toc156375194 \h </w:instrText>
      </w:r>
      <w:r>
        <w:fldChar w:fldCharType="separate"/>
      </w:r>
      <w:r>
        <w:t>48</w:t>
      </w:r>
      <w:r>
        <w:fldChar w:fldCharType="end"/>
      </w:r>
    </w:p>
    <w:p w14:paraId="35C37E39" w14:textId="18306E7C" w:rsidR="00960151" w:rsidRDefault="00960151">
      <w:pPr>
        <w:pStyle w:val="TOC4"/>
        <w:rPr>
          <w:rFonts w:asciiTheme="minorHAnsi" w:eastAsiaTheme="minorEastAsia" w:hAnsiTheme="minorHAnsi" w:cstheme="minorBidi"/>
          <w:sz w:val="22"/>
          <w:szCs w:val="22"/>
          <w:lang w:val="en-US"/>
        </w:rPr>
      </w:pPr>
      <w:r>
        <w:t xml:space="preserve">101.7.4.1 </w:t>
      </w:r>
      <w:r w:rsidRPr="007E4AA6">
        <w:t>Stationary Data Performance – Relative Downlink Throughput</w:t>
      </w:r>
      <w:r>
        <w:tab/>
      </w:r>
      <w:r>
        <w:fldChar w:fldCharType="begin"/>
      </w:r>
      <w:r>
        <w:instrText xml:space="preserve"> PAGEREF _Toc156375195 \h </w:instrText>
      </w:r>
      <w:r>
        <w:fldChar w:fldCharType="separate"/>
      </w:r>
      <w:r>
        <w:t>48</w:t>
      </w:r>
      <w:r>
        <w:fldChar w:fldCharType="end"/>
      </w:r>
    </w:p>
    <w:p w14:paraId="27CE1C29" w14:textId="38EA2249" w:rsidR="00960151" w:rsidRDefault="00960151">
      <w:pPr>
        <w:pStyle w:val="TOC4"/>
        <w:rPr>
          <w:rFonts w:asciiTheme="minorHAnsi" w:eastAsiaTheme="minorEastAsia" w:hAnsiTheme="minorHAnsi" w:cstheme="minorBidi"/>
          <w:sz w:val="22"/>
          <w:szCs w:val="22"/>
          <w:lang w:val="en-US"/>
        </w:rPr>
      </w:pPr>
      <w:r>
        <w:t>101.7.4.</w:t>
      </w:r>
      <w:r w:rsidRPr="007E4AA6">
        <w:rPr>
          <w:rFonts w:eastAsiaTheme="minorEastAsia"/>
        </w:rPr>
        <w:t>2</w:t>
      </w:r>
      <w:r>
        <w:t xml:space="preserve"> Stationary Data Performance – Relative </w:t>
      </w:r>
      <w:r w:rsidRPr="007E4AA6">
        <w:rPr>
          <w:rFonts w:eastAsiaTheme="minorEastAsia"/>
        </w:rPr>
        <w:t>Up</w:t>
      </w:r>
      <w:r>
        <w:t>link Throughput</w:t>
      </w:r>
      <w:r>
        <w:tab/>
      </w:r>
      <w:r>
        <w:fldChar w:fldCharType="begin"/>
      </w:r>
      <w:r>
        <w:instrText xml:space="preserve"> PAGEREF _Toc156375196 \h </w:instrText>
      </w:r>
      <w:r>
        <w:fldChar w:fldCharType="separate"/>
      </w:r>
      <w:r>
        <w:t>50</w:t>
      </w:r>
      <w:r>
        <w:fldChar w:fldCharType="end"/>
      </w:r>
    </w:p>
    <w:p w14:paraId="291B275D" w14:textId="7F70CAE4" w:rsidR="00960151" w:rsidRDefault="00960151">
      <w:pPr>
        <w:pStyle w:val="TOC4"/>
        <w:tabs>
          <w:tab w:val="left" w:pos="1729"/>
        </w:tabs>
        <w:rPr>
          <w:rFonts w:asciiTheme="minorHAnsi" w:eastAsiaTheme="minorEastAsia" w:hAnsiTheme="minorHAnsi" w:cstheme="minorBidi"/>
          <w:sz w:val="22"/>
          <w:szCs w:val="22"/>
          <w:lang w:val="en-US"/>
        </w:rPr>
      </w:pPr>
      <w:r>
        <w:t>101.7.4.</w:t>
      </w:r>
      <w:r w:rsidRPr="007E4AA6">
        <w:rPr>
          <w:rFonts w:eastAsiaTheme="minorEastAsia"/>
        </w:rPr>
        <w:t>3</w:t>
      </w:r>
      <w:r>
        <w:rPr>
          <w:rFonts w:asciiTheme="minorHAnsi" w:eastAsiaTheme="minorEastAsia" w:hAnsiTheme="minorHAnsi" w:cstheme="minorBidi"/>
          <w:sz w:val="22"/>
          <w:szCs w:val="22"/>
          <w:lang w:val="en-US"/>
        </w:rPr>
        <w:tab/>
      </w:r>
      <w:r>
        <w:t xml:space="preserve">Stationary Data Performance </w:t>
      </w:r>
      <w:r w:rsidRPr="007E4AA6">
        <w:rPr>
          <w:rFonts w:eastAsiaTheme="minorEastAsia"/>
        </w:rPr>
        <w:t>during Active IMS Voice Call</w:t>
      </w:r>
      <w:r>
        <w:t>– Relative Throughput</w:t>
      </w:r>
      <w:r>
        <w:tab/>
      </w:r>
      <w:r>
        <w:fldChar w:fldCharType="begin"/>
      </w:r>
      <w:r>
        <w:instrText xml:space="preserve"> PAGEREF _Toc156375197 \h </w:instrText>
      </w:r>
      <w:r>
        <w:fldChar w:fldCharType="separate"/>
      </w:r>
      <w:r>
        <w:t>51</w:t>
      </w:r>
      <w:r>
        <w:fldChar w:fldCharType="end"/>
      </w:r>
    </w:p>
    <w:p w14:paraId="11C1E5CB" w14:textId="09F6E7C2" w:rsidR="00960151" w:rsidRDefault="00960151">
      <w:pPr>
        <w:pStyle w:val="TOC1"/>
        <w:rPr>
          <w:rFonts w:asciiTheme="minorHAnsi" w:eastAsiaTheme="minorEastAsia" w:hAnsiTheme="minorHAnsi" w:cstheme="minorBidi"/>
          <w:b w:val="0"/>
          <w:caps w:val="0"/>
          <w:sz w:val="22"/>
          <w:szCs w:val="22"/>
          <w:lang w:val="en-US"/>
        </w:rPr>
      </w:pPr>
      <w:r>
        <w:t>102</w:t>
      </w:r>
      <w:r>
        <w:rPr>
          <w:rFonts w:asciiTheme="minorHAnsi" w:eastAsiaTheme="minorEastAsia" w:hAnsiTheme="minorHAnsi" w:cstheme="minorBidi"/>
          <w:b w:val="0"/>
          <w:caps w:val="0"/>
          <w:sz w:val="22"/>
          <w:szCs w:val="22"/>
          <w:lang w:val="en-US"/>
        </w:rPr>
        <w:tab/>
      </w:r>
      <w:r>
        <w:t>Mobility</w:t>
      </w:r>
      <w:r>
        <w:tab/>
      </w:r>
      <w:r>
        <w:fldChar w:fldCharType="begin"/>
      </w:r>
      <w:r>
        <w:instrText xml:space="preserve"> PAGEREF _Toc156375198 \h </w:instrText>
      </w:r>
      <w:r>
        <w:fldChar w:fldCharType="separate"/>
      </w:r>
      <w:r>
        <w:t>52</w:t>
      </w:r>
      <w:r>
        <w:fldChar w:fldCharType="end"/>
      </w:r>
    </w:p>
    <w:p w14:paraId="56994967" w14:textId="39ABA2BD" w:rsidR="00960151" w:rsidRDefault="00960151">
      <w:pPr>
        <w:pStyle w:val="TOC2"/>
        <w:rPr>
          <w:rFonts w:asciiTheme="minorHAnsi" w:eastAsiaTheme="minorEastAsia" w:hAnsiTheme="minorHAnsi" w:cstheme="minorBidi"/>
          <w:sz w:val="22"/>
          <w:szCs w:val="22"/>
          <w:lang w:val="en-US"/>
        </w:rPr>
      </w:pPr>
      <w:r>
        <w:t>102.1</w:t>
      </w:r>
      <w:r>
        <w:rPr>
          <w:rFonts w:asciiTheme="minorHAnsi" w:eastAsiaTheme="minorEastAsia" w:hAnsiTheme="minorHAnsi" w:cstheme="minorBidi"/>
          <w:sz w:val="22"/>
          <w:szCs w:val="22"/>
          <w:lang w:val="en-US"/>
        </w:rPr>
        <w:tab/>
      </w:r>
      <w:r>
        <w:t>Void</w:t>
      </w:r>
      <w:r>
        <w:tab/>
      </w:r>
      <w:r>
        <w:fldChar w:fldCharType="begin"/>
      </w:r>
      <w:r>
        <w:instrText xml:space="preserve"> PAGEREF _Toc156375199 \h </w:instrText>
      </w:r>
      <w:r>
        <w:fldChar w:fldCharType="separate"/>
      </w:r>
      <w:r>
        <w:t>52</w:t>
      </w:r>
      <w:r>
        <w:fldChar w:fldCharType="end"/>
      </w:r>
    </w:p>
    <w:p w14:paraId="51A1D826" w14:textId="18C24DBE" w:rsidR="00960151" w:rsidRDefault="00960151">
      <w:pPr>
        <w:pStyle w:val="TOC2"/>
        <w:rPr>
          <w:rFonts w:asciiTheme="minorHAnsi" w:eastAsiaTheme="minorEastAsia" w:hAnsiTheme="minorHAnsi" w:cstheme="minorBidi"/>
          <w:sz w:val="22"/>
          <w:szCs w:val="22"/>
          <w:lang w:val="en-US"/>
        </w:rPr>
      </w:pPr>
      <w:r>
        <w:t>102.2</w:t>
      </w:r>
      <w:r>
        <w:rPr>
          <w:rFonts w:asciiTheme="minorHAnsi" w:eastAsiaTheme="minorEastAsia" w:hAnsiTheme="minorHAnsi" w:cstheme="minorBidi"/>
          <w:sz w:val="22"/>
          <w:szCs w:val="22"/>
          <w:lang w:val="en-US"/>
        </w:rPr>
        <w:tab/>
      </w:r>
      <w:r>
        <w:t>Registration/Notification Area Update (5GC)</w:t>
      </w:r>
      <w:r>
        <w:tab/>
      </w:r>
      <w:r>
        <w:fldChar w:fldCharType="begin"/>
      </w:r>
      <w:r>
        <w:instrText xml:space="preserve"> PAGEREF _Toc156375200 \h </w:instrText>
      </w:r>
      <w:r>
        <w:fldChar w:fldCharType="separate"/>
      </w:r>
      <w:r>
        <w:t>52</w:t>
      </w:r>
      <w:r>
        <w:fldChar w:fldCharType="end"/>
      </w:r>
    </w:p>
    <w:p w14:paraId="48EDFA94" w14:textId="2EAA5947" w:rsidR="00960151" w:rsidRDefault="00960151">
      <w:pPr>
        <w:pStyle w:val="TOC3"/>
        <w:tabs>
          <w:tab w:val="left" w:pos="1361"/>
        </w:tabs>
        <w:rPr>
          <w:rFonts w:asciiTheme="minorHAnsi" w:eastAsiaTheme="minorEastAsia" w:hAnsiTheme="minorHAnsi" w:cstheme="minorBidi"/>
          <w:sz w:val="22"/>
          <w:szCs w:val="22"/>
          <w:lang w:val="en-US"/>
        </w:rPr>
      </w:pPr>
      <w:r>
        <w:t>102.2.1</w:t>
      </w:r>
      <w:r>
        <w:rPr>
          <w:rFonts w:asciiTheme="minorHAnsi" w:eastAsiaTheme="minorEastAsia" w:hAnsiTheme="minorHAnsi" w:cstheme="minorBidi"/>
          <w:sz w:val="22"/>
          <w:szCs w:val="22"/>
          <w:lang w:val="en-US"/>
        </w:rPr>
        <w:tab/>
      </w:r>
      <w:r>
        <w:t>Mobility Registration Area Update</w:t>
      </w:r>
      <w:r>
        <w:tab/>
      </w:r>
      <w:r>
        <w:fldChar w:fldCharType="begin"/>
      </w:r>
      <w:r>
        <w:instrText xml:space="preserve"> PAGEREF _Toc156375201 \h </w:instrText>
      </w:r>
      <w:r>
        <w:fldChar w:fldCharType="separate"/>
      </w:r>
      <w:r>
        <w:t>52</w:t>
      </w:r>
      <w:r>
        <w:fldChar w:fldCharType="end"/>
      </w:r>
    </w:p>
    <w:p w14:paraId="6CB2D242" w14:textId="50BD424F" w:rsidR="00960151" w:rsidRDefault="00960151">
      <w:pPr>
        <w:pStyle w:val="TOC3"/>
        <w:tabs>
          <w:tab w:val="left" w:pos="1361"/>
        </w:tabs>
        <w:rPr>
          <w:rFonts w:asciiTheme="minorHAnsi" w:eastAsiaTheme="minorEastAsia" w:hAnsiTheme="minorHAnsi" w:cstheme="minorBidi"/>
          <w:sz w:val="22"/>
          <w:szCs w:val="22"/>
          <w:lang w:val="en-US"/>
        </w:rPr>
      </w:pPr>
      <w:r>
        <w:t>102.2.2</w:t>
      </w:r>
      <w:r>
        <w:rPr>
          <w:rFonts w:asciiTheme="minorHAnsi" w:eastAsiaTheme="minorEastAsia" w:hAnsiTheme="minorHAnsi" w:cstheme="minorBidi"/>
          <w:sz w:val="22"/>
          <w:szCs w:val="22"/>
          <w:lang w:val="en-US"/>
        </w:rPr>
        <w:tab/>
      </w:r>
      <w:r>
        <w:t>Periodic Registration Area Update</w:t>
      </w:r>
      <w:r>
        <w:tab/>
      </w:r>
      <w:r>
        <w:fldChar w:fldCharType="begin"/>
      </w:r>
      <w:r>
        <w:instrText xml:space="preserve"> PAGEREF _Toc156375202 \h </w:instrText>
      </w:r>
      <w:r>
        <w:fldChar w:fldCharType="separate"/>
      </w:r>
      <w:r>
        <w:t>53</w:t>
      </w:r>
      <w:r>
        <w:fldChar w:fldCharType="end"/>
      </w:r>
    </w:p>
    <w:p w14:paraId="23392DA8" w14:textId="0C8E3370" w:rsidR="00960151" w:rsidRDefault="00960151">
      <w:pPr>
        <w:pStyle w:val="TOC3"/>
        <w:tabs>
          <w:tab w:val="left" w:pos="1361"/>
        </w:tabs>
        <w:rPr>
          <w:rFonts w:asciiTheme="minorHAnsi" w:eastAsiaTheme="minorEastAsia" w:hAnsiTheme="minorHAnsi" w:cstheme="minorBidi"/>
          <w:sz w:val="22"/>
          <w:szCs w:val="22"/>
          <w:lang w:val="en-US"/>
        </w:rPr>
      </w:pPr>
      <w:r>
        <w:t>102.2.3</w:t>
      </w:r>
      <w:r>
        <w:rPr>
          <w:rFonts w:asciiTheme="minorHAnsi" w:eastAsiaTheme="minorEastAsia" w:hAnsiTheme="minorHAnsi" w:cstheme="minorBidi"/>
          <w:sz w:val="22"/>
          <w:szCs w:val="22"/>
          <w:lang w:val="en-US"/>
        </w:rPr>
        <w:tab/>
      </w:r>
      <w:r>
        <w:t>RAN-Based Notification Area Update During Mobility</w:t>
      </w:r>
      <w:r>
        <w:tab/>
      </w:r>
      <w:r>
        <w:fldChar w:fldCharType="begin"/>
      </w:r>
      <w:r>
        <w:instrText xml:space="preserve"> PAGEREF _Toc156375203 \h </w:instrText>
      </w:r>
      <w:r>
        <w:fldChar w:fldCharType="separate"/>
      </w:r>
      <w:r>
        <w:t>54</w:t>
      </w:r>
      <w:r>
        <w:fldChar w:fldCharType="end"/>
      </w:r>
    </w:p>
    <w:p w14:paraId="63994D49" w14:textId="1B9E509D" w:rsidR="00960151" w:rsidRDefault="00960151">
      <w:pPr>
        <w:pStyle w:val="TOC3"/>
        <w:tabs>
          <w:tab w:val="left" w:pos="1361"/>
        </w:tabs>
        <w:rPr>
          <w:rFonts w:asciiTheme="minorHAnsi" w:eastAsiaTheme="minorEastAsia" w:hAnsiTheme="minorHAnsi" w:cstheme="minorBidi"/>
          <w:sz w:val="22"/>
          <w:szCs w:val="22"/>
          <w:lang w:val="en-US"/>
        </w:rPr>
      </w:pPr>
      <w:r>
        <w:t>102.2.4</w:t>
      </w:r>
      <w:r>
        <w:rPr>
          <w:rFonts w:asciiTheme="minorHAnsi" w:eastAsiaTheme="minorEastAsia" w:hAnsiTheme="minorHAnsi" w:cstheme="minorBidi"/>
          <w:sz w:val="22"/>
          <w:szCs w:val="22"/>
          <w:lang w:val="en-US"/>
        </w:rPr>
        <w:tab/>
      </w:r>
      <w:r>
        <w:t>Periodic RAN-Based Notification Area Update</w:t>
      </w:r>
      <w:r>
        <w:tab/>
      </w:r>
      <w:r>
        <w:fldChar w:fldCharType="begin"/>
      </w:r>
      <w:r>
        <w:instrText xml:space="preserve"> PAGEREF _Toc156375204 \h </w:instrText>
      </w:r>
      <w:r>
        <w:fldChar w:fldCharType="separate"/>
      </w:r>
      <w:r>
        <w:t>55</w:t>
      </w:r>
      <w:r>
        <w:fldChar w:fldCharType="end"/>
      </w:r>
    </w:p>
    <w:p w14:paraId="0B36DFC3" w14:textId="4F94746F" w:rsidR="00960151" w:rsidRDefault="00960151">
      <w:pPr>
        <w:pStyle w:val="TOC2"/>
        <w:rPr>
          <w:rFonts w:asciiTheme="minorHAnsi" w:eastAsiaTheme="minorEastAsia" w:hAnsiTheme="minorHAnsi" w:cstheme="minorBidi"/>
          <w:sz w:val="22"/>
          <w:szCs w:val="22"/>
          <w:lang w:val="en-US"/>
        </w:rPr>
      </w:pPr>
      <w:r>
        <w:t>102.3</w:t>
      </w:r>
      <w:r>
        <w:rPr>
          <w:rFonts w:asciiTheme="minorHAnsi" w:eastAsiaTheme="minorEastAsia" w:hAnsiTheme="minorHAnsi" w:cstheme="minorBidi"/>
          <w:sz w:val="22"/>
          <w:szCs w:val="22"/>
          <w:lang w:val="en-US"/>
        </w:rPr>
        <w:tab/>
      </w:r>
      <w:r>
        <w:t>Mobility for 5G NR Option 3 (EN-DC)</w:t>
      </w:r>
      <w:r>
        <w:tab/>
      </w:r>
      <w:r>
        <w:fldChar w:fldCharType="begin"/>
      </w:r>
      <w:r>
        <w:instrText xml:space="preserve"> PAGEREF _Toc156375205 \h </w:instrText>
      </w:r>
      <w:r>
        <w:fldChar w:fldCharType="separate"/>
      </w:r>
      <w:r>
        <w:t>56</w:t>
      </w:r>
      <w:r>
        <w:fldChar w:fldCharType="end"/>
      </w:r>
    </w:p>
    <w:p w14:paraId="5332E114" w14:textId="74C1A150" w:rsidR="00960151" w:rsidRDefault="00960151">
      <w:pPr>
        <w:pStyle w:val="TOC3"/>
        <w:tabs>
          <w:tab w:val="left" w:pos="1361"/>
        </w:tabs>
        <w:rPr>
          <w:rFonts w:asciiTheme="minorHAnsi" w:eastAsiaTheme="minorEastAsia" w:hAnsiTheme="minorHAnsi" w:cstheme="minorBidi"/>
          <w:sz w:val="22"/>
          <w:szCs w:val="22"/>
          <w:lang w:val="en-US"/>
        </w:rPr>
      </w:pPr>
      <w:r>
        <w:t>102.3.1</w:t>
      </w:r>
      <w:r>
        <w:rPr>
          <w:rFonts w:asciiTheme="minorHAnsi" w:eastAsiaTheme="minorEastAsia" w:hAnsiTheme="minorHAnsi" w:cstheme="minorBidi"/>
          <w:sz w:val="22"/>
          <w:szCs w:val="22"/>
          <w:lang w:val="en-US"/>
        </w:rPr>
        <w:tab/>
      </w:r>
      <w:r>
        <w:t>Void</w:t>
      </w:r>
      <w:r>
        <w:tab/>
      </w:r>
      <w:r>
        <w:fldChar w:fldCharType="begin"/>
      </w:r>
      <w:r>
        <w:instrText xml:space="preserve"> PAGEREF _Toc156375206 \h </w:instrText>
      </w:r>
      <w:r>
        <w:fldChar w:fldCharType="separate"/>
      </w:r>
      <w:r>
        <w:t>56</w:t>
      </w:r>
      <w:r>
        <w:fldChar w:fldCharType="end"/>
      </w:r>
    </w:p>
    <w:p w14:paraId="61F1A0AB" w14:textId="1F724C54" w:rsidR="00960151" w:rsidRDefault="00960151">
      <w:pPr>
        <w:pStyle w:val="TOC3"/>
        <w:tabs>
          <w:tab w:val="left" w:pos="1361"/>
        </w:tabs>
        <w:rPr>
          <w:rFonts w:asciiTheme="minorHAnsi" w:eastAsiaTheme="minorEastAsia" w:hAnsiTheme="minorHAnsi" w:cstheme="minorBidi"/>
          <w:sz w:val="22"/>
          <w:szCs w:val="22"/>
          <w:lang w:val="en-US"/>
        </w:rPr>
      </w:pPr>
      <w:r>
        <w:t>102.3.2</w:t>
      </w:r>
      <w:r>
        <w:rPr>
          <w:rFonts w:asciiTheme="minorHAnsi" w:eastAsiaTheme="minorEastAsia" w:hAnsiTheme="minorHAnsi" w:cstheme="minorBidi"/>
          <w:sz w:val="22"/>
          <w:szCs w:val="22"/>
          <w:lang w:val="en-US"/>
        </w:rPr>
        <w:tab/>
      </w:r>
      <w:r>
        <w:t>Void</w:t>
      </w:r>
      <w:r>
        <w:tab/>
      </w:r>
      <w:r>
        <w:fldChar w:fldCharType="begin"/>
      </w:r>
      <w:r>
        <w:instrText xml:space="preserve"> PAGEREF _Toc156375207 \h </w:instrText>
      </w:r>
      <w:r>
        <w:fldChar w:fldCharType="separate"/>
      </w:r>
      <w:r>
        <w:t>56</w:t>
      </w:r>
      <w:r>
        <w:fldChar w:fldCharType="end"/>
      </w:r>
    </w:p>
    <w:p w14:paraId="0DADA940" w14:textId="26322739" w:rsidR="00960151" w:rsidRDefault="00960151">
      <w:pPr>
        <w:pStyle w:val="TOC3"/>
        <w:tabs>
          <w:tab w:val="left" w:pos="1361"/>
        </w:tabs>
        <w:rPr>
          <w:rFonts w:asciiTheme="minorHAnsi" w:eastAsiaTheme="minorEastAsia" w:hAnsiTheme="minorHAnsi" w:cstheme="minorBidi"/>
          <w:sz w:val="22"/>
          <w:szCs w:val="22"/>
          <w:lang w:val="en-US"/>
        </w:rPr>
      </w:pPr>
      <w:r>
        <w:t>102.3.3</w:t>
      </w:r>
      <w:r>
        <w:rPr>
          <w:rFonts w:asciiTheme="minorHAnsi" w:eastAsiaTheme="minorEastAsia" w:hAnsiTheme="minorHAnsi" w:cstheme="minorBidi"/>
          <w:sz w:val="22"/>
          <w:szCs w:val="22"/>
          <w:lang w:val="en-US"/>
        </w:rPr>
        <w:tab/>
      </w:r>
      <w:r>
        <w:t>PDN Activated - Data Transfer (CONNECTED)</w:t>
      </w:r>
      <w:r>
        <w:tab/>
      </w:r>
      <w:r>
        <w:fldChar w:fldCharType="begin"/>
      </w:r>
      <w:r>
        <w:instrText xml:space="preserve"> PAGEREF _Toc156375208 \h </w:instrText>
      </w:r>
      <w:r>
        <w:fldChar w:fldCharType="separate"/>
      </w:r>
      <w:r>
        <w:t>56</w:t>
      </w:r>
      <w:r>
        <w:fldChar w:fldCharType="end"/>
      </w:r>
    </w:p>
    <w:p w14:paraId="5A42A9A8" w14:textId="7CC21251" w:rsidR="00960151" w:rsidRDefault="00960151">
      <w:pPr>
        <w:pStyle w:val="TOC3"/>
        <w:tabs>
          <w:tab w:val="left" w:pos="1361"/>
        </w:tabs>
        <w:rPr>
          <w:rFonts w:asciiTheme="minorHAnsi" w:eastAsiaTheme="minorEastAsia" w:hAnsiTheme="minorHAnsi" w:cstheme="minorBidi"/>
          <w:sz w:val="22"/>
          <w:szCs w:val="22"/>
          <w:lang w:val="en-US"/>
        </w:rPr>
      </w:pPr>
      <w:r>
        <w:t>102.3.4</w:t>
      </w:r>
      <w:r>
        <w:rPr>
          <w:rFonts w:asciiTheme="minorHAnsi" w:eastAsiaTheme="minorEastAsia" w:hAnsiTheme="minorHAnsi" w:cstheme="minorBidi"/>
          <w:sz w:val="22"/>
          <w:szCs w:val="22"/>
          <w:lang w:val="en-US"/>
        </w:rPr>
        <w:tab/>
      </w:r>
      <w:r>
        <w:t>PDN Activated - VoLTE + Data Transfer (CONNECTED)</w:t>
      </w:r>
      <w:r>
        <w:tab/>
      </w:r>
      <w:r>
        <w:fldChar w:fldCharType="begin"/>
      </w:r>
      <w:r>
        <w:instrText xml:space="preserve"> PAGEREF _Toc156375209 \h </w:instrText>
      </w:r>
      <w:r>
        <w:fldChar w:fldCharType="separate"/>
      </w:r>
      <w:r>
        <w:t>56</w:t>
      </w:r>
      <w:r>
        <w:fldChar w:fldCharType="end"/>
      </w:r>
    </w:p>
    <w:p w14:paraId="4A736EB8" w14:textId="7D629580" w:rsidR="00960151" w:rsidRDefault="00960151">
      <w:pPr>
        <w:pStyle w:val="TOC4"/>
        <w:rPr>
          <w:rFonts w:asciiTheme="minorHAnsi" w:eastAsiaTheme="minorEastAsia" w:hAnsiTheme="minorHAnsi" w:cstheme="minorBidi"/>
          <w:sz w:val="22"/>
          <w:szCs w:val="22"/>
          <w:lang w:val="en-US"/>
        </w:rPr>
      </w:pPr>
      <w:r>
        <w:t>Scenario A: Intra-Band (Long Route / Multiple Cells)</w:t>
      </w:r>
      <w:r>
        <w:tab/>
      </w:r>
      <w:r>
        <w:fldChar w:fldCharType="begin"/>
      </w:r>
      <w:r>
        <w:instrText xml:space="preserve"> PAGEREF _Toc156375210 \h </w:instrText>
      </w:r>
      <w:r>
        <w:fldChar w:fldCharType="separate"/>
      </w:r>
      <w:r>
        <w:t>57</w:t>
      </w:r>
      <w:r>
        <w:fldChar w:fldCharType="end"/>
      </w:r>
    </w:p>
    <w:p w14:paraId="496B56C5" w14:textId="7B905279" w:rsidR="00960151" w:rsidRDefault="00960151">
      <w:pPr>
        <w:pStyle w:val="TOC4"/>
        <w:rPr>
          <w:rFonts w:asciiTheme="minorHAnsi" w:eastAsiaTheme="minorEastAsia" w:hAnsiTheme="minorHAnsi" w:cstheme="minorBidi"/>
          <w:sz w:val="22"/>
          <w:szCs w:val="22"/>
          <w:lang w:val="en-US"/>
        </w:rPr>
      </w:pPr>
      <w:r>
        <w:t>Scenario B: Inter-Band NR</w:t>
      </w:r>
      <w:r>
        <w:tab/>
      </w:r>
      <w:r>
        <w:fldChar w:fldCharType="begin"/>
      </w:r>
      <w:r>
        <w:instrText xml:space="preserve"> PAGEREF _Toc156375211 \h </w:instrText>
      </w:r>
      <w:r>
        <w:fldChar w:fldCharType="separate"/>
      </w:r>
      <w:r>
        <w:t>57</w:t>
      </w:r>
      <w:r>
        <w:fldChar w:fldCharType="end"/>
      </w:r>
    </w:p>
    <w:p w14:paraId="35EC99CF" w14:textId="03C52BEF" w:rsidR="00960151" w:rsidRDefault="00960151">
      <w:pPr>
        <w:pStyle w:val="TOC4"/>
        <w:rPr>
          <w:rFonts w:asciiTheme="minorHAnsi" w:eastAsiaTheme="minorEastAsia" w:hAnsiTheme="minorHAnsi" w:cstheme="minorBidi"/>
          <w:sz w:val="22"/>
          <w:szCs w:val="22"/>
          <w:lang w:val="en-US"/>
        </w:rPr>
      </w:pPr>
      <w:r>
        <w:t>Scenario C: Inter-Band eUTRAN</w:t>
      </w:r>
      <w:r>
        <w:tab/>
      </w:r>
      <w:r>
        <w:fldChar w:fldCharType="begin"/>
      </w:r>
      <w:r>
        <w:instrText xml:space="preserve"> PAGEREF _Toc156375212 \h </w:instrText>
      </w:r>
      <w:r>
        <w:fldChar w:fldCharType="separate"/>
      </w:r>
      <w:r>
        <w:t>57</w:t>
      </w:r>
      <w:r>
        <w:fldChar w:fldCharType="end"/>
      </w:r>
    </w:p>
    <w:p w14:paraId="50D576A9" w14:textId="385A164F" w:rsidR="00960151" w:rsidRPr="001F73F4" w:rsidRDefault="00960151">
      <w:pPr>
        <w:pStyle w:val="TOC4"/>
        <w:rPr>
          <w:rFonts w:asciiTheme="minorHAnsi" w:eastAsiaTheme="minorEastAsia" w:hAnsiTheme="minorHAnsi" w:cstheme="minorBidi"/>
          <w:sz w:val="22"/>
          <w:szCs w:val="22"/>
          <w:lang w:val="fr-FR"/>
        </w:rPr>
      </w:pPr>
      <w:r w:rsidRPr="007E4AA6">
        <w:rPr>
          <w:lang w:val="de-DE"/>
        </w:rPr>
        <w:t>Scenario D: Inter-RAT (EN-DC – 4G)</w:t>
      </w:r>
      <w:r w:rsidRPr="001F73F4">
        <w:rPr>
          <w:lang w:val="fr-FR"/>
        </w:rPr>
        <w:tab/>
      </w:r>
      <w:r>
        <w:fldChar w:fldCharType="begin"/>
      </w:r>
      <w:r w:rsidRPr="001F73F4">
        <w:rPr>
          <w:lang w:val="fr-FR"/>
        </w:rPr>
        <w:instrText xml:space="preserve"> PAGEREF _Toc156375213 \h </w:instrText>
      </w:r>
      <w:r>
        <w:fldChar w:fldCharType="separate"/>
      </w:r>
      <w:r w:rsidRPr="001F73F4">
        <w:rPr>
          <w:lang w:val="fr-FR"/>
        </w:rPr>
        <w:t>57</w:t>
      </w:r>
      <w:r>
        <w:fldChar w:fldCharType="end"/>
      </w:r>
    </w:p>
    <w:p w14:paraId="283610C8" w14:textId="4177A916" w:rsidR="00960151" w:rsidRDefault="00960151">
      <w:pPr>
        <w:pStyle w:val="TOC4"/>
        <w:rPr>
          <w:rFonts w:asciiTheme="minorHAnsi" w:eastAsiaTheme="minorEastAsia" w:hAnsiTheme="minorHAnsi" w:cstheme="minorBidi"/>
          <w:sz w:val="22"/>
          <w:szCs w:val="22"/>
          <w:lang w:val="en-US"/>
        </w:rPr>
      </w:pPr>
      <w:r>
        <w:t>Scenario E and F: Inter-RAT (EN-DC – 3G and 2G)</w:t>
      </w:r>
      <w:r>
        <w:tab/>
      </w:r>
      <w:r>
        <w:fldChar w:fldCharType="begin"/>
      </w:r>
      <w:r>
        <w:instrText xml:space="preserve"> PAGEREF _Toc156375214 \h </w:instrText>
      </w:r>
      <w:r>
        <w:fldChar w:fldCharType="separate"/>
      </w:r>
      <w:r>
        <w:t>58</w:t>
      </w:r>
      <w:r>
        <w:fldChar w:fldCharType="end"/>
      </w:r>
    </w:p>
    <w:p w14:paraId="3D2E84E6" w14:textId="5D3270E0" w:rsidR="00960151" w:rsidRDefault="00960151">
      <w:pPr>
        <w:pStyle w:val="TOC4"/>
        <w:rPr>
          <w:rFonts w:asciiTheme="minorHAnsi" w:eastAsiaTheme="minorEastAsia" w:hAnsiTheme="minorHAnsi" w:cstheme="minorBidi"/>
          <w:sz w:val="22"/>
          <w:szCs w:val="22"/>
          <w:lang w:val="en-US"/>
        </w:rPr>
      </w:pPr>
      <w:r>
        <w:t>Scenario G: Inter-system NR</w:t>
      </w:r>
      <w:r>
        <w:tab/>
      </w:r>
      <w:r>
        <w:fldChar w:fldCharType="begin"/>
      </w:r>
      <w:r>
        <w:instrText xml:space="preserve"> PAGEREF _Toc156375215 \h </w:instrText>
      </w:r>
      <w:r>
        <w:fldChar w:fldCharType="separate"/>
      </w:r>
      <w:r>
        <w:t>58</w:t>
      </w:r>
      <w:r>
        <w:fldChar w:fldCharType="end"/>
      </w:r>
    </w:p>
    <w:p w14:paraId="3CAD46E5" w14:textId="698059D6" w:rsidR="00960151" w:rsidRPr="001F73F4" w:rsidRDefault="00960151">
      <w:pPr>
        <w:pStyle w:val="TOC4"/>
        <w:rPr>
          <w:rFonts w:asciiTheme="minorHAnsi" w:eastAsiaTheme="minorEastAsia" w:hAnsiTheme="minorHAnsi" w:cstheme="minorBidi"/>
          <w:sz w:val="22"/>
          <w:szCs w:val="22"/>
          <w:lang w:val="fr-FR"/>
        </w:rPr>
      </w:pPr>
      <w:r w:rsidRPr="007E4AA6">
        <w:rPr>
          <w:lang w:val="fr-FR"/>
        </w:rPr>
        <w:t>Scenario H: Inter-RAT (EN-DC DSS – 4G)</w:t>
      </w:r>
      <w:r w:rsidRPr="001F73F4">
        <w:rPr>
          <w:lang w:val="fr-FR"/>
        </w:rPr>
        <w:tab/>
      </w:r>
      <w:r>
        <w:fldChar w:fldCharType="begin"/>
      </w:r>
      <w:r w:rsidRPr="001F73F4">
        <w:rPr>
          <w:lang w:val="fr-FR"/>
        </w:rPr>
        <w:instrText xml:space="preserve"> PAGEREF _Toc156375216 \h </w:instrText>
      </w:r>
      <w:r>
        <w:fldChar w:fldCharType="separate"/>
      </w:r>
      <w:r w:rsidRPr="001F73F4">
        <w:rPr>
          <w:lang w:val="fr-FR"/>
        </w:rPr>
        <w:t>58</w:t>
      </w:r>
      <w:r>
        <w:fldChar w:fldCharType="end"/>
      </w:r>
    </w:p>
    <w:p w14:paraId="5E8582C6" w14:textId="4A2D10CF" w:rsidR="00960151" w:rsidRDefault="00960151">
      <w:pPr>
        <w:pStyle w:val="TOC4"/>
        <w:rPr>
          <w:rFonts w:asciiTheme="minorHAnsi" w:eastAsiaTheme="minorEastAsia" w:hAnsiTheme="minorHAnsi" w:cstheme="minorBidi"/>
          <w:sz w:val="22"/>
          <w:szCs w:val="22"/>
          <w:lang w:val="en-US"/>
        </w:rPr>
      </w:pPr>
      <w:r>
        <w:t>Scenario I: Inter-RAT (EN-DC DSS – 2G)</w:t>
      </w:r>
      <w:r>
        <w:tab/>
      </w:r>
      <w:r>
        <w:fldChar w:fldCharType="begin"/>
      </w:r>
      <w:r>
        <w:instrText xml:space="preserve"> PAGEREF _Toc156375217 \h </w:instrText>
      </w:r>
      <w:r>
        <w:fldChar w:fldCharType="separate"/>
      </w:r>
      <w:r>
        <w:t>58</w:t>
      </w:r>
      <w:r>
        <w:fldChar w:fldCharType="end"/>
      </w:r>
    </w:p>
    <w:p w14:paraId="42F6DFFD" w14:textId="17F865D1" w:rsidR="00960151" w:rsidRDefault="00960151">
      <w:pPr>
        <w:pStyle w:val="TOC2"/>
        <w:rPr>
          <w:rFonts w:asciiTheme="minorHAnsi" w:eastAsiaTheme="minorEastAsia" w:hAnsiTheme="minorHAnsi" w:cstheme="minorBidi"/>
          <w:sz w:val="22"/>
          <w:szCs w:val="22"/>
          <w:lang w:val="en-US"/>
        </w:rPr>
      </w:pPr>
      <w:r>
        <w:t>102.4</w:t>
      </w:r>
      <w:r>
        <w:rPr>
          <w:rFonts w:asciiTheme="minorHAnsi" w:eastAsiaTheme="minorEastAsia" w:hAnsiTheme="minorHAnsi" w:cstheme="minorBidi"/>
          <w:sz w:val="22"/>
          <w:szCs w:val="22"/>
          <w:lang w:val="en-US"/>
        </w:rPr>
        <w:tab/>
      </w:r>
      <w:r>
        <w:t>Mobility for 5G NR - 5GC - Option 2 (NB)</w:t>
      </w:r>
      <w:r>
        <w:tab/>
      </w:r>
      <w:r>
        <w:fldChar w:fldCharType="begin"/>
      </w:r>
      <w:r>
        <w:instrText xml:space="preserve"> PAGEREF _Toc156375218 \h </w:instrText>
      </w:r>
      <w:r>
        <w:fldChar w:fldCharType="separate"/>
      </w:r>
      <w:r>
        <w:t>59</w:t>
      </w:r>
      <w:r>
        <w:fldChar w:fldCharType="end"/>
      </w:r>
    </w:p>
    <w:p w14:paraId="13FBC2A2" w14:textId="6E301DDE" w:rsidR="00960151" w:rsidRDefault="00960151">
      <w:pPr>
        <w:pStyle w:val="TOC3"/>
        <w:tabs>
          <w:tab w:val="left" w:pos="1361"/>
        </w:tabs>
        <w:rPr>
          <w:rFonts w:asciiTheme="minorHAnsi" w:eastAsiaTheme="minorEastAsia" w:hAnsiTheme="minorHAnsi" w:cstheme="minorBidi"/>
          <w:sz w:val="22"/>
          <w:szCs w:val="22"/>
          <w:lang w:val="en-US"/>
        </w:rPr>
      </w:pPr>
      <w:r>
        <w:t>102.4.1</w:t>
      </w:r>
      <w:r>
        <w:rPr>
          <w:rFonts w:asciiTheme="minorHAnsi" w:eastAsiaTheme="minorEastAsia" w:hAnsiTheme="minorHAnsi" w:cstheme="minorBidi"/>
          <w:sz w:val="22"/>
          <w:szCs w:val="22"/>
          <w:lang w:val="en-US"/>
        </w:rPr>
        <w:tab/>
      </w:r>
      <w:r>
        <w:t>Reselection (RRC Idle) (5GC) - UE initiated</w:t>
      </w:r>
      <w:r>
        <w:tab/>
      </w:r>
      <w:r>
        <w:fldChar w:fldCharType="begin"/>
      </w:r>
      <w:r>
        <w:instrText xml:space="preserve"> PAGEREF _Toc156375219 \h </w:instrText>
      </w:r>
      <w:r>
        <w:fldChar w:fldCharType="separate"/>
      </w:r>
      <w:r>
        <w:t>59</w:t>
      </w:r>
      <w:r>
        <w:fldChar w:fldCharType="end"/>
      </w:r>
    </w:p>
    <w:p w14:paraId="3C666C89" w14:textId="119A8D9D" w:rsidR="00960151" w:rsidRDefault="00960151">
      <w:pPr>
        <w:pStyle w:val="TOC3"/>
        <w:tabs>
          <w:tab w:val="left" w:pos="1361"/>
        </w:tabs>
        <w:rPr>
          <w:rFonts w:asciiTheme="minorHAnsi" w:eastAsiaTheme="minorEastAsia" w:hAnsiTheme="minorHAnsi" w:cstheme="minorBidi"/>
          <w:sz w:val="22"/>
          <w:szCs w:val="22"/>
          <w:lang w:val="en-US"/>
        </w:rPr>
      </w:pPr>
      <w:r>
        <w:t>102.4.2</w:t>
      </w:r>
      <w:r>
        <w:rPr>
          <w:rFonts w:asciiTheme="minorHAnsi" w:eastAsiaTheme="minorEastAsia" w:hAnsiTheme="minorHAnsi" w:cstheme="minorBidi"/>
          <w:sz w:val="22"/>
          <w:szCs w:val="22"/>
          <w:lang w:val="en-US"/>
        </w:rPr>
        <w:tab/>
      </w:r>
      <w:r>
        <w:t>Handover (RRC Inactive) (5GC) - UE initiated</w:t>
      </w:r>
      <w:r>
        <w:tab/>
      </w:r>
      <w:r>
        <w:fldChar w:fldCharType="begin"/>
      </w:r>
      <w:r>
        <w:instrText xml:space="preserve"> PAGEREF _Toc156375220 \h </w:instrText>
      </w:r>
      <w:r>
        <w:fldChar w:fldCharType="separate"/>
      </w:r>
      <w:r>
        <w:t>59</w:t>
      </w:r>
      <w:r>
        <w:fldChar w:fldCharType="end"/>
      </w:r>
    </w:p>
    <w:p w14:paraId="405E99A3" w14:textId="0D409196" w:rsidR="00960151" w:rsidRDefault="00960151">
      <w:pPr>
        <w:pStyle w:val="TOC3"/>
        <w:tabs>
          <w:tab w:val="left" w:pos="1361"/>
        </w:tabs>
        <w:rPr>
          <w:rFonts w:asciiTheme="minorHAnsi" w:eastAsiaTheme="minorEastAsia" w:hAnsiTheme="minorHAnsi" w:cstheme="minorBidi"/>
          <w:sz w:val="22"/>
          <w:szCs w:val="22"/>
          <w:lang w:val="en-US"/>
        </w:rPr>
      </w:pPr>
      <w:r>
        <w:t>102.4.3</w:t>
      </w:r>
      <w:r>
        <w:rPr>
          <w:rFonts w:asciiTheme="minorHAnsi" w:eastAsiaTheme="minorEastAsia" w:hAnsiTheme="minorHAnsi" w:cstheme="minorBidi"/>
          <w:sz w:val="22"/>
          <w:szCs w:val="22"/>
          <w:lang w:val="en-US"/>
        </w:rPr>
        <w:tab/>
      </w:r>
      <w:r>
        <w:t xml:space="preserve">Handover (RRC Active) (5GC) - NW initiated </w:t>
      </w:r>
      <w:r w:rsidRPr="007E4AA6">
        <w:rPr>
          <w:rFonts w:eastAsiaTheme="minorEastAsia"/>
          <w:lang w:eastAsia="zh-CN"/>
        </w:rPr>
        <w:t>- Data Transfer</w:t>
      </w:r>
      <w:r>
        <w:tab/>
      </w:r>
      <w:r>
        <w:fldChar w:fldCharType="begin"/>
      </w:r>
      <w:r>
        <w:instrText xml:space="preserve"> PAGEREF _Toc156375221 \h </w:instrText>
      </w:r>
      <w:r>
        <w:fldChar w:fldCharType="separate"/>
      </w:r>
      <w:r>
        <w:t>59</w:t>
      </w:r>
      <w:r>
        <w:fldChar w:fldCharType="end"/>
      </w:r>
    </w:p>
    <w:p w14:paraId="0838E234" w14:textId="404759AB" w:rsidR="00960151" w:rsidRDefault="00960151">
      <w:pPr>
        <w:pStyle w:val="TOC3"/>
        <w:tabs>
          <w:tab w:val="left" w:pos="1361"/>
        </w:tabs>
        <w:rPr>
          <w:rFonts w:asciiTheme="minorHAnsi" w:eastAsiaTheme="minorEastAsia" w:hAnsiTheme="minorHAnsi" w:cstheme="minorBidi"/>
          <w:sz w:val="22"/>
          <w:szCs w:val="22"/>
          <w:lang w:val="en-US"/>
        </w:rPr>
      </w:pPr>
      <w:r w:rsidRPr="007E4AA6">
        <w:rPr>
          <w:rFonts w:eastAsia="Calibri"/>
        </w:rPr>
        <w:t>102.4.</w:t>
      </w:r>
      <w:r w:rsidRPr="007E4AA6">
        <w:rPr>
          <w:rFonts w:eastAsiaTheme="minorEastAsia"/>
          <w:lang w:eastAsia="zh-CN"/>
        </w:rPr>
        <w:t>4</w:t>
      </w:r>
      <w:r>
        <w:rPr>
          <w:rFonts w:asciiTheme="minorHAnsi" w:eastAsiaTheme="minorEastAsia" w:hAnsiTheme="minorHAnsi" w:cstheme="minorBidi"/>
          <w:sz w:val="22"/>
          <w:szCs w:val="22"/>
          <w:lang w:val="en-US"/>
        </w:rPr>
        <w:tab/>
      </w:r>
      <w:r w:rsidRPr="007E4AA6">
        <w:rPr>
          <w:rFonts w:eastAsia="Calibri"/>
        </w:rPr>
        <w:t>Handover (RRC Active) (5GC) - NW initiated</w:t>
      </w:r>
      <w:r w:rsidRPr="007E4AA6">
        <w:rPr>
          <w:rFonts w:eastAsiaTheme="minorEastAsia"/>
          <w:lang w:eastAsia="zh-CN"/>
        </w:rPr>
        <w:t xml:space="preserve"> – IMS Voice Call</w:t>
      </w:r>
      <w:r>
        <w:tab/>
      </w:r>
      <w:r>
        <w:fldChar w:fldCharType="begin"/>
      </w:r>
      <w:r>
        <w:instrText xml:space="preserve"> PAGEREF _Toc156375222 \h </w:instrText>
      </w:r>
      <w:r>
        <w:fldChar w:fldCharType="separate"/>
      </w:r>
      <w:r>
        <w:t>59</w:t>
      </w:r>
      <w:r>
        <w:fldChar w:fldCharType="end"/>
      </w:r>
    </w:p>
    <w:p w14:paraId="094A8C28" w14:textId="78A43A54" w:rsidR="00960151" w:rsidRDefault="00960151">
      <w:pPr>
        <w:pStyle w:val="TOC4"/>
        <w:rPr>
          <w:rFonts w:asciiTheme="minorHAnsi" w:eastAsiaTheme="minorEastAsia" w:hAnsiTheme="minorHAnsi" w:cstheme="minorBidi"/>
          <w:sz w:val="22"/>
          <w:szCs w:val="22"/>
          <w:lang w:val="en-US"/>
        </w:rPr>
      </w:pPr>
      <w:r>
        <w:t>Scenario A: Intra-Band (Long Route / Multi Cell) (5G -&gt; 5G)</w:t>
      </w:r>
      <w:r>
        <w:tab/>
      </w:r>
      <w:r>
        <w:fldChar w:fldCharType="begin"/>
      </w:r>
      <w:r>
        <w:instrText xml:space="preserve"> PAGEREF _Toc156375223 \h </w:instrText>
      </w:r>
      <w:r>
        <w:fldChar w:fldCharType="separate"/>
      </w:r>
      <w:r>
        <w:t>60</w:t>
      </w:r>
      <w:r>
        <w:fldChar w:fldCharType="end"/>
      </w:r>
    </w:p>
    <w:p w14:paraId="0BEF94E7" w14:textId="1AAB59DC" w:rsidR="00960151" w:rsidRDefault="00960151">
      <w:pPr>
        <w:pStyle w:val="TOC4"/>
        <w:rPr>
          <w:rFonts w:asciiTheme="minorHAnsi" w:eastAsiaTheme="minorEastAsia" w:hAnsiTheme="minorHAnsi" w:cstheme="minorBidi"/>
          <w:sz w:val="22"/>
          <w:szCs w:val="22"/>
          <w:lang w:val="en-US"/>
        </w:rPr>
      </w:pPr>
      <w:r w:rsidRPr="007E4AA6">
        <w:rPr>
          <w:rFonts w:eastAsia="Calibri"/>
        </w:rPr>
        <w:lastRenderedPageBreak/>
        <w:t>Scenario B: Inter-Band (5G (Band A) -&gt; 5G (Band B))</w:t>
      </w:r>
      <w:r>
        <w:tab/>
      </w:r>
      <w:r>
        <w:fldChar w:fldCharType="begin"/>
      </w:r>
      <w:r>
        <w:instrText xml:space="preserve"> PAGEREF _Toc156375224 \h </w:instrText>
      </w:r>
      <w:r>
        <w:fldChar w:fldCharType="separate"/>
      </w:r>
      <w:r>
        <w:t>60</w:t>
      </w:r>
      <w:r>
        <w:fldChar w:fldCharType="end"/>
      </w:r>
    </w:p>
    <w:p w14:paraId="01302881" w14:textId="1C521849" w:rsidR="00960151" w:rsidRDefault="00960151">
      <w:pPr>
        <w:pStyle w:val="TOC4"/>
        <w:rPr>
          <w:rFonts w:asciiTheme="minorHAnsi" w:eastAsiaTheme="minorEastAsia" w:hAnsiTheme="minorHAnsi" w:cstheme="minorBidi"/>
          <w:sz w:val="22"/>
          <w:szCs w:val="22"/>
          <w:lang w:val="en-US"/>
        </w:rPr>
      </w:pPr>
      <w:r w:rsidRPr="007E4AA6">
        <w:rPr>
          <w:rFonts w:eastAsia="Calibri"/>
        </w:rPr>
        <w:t>Scenario C: Inter-RAT (5G -&gt; 4G)</w:t>
      </w:r>
      <w:r>
        <w:tab/>
      </w:r>
      <w:r>
        <w:fldChar w:fldCharType="begin"/>
      </w:r>
      <w:r>
        <w:instrText xml:space="preserve"> PAGEREF _Toc156375225 \h </w:instrText>
      </w:r>
      <w:r>
        <w:fldChar w:fldCharType="separate"/>
      </w:r>
      <w:r>
        <w:t>60</w:t>
      </w:r>
      <w:r>
        <w:fldChar w:fldCharType="end"/>
      </w:r>
    </w:p>
    <w:p w14:paraId="2F8E9463" w14:textId="075A009C" w:rsidR="00960151" w:rsidRDefault="00960151">
      <w:pPr>
        <w:pStyle w:val="TOC4"/>
        <w:rPr>
          <w:rFonts w:asciiTheme="minorHAnsi" w:eastAsiaTheme="minorEastAsia" w:hAnsiTheme="minorHAnsi" w:cstheme="minorBidi"/>
          <w:sz w:val="22"/>
          <w:szCs w:val="22"/>
          <w:lang w:val="en-US"/>
        </w:rPr>
      </w:pPr>
      <w:r w:rsidRPr="007E4AA6">
        <w:rPr>
          <w:rFonts w:eastAsia="Calibri"/>
        </w:rPr>
        <w:t>Scenario D: Inter-RAT (4G -&gt; 5G)</w:t>
      </w:r>
      <w:r>
        <w:tab/>
      </w:r>
      <w:r>
        <w:fldChar w:fldCharType="begin"/>
      </w:r>
      <w:r>
        <w:instrText xml:space="preserve"> PAGEREF _Toc156375226 \h </w:instrText>
      </w:r>
      <w:r>
        <w:fldChar w:fldCharType="separate"/>
      </w:r>
      <w:r>
        <w:t>61</w:t>
      </w:r>
      <w:r>
        <w:fldChar w:fldCharType="end"/>
      </w:r>
    </w:p>
    <w:p w14:paraId="0BDF644C" w14:textId="0CE51B3F" w:rsidR="00960151" w:rsidRDefault="00960151">
      <w:pPr>
        <w:pStyle w:val="TOC4"/>
        <w:rPr>
          <w:rFonts w:asciiTheme="minorHAnsi" w:eastAsiaTheme="minorEastAsia" w:hAnsiTheme="minorHAnsi" w:cstheme="minorBidi"/>
          <w:sz w:val="22"/>
          <w:szCs w:val="22"/>
          <w:lang w:val="en-US"/>
        </w:rPr>
      </w:pPr>
      <w:r w:rsidRPr="007E4AA6">
        <w:rPr>
          <w:rFonts w:eastAsia="Calibri"/>
        </w:rPr>
        <w:t>Scenario E: Inter-Technology (5G (FDD) -&gt; 5G (TDD))</w:t>
      </w:r>
      <w:r>
        <w:tab/>
      </w:r>
      <w:r>
        <w:fldChar w:fldCharType="begin"/>
      </w:r>
      <w:r>
        <w:instrText xml:space="preserve"> PAGEREF _Toc156375227 \h </w:instrText>
      </w:r>
      <w:r>
        <w:fldChar w:fldCharType="separate"/>
      </w:r>
      <w:r>
        <w:t>61</w:t>
      </w:r>
      <w:r>
        <w:fldChar w:fldCharType="end"/>
      </w:r>
    </w:p>
    <w:p w14:paraId="14177DC8" w14:textId="50259581" w:rsidR="00960151" w:rsidRDefault="00960151">
      <w:pPr>
        <w:pStyle w:val="TOC4"/>
        <w:rPr>
          <w:rFonts w:asciiTheme="minorHAnsi" w:eastAsiaTheme="minorEastAsia" w:hAnsiTheme="minorHAnsi" w:cstheme="minorBidi"/>
          <w:sz w:val="22"/>
          <w:szCs w:val="22"/>
          <w:lang w:val="en-US"/>
        </w:rPr>
      </w:pPr>
      <w:r w:rsidRPr="007E4AA6">
        <w:rPr>
          <w:rFonts w:eastAsia="Calibri"/>
        </w:rPr>
        <w:t>Scenario F: Inter-Technology (5G (TDD) -&gt; 5G (FDD))</w:t>
      </w:r>
      <w:r>
        <w:tab/>
      </w:r>
      <w:r>
        <w:fldChar w:fldCharType="begin"/>
      </w:r>
      <w:r>
        <w:instrText xml:space="preserve"> PAGEREF _Toc156375228 \h </w:instrText>
      </w:r>
      <w:r>
        <w:fldChar w:fldCharType="separate"/>
      </w:r>
      <w:r>
        <w:t>61</w:t>
      </w:r>
      <w:r>
        <w:fldChar w:fldCharType="end"/>
      </w:r>
    </w:p>
    <w:p w14:paraId="64412C65" w14:textId="55086237" w:rsidR="00960151" w:rsidRDefault="00960151">
      <w:pPr>
        <w:pStyle w:val="TOC2"/>
        <w:rPr>
          <w:rFonts w:asciiTheme="minorHAnsi" w:eastAsiaTheme="minorEastAsia" w:hAnsiTheme="minorHAnsi" w:cstheme="minorBidi"/>
          <w:sz w:val="22"/>
          <w:szCs w:val="22"/>
          <w:lang w:val="en-US"/>
        </w:rPr>
      </w:pPr>
      <w:r>
        <w:t>102.5</w:t>
      </w:r>
      <w:r>
        <w:rPr>
          <w:rFonts w:asciiTheme="minorHAnsi" w:eastAsiaTheme="minorEastAsia" w:hAnsiTheme="minorHAnsi" w:cstheme="minorBidi"/>
          <w:sz w:val="22"/>
          <w:szCs w:val="22"/>
          <w:lang w:val="en-US"/>
        </w:rPr>
        <w:tab/>
      </w:r>
      <w:r>
        <w:t>RRC_INACTIVE state (5GC)</w:t>
      </w:r>
      <w:r>
        <w:tab/>
      </w:r>
      <w:r>
        <w:fldChar w:fldCharType="begin"/>
      </w:r>
      <w:r>
        <w:instrText xml:space="preserve"> PAGEREF _Toc156375229 \h </w:instrText>
      </w:r>
      <w:r>
        <w:fldChar w:fldCharType="separate"/>
      </w:r>
      <w:r>
        <w:t>63</w:t>
      </w:r>
      <w:r>
        <w:fldChar w:fldCharType="end"/>
      </w:r>
    </w:p>
    <w:p w14:paraId="335112DE" w14:textId="545A90B5" w:rsidR="00960151" w:rsidRDefault="00960151">
      <w:pPr>
        <w:pStyle w:val="TOC3"/>
        <w:rPr>
          <w:rFonts w:asciiTheme="minorHAnsi" w:eastAsiaTheme="minorEastAsia" w:hAnsiTheme="minorHAnsi" w:cstheme="minorBidi"/>
          <w:sz w:val="22"/>
          <w:szCs w:val="22"/>
          <w:lang w:val="en-US"/>
        </w:rPr>
      </w:pPr>
      <w:r>
        <w:t>102.5.1. UE triggered transition from RRC_INACTIVE to RRC_CONNECTED</w:t>
      </w:r>
      <w:r>
        <w:tab/>
      </w:r>
      <w:r>
        <w:fldChar w:fldCharType="begin"/>
      </w:r>
      <w:r>
        <w:instrText xml:space="preserve"> PAGEREF _Toc156375230 \h </w:instrText>
      </w:r>
      <w:r>
        <w:fldChar w:fldCharType="separate"/>
      </w:r>
      <w:r>
        <w:t>63</w:t>
      </w:r>
      <w:r>
        <w:fldChar w:fldCharType="end"/>
      </w:r>
    </w:p>
    <w:p w14:paraId="484DADA8" w14:textId="3B3503EF" w:rsidR="00960151" w:rsidRDefault="00960151">
      <w:pPr>
        <w:pStyle w:val="TOC3"/>
        <w:rPr>
          <w:rFonts w:asciiTheme="minorHAnsi" w:eastAsiaTheme="minorEastAsia" w:hAnsiTheme="minorHAnsi" w:cstheme="minorBidi"/>
          <w:sz w:val="22"/>
          <w:szCs w:val="22"/>
          <w:lang w:val="en-US"/>
        </w:rPr>
      </w:pPr>
      <w:r>
        <w:t>102.5.2. Network triggered transition from RRC_INACTIVE to RRC_CONNECTED</w:t>
      </w:r>
      <w:r>
        <w:tab/>
      </w:r>
      <w:r>
        <w:fldChar w:fldCharType="begin"/>
      </w:r>
      <w:r>
        <w:instrText xml:space="preserve"> PAGEREF _Toc156375231 \h </w:instrText>
      </w:r>
      <w:r>
        <w:fldChar w:fldCharType="separate"/>
      </w:r>
      <w:r>
        <w:t>64</w:t>
      </w:r>
      <w:r>
        <w:fldChar w:fldCharType="end"/>
      </w:r>
    </w:p>
    <w:p w14:paraId="670BEC28" w14:textId="72F283EE" w:rsidR="00960151" w:rsidRDefault="00960151">
      <w:pPr>
        <w:pStyle w:val="TOC2"/>
        <w:rPr>
          <w:rFonts w:asciiTheme="minorHAnsi" w:eastAsiaTheme="minorEastAsia" w:hAnsiTheme="minorHAnsi" w:cstheme="minorBidi"/>
          <w:sz w:val="22"/>
          <w:szCs w:val="22"/>
          <w:lang w:val="en-US"/>
        </w:rPr>
      </w:pPr>
      <w:r>
        <w:t>102.6</w:t>
      </w:r>
      <w:r>
        <w:rPr>
          <w:rFonts w:asciiTheme="minorHAnsi" w:eastAsiaTheme="minorEastAsia" w:hAnsiTheme="minorHAnsi" w:cstheme="minorBidi"/>
          <w:sz w:val="22"/>
          <w:szCs w:val="22"/>
          <w:lang w:val="en-US"/>
        </w:rPr>
        <w:tab/>
      </w:r>
      <w:r>
        <w:t>Handover and Release/Redirect (RRC Active) (EPC)</w:t>
      </w:r>
      <w:r>
        <w:tab/>
      </w:r>
      <w:r>
        <w:fldChar w:fldCharType="begin"/>
      </w:r>
      <w:r>
        <w:instrText xml:space="preserve"> PAGEREF _Toc156375232 \h </w:instrText>
      </w:r>
      <w:r>
        <w:fldChar w:fldCharType="separate"/>
      </w:r>
      <w:r>
        <w:t>65</w:t>
      </w:r>
      <w:r>
        <w:fldChar w:fldCharType="end"/>
      </w:r>
    </w:p>
    <w:p w14:paraId="4F6FAA79" w14:textId="0BCBF7E3" w:rsidR="00960151" w:rsidRDefault="00960151">
      <w:pPr>
        <w:pStyle w:val="TOC2"/>
        <w:rPr>
          <w:rFonts w:asciiTheme="minorHAnsi" w:eastAsiaTheme="minorEastAsia" w:hAnsiTheme="minorHAnsi" w:cstheme="minorBidi"/>
          <w:sz w:val="22"/>
          <w:szCs w:val="22"/>
          <w:lang w:val="en-US"/>
        </w:rPr>
      </w:pPr>
      <w:r>
        <w:t>102.7</w:t>
      </w:r>
      <w:r>
        <w:rPr>
          <w:rFonts w:asciiTheme="minorHAnsi" w:eastAsiaTheme="minorEastAsia" w:hAnsiTheme="minorHAnsi" w:cstheme="minorBidi"/>
          <w:sz w:val="22"/>
          <w:szCs w:val="22"/>
          <w:lang w:val="en-US"/>
        </w:rPr>
        <w:tab/>
      </w:r>
      <w:r>
        <w:t>Handover (RRC Active) (5GC)</w:t>
      </w:r>
      <w:r>
        <w:tab/>
      </w:r>
      <w:r>
        <w:fldChar w:fldCharType="begin"/>
      </w:r>
      <w:r>
        <w:instrText xml:space="preserve"> PAGEREF _Toc156375233 \h </w:instrText>
      </w:r>
      <w:r>
        <w:fldChar w:fldCharType="separate"/>
      </w:r>
      <w:r>
        <w:t>65</w:t>
      </w:r>
      <w:r>
        <w:fldChar w:fldCharType="end"/>
      </w:r>
    </w:p>
    <w:p w14:paraId="09EBCC09" w14:textId="39EEB213" w:rsidR="00960151" w:rsidRDefault="00960151">
      <w:pPr>
        <w:pStyle w:val="TOC2"/>
        <w:rPr>
          <w:rFonts w:asciiTheme="minorHAnsi" w:eastAsiaTheme="minorEastAsia" w:hAnsiTheme="minorHAnsi" w:cstheme="minorBidi"/>
          <w:sz w:val="22"/>
          <w:szCs w:val="22"/>
          <w:lang w:val="en-US"/>
        </w:rPr>
      </w:pPr>
      <w:r>
        <w:t>102.8</w:t>
      </w:r>
      <w:r>
        <w:rPr>
          <w:rFonts w:asciiTheme="minorHAnsi" w:eastAsiaTheme="minorEastAsia" w:hAnsiTheme="minorHAnsi" w:cstheme="minorBidi"/>
          <w:sz w:val="22"/>
          <w:szCs w:val="22"/>
          <w:lang w:val="en-US"/>
        </w:rPr>
        <w:tab/>
      </w:r>
      <w:r>
        <w:t>Multi-RAT Dual Carrier Mobility – Option 3 MR-DC with EN-DC</w:t>
      </w:r>
      <w:r>
        <w:tab/>
      </w:r>
      <w:r>
        <w:fldChar w:fldCharType="begin"/>
      </w:r>
      <w:r>
        <w:instrText xml:space="preserve"> PAGEREF _Toc156375234 \h </w:instrText>
      </w:r>
      <w:r>
        <w:fldChar w:fldCharType="separate"/>
      </w:r>
      <w:r>
        <w:t>65</w:t>
      </w:r>
      <w:r>
        <w:fldChar w:fldCharType="end"/>
      </w:r>
    </w:p>
    <w:p w14:paraId="35FF3436" w14:textId="759BD3D6" w:rsidR="00960151" w:rsidRDefault="00960151">
      <w:pPr>
        <w:pStyle w:val="TOC2"/>
        <w:rPr>
          <w:rFonts w:asciiTheme="minorHAnsi" w:eastAsiaTheme="minorEastAsia" w:hAnsiTheme="minorHAnsi" w:cstheme="minorBidi"/>
          <w:sz w:val="22"/>
          <w:szCs w:val="22"/>
          <w:lang w:val="en-US"/>
        </w:rPr>
      </w:pPr>
      <w:r>
        <w:t>102.9</w:t>
      </w:r>
      <w:r>
        <w:rPr>
          <w:rFonts w:asciiTheme="minorHAnsi" w:eastAsiaTheme="minorEastAsia" w:hAnsiTheme="minorHAnsi" w:cstheme="minorBidi"/>
          <w:sz w:val="22"/>
          <w:szCs w:val="22"/>
          <w:lang w:val="en-US"/>
        </w:rPr>
        <w:tab/>
      </w:r>
      <w:r>
        <w:t>Multi-RAT Dual Carrier Mobility – Option 7 MR-DC with NGEN-DC</w:t>
      </w:r>
      <w:r>
        <w:tab/>
      </w:r>
      <w:r>
        <w:fldChar w:fldCharType="begin"/>
      </w:r>
      <w:r>
        <w:instrText xml:space="preserve"> PAGEREF _Toc156375235 \h </w:instrText>
      </w:r>
      <w:r>
        <w:fldChar w:fldCharType="separate"/>
      </w:r>
      <w:r>
        <w:t>65</w:t>
      </w:r>
      <w:r>
        <w:fldChar w:fldCharType="end"/>
      </w:r>
    </w:p>
    <w:p w14:paraId="1A82C546" w14:textId="5CCF76C2" w:rsidR="00960151" w:rsidRDefault="00960151">
      <w:pPr>
        <w:pStyle w:val="TOC2"/>
        <w:rPr>
          <w:rFonts w:asciiTheme="minorHAnsi" w:eastAsiaTheme="minorEastAsia" w:hAnsiTheme="minorHAnsi" w:cstheme="minorBidi"/>
          <w:sz w:val="22"/>
          <w:szCs w:val="22"/>
          <w:lang w:val="en-US"/>
        </w:rPr>
      </w:pPr>
      <w:r>
        <w:t>102.10</w:t>
      </w:r>
      <w:r>
        <w:rPr>
          <w:rFonts w:asciiTheme="minorHAnsi" w:eastAsiaTheme="minorEastAsia" w:hAnsiTheme="minorHAnsi" w:cstheme="minorBidi"/>
          <w:sz w:val="22"/>
          <w:szCs w:val="22"/>
          <w:lang w:val="en-US"/>
        </w:rPr>
        <w:tab/>
      </w:r>
      <w:r>
        <w:t>Multi-RAT Dual Carrier Mobility – Option 4 MR-DC with NE-DC</w:t>
      </w:r>
      <w:r>
        <w:tab/>
      </w:r>
      <w:r>
        <w:fldChar w:fldCharType="begin"/>
      </w:r>
      <w:r>
        <w:instrText xml:space="preserve"> PAGEREF _Toc156375236 \h </w:instrText>
      </w:r>
      <w:r>
        <w:fldChar w:fldCharType="separate"/>
      </w:r>
      <w:r>
        <w:t>65</w:t>
      </w:r>
      <w:r>
        <w:fldChar w:fldCharType="end"/>
      </w:r>
    </w:p>
    <w:p w14:paraId="25D6D71D" w14:textId="111799DA" w:rsidR="00960151" w:rsidRDefault="00960151">
      <w:pPr>
        <w:pStyle w:val="TOC2"/>
        <w:rPr>
          <w:rFonts w:asciiTheme="minorHAnsi" w:eastAsiaTheme="minorEastAsia" w:hAnsiTheme="minorHAnsi" w:cstheme="minorBidi"/>
          <w:sz w:val="22"/>
          <w:szCs w:val="22"/>
          <w:lang w:val="en-US"/>
        </w:rPr>
      </w:pPr>
      <w:r>
        <w:t>103</w:t>
      </w:r>
      <w:r>
        <w:rPr>
          <w:rFonts w:asciiTheme="minorHAnsi" w:eastAsiaTheme="minorEastAsia" w:hAnsiTheme="minorHAnsi" w:cstheme="minorBidi"/>
          <w:sz w:val="22"/>
          <w:szCs w:val="22"/>
          <w:lang w:val="en-US"/>
        </w:rPr>
        <w:tab/>
      </w:r>
      <w:r>
        <w:t>Performance</w:t>
      </w:r>
      <w:r>
        <w:tab/>
      </w:r>
      <w:r>
        <w:fldChar w:fldCharType="begin"/>
      </w:r>
      <w:r>
        <w:instrText xml:space="preserve"> PAGEREF _Toc156375237 \h </w:instrText>
      </w:r>
      <w:r>
        <w:fldChar w:fldCharType="separate"/>
      </w:r>
      <w:r>
        <w:t>65</w:t>
      </w:r>
      <w:r>
        <w:fldChar w:fldCharType="end"/>
      </w:r>
    </w:p>
    <w:p w14:paraId="3E072E5B" w14:textId="4E0EBDC2" w:rsidR="00960151" w:rsidRDefault="00960151">
      <w:pPr>
        <w:pStyle w:val="TOC2"/>
        <w:rPr>
          <w:rFonts w:asciiTheme="minorHAnsi" w:eastAsiaTheme="minorEastAsia" w:hAnsiTheme="minorHAnsi" w:cstheme="minorBidi"/>
          <w:sz w:val="22"/>
          <w:szCs w:val="22"/>
          <w:lang w:val="en-US"/>
        </w:rPr>
      </w:pPr>
      <w:r>
        <w:t>103.1</w:t>
      </w:r>
      <w:r>
        <w:rPr>
          <w:rFonts w:asciiTheme="minorHAnsi" w:eastAsiaTheme="minorEastAsia" w:hAnsiTheme="minorHAnsi" w:cstheme="minorBidi"/>
          <w:sz w:val="22"/>
          <w:szCs w:val="22"/>
          <w:lang w:val="en-US"/>
        </w:rPr>
        <w:tab/>
      </w:r>
      <w:r>
        <w:t>eMBB Performance (EPC)</w:t>
      </w:r>
      <w:r>
        <w:tab/>
      </w:r>
      <w:r>
        <w:fldChar w:fldCharType="begin"/>
      </w:r>
      <w:r>
        <w:instrText xml:space="preserve"> PAGEREF _Toc156375238 \h </w:instrText>
      </w:r>
      <w:r>
        <w:fldChar w:fldCharType="separate"/>
      </w:r>
      <w:r>
        <w:t>65</w:t>
      </w:r>
      <w:r>
        <w:fldChar w:fldCharType="end"/>
      </w:r>
    </w:p>
    <w:p w14:paraId="348A2317" w14:textId="4B415793" w:rsidR="00960151" w:rsidRDefault="00960151">
      <w:pPr>
        <w:pStyle w:val="TOC2"/>
        <w:rPr>
          <w:rFonts w:asciiTheme="minorHAnsi" w:eastAsiaTheme="minorEastAsia" w:hAnsiTheme="minorHAnsi" w:cstheme="minorBidi"/>
          <w:sz w:val="22"/>
          <w:szCs w:val="22"/>
          <w:lang w:val="en-US"/>
        </w:rPr>
      </w:pPr>
      <w:r>
        <w:t>103.2</w:t>
      </w:r>
      <w:r>
        <w:rPr>
          <w:rFonts w:asciiTheme="minorHAnsi" w:eastAsiaTheme="minorEastAsia" w:hAnsiTheme="minorHAnsi" w:cstheme="minorBidi"/>
          <w:sz w:val="22"/>
          <w:szCs w:val="22"/>
          <w:lang w:val="en-US"/>
        </w:rPr>
        <w:tab/>
      </w:r>
      <w:r>
        <w:t>PS Performance (5GC) QoS Related</w:t>
      </w:r>
      <w:r>
        <w:tab/>
      </w:r>
      <w:r>
        <w:fldChar w:fldCharType="begin"/>
      </w:r>
      <w:r>
        <w:instrText xml:space="preserve"> PAGEREF _Toc156375239 \h </w:instrText>
      </w:r>
      <w:r>
        <w:fldChar w:fldCharType="separate"/>
      </w:r>
      <w:r>
        <w:t>65</w:t>
      </w:r>
      <w:r>
        <w:fldChar w:fldCharType="end"/>
      </w:r>
    </w:p>
    <w:p w14:paraId="3270EE84" w14:textId="5909F7FA" w:rsidR="00960151" w:rsidRDefault="00960151">
      <w:pPr>
        <w:pStyle w:val="TOC2"/>
        <w:rPr>
          <w:rFonts w:asciiTheme="minorHAnsi" w:eastAsiaTheme="minorEastAsia" w:hAnsiTheme="minorHAnsi" w:cstheme="minorBidi"/>
          <w:sz w:val="22"/>
          <w:szCs w:val="22"/>
          <w:lang w:val="en-US"/>
        </w:rPr>
      </w:pPr>
      <w:r>
        <w:t>104</w:t>
      </w:r>
      <w:r>
        <w:rPr>
          <w:rFonts w:asciiTheme="minorHAnsi" w:eastAsiaTheme="minorEastAsia" w:hAnsiTheme="minorHAnsi" w:cstheme="minorBidi"/>
          <w:sz w:val="22"/>
          <w:szCs w:val="22"/>
          <w:lang w:val="en-US"/>
        </w:rPr>
        <w:tab/>
      </w:r>
      <w:r>
        <w:t>DL Data Transfer</w:t>
      </w:r>
      <w:r>
        <w:tab/>
      </w:r>
      <w:r>
        <w:fldChar w:fldCharType="begin"/>
      </w:r>
      <w:r>
        <w:instrText xml:space="preserve"> PAGEREF _Toc156375240 \h </w:instrText>
      </w:r>
      <w:r>
        <w:fldChar w:fldCharType="separate"/>
      </w:r>
      <w:r>
        <w:t>65</w:t>
      </w:r>
      <w:r>
        <w:fldChar w:fldCharType="end"/>
      </w:r>
    </w:p>
    <w:p w14:paraId="317B0A88" w14:textId="7FA4D6C7" w:rsidR="00960151" w:rsidRDefault="00960151">
      <w:pPr>
        <w:pStyle w:val="TOC2"/>
        <w:rPr>
          <w:rFonts w:asciiTheme="minorHAnsi" w:eastAsiaTheme="minorEastAsia" w:hAnsiTheme="minorHAnsi" w:cstheme="minorBidi"/>
          <w:sz w:val="22"/>
          <w:szCs w:val="22"/>
          <w:lang w:val="en-US"/>
        </w:rPr>
      </w:pPr>
      <w:r>
        <w:t>105</w:t>
      </w:r>
      <w:r>
        <w:rPr>
          <w:rFonts w:asciiTheme="minorHAnsi" w:eastAsiaTheme="minorEastAsia" w:hAnsiTheme="minorHAnsi" w:cstheme="minorBidi"/>
          <w:sz w:val="22"/>
          <w:szCs w:val="22"/>
          <w:lang w:val="en-US"/>
        </w:rPr>
        <w:tab/>
      </w:r>
      <w:r>
        <w:t>Interworking with Legacy Networks</w:t>
      </w:r>
      <w:r>
        <w:tab/>
      </w:r>
      <w:r>
        <w:fldChar w:fldCharType="begin"/>
      </w:r>
      <w:r>
        <w:instrText xml:space="preserve"> PAGEREF _Toc156375241 \h </w:instrText>
      </w:r>
      <w:r>
        <w:fldChar w:fldCharType="separate"/>
      </w:r>
      <w:r>
        <w:t>65</w:t>
      </w:r>
      <w:r>
        <w:fldChar w:fldCharType="end"/>
      </w:r>
    </w:p>
    <w:p w14:paraId="584FCF4F" w14:textId="29B3F7C1" w:rsidR="00960151" w:rsidRDefault="00960151">
      <w:pPr>
        <w:pStyle w:val="TOC3"/>
        <w:rPr>
          <w:rFonts w:asciiTheme="minorHAnsi" w:eastAsiaTheme="minorEastAsia" w:hAnsiTheme="minorHAnsi" w:cstheme="minorBidi"/>
          <w:sz w:val="22"/>
          <w:szCs w:val="22"/>
          <w:lang w:val="en-US"/>
        </w:rPr>
      </w:pPr>
      <w:r>
        <w:t>105.1</w:t>
      </w:r>
      <w:r>
        <w:rPr>
          <w:rFonts w:asciiTheme="minorHAnsi" w:eastAsiaTheme="minorEastAsia" w:hAnsiTheme="minorHAnsi" w:cstheme="minorBidi"/>
          <w:sz w:val="22"/>
          <w:szCs w:val="22"/>
          <w:lang w:val="en-US"/>
        </w:rPr>
        <w:tab/>
      </w:r>
      <w:r>
        <w:t>EPS Fallback – Voice</w:t>
      </w:r>
      <w:r>
        <w:tab/>
      </w:r>
      <w:r>
        <w:fldChar w:fldCharType="begin"/>
      </w:r>
      <w:r>
        <w:instrText xml:space="preserve"> PAGEREF _Toc156375242 \h </w:instrText>
      </w:r>
      <w:r>
        <w:fldChar w:fldCharType="separate"/>
      </w:r>
      <w:r>
        <w:t>65</w:t>
      </w:r>
      <w:r>
        <w:fldChar w:fldCharType="end"/>
      </w:r>
    </w:p>
    <w:p w14:paraId="08D0E39E" w14:textId="374763BB" w:rsidR="00960151" w:rsidRDefault="00960151">
      <w:pPr>
        <w:pStyle w:val="TOC4"/>
        <w:tabs>
          <w:tab w:val="left" w:pos="1361"/>
        </w:tabs>
        <w:rPr>
          <w:rFonts w:asciiTheme="minorHAnsi" w:eastAsiaTheme="minorEastAsia" w:hAnsiTheme="minorHAnsi" w:cstheme="minorBidi"/>
          <w:sz w:val="22"/>
          <w:szCs w:val="22"/>
          <w:lang w:val="en-US"/>
        </w:rPr>
      </w:pPr>
      <w:r>
        <w:t>105.1.1</w:t>
      </w:r>
      <w:r>
        <w:rPr>
          <w:rFonts w:asciiTheme="minorHAnsi" w:eastAsiaTheme="minorEastAsia" w:hAnsiTheme="minorHAnsi" w:cstheme="minorBidi"/>
          <w:sz w:val="22"/>
          <w:szCs w:val="22"/>
          <w:lang w:val="en-US"/>
        </w:rPr>
        <w:tab/>
      </w:r>
      <w:r>
        <w:t>MO Voice Call with EPS  Fallback</w:t>
      </w:r>
      <w:r>
        <w:tab/>
      </w:r>
      <w:r>
        <w:fldChar w:fldCharType="begin"/>
      </w:r>
      <w:r>
        <w:instrText xml:space="preserve"> PAGEREF _Toc156375243 \h </w:instrText>
      </w:r>
      <w:r>
        <w:fldChar w:fldCharType="separate"/>
      </w:r>
      <w:r>
        <w:t>65</w:t>
      </w:r>
      <w:r>
        <w:fldChar w:fldCharType="end"/>
      </w:r>
    </w:p>
    <w:p w14:paraId="50B8D6AD" w14:textId="3569F721" w:rsidR="00960151" w:rsidRDefault="00960151">
      <w:pPr>
        <w:pStyle w:val="TOC4"/>
        <w:tabs>
          <w:tab w:val="left" w:pos="1361"/>
        </w:tabs>
        <w:rPr>
          <w:rFonts w:asciiTheme="minorHAnsi" w:eastAsiaTheme="minorEastAsia" w:hAnsiTheme="minorHAnsi" w:cstheme="minorBidi"/>
          <w:sz w:val="22"/>
          <w:szCs w:val="22"/>
          <w:lang w:val="en-US"/>
        </w:rPr>
      </w:pPr>
      <w:r>
        <w:t>105.1.2</w:t>
      </w:r>
      <w:r>
        <w:rPr>
          <w:rFonts w:asciiTheme="minorHAnsi" w:eastAsiaTheme="minorEastAsia" w:hAnsiTheme="minorHAnsi" w:cstheme="minorBidi"/>
          <w:sz w:val="22"/>
          <w:szCs w:val="22"/>
          <w:lang w:val="en-US"/>
        </w:rPr>
        <w:tab/>
      </w:r>
      <w:r>
        <w:t>MT Voice Call with EPS  Fallback</w:t>
      </w:r>
      <w:r>
        <w:tab/>
      </w:r>
      <w:r>
        <w:fldChar w:fldCharType="begin"/>
      </w:r>
      <w:r>
        <w:instrText xml:space="preserve"> PAGEREF _Toc156375244 \h </w:instrText>
      </w:r>
      <w:r>
        <w:fldChar w:fldCharType="separate"/>
      </w:r>
      <w:r>
        <w:t>66</w:t>
      </w:r>
      <w:r>
        <w:fldChar w:fldCharType="end"/>
      </w:r>
    </w:p>
    <w:p w14:paraId="5E10801D" w14:textId="25806A79" w:rsidR="00960151" w:rsidRDefault="00960151">
      <w:pPr>
        <w:pStyle w:val="TOC1"/>
        <w:rPr>
          <w:rFonts w:asciiTheme="minorHAnsi" w:eastAsiaTheme="minorEastAsia" w:hAnsiTheme="minorHAnsi" w:cstheme="minorBidi"/>
          <w:b w:val="0"/>
          <w:caps w:val="0"/>
          <w:sz w:val="22"/>
          <w:szCs w:val="22"/>
          <w:lang w:val="en-US"/>
        </w:rPr>
      </w:pPr>
      <w:r w:rsidRPr="007E4AA6">
        <w:rPr>
          <w:bCs/>
        </w:rPr>
        <w:t>106</w:t>
      </w:r>
      <w:r>
        <w:rPr>
          <w:rFonts w:asciiTheme="minorHAnsi" w:eastAsiaTheme="minorEastAsia" w:hAnsiTheme="minorHAnsi" w:cstheme="minorBidi"/>
          <w:b w:val="0"/>
          <w:caps w:val="0"/>
          <w:sz w:val="22"/>
          <w:szCs w:val="22"/>
          <w:lang w:val="en-US"/>
        </w:rPr>
        <w:tab/>
      </w:r>
      <w:r w:rsidRPr="007E4AA6">
        <w:rPr>
          <w:bCs/>
        </w:rPr>
        <w:t>5G Carrier Aggregation</w:t>
      </w:r>
      <w:r>
        <w:tab/>
      </w:r>
      <w:r>
        <w:fldChar w:fldCharType="begin"/>
      </w:r>
      <w:r>
        <w:instrText xml:space="preserve"> PAGEREF _Toc156375245 \h </w:instrText>
      </w:r>
      <w:r>
        <w:fldChar w:fldCharType="separate"/>
      </w:r>
      <w:r>
        <w:t>66</w:t>
      </w:r>
      <w:r>
        <w:fldChar w:fldCharType="end"/>
      </w:r>
    </w:p>
    <w:p w14:paraId="3A0FCD80" w14:textId="7AB3980E" w:rsidR="00960151" w:rsidRDefault="00960151">
      <w:pPr>
        <w:pStyle w:val="TOC2"/>
        <w:rPr>
          <w:rFonts w:asciiTheme="minorHAnsi" w:eastAsiaTheme="minorEastAsia" w:hAnsiTheme="minorHAnsi" w:cstheme="minorBidi"/>
          <w:sz w:val="22"/>
          <w:szCs w:val="22"/>
          <w:lang w:val="en-US"/>
        </w:rPr>
      </w:pPr>
      <w:r>
        <w:t>106.1</w:t>
      </w:r>
      <w:r>
        <w:rPr>
          <w:rFonts w:asciiTheme="minorHAnsi" w:eastAsiaTheme="minorEastAsia" w:hAnsiTheme="minorHAnsi" w:cstheme="minorBidi"/>
          <w:sz w:val="22"/>
          <w:szCs w:val="22"/>
          <w:lang w:val="en-US"/>
        </w:rPr>
        <w:tab/>
      </w:r>
      <w:r>
        <w:t>Carrier Aggregation Stationary Data Performance for 5G NR Option 3 (EN-DC)</w:t>
      </w:r>
      <w:r>
        <w:tab/>
      </w:r>
      <w:r>
        <w:fldChar w:fldCharType="begin"/>
      </w:r>
      <w:r>
        <w:instrText xml:space="preserve"> PAGEREF _Toc156375246 \h </w:instrText>
      </w:r>
      <w:r>
        <w:fldChar w:fldCharType="separate"/>
      </w:r>
      <w:r>
        <w:t>67</w:t>
      </w:r>
      <w:r>
        <w:fldChar w:fldCharType="end"/>
      </w:r>
    </w:p>
    <w:p w14:paraId="0B4B6FBC" w14:textId="06F7DED4" w:rsidR="00960151" w:rsidRDefault="00960151">
      <w:pPr>
        <w:pStyle w:val="TOC3"/>
        <w:rPr>
          <w:rFonts w:asciiTheme="minorHAnsi" w:eastAsiaTheme="minorEastAsia" w:hAnsiTheme="minorHAnsi" w:cstheme="minorBidi"/>
          <w:sz w:val="22"/>
          <w:szCs w:val="22"/>
          <w:lang w:val="en-US"/>
        </w:rPr>
      </w:pPr>
      <w:r>
        <w:t>106.1.1  Carrier Aggregation Stationary Data Performance – Relative Downlink Throughput</w:t>
      </w:r>
      <w:r>
        <w:tab/>
      </w:r>
      <w:r>
        <w:fldChar w:fldCharType="begin"/>
      </w:r>
      <w:r>
        <w:instrText xml:space="preserve"> PAGEREF _Toc156375247 \h </w:instrText>
      </w:r>
      <w:r>
        <w:fldChar w:fldCharType="separate"/>
      </w:r>
      <w:r>
        <w:t>67</w:t>
      </w:r>
      <w:r>
        <w:fldChar w:fldCharType="end"/>
      </w:r>
    </w:p>
    <w:p w14:paraId="680A36AB" w14:textId="08FB5CB2" w:rsidR="00960151" w:rsidRDefault="00960151">
      <w:pPr>
        <w:pStyle w:val="TOC2"/>
        <w:rPr>
          <w:rFonts w:asciiTheme="minorHAnsi" w:eastAsiaTheme="minorEastAsia" w:hAnsiTheme="minorHAnsi" w:cstheme="minorBidi"/>
          <w:sz w:val="22"/>
          <w:szCs w:val="22"/>
          <w:lang w:val="en-US"/>
        </w:rPr>
      </w:pPr>
      <w:r>
        <w:t>106.2</w:t>
      </w:r>
      <w:r>
        <w:rPr>
          <w:rFonts w:asciiTheme="minorHAnsi" w:eastAsiaTheme="minorEastAsia" w:hAnsiTheme="minorHAnsi" w:cstheme="minorBidi"/>
          <w:sz w:val="22"/>
          <w:szCs w:val="22"/>
          <w:lang w:val="en-US"/>
        </w:rPr>
        <w:tab/>
      </w:r>
      <w:r>
        <w:t>Carrier Aggregation Stationary Data Performance for 5G NR Option 2</w:t>
      </w:r>
      <w:r>
        <w:tab/>
      </w:r>
      <w:r>
        <w:fldChar w:fldCharType="begin"/>
      </w:r>
      <w:r>
        <w:instrText xml:space="preserve"> PAGEREF _Toc156375248 \h </w:instrText>
      </w:r>
      <w:r>
        <w:fldChar w:fldCharType="separate"/>
      </w:r>
      <w:r>
        <w:t>68</w:t>
      </w:r>
      <w:r>
        <w:fldChar w:fldCharType="end"/>
      </w:r>
    </w:p>
    <w:p w14:paraId="6AE020E0" w14:textId="0F323271" w:rsidR="00960151" w:rsidRDefault="00960151">
      <w:pPr>
        <w:pStyle w:val="TOC3"/>
        <w:tabs>
          <w:tab w:val="left" w:pos="1361"/>
        </w:tabs>
        <w:rPr>
          <w:rFonts w:asciiTheme="minorHAnsi" w:eastAsiaTheme="minorEastAsia" w:hAnsiTheme="minorHAnsi" w:cstheme="minorBidi"/>
          <w:sz w:val="22"/>
          <w:szCs w:val="22"/>
          <w:lang w:val="en-US"/>
        </w:rPr>
      </w:pPr>
      <w:r>
        <w:t>106.2.1</w:t>
      </w:r>
      <w:r>
        <w:rPr>
          <w:rFonts w:asciiTheme="minorHAnsi" w:eastAsiaTheme="minorEastAsia" w:hAnsiTheme="minorHAnsi" w:cstheme="minorBidi"/>
          <w:sz w:val="22"/>
          <w:szCs w:val="22"/>
          <w:lang w:val="en-US"/>
        </w:rPr>
        <w:tab/>
      </w:r>
      <w:r>
        <w:t>Carrier Aggregation Stationary Data Performance – Relative Downlink Throughput</w:t>
      </w:r>
      <w:r>
        <w:tab/>
      </w:r>
      <w:r>
        <w:fldChar w:fldCharType="begin"/>
      </w:r>
      <w:r>
        <w:instrText xml:space="preserve"> PAGEREF _Toc156375249 \h </w:instrText>
      </w:r>
      <w:r>
        <w:fldChar w:fldCharType="separate"/>
      </w:r>
      <w:r>
        <w:t>68</w:t>
      </w:r>
      <w:r>
        <w:fldChar w:fldCharType="end"/>
      </w:r>
    </w:p>
    <w:p w14:paraId="335A1AA6" w14:textId="785B9F4E" w:rsidR="00960151" w:rsidRDefault="00960151">
      <w:pPr>
        <w:pStyle w:val="TOC3"/>
        <w:tabs>
          <w:tab w:val="left" w:pos="1361"/>
        </w:tabs>
        <w:rPr>
          <w:rFonts w:asciiTheme="minorHAnsi" w:eastAsiaTheme="minorEastAsia" w:hAnsiTheme="minorHAnsi" w:cstheme="minorBidi"/>
          <w:sz w:val="22"/>
          <w:szCs w:val="22"/>
          <w:lang w:val="en-US"/>
        </w:rPr>
      </w:pPr>
      <w:r>
        <w:t>106.2.2.</w:t>
      </w:r>
      <w:r>
        <w:rPr>
          <w:rFonts w:asciiTheme="minorHAnsi" w:eastAsiaTheme="minorEastAsia" w:hAnsiTheme="minorHAnsi" w:cstheme="minorBidi"/>
          <w:sz w:val="22"/>
          <w:szCs w:val="22"/>
          <w:lang w:val="en-US"/>
        </w:rPr>
        <w:tab/>
      </w:r>
      <w:r>
        <w:t>Carrier Aggregation Stationary Data Performance – Relative Uplink Throughput</w:t>
      </w:r>
      <w:r>
        <w:tab/>
      </w:r>
      <w:r>
        <w:fldChar w:fldCharType="begin"/>
      </w:r>
      <w:r>
        <w:instrText xml:space="preserve"> PAGEREF _Toc156375250 \h </w:instrText>
      </w:r>
      <w:r>
        <w:fldChar w:fldCharType="separate"/>
      </w:r>
      <w:r>
        <w:t>69</w:t>
      </w:r>
      <w:r>
        <w:fldChar w:fldCharType="end"/>
      </w:r>
    </w:p>
    <w:p w14:paraId="22BD3417" w14:textId="30672073" w:rsidR="00960151" w:rsidRDefault="00960151">
      <w:pPr>
        <w:pStyle w:val="TOC2"/>
        <w:rPr>
          <w:rFonts w:asciiTheme="minorHAnsi" w:eastAsiaTheme="minorEastAsia" w:hAnsiTheme="minorHAnsi" w:cstheme="minorBidi"/>
          <w:sz w:val="22"/>
          <w:szCs w:val="22"/>
          <w:lang w:val="en-US"/>
        </w:rPr>
      </w:pPr>
      <w:r>
        <w:t>106.3</w:t>
      </w:r>
      <w:r>
        <w:rPr>
          <w:rFonts w:asciiTheme="minorHAnsi" w:eastAsiaTheme="minorEastAsia" w:hAnsiTheme="minorHAnsi" w:cstheme="minorBidi"/>
          <w:sz w:val="22"/>
          <w:szCs w:val="22"/>
          <w:lang w:val="en-US"/>
        </w:rPr>
        <w:tab/>
      </w:r>
      <w:r>
        <w:t>Carrier Aggregation Mobility Test for 5G NR Option 3 (EN-DC)</w:t>
      </w:r>
      <w:r>
        <w:tab/>
      </w:r>
      <w:r>
        <w:fldChar w:fldCharType="begin"/>
      </w:r>
      <w:r>
        <w:instrText xml:space="preserve"> PAGEREF _Toc156375251 \h </w:instrText>
      </w:r>
      <w:r>
        <w:fldChar w:fldCharType="separate"/>
      </w:r>
      <w:r>
        <w:t>70</w:t>
      </w:r>
      <w:r>
        <w:fldChar w:fldCharType="end"/>
      </w:r>
    </w:p>
    <w:p w14:paraId="4F840B67" w14:textId="6F037979" w:rsidR="00960151" w:rsidRDefault="00960151">
      <w:pPr>
        <w:pStyle w:val="TOC3"/>
        <w:tabs>
          <w:tab w:val="left" w:pos="1361"/>
        </w:tabs>
        <w:rPr>
          <w:rFonts w:asciiTheme="minorHAnsi" w:eastAsiaTheme="minorEastAsia" w:hAnsiTheme="minorHAnsi" w:cstheme="minorBidi"/>
          <w:sz w:val="22"/>
          <w:szCs w:val="22"/>
          <w:lang w:val="en-US"/>
        </w:rPr>
      </w:pPr>
      <w:r>
        <w:t>106.3.1.</w:t>
      </w:r>
      <w:r>
        <w:rPr>
          <w:rFonts w:asciiTheme="minorHAnsi" w:eastAsiaTheme="minorEastAsia" w:hAnsiTheme="minorHAnsi" w:cstheme="minorBidi"/>
          <w:sz w:val="22"/>
          <w:szCs w:val="22"/>
          <w:lang w:val="en-US"/>
        </w:rPr>
        <w:tab/>
      </w:r>
      <w:r>
        <w:t>Carrier Aggregation Mobility – Downlink</w:t>
      </w:r>
      <w:r>
        <w:tab/>
      </w:r>
      <w:r>
        <w:fldChar w:fldCharType="begin"/>
      </w:r>
      <w:r>
        <w:instrText xml:space="preserve"> PAGEREF _Toc156375252 \h </w:instrText>
      </w:r>
      <w:r>
        <w:fldChar w:fldCharType="separate"/>
      </w:r>
      <w:r>
        <w:t>70</w:t>
      </w:r>
      <w:r>
        <w:fldChar w:fldCharType="end"/>
      </w:r>
    </w:p>
    <w:p w14:paraId="17B65F56" w14:textId="5CED6117" w:rsidR="00960151" w:rsidRDefault="00960151">
      <w:pPr>
        <w:pStyle w:val="TOC2"/>
        <w:rPr>
          <w:rFonts w:asciiTheme="minorHAnsi" w:eastAsiaTheme="minorEastAsia" w:hAnsiTheme="minorHAnsi" w:cstheme="minorBidi"/>
          <w:sz w:val="22"/>
          <w:szCs w:val="22"/>
          <w:lang w:val="en-US"/>
        </w:rPr>
      </w:pPr>
      <w:r>
        <w:t>106.4</w:t>
      </w:r>
      <w:r>
        <w:rPr>
          <w:rFonts w:asciiTheme="minorHAnsi" w:eastAsiaTheme="minorEastAsia" w:hAnsiTheme="minorHAnsi" w:cstheme="minorBidi"/>
          <w:sz w:val="22"/>
          <w:szCs w:val="22"/>
          <w:lang w:val="en-US"/>
        </w:rPr>
        <w:tab/>
      </w:r>
      <w:r>
        <w:t>Carrier Aggregation Mobility Test for 5G NR Option 2</w:t>
      </w:r>
      <w:r>
        <w:tab/>
      </w:r>
      <w:r>
        <w:fldChar w:fldCharType="begin"/>
      </w:r>
      <w:r>
        <w:instrText xml:space="preserve"> PAGEREF _Toc156375253 \h </w:instrText>
      </w:r>
      <w:r>
        <w:fldChar w:fldCharType="separate"/>
      </w:r>
      <w:r>
        <w:t>71</w:t>
      </w:r>
      <w:r>
        <w:fldChar w:fldCharType="end"/>
      </w:r>
    </w:p>
    <w:p w14:paraId="4A7435D1" w14:textId="33E46A69" w:rsidR="00960151" w:rsidRDefault="00960151">
      <w:pPr>
        <w:pStyle w:val="TOC3"/>
        <w:tabs>
          <w:tab w:val="left" w:pos="1361"/>
        </w:tabs>
        <w:rPr>
          <w:rFonts w:asciiTheme="minorHAnsi" w:eastAsiaTheme="minorEastAsia" w:hAnsiTheme="minorHAnsi" w:cstheme="minorBidi"/>
          <w:sz w:val="22"/>
          <w:szCs w:val="22"/>
          <w:lang w:val="en-US"/>
        </w:rPr>
      </w:pPr>
      <w:r>
        <w:t>106.4.1</w:t>
      </w:r>
      <w:r>
        <w:rPr>
          <w:rFonts w:asciiTheme="minorHAnsi" w:eastAsiaTheme="minorEastAsia" w:hAnsiTheme="minorHAnsi" w:cstheme="minorBidi"/>
          <w:sz w:val="22"/>
          <w:szCs w:val="22"/>
          <w:lang w:val="en-US"/>
        </w:rPr>
        <w:tab/>
      </w:r>
      <w:r>
        <w:t>Carrier Aggregation Mobility – Downlink</w:t>
      </w:r>
      <w:r>
        <w:tab/>
      </w:r>
      <w:r>
        <w:fldChar w:fldCharType="begin"/>
      </w:r>
      <w:r>
        <w:instrText xml:space="preserve"> PAGEREF _Toc156375254 \h </w:instrText>
      </w:r>
      <w:r>
        <w:fldChar w:fldCharType="separate"/>
      </w:r>
      <w:r>
        <w:t>71</w:t>
      </w:r>
      <w:r>
        <w:fldChar w:fldCharType="end"/>
      </w:r>
    </w:p>
    <w:p w14:paraId="67416904" w14:textId="0B2DF4CA" w:rsidR="00960151" w:rsidRDefault="00960151">
      <w:pPr>
        <w:pStyle w:val="TOC3"/>
        <w:tabs>
          <w:tab w:val="left" w:pos="1361"/>
        </w:tabs>
        <w:rPr>
          <w:rFonts w:asciiTheme="minorHAnsi" w:eastAsiaTheme="minorEastAsia" w:hAnsiTheme="minorHAnsi" w:cstheme="minorBidi"/>
          <w:sz w:val="22"/>
          <w:szCs w:val="22"/>
          <w:lang w:val="en-US"/>
        </w:rPr>
      </w:pPr>
      <w:r>
        <w:t>106.4.2.</w:t>
      </w:r>
      <w:r>
        <w:rPr>
          <w:rFonts w:asciiTheme="minorHAnsi" w:eastAsiaTheme="minorEastAsia" w:hAnsiTheme="minorHAnsi" w:cstheme="minorBidi"/>
          <w:sz w:val="22"/>
          <w:szCs w:val="22"/>
          <w:lang w:val="en-US"/>
        </w:rPr>
        <w:tab/>
      </w:r>
      <w:r>
        <w:t>Carrier Aggregation Mobility – Uplink</w:t>
      </w:r>
      <w:r>
        <w:tab/>
      </w:r>
      <w:r>
        <w:fldChar w:fldCharType="begin"/>
      </w:r>
      <w:r>
        <w:instrText xml:space="preserve"> PAGEREF _Toc156375255 \h </w:instrText>
      </w:r>
      <w:r>
        <w:fldChar w:fldCharType="separate"/>
      </w:r>
      <w:r>
        <w:t>72</w:t>
      </w:r>
      <w:r>
        <w:fldChar w:fldCharType="end"/>
      </w:r>
    </w:p>
    <w:p w14:paraId="5366B357" w14:textId="4A3BFFF2" w:rsidR="00960151" w:rsidRDefault="00960151">
      <w:pPr>
        <w:pStyle w:val="TOC3"/>
        <w:tabs>
          <w:tab w:val="left" w:pos="1361"/>
        </w:tabs>
        <w:rPr>
          <w:rFonts w:asciiTheme="minorHAnsi" w:eastAsiaTheme="minorEastAsia" w:hAnsiTheme="minorHAnsi" w:cstheme="minorBidi"/>
          <w:sz w:val="22"/>
          <w:szCs w:val="22"/>
          <w:lang w:val="en-US"/>
        </w:rPr>
      </w:pPr>
      <w:r>
        <w:t>106.4.3.</w:t>
      </w:r>
      <w:r>
        <w:rPr>
          <w:rFonts w:asciiTheme="minorHAnsi" w:eastAsiaTheme="minorEastAsia" w:hAnsiTheme="minorHAnsi" w:cstheme="minorBidi"/>
          <w:sz w:val="22"/>
          <w:szCs w:val="22"/>
          <w:lang w:val="en-US"/>
        </w:rPr>
        <w:tab/>
      </w:r>
      <w:r>
        <w:t>Carrier Aggregation Mobility – Downlink &amp; Uplink</w:t>
      </w:r>
      <w:r>
        <w:tab/>
      </w:r>
      <w:r>
        <w:fldChar w:fldCharType="begin"/>
      </w:r>
      <w:r>
        <w:instrText xml:space="preserve"> PAGEREF _Toc156375256 \h </w:instrText>
      </w:r>
      <w:r>
        <w:fldChar w:fldCharType="separate"/>
      </w:r>
      <w:r>
        <w:t>73</w:t>
      </w:r>
      <w:r>
        <w:fldChar w:fldCharType="end"/>
      </w:r>
    </w:p>
    <w:p w14:paraId="25FAF83C" w14:textId="41E2DB9A" w:rsidR="00960151" w:rsidRDefault="00960151">
      <w:pPr>
        <w:pStyle w:val="TOC1"/>
        <w:rPr>
          <w:rFonts w:asciiTheme="minorHAnsi" w:eastAsiaTheme="minorEastAsia" w:hAnsiTheme="minorHAnsi" w:cstheme="minorBidi"/>
          <w:b w:val="0"/>
          <w:caps w:val="0"/>
          <w:sz w:val="22"/>
          <w:szCs w:val="22"/>
          <w:lang w:val="en-US"/>
        </w:rPr>
      </w:pPr>
      <w:r>
        <w:t>107</w:t>
      </w:r>
      <w:r>
        <w:rPr>
          <w:rFonts w:asciiTheme="minorHAnsi" w:eastAsiaTheme="minorEastAsia" w:hAnsiTheme="minorHAnsi" w:cstheme="minorBidi"/>
          <w:b w:val="0"/>
          <w:caps w:val="0"/>
          <w:sz w:val="22"/>
          <w:szCs w:val="22"/>
          <w:lang w:val="en-US"/>
        </w:rPr>
        <w:tab/>
      </w:r>
      <w:r>
        <w:t>Network slicing</w:t>
      </w:r>
      <w:r>
        <w:tab/>
      </w:r>
      <w:r>
        <w:fldChar w:fldCharType="begin"/>
      </w:r>
      <w:r>
        <w:instrText xml:space="preserve"> PAGEREF _Toc156375257 \h </w:instrText>
      </w:r>
      <w:r>
        <w:fldChar w:fldCharType="separate"/>
      </w:r>
      <w:r>
        <w:t>75</w:t>
      </w:r>
      <w:r>
        <w:fldChar w:fldCharType="end"/>
      </w:r>
    </w:p>
    <w:p w14:paraId="2811D14B" w14:textId="71111906" w:rsidR="00960151" w:rsidRDefault="00960151">
      <w:pPr>
        <w:pStyle w:val="TOC2"/>
        <w:rPr>
          <w:rFonts w:asciiTheme="minorHAnsi" w:eastAsiaTheme="minorEastAsia" w:hAnsiTheme="minorHAnsi" w:cstheme="minorBidi"/>
          <w:sz w:val="22"/>
          <w:szCs w:val="22"/>
          <w:lang w:val="en-US"/>
        </w:rPr>
      </w:pPr>
      <w:r>
        <w:t>107.1. Registration to a set of Network Slices</w:t>
      </w:r>
      <w:r>
        <w:tab/>
      </w:r>
      <w:r>
        <w:fldChar w:fldCharType="begin"/>
      </w:r>
      <w:r>
        <w:instrText xml:space="preserve"> PAGEREF _Toc156375258 \h </w:instrText>
      </w:r>
      <w:r>
        <w:fldChar w:fldCharType="separate"/>
      </w:r>
      <w:r>
        <w:t>75</w:t>
      </w:r>
      <w:r>
        <w:fldChar w:fldCharType="end"/>
      </w:r>
    </w:p>
    <w:p w14:paraId="4E96E643" w14:textId="03765C47" w:rsidR="00960151" w:rsidRDefault="00960151">
      <w:pPr>
        <w:pStyle w:val="TOC3"/>
        <w:rPr>
          <w:rFonts w:asciiTheme="minorHAnsi" w:eastAsiaTheme="minorEastAsia" w:hAnsiTheme="minorHAnsi" w:cstheme="minorBidi"/>
          <w:sz w:val="22"/>
          <w:szCs w:val="22"/>
          <w:lang w:val="en-US"/>
        </w:rPr>
      </w:pPr>
      <w:r>
        <w:t>107.1.1. Absent Default Configured NSSAI</w:t>
      </w:r>
      <w:r>
        <w:tab/>
      </w:r>
      <w:r>
        <w:fldChar w:fldCharType="begin"/>
      </w:r>
      <w:r>
        <w:instrText xml:space="preserve"> PAGEREF _Toc156375259 \h </w:instrText>
      </w:r>
      <w:r>
        <w:fldChar w:fldCharType="separate"/>
      </w:r>
      <w:r>
        <w:t>75</w:t>
      </w:r>
      <w:r>
        <w:fldChar w:fldCharType="end"/>
      </w:r>
    </w:p>
    <w:p w14:paraId="0E0C8524" w14:textId="5C295624" w:rsidR="00960151" w:rsidRDefault="00960151">
      <w:pPr>
        <w:pStyle w:val="TOC3"/>
        <w:rPr>
          <w:rFonts w:asciiTheme="minorHAnsi" w:eastAsiaTheme="minorEastAsia" w:hAnsiTheme="minorHAnsi" w:cstheme="minorBidi"/>
          <w:sz w:val="22"/>
          <w:szCs w:val="22"/>
          <w:lang w:val="en-US"/>
        </w:rPr>
      </w:pPr>
      <w:r>
        <w:t>107.1.2. Default Configured NSSAI</w:t>
      </w:r>
      <w:r>
        <w:tab/>
      </w:r>
      <w:r>
        <w:fldChar w:fldCharType="begin"/>
      </w:r>
      <w:r>
        <w:instrText xml:space="preserve"> PAGEREF _Toc156375260 \h </w:instrText>
      </w:r>
      <w:r>
        <w:fldChar w:fldCharType="separate"/>
      </w:r>
      <w:r>
        <w:t>76</w:t>
      </w:r>
      <w:r>
        <w:fldChar w:fldCharType="end"/>
      </w:r>
    </w:p>
    <w:p w14:paraId="115C5FAB" w14:textId="5E2CCDB1" w:rsidR="00960151" w:rsidRDefault="00960151">
      <w:pPr>
        <w:pStyle w:val="TOC2"/>
        <w:rPr>
          <w:rFonts w:asciiTheme="minorHAnsi" w:eastAsiaTheme="minorEastAsia" w:hAnsiTheme="minorHAnsi" w:cstheme="minorBidi"/>
          <w:sz w:val="22"/>
          <w:szCs w:val="22"/>
          <w:lang w:val="en-US"/>
        </w:rPr>
      </w:pPr>
      <w:r>
        <w:t>107.2. Network slice availability in a PLMN</w:t>
      </w:r>
      <w:r>
        <w:tab/>
      </w:r>
      <w:r>
        <w:fldChar w:fldCharType="begin"/>
      </w:r>
      <w:r>
        <w:instrText xml:space="preserve"> PAGEREF _Toc156375261 \h </w:instrText>
      </w:r>
      <w:r>
        <w:fldChar w:fldCharType="separate"/>
      </w:r>
      <w:r>
        <w:t>76</w:t>
      </w:r>
      <w:r>
        <w:fldChar w:fldCharType="end"/>
      </w:r>
    </w:p>
    <w:p w14:paraId="1FCECF55" w14:textId="158853BE" w:rsidR="00960151" w:rsidRDefault="00960151">
      <w:pPr>
        <w:pStyle w:val="TOC3"/>
        <w:rPr>
          <w:rFonts w:asciiTheme="minorHAnsi" w:eastAsiaTheme="minorEastAsia" w:hAnsiTheme="minorHAnsi" w:cstheme="minorBidi"/>
          <w:sz w:val="22"/>
          <w:szCs w:val="22"/>
          <w:lang w:val="en-US"/>
        </w:rPr>
      </w:pPr>
      <w:r>
        <w:t>107.2.1. Rejected NSSAI in PLMN</w:t>
      </w:r>
      <w:r>
        <w:tab/>
      </w:r>
      <w:r>
        <w:fldChar w:fldCharType="begin"/>
      </w:r>
      <w:r>
        <w:instrText xml:space="preserve"> PAGEREF _Toc156375262 \h </w:instrText>
      </w:r>
      <w:r>
        <w:fldChar w:fldCharType="separate"/>
      </w:r>
      <w:r>
        <w:t>76</w:t>
      </w:r>
      <w:r>
        <w:fldChar w:fldCharType="end"/>
      </w:r>
    </w:p>
    <w:p w14:paraId="5BF4A9CC" w14:textId="66A5A22C" w:rsidR="00960151" w:rsidRDefault="00960151">
      <w:pPr>
        <w:pStyle w:val="TOC2"/>
        <w:rPr>
          <w:rFonts w:asciiTheme="minorHAnsi" w:eastAsiaTheme="minorEastAsia" w:hAnsiTheme="minorHAnsi" w:cstheme="minorBidi"/>
          <w:sz w:val="22"/>
          <w:szCs w:val="22"/>
          <w:lang w:val="en-US"/>
        </w:rPr>
      </w:pPr>
      <w:r>
        <w:t>107.4. NSSAI Inclusion in AS connection Establishment</w:t>
      </w:r>
      <w:r>
        <w:tab/>
      </w:r>
      <w:r>
        <w:fldChar w:fldCharType="begin"/>
      </w:r>
      <w:r>
        <w:instrText xml:space="preserve"> PAGEREF _Toc156375263 \h </w:instrText>
      </w:r>
      <w:r>
        <w:fldChar w:fldCharType="separate"/>
      </w:r>
      <w:r>
        <w:t>77</w:t>
      </w:r>
      <w:r>
        <w:fldChar w:fldCharType="end"/>
      </w:r>
    </w:p>
    <w:p w14:paraId="5422E09C" w14:textId="30DDDCA4" w:rsidR="00960151" w:rsidRDefault="00960151">
      <w:pPr>
        <w:pStyle w:val="TOC2"/>
        <w:rPr>
          <w:rFonts w:asciiTheme="minorHAnsi" w:eastAsiaTheme="minorEastAsia" w:hAnsiTheme="minorHAnsi" w:cstheme="minorBidi"/>
          <w:sz w:val="22"/>
          <w:szCs w:val="22"/>
          <w:lang w:val="en-US"/>
        </w:rPr>
      </w:pPr>
      <w:r w:rsidRPr="007E4AA6">
        <w:rPr>
          <w:lang w:val="en-US"/>
        </w:rPr>
        <w:t>107.5. PDU Session Establishment in a network slice</w:t>
      </w:r>
      <w:r>
        <w:tab/>
      </w:r>
      <w:r>
        <w:fldChar w:fldCharType="begin"/>
      </w:r>
      <w:r>
        <w:instrText xml:space="preserve"> PAGEREF _Toc156375264 \h </w:instrText>
      </w:r>
      <w:r>
        <w:fldChar w:fldCharType="separate"/>
      </w:r>
      <w:r>
        <w:t>80</w:t>
      </w:r>
      <w:r>
        <w:fldChar w:fldCharType="end"/>
      </w:r>
    </w:p>
    <w:p w14:paraId="590F90EB" w14:textId="28A43B2B" w:rsidR="00960151" w:rsidRDefault="00960151">
      <w:pPr>
        <w:pStyle w:val="TOC3"/>
        <w:rPr>
          <w:rFonts w:asciiTheme="minorHAnsi" w:eastAsiaTheme="minorEastAsia" w:hAnsiTheme="minorHAnsi" w:cstheme="minorBidi"/>
          <w:sz w:val="22"/>
          <w:szCs w:val="22"/>
          <w:lang w:val="en-US"/>
        </w:rPr>
      </w:pPr>
      <w:r w:rsidRPr="007E4AA6">
        <w:rPr>
          <w:lang w:val="en-US"/>
        </w:rPr>
        <w:t>107.5.1  Initial PDU Session Establishment</w:t>
      </w:r>
      <w:r>
        <w:tab/>
      </w:r>
      <w:r>
        <w:fldChar w:fldCharType="begin"/>
      </w:r>
      <w:r>
        <w:instrText xml:space="preserve"> PAGEREF _Toc156375265 \h </w:instrText>
      </w:r>
      <w:r>
        <w:fldChar w:fldCharType="separate"/>
      </w:r>
      <w:r>
        <w:t>80</w:t>
      </w:r>
      <w:r>
        <w:fldChar w:fldCharType="end"/>
      </w:r>
    </w:p>
    <w:p w14:paraId="453775D1" w14:textId="4FB977F4" w:rsidR="00960151" w:rsidRDefault="00960151">
      <w:pPr>
        <w:pStyle w:val="TOC2"/>
        <w:rPr>
          <w:rFonts w:asciiTheme="minorHAnsi" w:eastAsiaTheme="minorEastAsia" w:hAnsiTheme="minorHAnsi" w:cstheme="minorBidi"/>
          <w:sz w:val="22"/>
          <w:szCs w:val="22"/>
          <w:lang w:val="en-US"/>
        </w:rPr>
      </w:pPr>
      <w:r w:rsidRPr="007E4AA6">
        <w:rPr>
          <w:lang w:val="en-US"/>
        </w:rPr>
        <w:t>107.6. Network slice-specific authentication and authorization</w:t>
      </w:r>
      <w:r>
        <w:tab/>
      </w:r>
      <w:r>
        <w:fldChar w:fldCharType="begin"/>
      </w:r>
      <w:r>
        <w:instrText xml:space="preserve"> PAGEREF _Toc156375266 \h </w:instrText>
      </w:r>
      <w:r>
        <w:fldChar w:fldCharType="separate"/>
      </w:r>
      <w:r>
        <w:t>81</w:t>
      </w:r>
      <w:r>
        <w:fldChar w:fldCharType="end"/>
      </w:r>
    </w:p>
    <w:p w14:paraId="7BAFA2B9" w14:textId="025D267E" w:rsidR="00960151" w:rsidRDefault="00960151">
      <w:pPr>
        <w:pStyle w:val="TOC3"/>
        <w:rPr>
          <w:rFonts w:asciiTheme="minorHAnsi" w:eastAsiaTheme="minorEastAsia" w:hAnsiTheme="minorHAnsi" w:cstheme="minorBidi"/>
          <w:sz w:val="22"/>
          <w:szCs w:val="22"/>
          <w:lang w:val="en-US"/>
        </w:rPr>
      </w:pPr>
      <w:r w:rsidRPr="007E4AA6">
        <w:rPr>
          <w:lang w:val="en-US"/>
        </w:rPr>
        <w:t>107.6.1  Successful authentication and authorisation</w:t>
      </w:r>
      <w:r>
        <w:tab/>
      </w:r>
      <w:r>
        <w:fldChar w:fldCharType="begin"/>
      </w:r>
      <w:r>
        <w:instrText xml:space="preserve"> PAGEREF _Toc156375267 \h </w:instrText>
      </w:r>
      <w:r>
        <w:fldChar w:fldCharType="separate"/>
      </w:r>
      <w:r>
        <w:t>81</w:t>
      </w:r>
      <w:r>
        <w:fldChar w:fldCharType="end"/>
      </w:r>
    </w:p>
    <w:p w14:paraId="1C027E35" w14:textId="1F97753C" w:rsidR="00960151" w:rsidRDefault="00960151">
      <w:pPr>
        <w:pStyle w:val="TOC1"/>
        <w:rPr>
          <w:rFonts w:asciiTheme="minorHAnsi" w:eastAsiaTheme="minorEastAsia" w:hAnsiTheme="minorHAnsi" w:cstheme="minorBidi"/>
          <w:b w:val="0"/>
          <w:caps w:val="0"/>
          <w:sz w:val="22"/>
          <w:szCs w:val="22"/>
          <w:lang w:val="en-US"/>
        </w:rPr>
      </w:pPr>
      <w:r>
        <w:t>Document Management</w:t>
      </w:r>
      <w:r>
        <w:tab/>
      </w:r>
      <w:r>
        <w:fldChar w:fldCharType="begin"/>
      </w:r>
      <w:r>
        <w:instrText xml:space="preserve"> PAGEREF _Toc156375268 \h </w:instrText>
      </w:r>
      <w:r>
        <w:fldChar w:fldCharType="separate"/>
      </w:r>
      <w:r>
        <w:t>82</w:t>
      </w:r>
      <w:r>
        <w:fldChar w:fldCharType="end"/>
      </w:r>
    </w:p>
    <w:p w14:paraId="7F3B9B4F" w14:textId="26B0796B" w:rsidR="001B7B7C" w:rsidRPr="00500CBC" w:rsidRDefault="0074626D" w:rsidP="0074626D">
      <w:pPr>
        <w:pStyle w:val="NormalParagraph"/>
        <w:rPr>
          <w:lang w:val="en-US"/>
        </w:rPr>
      </w:pPr>
      <w:r w:rsidRPr="00C25FE4">
        <w:fldChar w:fldCharType="end"/>
      </w:r>
    </w:p>
    <w:p w14:paraId="2CC21CB0" w14:textId="77777777" w:rsidR="00AC2F69" w:rsidRPr="00C66738" w:rsidRDefault="001B7B7C" w:rsidP="008E0894">
      <w:pPr>
        <w:pStyle w:val="Heading1"/>
        <w:rPr>
          <w:lang w:val="en-US"/>
        </w:rPr>
      </w:pPr>
      <w:r w:rsidRPr="00361D04">
        <w:rPr>
          <w:lang w:val="en-US"/>
        </w:rPr>
        <w:br w:type="page"/>
      </w:r>
      <w:bookmarkStart w:id="3" w:name="_Toc415751106"/>
      <w:bookmarkStart w:id="4" w:name="_Toc422743688"/>
      <w:bookmarkStart w:id="5" w:name="_Toc447203745"/>
      <w:bookmarkStart w:id="6" w:name="_Toc514833941"/>
      <w:bookmarkStart w:id="7" w:name="_Toc530672803"/>
      <w:bookmarkStart w:id="8" w:name="_Toc156375119"/>
      <w:r w:rsidR="00AC2F69" w:rsidRPr="00C66738">
        <w:rPr>
          <w:lang w:val="en-US"/>
        </w:rPr>
        <w:lastRenderedPageBreak/>
        <w:t>Annex M:</w:t>
      </w:r>
      <w:r w:rsidR="00AC2F69" w:rsidRPr="00C66738">
        <w:rPr>
          <w:lang w:val="en-US"/>
        </w:rPr>
        <w:tab/>
      </w:r>
      <w:bookmarkEnd w:id="3"/>
      <w:bookmarkEnd w:id="4"/>
      <w:bookmarkEnd w:id="5"/>
      <w:bookmarkEnd w:id="6"/>
      <w:r w:rsidR="00AC2F69" w:rsidRPr="00C66738">
        <w:rPr>
          <w:lang w:val="en-US"/>
        </w:rPr>
        <w:t>Detailed Test Procedures for 5G NR User Equipment</w:t>
      </w:r>
      <w:bookmarkEnd w:id="7"/>
      <w:bookmarkEnd w:id="8"/>
      <w:r w:rsidR="00AC2F69" w:rsidRPr="00C66738">
        <w:rPr>
          <w:lang w:val="en-US"/>
        </w:rPr>
        <w:t xml:space="preserve"> </w:t>
      </w:r>
    </w:p>
    <w:p w14:paraId="2DD35080" w14:textId="77777777" w:rsidR="00AC2F69" w:rsidRDefault="00AC2F69" w:rsidP="00AC2F69">
      <w:pPr>
        <w:rPr>
          <w:noProof w:val="0"/>
        </w:rPr>
      </w:pPr>
      <w:r w:rsidRPr="00AC2F69">
        <w:rPr>
          <w:noProof w:val="0"/>
        </w:rPr>
        <w:t>This annex contains the detailed procedures that are recommended to be used for Field and Lab Tests for 3GPP 5G NR User Equipment.</w:t>
      </w:r>
    </w:p>
    <w:p w14:paraId="1EC3F9B2" w14:textId="77777777" w:rsidR="00D05F0D" w:rsidRPr="00800C4F" w:rsidRDefault="00D05F0D" w:rsidP="00D05F0D">
      <w:r w:rsidRPr="00800C4F">
        <w:t>Note</w:t>
      </w:r>
      <w:r w:rsidR="000C3BEE">
        <w:t xml:space="preserve"> (informative): Field tests are to be carried out on</w:t>
      </w:r>
      <w:r w:rsidRPr="00800C4F">
        <w:t xml:space="preserve"> devices that are based on 3GPP Rel-15 or later core specifications. For SA the version of the 3GPP specification selected must be 15.3.x or later to avoid backward incompatibly</w:t>
      </w:r>
      <w:r w:rsidR="000C3BEE">
        <w:t xml:space="preserve"> problems</w:t>
      </w:r>
      <w:r w:rsidRPr="00800C4F">
        <w:t>.</w:t>
      </w:r>
    </w:p>
    <w:p w14:paraId="5F4EE82C" w14:textId="77777777" w:rsidR="00A75EB1" w:rsidRPr="00A75EB1" w:rsidRDefault="00A75EB1" w:rsidP="00A75EB1">
      <w:pPr>
        <w:rPr>
          <w:noProof w:val="0"/>
        </w:rPr>
      </w:pPr>
      <w:r w:rsidRPr="00A75EB1">
        <w:rPr>
          <w:noProof w:val="0"/>
        </w:rPr>
        <w:t>Note: Definitions of 5G abbreviations are available in the Glossary, Annex H</w:t>
      </w:r>
    </w:p>
    <w:p w14:paraId="712DB6E6" w14:textId="77777777" w:rsidR="00A75EB1" w:rsidRPr="00A75EB1" w:rsidRDefault="00A75EB1" w:rsidP="00A75EB1">
      <w:pPr>
        <w:keepNext/>
        <w:keepLines/>
        <w:pBdr>
          <w:top w:val="single" w:sz="18" w:space="3" w:color="auto"/>
        </w:pBdr>
        <w:spacing w:before="120"/>
        <w:ind w:left="709" w:hanging="709"/>
        <w:jc w:val="left"/>
        <w:outlineLvl w:val="0"/>
        <w:rPr>
          <w:b/>
          <w:sz w:val="28"/>
        </w:rPr>
      </w:pPr>
      <w:r w:rsidRPr="00A75EB1">
        <w:rPr>
          <w:b/>
          <w:sz w:val="28"/>
        </w:rPr>
        <w:t>Applicability Table</w:t>
      </w:r>
    </w:p>
    <w:p w14:paraId="01CE8A5F" w14:textId="77777777" w:rsidR="00A75EB1" w:rsidRPr="00A75EB1" w:rsidRDefault="00A75EB1" w:rsidP="00A75EB1">
      <w:pPr>
        <w:rPr>
          <w:noProof w:val="0"/>
        </w:rPr>
      </w:pPr>
      <w:r w:rsidRPr="00A75EB1">
        <w:rPr>
          <w:noProof w:val="0"/>
        </w:rPr>
        <w:t>This table indicates the applicability of 5G implementation options of each test case of this Annex.</w:t>
      </w:r>
    </w:p>
    <w:p w14:paraId="6B9F18E1" w14:textId="2778B10A" w:rsidR="00A75EB1" w:rsidRPr="00A75EB1" w:rsidRDefault="00DE3179" w:rsidP="00A75EB1">
      <w:pPr>
        <w:rPr>
          <w:noProof w:val="0"/>
        </w:rPr>
      </w:pPr>
      <w:r w:rsidRPr="00A75EB1">
        <w:rPr>
          <w:noProof w:val="0"/>
        </w:rPr>
        <w:object w:dxaOrig="1510" w:dyaOrig="1003" w14:anchorId="04932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2pt;height:68.4pt" o:ole="">
            <v:imagedata r:id="rId12" o:title=""/>
          </v:shape>
          <o:OLEObject Type="Embed" ProgID="Excel.Sheet.12" ShapeID="_x0000_i1025" DrawAspect="Icon" ObjectID="_1766987944" r:id="rId13"/>
        </w:object>
      </w:r>
    </w:p>
    <w:p w14:paraId="518A5CB0" w14:textId="77777777" w:rsidR="00A75EB1" w:rsidRPr="00A75EB1" w:rsidRDefault="00A75EB1" w:rsidP="00A75EB1">
      <w:pPr>
        <w:keepNext/>
        <w:keepLines/>
        <w:pBdr>
          <w:top w:val="single" w:sz="18" w:space="3" w:color="auto"/>
        </w:pBdr>
        <w:spacing w:before="120"/>
        <w:ind w:left="709" w:hanging="709"/>
        <w:jc w:val="left"/>
        <w:outlineLvl w:val="0"/>
        <w:rPr>
          <w:b/>
          <w:sz w:val="28"/>
        </w:rPr>
      </w:pPr>
      <w:r w:rsidRPr="00A75EB1">
        <w:rPr>
          <w:b/>
          <w:sz w:val="28"/>
        </w:rPr>
        <w:t>100</w:t>
      </w:r>
      <w:r w:rsidRPr="00A75EB1">
        <w:rPr>
          <w:b/>
          <w:sz w:val="28"/>
        </w:rPr>
        <w:tab/>
        <w:t>Attach and Detach Related Test Cases</w:t>
      </w:r>
    </w:p>
    <w:p w14:paraId="44129A8A" w14:textId="77777777" w:rsidR="00AC2F69" w:rsidRPr="00AC2F69" w:rsidRDefault="00AC2F69" w:rsidP="008E0894">
      <w:pPr>
        <w:pStyle w:val="Heading2"/>
      </w:pPr>
      <w:bookmarkStart w:id="9" w:name="_Toc514833942"/>
      <w:bookmarkStart w:id="10" w:name="_Toc514833943"/>
      <w:bookmarkStart w:id="11" w:name="_Toc530672805"/>
      <w:bookmarkStart w:id="12" w:name="_Toc156375120"/>
      <w:bookmarkEnd w:id="9"/>
      <w:bookmarkEnd w:id="10"/>
      <w:r w:rsidRPr="00AC2F69">
        <w:t>100.1</w:t>
      </w:r>
      <w:r w:rsidRPr="00AC2F69">
        <w:tab/>
        <w:t>Attach and Detach for EPS Services</w:t>
      </w:r>
      <w:bookmarkEnd w:id="11"/>
      <w:bookmarkEnd w:id="12"/>
    </w:p>
    <w:p w14:paraId="18BF685E" w14:textId="77777777" w:rsidR="00AC2F69" w:rsidRPr="00AC2F69" w:rsidRDefault="00AC2F69" w:rsidP="008E0894">
      <w:pPr>
        <w:pStyle w:val="Heading3"/>
      </w:pPr>
      <w:bookmarkStart w:id="13" w:name="_Toc514833944"/>
      <w:bookmarkStart w:id="14" w:name="__RefHeading___Toc211104_752841376"/>
      <w:bookmarkStart w:id="15" w:name="_Toc514833948"/>
      <w:bookmarkStart w:id="16" w:name="_Toc530672806"/>
      <w:bookmarkStart w:id="17" w:name="_Toc156375121"/>
      <w:bookmarkEnd w:id="13"/>
      <w:bookmarkEnd w:id="14"/>
      <w:bookmarkEnd w:id="15"/>
      <w:r w:rsidRPr="00AC2F69">
        <w:t>100.1.1</w:t>
      </w:r>
      <w:r w:rsidRPr="00AC2F69">
        <w:tab/>
        <w:t>EPS Attach and Detach for EPS Services</w:t>
      </w:r>
      <w:bookmarkEnd w:id="16"/>
      <w:bookmarkEnd w:id="17"/>
    </w:p>
    <w:p w14:paraId="02139586" w14:textId="77777777" w:rsidR="00AC2F69" w:rsidRPr="00AC2F69" w:rsidRDefault="00AC2F69" w:rsidP="00AC2F69">
      <w:r w:rsidRPr="00AC2F69">
        <w:t>For 5G NR capable devices performing an EPS Attach/Detach for 5G NR Option 3, test cases in Annex C, Chapter 30.1.1 apply. This section therefore just references those test cases and only lists additional setup and execution steps that are required when an LTE eNB is complemented with a 5G NR gNB.</w:t>
      </w:r>
    </w:p>
    <w:p w14:paraId="445BF212" w14:textId="77777777" w:rsidR="00AC2F69" w:rsidRPr="00AC2F69" w:rsidRDefault="00AC2F69" w:rsidP="00AC2F69">
      <w:r w:rsidRPr="00AC2F69">
        <w:t>Note: Test cases that just contain a reference to Annex C may also be executed with an LTE eNB without a co-located 5G gNB and only need to be executed once for devices that are both LTE and 5G NR option 3 capable.</w:t>
      </w:r>
    </w:p>
    <w:p w14:paraId="166285D2" w14:textId="77777777" w:rsidR="00AC2F69" w:rsidRPr="00AC2F69" w:rsidRDefault="00AC2F69" w:rsidP="008E0894">
      <w:pPr>
        <w:pStyle w:val="Heading4"/>
      </w:pPr>
      <w:bookmarkStart w:id="18" w:name="_Toc156375122"/>
      <w:r w:rsidRPr="00AC2F69">
        <w:t>100.1.1.1</w:t>
      </w:r>
      <w:r w:rsidRPr="00AC2F69">
        <w:tab/>
        <w:t>EPS Attach</w:t>
      </w:r>
      <w:r w:rsidR="000057D2">
        <w:t xml:space="preserve"> / Detach</w:t>
      </w:r>
      <w:bookmarkEnd w:id="18"/>
    </w:p>
    <w:p w14:paraId="5CB47545" w14:textId="77777777" w:rsidR="00AC2F69" w:rsidRPr="00AC2F69" w:rsidRDefault="00AC2F69" w:rsidP="008E0894">
      <w:pPr>
        <w:pStyle w:val="H6"/>
      </w:pPr>
      <w:r w:rsidRPr="00AC2F69">
        <w:t>Description</w:t>
      </w:r>
    </w:p>
    <w:p w14:paraId="1203C9D0" w14:textId="77777777" w:rsidR="00AC2F69" w:rsidRPr="00AC2F69" w:rsidRDefault="00AC2F69" w:rsidP="00AC2F69">
      <w:r w:rsidRPr="00AC2F69">
        <w:t xml:space="preserve">The DUT shall successfully perform the “EPS Attach” and “Default EPS Bearer Context Activation” </w:t>
      </w:r>
      <w:r w:rsidR="000057D2">
        <w:t xml:space="preserve">and </w:t>
      </w:r>
      <w:r w:rsidR="000057D2" w:rsidRPr="00AC2F69">
        <w:t xml:space="preserve">“EPS </w:t>
      </w:r>
      <w:r w:rsidR="000057D2">
        <w:t>Det</w:t>
      </w:r>
      <w:r w:rsidR="000057D2" w:rsidRPr="00AC2F69">
        <w:t>ach”</w:t>
      </w:r>
      <w:r w:rsidR="000057D2">
        <w:t xml:space="preserve"> </w:t>
      </w:r>
      <w:r w:rsidRPr="00AC2F69">
        <w:t xml:space="preserve">procedures via an LTE eNB </w:t>
      </w:r>
      <w:r w:rsidR="00FB0CF8">
        <w:t xml:space="preserve">Master Node </w:t>
      </w:r>
      <w:r w:rsidRPr="00AC2F69">
        <w:t>with a 5G NR gNB</w:t>
      </w:r>
      <w:r w:rsidR="00FB0CF8">
        <w:t xml:space="preserve"> Secondary Node</w:t>
      </w:r>
      <w:r w:rsidRPr="00AC2F69">
        <w:t xml:space="preserve"> (5G NR</w:t>
      </w:r>
      <w:r w:rsidR="00FB0CF8">
        <w:t xml:space="preserve"> EN-DC</w:t>
      </w:r>
      <w:r w:rsidRPr="00AC2F69">
        <w:t xml:space="preserve"> option 3).</w:t>
      </w:r>
    </w:p>
    <w:p w14:paraId="3661D9B3" w14:textId="77777777" w:rsidR="00AC2F69" w:rsidRPr="00AC2F69" w:rsidRDefault="00AC2F69" w:rsidP="008E0894">
      <w:pPr>
        <w:pStyle w:val="H6"/>
      </w:pPr>
      <w:r w:rsidRPr="00AC2F69">
        <w:t>Applicability</w:t>
      </w:r>
    </w:p>
    <w:p w14:paraId="62E97726" w14:textId="77777777" w:rsidR="00AC2F69" w:rsidRPr="00AC2F69" w:rsidRDefault="00AC2F69" w:rsidP="00AC2F69">
      <w:r w:rsidRPr="00AC2F69">
        <w:t>3GPP Rel. 15 or later</w:t>
      </w:r>
    </w:p>
    <w:p w14:paraId="318CE5D1" w14:textId="77777777" w:rsidR="00AC2F69" w:rsidRPr="00AC2F69" w:rsidRDefault="00AC2F69" w:rsidP="00AC2F69">
      <w:r w:rsidRPr="00AC2F69">
        <w:t>Non-SA Option 3</w:t>
      </w:r>
    </w:p>
    <w:p w14:paraId="055943D1" w14:textId="77777777" w:rsidR="00AC2F69" w:rsidRPr="00AC2F69" w:rsidRDefault="00AC2F69" w:rsidP="008E0894">
      <w:pPr>
        <w:pStyle w:val="H6"/>
      </w:pPr>
      <w:r w:rsidRPr="00AC2F69">
        <w:t>Related core specifications</w:t>
      </w:r>
    </w:p>
    <w:p w14:paraId="4C8B67F1" w14:textId="77777777" w:rsidR="00AC2F69" w:rsidRPr="00AC2F69" w:rsidRDefault="00AC2F69" w:rsidP="00AC2F69">
      <w:r w:rsidRPr="00AC2F69">
        <w:t>3GPP TS 24.301, 5.</w:t>
      </w:r>
      <w:r w:rsidR="00FB0CF8">
        <w:t>5.1</w:t>
      </w:r>
    </w:p>
    <w:p w14:paraId="1B1F592D" w14:textId="77777777" w:rsidR="00AC2F69" w:rsidRPr="00AC2F69" w:rsidRDefault="00AC2F69" w:rsidP="00AC2F69">
      <w:r w:rsidRPr="00AC2F69">
        <w:t>3GPP TS 36.331, 5.3.3</w:t>
      </w:r>
    </w:p>
    <w:p w14:paraId="1CACD7E9" w14:textId="77777777" w:rsidR="00AC2F69" w:rsidRPr="00AC2F69" w:rsidRDefault="00AC2F69" w:rsidP="00AC2F69">
      <w:r w:rsidRPr="00AC2F69">
        <w:t>3GPP TS 38.331, 6.3.3</w:t>
      </w:r>
    </w:p>
    <w:p w14:paraId="2DE3C0D7" w14:textId="77777777" w:rsidR="00AC2F69" w:rsidRPr="00AC2F69" w:rsidRDefault="00AC2F69" w:rsidP="008E0894">
      <w:pPr>
        <w:pStyle w:val="H6"/>
      </w:pPr>
      <w:r w:rsidRPr="00AC2F69">
        <w:t>Reason for test</w:t>
      </w:r>
    </w:p>
    <w:p w14:paraId="1569BE9E" w14:textId="77777777" w:rsidR="00AC2F69" w:rsidRPr="00AC2F69" w:rsidRDefault="00AC2F69" w:rsidP="00AC2F69">
      <w:r w:rsidRPr="00AC2F69">
        <w:t xml:space="preserve">To verify the 5G DUT can successfully establish a Default EPS bearer with EPS Attach in a 5G NR option 3 network configuration and, depending on network settings and manufacturer configuration, </w:t>
      </w:r>
      <w:r w:rsidRPr="00AC2F69">
        <w:lastRenderedPageBreak/>
        <w:t>show an indication to the user that 5G service is available</w:t>
      </w:r>
      <w:r w:rsidR="000057D2" w:rsidRPr="000057D2">
        <w:t xml:space="preserve"> </w:t>
      </w:r>
      <w:r w:rsidR="000057D2">
        <w:t xml:space="preserve">and to verfiy that the DUT </w:t>
      </w:r>
      <w:r w:rsidR="000057D2" w:rsidRPr="00AC2F69">
        <w:t>successfully perform</w:t>
      </w:r>
      <w:r w:rsidR="000057D2">
        <w:t>s</w:t>
      </w:r>
      <w:r w:rsidR="000057D2" w:rsidRPr="00AC2F69">
        <w:t xml:space="preserve"> the</w:t>
      </w:r>
      <w:r w:rsidR="000057D2">
        <w:t xml:space="preserve"> EPS Detach procedure</w:t>
      </w:r>
      <w:r w:rsidRPr="00AC2F69">
        <w:t>.</w:t>
      </w:r>
    </w:p>
    <w:p w14:paraId="14C263F4" w14:textId="77777777" w:rsidR="00AC2F69" w:rsidRPr="001B58F2" w:rsidRDefault="00AC2F69" w:rsidP="008E0894">
      <w:pPr>
        <w:pStyle w:val="H6"/>
        <w:rPr>
          <w:lang w:val="fr-FR"/>
        </w:rPr>
      </w:pPr>
      <w:r w:rsidRPr="001B58F2">
        <w:rPr>
          <w:lang w:val="fr-FR"/>
        </w:rPr>
        <w:t>Initial configuration</w:t>
      </w:r>
    </w:p>
    <w:p w14:paraId="00815618" w14:textId="77777777" w:rsidR="00AC2F69" w:rsidRPr="001B58F2" w:rsidRDefault="00AC2F69" w:rsidP="00AC2F69">
      <w:pPr>
        <w:rPr>
          <w:lang w:val="fr-FR"/>
        </w:rPr>
      </w:pPr>
      <w:r w:rsidRPr="001B58F2">
        <w:rPr>
          <w:lang w:val="fr-FR"/>
        </w:rPr>
        <w:t xml:space="preserve">DUT supports </w:t>
      </w:r>
      <w:r w:rsidR="00FB0CF8" w:rsidRPr="001B58F2">
        <w:rPr>
          <w:lang w:val="fr-FR"/>
        </w:rPr>
        <w:t>EN-DC</w:t>
      </w:r>
      <w:r w:rsidRPr="001B58F2">
        <w:rPr>
          <w:lang w:val="fr-FR"/>
        </w:rPr>
        <w:t xml:space="preserve"> option 3</w:t>
      </w:r>
    </w:p>
    <w:p w14:paraId="7CD09102" w14:textId="77777777" w:rsidR="00AC2F69" w:rsidRPr="00AC2F69" w:rsidRDefault="00AC2F69" w:rsidP="00AC2F69">
      <w:r w:rsidRPr="00AC2F69">
        <w:t>A UICC with a subscription for 5G services is used</w:t>
      </w:r>
    </w:p>
    <w:p w14:paraId="68580611" w14:textId="77777777" w:rsidR="00AC2F69" w:rsidRPr="00AC2F69" w:rsidRDefault="00AC2F69" w:rsidP="00AC2F69">
      <w:r w:rsidRPr="00AC2F69">
        <w:t xml:space="preserve">Network coverage </w:t>
      </w:r>
      <w:r w:rsidR="00FB0CF8">
        <w:t>is</w:t>
      </w:r>
      <w:r w:rsidR="00FB0CF8" w:rsidRPr="00AC2F69">
        <w:t xml:space="preserve"> </w:t>
      </w:r>
      <w:r w:rsidRPr="00AC2F69">
        <w:t xml:space="preserve">an </w:t>
      </w:r>
      <w:r w:rsidR="00FB0CF8">
        <w:t>EN-DC configuration with</w:t>
      </w:r>
      <w:r w:rsidR="00FB0CF8" w:rsidRPr="00AC2F69">
        <w:t xml:space="preserve"> LTE </w:t>
      </w:r>
      <w:r w:rsidR="00FB0CF8">
        <w:t>e</w:t>
      </w:r>
      <w:r w:rsidR="00FB0CF8" w:rsidRPr="00AC2F69">
        <w:t>N</w:t>
      </w:r>
      <w:r w:rsidR="00FB0CF8">
        <w:t xml:space="preserve">B Master Node connected to an EPC and </w:t>
      </w:r>
      <w:r w:rsidR="00FB0CF8" w:rsidRPr="00353675">
        <w:t xml:space="preserve">with a 5G NR gNB Secondary </w:t>
      </w:r>
      <w:r w:rsidR="00FB0CF8">
        <w:t xml:space="preserve">Node </w:t>
      </w:r>
      <w:r w:rsidR="00FB0CF8" w:rsidRPr="00353675">
        <w:t>(i.e. non-standalone option 3).</w:t>
      </w:r>
    </w:p>
    <w:p w14:paraId="13EDA7CD" w14:textId="77777777" w:rsidR="00AC2F69" w:rsidRPr="00AC2F69" w:rsidRDefault="00AC2F69" w:rsidP="00AC2F69">
      <w:r w:rsidRPr="00AC2F69">
        <w:t>DUT is powered off or in flight mode</w:t>
      </w:r>
    </w:p>
    <w:p w14:paraId="1F4B0CFC" w14:textId="77777777" w:rsidR="00AC2F69" w:rsidRPr="00AC2F69" w:rsidRDefault="00AC2F69" w:rsidP="008E0894">
      <w:pPr>
        <w:pStyle w:val="H6"/>
      </w:pPr>
      <w:r w:rsidRPr="00AC2F69">
        <w:lastRenderedPageBreak/>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AC2F69" w:rsidRPr="00AC2F69" w14:paraId="112DEC16" w14:textId="77777777" w:rsidTr="009F5AD2">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D3DEB27" w14:textId="77777777" w:rsidR="00AC2F69" w:rsidRPr="001562AD" w:rsidRDefault="001562AD" w:rsidP="00B07F2D">
            <w:pPr>
              <w:keepNext/>
              <w:keepLines/>
              <w:tabs>
                <w:tab w:val="left" w:pos="851"/>
              </w:tabs>
              <w:jc w:val="left"/>
              <w:rPr>
                <w:b/>
                <w:noProof w:val="0"/>
                <w:sz w:val="18"/>
                <w:szCs w:val="18"/>
                <w:lang w:eastAsia="en-GB"/>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6B72F535" w14:textId="77777777" w:rsidR="00AC2F69" w:rsidRPr="008E0894" w:rsidRDefault="00AC2F69" w:rsidP="00B07F2D">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435DB61" w14:textId="77777777" w:rsidR="00AC2F69" w:rsidRPr="008E0894" w:rsidRDefault="00AC2F69" w:rsidP="00B07F2D">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AC2F69" w:rsidRPr="00AC2F69" w14:paraId="7CE6F87D" w14:textId="77777777" w:rsidTr="009F5AD2">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9C6C549" w14:textId="77777777" w:rsidR="00AC2F69" w:rsidRPr="00AC2F69" w:rsidRDefault="00AC2F69" w:rsidP="00B07F2D">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98B4B53" w14:textId="77777777" w:rsidR="00AC2F69" w:rsidRPr="00B07F2D" w:rsidRDefault="00AC2F69" w:rsidP="00B07F2D">
            <w:pPr>
              <w:keepNext/>
              <w:keepLines/>
              <w:jc w:val="left"/>
              <w:rPr>
                <w:noProof w:val="0"/>
                <w:sz w:val="18"/>
              </w:rPr>
            </w:pPr>
            <w:r w:rsidRPr="00B07F2D">
              <w:rPr>
                <w:noProof w:val="0"/>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FD585C4" w14:textId="77777777" w:rsidR="00AC2F69" w:rsidRPr="00B07F2D" w:rsidRDefault="00AC2F69" w:rsidP="00B07F2D">
            <w:pPr>
              <w:keepNext/>
              <w:keepLines/>
              <w:jc w:val="left"/>
              <w:rPr>
                <w:noProof w:val="0"/>
                <w:sz w:val="18"/>
              </w:rPr>
            </w:pPr>
            <w:r w:rsidRPr="00B07F2D">
              <w:rPr>
                <w:noProof w:val="0"/>
                <w:sz w:val="18"/>
              </w:rPr>
              <w:t xml:space="preserve">Check in the trace if the network sets the upperLayerIndication-r15 flag in LTE SIB2 to indicate to the UE that a co-located 5G NR </w:t>
            </w:r>
            <w:proofErr w:type="spellStart"/>
            <w:r w:rsidRPr="00B07F2D">
              <w:rPr>
                <w:noProof w:val="0"/>
                <w:sz w:val="18"/>
              </w:rPr>
              <w:t>gNB</w:t>
            </w:r>
            <w:proofErr w:type="spellEnd"/>
            <w:r w:rsidRPr="00B07F2D">
              <w:rPr>
                <w:noProof w:val="0"/>
                <w:sz w:val="18"/>
              </w:rPr>
              <w:t xml:space="preserve"> is available at this location. </w:t>
            </w:r>
          </w:p>
          <w:p w14:paraId="3D79AF82" w14:textId="77777777" w:rsidR="00AC2F69" w:rsidRPr="00B07F2D" w:rsidRDefault="00AC2F69" w:rsidP="00B07F2D">
            <w:pPr>
              <w:keepNext/>
              <w:keepLines/>
              <w:jc w:val="left"/>
              <w:rPr>
                <w:noProof w:val="0"/>
                <w:sz w:val="18"/>
              </w:rPr>
            </w:pPr>
            <w:r w:rsidRPr="00B07F2D">
              <w:rPr>
                <w:noProof w:val="0"/>
                <w:sz w:val="18"/>
              </w:rPr>
              <w:t xml:space="preserve">(Note: Depending on the network operator, this flag may or may not be set. If not set, either no 5G NR </w:t>
            </w:r>
            <w:proofErr w:type="spellStart"/>
            <w:r w:rsidRPr="00B07F2D">
              <w:rPr>
                <w:noProof w:val="0"/>
                <w:sz w:val="18"/>
              </w:rPr>
              <w:t>gNB</w:t>
            </w:r>
            <w:proofErr w:type="spellEnd"/>
            <w:r w:rsidRPr="00B07F2D">
              <w:rPr>
                <w:noProof w:val="0"/>
                <w:sz w:val="18"/>
              </w:rPr>
              <w:t xml:space="preserve"> is available at this location or the network operator does not want to indicate this. </w:t>
            </w:r>
            <w:proofErr w:type="gramStart"/>
            <w:r w:rsidRPr="00B07F2D">
              <w:rPr>
                <w:noProof w:val="0"/>
                <w:sz w:val="18"/>
              </w:rPr>
              <w:t>Therefore</w:t>
            </w:r>
            <w:proofErr w:type="gramEnd"/>
            <w:r w:rsidRPr="00B07F2D">
              <w:rPr>
                <w:noProof w:val="0"/>
                <w:sz w:val="18"/>
              </w:rPr>
              <w:t xml:space="preserve"> if the flag is not set, ensure that the LTE </w:t>
            </w:r>
            <w:proofErr w:type="spellStart"/>
            <w:r w:rsidRPr="00B07F2D">
              <w:rPr>
                <w:noProof w:val="0"/>
                <w:sz w:val="18"/>
              </w:rPr>
              <w:t>eNB</w:t>
            </w:r>
            <w:proofErr w:type="spellEnd"/>
            <w:r w:rsidRPr="00B07F2D">
              <w:rPr>
                <w:noProof w:val="0"/>
                <w:sz w:val="18"/>
              </w:rPr>
              <w:t xml:space="preserve"> used for this test is actually configured for 5G NR option 3 operation.)</w:t>
            </w:r>
          </w:p>
          <w:p w14:paraId="004ED916" w14:textId="77777777" w:rsidR="00AC2F69" w:rsidRPr="00B07F2D" w:rsidRDefault="00AC2F69" w:rsidP="00B07F2D">
            <w:pPr>
              <w:keepNext/>
              <w:keepLines/>
              <w:jc w:val="left"/>
              <w:rPr>
                <w:noProof w:val="0"/>
                <w:sz w:val="18"/>
              </w:rPr>
            </w:pPr>
            <w:r w:rsidRPr="00B07F2D">
              <w:rPr>
                <w:noProof w:val="0"/>
                <w:sz w:val="18"/>
              </w:rPr>
              <w:t>DUT sends ATTACH REQUEST to the network with type EPS ATTACH (1).</w:t>
            </w:r>
          </w:p>
          <w:p w14:paraId="6BEABFB6" w14:textId="77777777" w:rsidR="00B37978" w:rsidRDefault="00AC2F69" w:rsidP="00B37978">
            <w:pPr>
              <w:keepNext/>
              <w:keepLines/>
              <w:jc w:val="left"/>
              <w:rPr>
                <w:sz w:val="18"/>
              </w:rPr>
            </w:pPr>
            <w:r w:rsidRPr="00B07F2D">
              <w:rPr>
                <w:noProof w:val="0"/>
                <w:sz w:val="18"/>
              </w:rPr>
              <w:t xml:space="preserve">Check that the UE informs the network that it is 5G NR option 3 capable by including the </w:t>
            </w:r>
            <w:r w:rsidR="00B37978" w:rsidRPr="00B70B4B">
              <w:rPr>
                <w:sz w:val="18"/>
              </w:rPr>
              <w:t>following IE’s</w:t>
            </w:r>
            <w:r w:rsidR="00B37978">
              <w:rPr>
                <w:sz w:val="18"/>
              </w:rPr>
              <w:t>:</w:t>
            </w:r>
          </w:p>
          <w:p w14:paraId="27C99518" w14:textId="77777777" w:rsidR="00B37978" w:rsidRPr="000112B3" w:rsidRDefault="00B37978" w:rsidP="004279DA">
            <w:pPr>
              <w:pStyle w:val="ListParagraph"/>
              <w:keepNext/>
              <w:keepLines/>
              <w:numPr>
                <w:ilvl w:val="0"/>
                <w:numId w:val="30"/>
              </w:numPr>
              <w:jc w:val="left"/>
              <w:rPr>
                <w:sz w:val="18"/>
              </w:rPr>
            </w:pPr>
            <w:r w:rsidRPr="000112B3">
              <w:rPr>
                <w:sz w:val="18"/>
              </w:rPr>
              <w:t xml:space="preserve"> in the ATTACH REQUEST message:</w:t>
            </w:r>
          </w:p>
          <w:p w14:paraId="7B6971D6" w14:textId="77777777" w:rsidR="00B37978" w:rsidRPr="00B70B4B" w:rsidRDefault="00B37978" w:rsidP="004279DA">
            <w:pPr>
              <w:pStyle w:val="ListParagraph"/>
              <w:keepNext/>
              <w:keepLines/>
              <w:numPr>
                <w:ilvl w:val="1"/>
                <w:numId w:val="30"/>
              </w:numPr>
              <w:jc w:val="left"/>
              <w:rPr>
                <w:sz w:val="18"/>
              </w:rPr>
            </w:pPr>
            <w:r w:rsidRPr="00B70B4B">
              <w:rPr>
                <w:sz w:val="18"/>
              </w:rPr>
              <w:t>“UE Network Capability” with the DCNR bit set to 1 (dual connectivity with NR supported)</w:t>
            </w:r>
          </w:p>
          <w:p w14:paraId="174120D2" w14:textId="77777777" w:rsidR="00B37978" w:rsidRDefault="00B37978" w:rsidP="004279DA">
            <w:pPr>
              <w:pStyle w:val="ListParagraph"/>
              <w:keepNext/>
              <w:keepLines/>
              <w:numPr>
                <w:ilvl w:val="1"/>
                <w:numId w:val="30"/>
              </w:numPr>
              <w:jc w:val="left"/>
              <w:rPr>
                <w:sz w:val="18"/>
              </w:rPr>
            </w:pPr>
            <w:r w:rsidRPr="00B70B4B">
              <w:rPr>
                <w:sz w:val="18"/>
              </w:rPr>
              <w:t xml:space="preserve"> “UE Additional Security Capability” indicating support for 5G encryption and integrity algorithms</w:t>
            </w:r>
          </w:p>
          <w:p w14:paraId="3894D85B" w14:textId="77777777" w:rsidR="00AC2F69" w:rsidRPr="00B07F2D" w:rsidRDefault="00AC2F69" w:rsidP="004279DA">
            <w:pPr>
              <w:pStyle w:val="ListParagraph"/>
              <w:keepNext/>
              <w:keepLines/>
              <w:numPr>
                <w:ilvl w:val="0"/>
                <w:numId w:val="30"/>
              </w:numPr>
              <w:jc w:val="left"/>
              <w:rPr>
                <w:sz w:val="18"/>
              </w:rPr>
            </w:pPr>
            <w:r w:rsidRPr="00B07F2D">
              <w:rPr>
                <w:sz w:val="18"/>
              </w:rPr>
              <w:t>UE-MRDC-Capability container in the ueCapabilityInformation message.</w:t>
            </w:r>
          </w:p>
          <w:p w14:paraId="413CDA26" w14:textId="77777777" w:rsidR="00AC2F69" w:rsidRPr="00B07F2D" w:rsidRDefault="00AC2F69" w:rsidP="00B07F2D">
            <w:pPr>
              <w:keepNext/>
              <w:keepLines/>
              <w:jc w:val="left"/>
              <w:rPr>
                <w:noProof w:val="0"/>
                <w:sz w:val="18"/>
              </w:rPr>
            </w:pPr>
            <w:r w:rsidRPr="00B07F2D">
              <w:rPr>
                <w:noProof w:val="0"/>
                <w:sz w:val="18"/>
              </w:rPr>
              <w:t>Network sends ATTACH ACCEPT and ACTIVATE DEFAULT EPS BEARER CONTEXT REQUEST containing the APN and PDN type.</w:t>
            </w:r>
          </w:p>
          <w:p w14:paraId="5689BB65" w14:textId="77777777" w:rsidR="00AC2F69" w:rsidRPr="00B07F2D" w:rsidRDefault="00AC2F69" w:rsidP="00B07F2D">
            <w:pPr>
              <w:keepNext/>
              <w:keepLines/>
              <w:jc w:val="left"/>
              <w:rPr>
                <w:noProof w:val="0"/>
                <w:sz w:val="18"/>
              </w:rPr>
            </w:pPr>
            <w:r w:rsidRPr="00B07F2D">
              <w:rPr>
                <w:noProof w:val="0"/>
                <w:sz w:val="18"/>
              </w:rPr>
              <w:t>DUT sends ACTIVATE DEFAULT EPS BEARER CONTEXT ACCEPT to the network.</w:t>
            </w:r>
          </w:p>
        </w:tc>
      </w:tr>
      <w:tr w:rsidR="00AC2F69" w:rsidRPr="00AC2F69" w14:paraId="6F0D3A9D" w14:textId="77777777" w:rsidTr="009F5AD2">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3D7DBB4" w14:textId="77777777" w:rsidR="00AC2F69" w:rsidRPr="00AC2F69" w:rsidRDefault="00AC2F69" w:rsidP="00B07F2D">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4B1471D0" w14:textId="77777777" w:rsidR="00AC2F69" w:rsidRPr="00B07F2D" w:rsidRDefault="00AC2F69" w:rsidP="00B07F2D">
            <w:pPr>
              <w:keepNext/>
              <w:keepLines/>
              <w:jc w:val="left"/>
              <w:rPr>
                <w:noProof w:val="0"/>
                <w:sz w:val="18"/>
              </w:rPr>
            </w:pPr>
            <w:r w:rsidRPr="00B07F2D">
              <w:rPr>
                <w:noProof w:val="0"/>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6A5F2834" w14:textId="77777777" w:rsidR="00AC2F69" w:rsidRPr="00B07F2D" w:rsidRDefault="00AC2F69" w:rsidP="00B07F2D">
            <w:pPr>
              <w:keepNext/>
              <w:keepLines/>
              <w:jc w:val="left"/>
              <w:rPr>
                <w:noProof w:val="0"/>
                <w:sz w:val="18"/>
              </w:rPr>
            </w:pPr>
            <w:r w:rsidRPr="00B07F2D">
              <w:rPr>
                <w:noProof w:val="0"/>
                <w:sz w:val="18"/>
              </w:rPr>
              <w:t xml:space="preserve">[If SIB2 indicates the presence of a 5G NR </w:t>
            </w:r>
            <w:proofErr w:type="spellStart"/>
            <w:r w:rsidRPr="00B07F2D">
              <w:rPr>
                <w:noProof w:val="0"/>
                <w:sz w:val="18"/>
              </w:rPr>
              <w:t>gNB</w:t>
            </w:r>
            <w:proofErr w:type="spellEnd"/>
            <w:r w:rsidRPr="00B07F2D">
              <w:rPr>
                <w:noProof w:val="0"/>
                <w:sz w:val="18"/>
              </w:rPr>
              <w:t>, check that the UE displays a network icon that indicates that 5G coverage is available. How the icon looks like is implementation specific.</w:t>
            </w:r>
          </w:p>
          <w:p w14:paraId="5F964574" w14:textId="77777777" w:rsidR="00AC2F69" w:rsidRPr="00B07F2D" w:rsidRDefault="00AC2F69" w:rsidP="00B07F2D">
            <w:pPr>
              <w:keepNext/>
              <w:keepLines/>
              <w:jc w:val="left"/>
              <w:rPr>
                <w:noProof w:val="0"/>
                <w:sz w:val="18"/>
              </w:rPr>
            </w:pPr>
            <w:r w:rsidRPr="00B07F2D">
              <w:rPr>
                <w:noProof w:val="0"/>
                <w:sz w:val="18"/>
              </w:rPr>
              <w:t xml:space="preserve">Note 1: If SIB2 does not contains this indication, the 5G icon might not be shown at all or only during times in which the DUT is in RRC Connected state and the network has configured the UE to use the co-located 5G </w:t>
            </w:r>
            <w:proofErr w:type="spellStart"/>
            <w:r w:rsidRPr="00B07F2D">
              <w:rPr>
                <w:noProof w:val="0"/>
                <w:sz w:val="18"/>
              </w:rPr>
              <w:t>gNB</w:t>
            </w:r>
            <w:proofErr w:type="spellEnd"/>
            <w:r w:rsidRPr="00B07F2D">
              <w:rPr>
                <w:noProof w:val="0"/>
                <w:sz w:val="18"/>
              </w:rPr>
              <w:t xml:space="preserve"> in addition to the LTE </w:t>
            </w:r>
            <w:proofErr w:type="spellStart"/>
            <w:r w:rsidRPr="00B07F2D">
              <w:rPr>
                <w:noProof w:val="0"/>
                <w:sz w:val="18"/>
              </w:rPr>
              <w:t>eNB</w:t>
            </w:r>
            <w:proofErr w:type="spellEnd"/>
            <w:r w:rsidRPr="00B07F2D">
              <w:rPr>
                <w:noProof w:val="0"/>
                <w:sz w:val="18"/>
              </w:rPr>
              <w:t>.</w:t>
            </w:r>
          </w:p>
          <w:p w14:paraId="22F368EE" w14:textId="77777777" w:rsidR="00AC2F69" w:rsidRPr="00B07F2D" w:rsidRDefault="00AC2F69" w:rsidP="00B07F2D">
            <w:pPr>
              <w:keepNext/>
              <w:keepLines/>
              <w:jc w:val="left"/>
              <w:rPr>
                <w:noProof w:val="0"/>
                <w:sz w:val="18"/>
              </w:rPr>
            </w:pPr>
            <w:r w:rsidRPr="00B07F2D">
              <w:rPr>
                <w:noProof w:val="0"/>
                <w:sz w:val="18"/>
              </w:rPr>
              <w:t>Note 2: The device manufacturer could decide not to use the SIB2 information to show the 5G icon. If no 5G icon is shown, verify with the manufacturer if this is the intended configuration.]</w:t>
            </w:r>
          </w:p>
        </w:tc>
      </w:tr>
      <w:tr w:rsidR="00AC2F69" w:rsidRPr="00AC2F69" w14:paraId="4C48DD42" w14:textId="77777777" w:rsidTr="009F5AD2">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98E962A" w14:textId="77777777" w:rsidR="00AC2F69" w:rsidRPr="00AC2F69" w:rsidRDefault="00AC2F69" w:rsidP="00B07F2D">
            <w:pPr>
              <w:keepNext/>
              <w:keepLines/>
            </w:pPr>
            <w:r w:rsidRPr="00AC2F69">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E23B049" w14:textId="77777777" w:rsidR="00AC2F69" w:rsidRPr="00B07F2D" w:rsidRDefault="00AC2F69" w:rsidP="00B07F2D">
            <w:pPr>
              <w:keepNext/>
              <w:keepLines/>
              <w:jc w:val="left"/>
              <w:rPr>
                <w:noProof w:val="0"/>
                <w:sz w:val="18"/>
              </w:rPr>
            </w:pPr>
            <w:r w:rsidRPr="00B07F2D">
              <w:rPr>
                <w:noProof w:val="0"/>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A2EB0FE" w14:textId="77777777" w:rsidR="00AC2F69" w:rsidRPr="00B07F2D" w:rsidRDefault="00AC2F69" w:rsidP="00B07F2D">
            <w:pPr>
              <w:keepNext/>
              <w:keepLines/>
              <w:jc w:val="left"/>
              <w:rPr>
                <w:noProof w:val="0"/>
                <w:sz w:val="18"/>
              </w:rPr>
            </w:pPr>
            <w:r w:rsidRPr="00B07F2D">
              <w:rPr>
                <w:noProof w:val="0"/>
                <w:sz w:val="18"/>
              </w:rPr>
              <w:t>Page is loaded successfully to confirm data connection.</w:t>
            </w:r>
          </w:p>
        </w:tc>
      </w:tr>
      <w:tr w:rsidR="000057D2" w:rsidRPr="00AC2F69" w14:paraId="581360DF" w14:textId="77777777" w:rsidTr="009F5AD2">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25D16C7" w14:textId="77777777" w:rsidR="000057D2" w:rsidRPr="00AC2F69" w:rsidRDefault="000057D2" w:rsidP="000057D2">
            <w:pPr>
              <w:keepNext/>
              <w:keepLines/>
            </w:pPr>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83F960D" w14:textId="77777777" w:rsidR="000057D2" w:rsidRPr="00B07F2D" w:rsidRDefault="000057D2" w:rsidP="000057D2">
            <w:pPr>
              <w:keepNext/>
              <w:keepLines/>
              <w:jc w:val="left"/>
              <w:rPr>
                <w:noProof w:val="0"/>
                <w:sz w:val="18"/>
              </w:rPr>
            </w:pPr>
            <w:r>
              <w:rPr>
                <w:noProof w:val="0"/>
                <w:sz w:val="18"/>
              </w:rPr>
              <w:t>Power off DUT / enable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A6C4EAE" w14:textId="77777777" w:rsidR="000057D2" w:rsidRPr="00B07F2D" w:rsidRDefault="000057D2" w:rsidP="000057D2">
            <w:pPr>
              <w:keepNext/>
              <w:keepLines/>
              <w:jc w:val="left"/>
              <w:rPr>
                <w:noProof w:val="0"/>
                <w:sz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“EPS Detach (1)”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7A7827EB" w14:textId="77777777" w:rsidR="00AC2F69" w:rsidRPr="004D36D2" w:rsidRDefault="00AC2F69" w:rsidP="004D36D2">
      <w:pPr>
        <w:pStyle w:val="H6b"/>
      </w:pPr>
      <w:r w:rsidRPr="004D36D2">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000" w:firstRow="0" w:lastRow="0" w:firstColumn="0" w:lastColumn="0" w:noHBand="0" w:noVBand="0"/>
      </w:tblPr>
      <w:tblGrid>
        <w:gridCol w:w="532"/>
        <w:gridCol w:w="991"/>
        <w:gridCol w:w="4898"/>
        <w:gridCol w:w="2510"/>
      </w:tblGrid>
      <w:tr w:rsidR="00AC2F69" w:rsidRPr="00AC2F69" w14:paraId="69C59C15" w14:textId="77777777" w:rsidTr="00AC2F69">
        <w:trPr>
          <w:cantSplit/>
          <w:tblHeader/>
        </w:trPr>
        <w:tc>
          <w:tcPr>
            <w:tcW w:w="532" w:type="dxa"/>
            <w:tcBorders>
              <w:bottom w:val="single" w:sz="4" w:space="0" w:color="BFBFBF"/>
            </w:tcBorders>
            <w:shd w:val="pct5" w:color="auto" w:fill="auto"/>
            <w:tcMar>
              <w:left w:w="27" w:type="dxa"/>
            </w:tcMar>
          </w:tcPr>
          <w:p w14:paraId="6EA06B90" w14:textId="77777777" w:rsidR="00AC2F69" w:rsidRPr="00900507" w:rsidRDefault="00AC2F69" w:rsidP="00900507">
            <w:pPr>
              <w:keepNext/>
              <w:keepLines/>
              <w:tabs>
                <w:tab w:val="left" w:pos="851"/>
              </w:tabs>
              <w:jc w:val="left"/>
              <w:rPr>
                <w:b/>
                <w:noProof w:val="0"/>
                <w:sz w:val="18"/>
                <w:szCs w:val="18"/>
                <w:lang w:eastAsia="en-GB"/>
              </w:rPr>
            </w:pPr>
            <w:r w:rsidRPr="00900507">
              <w:rPr>
                <w:b/>
                <w:noProof w:val="0"/>
                <w:sz w:val="18"/>
                <w:szCs w:val="18"/>
                <w:lang w:eastAsia="en-GB"/>
              </w:rPr>
              <w:lastRenderedPageBreak/>
              <w:t>Step</w:t>
            </w:r>
          </w:p>
        </w:tc>
        <w:tc>
          <w:tcPr>
            <w:tcW w:w="991" w:type="dxa"/>
            <w:shd w:val="pct5" w:color="auto" w:fill="auto"/>
            <w:tcMar>
              <w:left w:w="27" w:type="dxa"/>
            </w:tcMar>
          </w:tcPr>
          <w:p w14:paraId="1B4B63A2" w14:textId="77777777" w:rsidR="00AC2F69" w:rsidRPr="00900507" w:rsidRDefault="00AC2F69" w:rsidP="00900507">
            <w:pPr>
              <w:keepNext/>
              <w:keepLines/>
              <w:tabs>
                <w:tab w:val="left" w:pos="851"/>
              </w:tabs>
              <w:jc w:val="left"/>
              <w:rPr>
                <w:b/>
                <w:noProof w:val="0"/>
                <w:sz w:val="18"/>
                <w:szCs w:val="18"/>
                <w:lang w:eastAsia="en-GB"/>
              </w:rPr>
            </w:pPr>
            <w:r w:rsidRPr="00900507">
              <w:rPr>
                <w:b/>
                <w:noProof w:val="0"/>
                <w:sz w:val="18"/>
                <w:szCs w:val="18"/>
                <w:lang w:eastAsia="en-GB"/>
              </w:rPr>
              <w:t>Direction</w:t>
            </w:r>
            <w:r w:rsidRPr="00900507">
              <w:rPr>
                <w:b/>
                <w:noProof w:val="0"/>
                <w:sz w:val="18"/>
                <w:szCs w:val="18"/>
                <w:lang w:eastAsia="en-GB"/>
              </w:rPr>
              <w:br/>
              <w:t>DUT - NW</w:t>
            </w:r>
          </w:p>
        </w:tc>
        <w:tc>
          <w:tcPr>
            <w:tcW w:w="4898" w:type="dxa"/>
            <w:shd w:val="pct5" w:color="auto" w:fill="auto"/>
            <w:tcMar>
              <w:left w:w="27" w:type="dxa"/>
            </w:tcMar>
          </w:tcPr>
          <w:p w14:paraId="3639FC1E" w14:textId="77777777" w:rsidR="00AC2F69" w:rsidRPr="00900507" w:rsidRDefault="00AC2F69" w:rsidP="00900507">
            <w:pPr>
              <w:keepNext/>
              <w:keepLines/>
              <w:tabs>
                <w:tab w:val="left" w:pos="851"/>
              </w:tabs>
              <w:jc w:val="left"/>
              <w:rPr>
                <w:b/>
                <w:noProof w:val="0"/>
                <w:sz w:val="18"/>
                <w:szCs w:val="18"/>
                <w:lang w:eastAsia="en-GB"/>
              </w:rPr>
            </w:pPr>
            <w:r w:rsidRPr="00900507">
              <w:rPr>
                <w:b/>
                <w:noProof w:val="0"/>
                <w:sz w:val="18"/>
                <w:szCs w:val="18"/>
                <w:lang w:eastAsia="en-GB"/>
              </w:rPr>
              <w:t>Message</w:t>
            </w:r>
          </w:p>
        </w:tc>
        <w:tc>
          <w:tcPr>
            <w:tcW w:w="2510" w:type="dxa"/>
            <w:shd w:val="pct5" w:color="auto" w:fill="auto"/>
            <w:tcMar>
              <w:left w:w="27" w:type="dxa"/>
            </w:tcMar>
          </w:tcPr>
          <w:p w14:paraId="6989E290" w14:textId="77777777" w:rsidR="00AC2F69" w:rsidRPr="00900507" w:rsidRDefault="00AC2F69" w:rsidP="00900507">
            <w:pPr>
              <w:keepNext/>
              <w:keepLines/>
              <w:tabs>
                <w:tab w:val="left" w:pos="851"/>
              </w:tabs>
              <w:jc w:val="left"/>
              <w:rPr>
                <w:b/>
                <w:noProof w:val="0"/>
                <w:sz w:val="18"/>
                <w:szCs w:val="18"/>
                <w:lang w:eastAsia="en-GB"/>
              </w:rPr>
            </w:pPr>
            <w:r w:rsidRPr="00900507">
              <w:rPr>
                <w:b/>
                <w:noProof w:val="0"/>
                <w:sz w:val="18"/>
                <w:szCs w:val="18"/>
                <w:lang w:eastAsia="en-GB"/>
              </w:rPr>
              <w:t>Comments</w:t>
            </w:r>
          </w:p>
        </w:tc>
      </w:tr>
      <w:tr w:rsidR="000057D2" w:rsidRPr="00AC2F69" w14:paraId="24B4456A" w14:textId="77777777" w:rsidTr="000057D2">
        <w:trPr>
          <w:cantSplit/>
          <w:tblHeader/>
        </w:trPr>
        <w:tc>
          <w:tcPr>
            <w:tcW w:w="8931" w:type="dxa"/>
            <w:gridSpan w:val="4"/>
            <w:tcBorders>
              <w:bottom w:val="single" w:sz="4" w:space="0" w:color="BFBFBF"/>
            </w:tcBorders>
            <w:shd w:val="pct5" w:color="auto" w:fill="auto"/>
            <w:tcMar>
              <w:left w:w="27" w:type="dxa"/>
            </w:tcMar>
          </w:tcPr>
          <w:p w14:paraId="5D01AF70" w14:textId="77777777" w:rsidR="000057D2" w:rsidRPr="000057D2" w:rsidRDefault="000057D2" w:rsidP="000057D2">
            <w:pPr>
              <w:keepNext/>
              <w:keepLines/>
              <w:tabs>
                <w:tab w:val="left" w:pos="851"/>
              </w:tabs>
              <w:ind w:right="-1"/>
              <w:jc w:val="center"/>
              <w:rPr>
                <w:noProof w:val="0"/>
                <w:sz w:val="18"/>
                <w:szCs w:val="18"/>
                <w:lang w:eastAsia="en-GB"/>
              </w:rPr>
            </w:pPr>
            <w:r>
              <w:rPr>
                <w:noProof w:val="0"/>
                <w:sz w:val="18"/>
                <w:szCs w:val="18"/>
                <w:lang w:eastAsia="en-GB"/>
              </w:rPr>
              <w:t>ATTACH</w:t>
            </w:r>
          </w:p>
        </w:tc>
      </w:tr>
      <w:tr w:rsidR="00AC2F69" w:rsidRPr="00AC2F69" w14:paraId="7D3C132C" w14:textId="77777777" w:rsidTr="00AC2F69">
        <w:trPr>
          <w:cantSplit/>
          <w:tblHeader/>
        </w:trPr>
        <w:tc>
          <w:tcPr>
            <w:tcW w:w="532" w:type="dxa"/>
            <w:shd w:val="pct5" w:color="auto" w:fill="auto"/>
            <w:tcMar>
              <w:left w:w="27" w:type="dxa"/>
            </w:tcMar>
            <w:vAlign w:val="center"/>
          </w:tcPr>
          <w:p w14:paraId="32D7B24D" w14:textId="77777777" w:rsidR="00AC2F69" w:rsidRPr="00AC2F69" w:rsidRDefault="00AC2F69" w:rsidP="00900507">
            <w:pPr>
              <w:keepNext/>
              <w:keepLines/>
            </w:pPr>
            <w:r w:rsidRPr="00AC2F69">
              <w:t>1</w:t>
            </w:r>
          </w:p>
        </w:tc>
        <w:tc>
          <w:tcPr>
            <w:tcW w:w="991" w:type="dxa"/>
            <w:shd w:val="clear" w:color="auto" w:fill="auto"/>
            <w:tcMar>
              <w:left w:w="27" w:type="dxa"/>
            </w:tcMar>
          </w:tcPr>
          <w:p w14:paraId="17DFEFB1" w14:textId="77777777" w:rsidR="00AC2F69" w:rsidRPr="00900507" w:rsidRDefault="00AC2F69" w:rsidP="00900507">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vAlign w:val="center"/>
          </w:tcPr>
          <w:p w14:paraId="04FB2A3A"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ATTACH REQUEST</w:t>
            </w:r>
          </w:p>
          <w:p w14:paraId="328FAD24"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(PDN CONNECTIVITY REQUEST)</w:t>
            </w:r>
          </w:p>
        </w:tc>
        <w:tc>
          <w:tcPr>
            <w:tcW w:w="2510" w:type="dxa"/>
            <w:shd w:val="clear" w:color="auto" w:fill="auto"/>
            <w:tcMar>
              <w:left w:w="27" w:type="dxa"/>
            </w:tcMar>
            <w:vAlign w:val="center"/>
          </w:tcPr>
          <w:p w14:paraId="4CF20F26"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EPS attach (1)</w:t>
            </w:r>
          </w:p>
        </w:tc>
      </w:tr>
      <w:tr w:rsidR="00AC2F69" w:rsidRPr="00AC2F69" w14:paraId="2983A0AF" w14:textId="77777777" w:rsidTr="00AC2F69">
        <w:trPr>
          <w:cantSplit/>
          <w:tblHeader/>
        </w:trPr>
        <w:tc>
          <w:tcPr>
            <w:tcW w:w="532" w:type="dxa"/>
            <w:shd w:val="pct5" w:color="auto" w:fill="auto"/>
            <w:tcMar>
              <w:left w:w="27" w:type="dxa"/>
            </w:tcMar>
            <w:vAlign w:val="center"/>
          </w:tcPr>
          <w:p w14:paraId="04B86E2F" w14:textId="77777777" w:rsidR="00AC2F69" w:rsidRPr="00AC2F69" w:rsidRDefault="00AC2F69" w:rsidP="00900507">
            <w:pPr>
              <w:keepNext/>
              <w:keepLines/>
            </w:pPr>
            <w:r w:rsidRPr="00AC2F69">
              <w:t>2</w:t>
            </w:r>
          </w:p>
        </w:tc>
        <w:tc>
          <w:tcPr>
            <w:tcW w:w="991" w:type="dxa"/>
            <w:shd w:val="clear" w:color="auto" w:fill="auto"/>
            <w:tcMar>
              <w:left w:w="27" w:type="dxa"/>
            </w:tcMar>
          </w:tcPr>
          <w:p w14:paraId="3267A378" w14:textId="77777777" w:rsidR="00AC2F69" w:rsidRPr="00900507" w:rsidRDefault="00AC2F69" w:rsidP="00900507">
            <w:pPr>
              <w:keepNext/>
              <w:keepLines/>
              <w:tabs>
                <w:tab w:val="left" w:pos="851"/>
              </w:tabs>
              <w:ind w:right="-1"/>
              <w:jc w:val="center"/>
              <w:rPr>
                <w:noProof w:val="0"/>
                <w:sz w:val="18"/>
                <w:szCs w:val="18"/>
                <w:lang w:eastAsia="en-GB"/>
              </w:rPr>
            </w:pPr>
            <w:r w:rsidRPr="00900507">
              <w:rPr>
                <w:noProof w:val="0"/>
                <w:sz w:val="18"/>
                <w:szCs w:val="18"/>
                <w:lang w:eastAsia="en-GB"/>
              </w:rPr>
              <w:t>&lt;--</w:t>
            </w:r>
          </w:p>
        </w:tc>
        <w:tc>
          <w:tcPr>
            <w:tcW w:w="4898" w:type="dxa"/>
            <w:shd w:val="clear" w:color="auto" w:fill="auto"/>
            <w:tcMar>
              <w:left w:w="27" w:type="dxa"/>
            </w:tcMar>
            <w:vAlign w:val="center"/>
          </w:tcPr>
          <w:p w14:paraId="4CF6F461"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ATTACH ACCEPT</w:t>
            </w:r>
          </w:p>
          <w:p w14:paraId="390A1983"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(ACTIVATE DEFAULT EPS BEARER CONTEXT REQUEST)</w:t>
            </w:r>
          </w:p>
        </w:tc>
        <w:tc>
          <w:tcPr>
            <w:tcW w:w="2510" w:type="dxa"/>
            <w:shd w:val="clear" w:color="auto" w:fill="auto"/>
            <w:tcMar>
              <w:left w:w="27" w:type="dxa"/>
            </w:tcMar>
            <w:vAlign w:val="center"/>
          </w:tcPr>
          <w:p w14:paraId="53817C1F" w14:textId="77777777" w:rsidR="00AC2F69" w:rsidRPr="00900507" w:rsidRDefault="00AC2F69" w:rsidP="00900507">
            <w:pPr>
              <w:keepNext/>
              <w:keepLines/>
              <w:tabs>
                <w:tab w:val="left" w:pos="851"/>
              </w:tabs>
              <w:ind w:right="-1"/>
              <w:jc w:val="left"/>
              <w:rPr>
                <w:noProof w:val="0"/>
                <w:sz w:val="18"/>
                <w:szCs w:val="18"/>
                <w:lang w:eastAsia="en-GB"/>
              </w:rPr>
            </w:pPr>
          </w:p>
        </w:tc>
      </w:tr>
      <w:tr w:rsidR="00AC2F69" w:rsidRPr="00AC2F69" w14:paraId="0E8DCA24" w14:textId="77777777" w:rsidTr="00AC2F69">
        <w:trPr>
          <w:cantSplit/>
          <w:tblHeader/>
        </w:trPr>
        <w:tc>
          <w:tcPr>
            <w:tcW w:w="532" w:type="dxa"/>
            <w:shd w:val="pct5" w:color="auto" w:fill="auto"/>
            <w:tcMar>
              <w:left w:w="27" w:type="dxa"/>
            </w:tcMar>
            <w:vAlign w:val="center"/>
          </w:tcPr>
          <w:p w14:paraId="39B810DF" w14:textId="77777777" w:rsidR="00AC2F69" w:rsidRPr="00AC2F69" w:rsidRDefault="00AC2F69" w:rsidP="00900507">
            <w:pPr>
              <w:keepNext/>
              <w:keepLines/>
            </w:pPr>
            <w:r w:rsidRPr="00AC2F69">
              <w:t>3</w:t>
            </w:r>
          </w:p>
        </w:tc>
        <w:tc>
          <w:tcPr>
            <w:tcW w:w="991" w:type="dxa"/>
            <w:shd w:val="clear" w:color="auto" w:fill="auto"/>
            <w:tcMar>
              <w:left w:w="27" w:type="dxa"/>
            </w:tcMar>
          </w:tcPr>
          <w:p w14:paraId="656C16CC" w14:textId="77777777" w:rsidR="00AC2F69" w:rsidRPr="00900507" w:rsidRDefault="00AC2F69" w:rsidP="00900507">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vAlign w:val="center"/>
          </w:tcPr>
          <w:p w14:paraId="7EB37D80"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ATTACH COMPLETE</w:t>
            </w:r>
          </w:p>
          <w:p w14:paraId="46E29F32" w14:textId="77777777" w:rsidR="00AC2F69" w:rsidRPr="00900507" w:rsidRDefault="00AC2F69" w:rsidP="00900507">
            <w:pPr>
              <w:keepNext/>
              <w:keepLines/>
              <w:tabs>
                <w:tab w:val="left" w:pos="851"/>
              </w:tabs>
              <w:ind w:right="-1"/>
              <w:jc w:val="left"/>
              <w:rPr>
                <w:noProof w:val="0"/>
                <w:sz w:val="18"/>
                <w:szCs w:val="18"/>
                <w:lang w:eastAsia="en-GB"/>
              </w:rPr>
            </w:pPr>
            <w:r w:rsidRPr="00900507">
              <w:rPr>
                <w:noProof w:val="0"/>
                <w:sz w:val="18"/>
                <w:szCs w:val="18"/>
                <w:lang w:eastAsia="en-GB"/>
              </w:rPr>
              <w:t>(ACTIVATE DEFAULT EPS BEARER CONTEXT ACCEPT)</w:t>
            </w:r>
          </w:p>
        </w:tc>
        <w:tc>
          <w:tcPr>
            <w:tcW w:w="2510" w:type="dxa"/>
            <w:shd w:val="clear" w:color="auto" w:fill="auto"/>
            <w:tcMar>
              <w:left w:w="27" w:type="dxa"/>
            </w:tcMar>
            <w:vAlign w:val="center"/>
          </w:tcPr>
          <w:p w14:paraId="7F021934" w14:textId="77777777" w:rsidR="00AC2F69" w:rsidRPr="00900507" w:rsidRDefault="00AC2F69" w:rsidP="00900507">
            <w:pPr>
              <w:keepNext/>
              <w:keepLines/>
              <w:tabs>
                <w:tab w:val="left" w:pos="851"/>
              </w:tabs>
              <w:ind w:right="-1"/>
              <w:jc w:val="left"/>
              <w:rPr>
                <w:noProof w:val="0"/>
                <w:sz w:val="18"/>
                <w:szCs w:val="18"/>
                <w:lang w:eastAsia="en-GB"/>
              </w:rPr>
            </w:pPr>
          </w:p>
        </w:tc>
      </w:tr>
      <w:tr w:rsidR="000057D2" w:rsidRPr="00AC2F69" w14:paraId="7501C57E" w14:textId="77777777" w:rsidTr="00A2157A">
        <w:trPr>
          <w:cantSplit/>
          <w:tblHeader/>
        </w:trPr>
        <w:tc>
          <w:tcPr>
            <w:tcW w:w="8931" w:type="dxa"/>
            <w:gridSpan w:val="4"/>
            <w:shd w:val="pct5" w:color="auto" w:fill="auto"/>
            <w:tcMar>
              <w:left w:w="27" w:type="dxa"/>
            </w:tcMar>
            <w:vAlign w:val="center"/>
          </w:tcPr>
          <w:p w14:paraId="7090906E" w14:textId="77777777" w:rsidR="000057D2" w:rsidRPr="00900507" w:rsidRDefault="004D20A7" w:rsidP="00265BAF">
            <w:pPr>
              <w:keepNext/>
              <w:keepLines/>
              <w:tabs>
                <w:tab w:val="left" w:pos="851"/>
              </w:tabs>
              <w:ind w:right="-1"/>
              <w:jc w:val="center"/>
              <w:rPr>
                <w:noProof w:val="0"/>
                <w:sz w:val="18"/>
                <w:szCs w:val="18"/>
                <w:lang w:eastAsia="en-GB"/>
              </w:rPr>
            </w:pPr>
            <w:r>
              <w:rPr>
                <w:noProof w:val="0"/>
                <w:sz w:val="18"/>
                <w:szCs w:val="18"/>
                <w:lang w:eastAsia="en-GB"/>
              </w:rPr>
              <w:t>DETACH</w:t>
            </w:r>
          </w:p>
        </w:tc>
      </w:tr>
      <w:tr w:rsidR="004D20A7" w:rsidRPr="00AC2F69" w14:paraId="55818C3B" w14:textId="77777777" w:rsidTr="00265BAF">
        <w:trPr>
          <w:cantSplit/>
          <w:tblHeader/>
        </w:trPr>
        <w:tc>
          <w:tcPr>
            <w:tcW w:w="532" w:type="dxa"/>
            <w:shd w:val="pct5" w:color="auto" w:fill="auto"/>
            <w:tcMar>
              <w:left w:w="27" w:type="dxa"/>
            </w:tcMar>
            <w:vAlign w:val="center"/>
          </w:tcPr>
          <w:p w14:paraId="60026496" w14:textId="77777777" w:rsidR="004D20A7" w:rsidRPr="00AC2F69" w:rsidRDefault="004D20A7" w:rsidP="004D20A7">
            <w:pPr>
              <w:keepNext/>
              <w:keepLines/>
            </w:pPr>
            <w:r>
              <w:t>4</w:t>
            </w:r>
          </w:p>
        </w:tc>
        <w:tc>
          <w:tcPr>
            <w:tcW w:w="991" w:type="dxa"/>
            <w:shd w:val="clear" w:color="auto" w:fill="auto"/>
            <w:tcMar>
              <w:left w:w="27" w:type="dxa"/>
            </w:tcMar>
          </w:tcPr>
          <w:p w14:paraId="56D9CB66" w14:textId="77777777" w:rsidR="004D20A7" w:rsidRPr="00900507" w:rsidRDefault="004D20A7" w:rsidP="004D20A7">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tcPr>
          <w:p w14:paraId="7C5CDA06" w14:textId="77777777" w:rsidR="004D20A7" w:rsidRPr="00900507" w:rsidRDefault="004D20A7" w:rsidP="004D20A7">
            <w:pPr>
              <w:keepNext/>
              <w:keepLines/>
              <w:tabs>
                <w:tab w:val="left" w:pos="851"/>
              </w:tabs>
              <w:ind w:right="-1"/>
              <w:jc w:val="left"/>
              <w:rPr>
                <w:noProof w:val="0"/>
                <w:sz w:val="18"/>
                <w:szCs w:val="18"/>
                <w:lang w:eastAsia="en-GB"/>
              </w:rPr>
            </w:pPr>
            <w:r w:rsidRPr="00046E82">
              <w:rPr>
                <w:sz w:val="18"/>
                <w:szCs w:val="18"/>
              </w:rPr>
              <w:t>DETACH REQUEST</w:t>
            </w:r>
          </w:p>
        </w:tc>
        <w:tc>
          <w:tcPr>
            <w:tcW w:w="2510" w:type="dxa"/>
            <w:shd w:val="clear" w:color="auto" w:fill="auto"/>
            <w:tcMar>
              <w:left w:w="27" w:type="dxa"/>
            </w:tcMar>
          </w:tcPr>
          <w:p w14:paraId="11250D72" w14:textId="77777777" w:rsidR="004D20A7" w:rsidRPr="00900507" w:rsidRDefault="004D20A7" w:rsidP="004D20A7">
            <w:pPr>
              <w:keepNext/>
              <w:keepLines/>
              <w:tabs>
                <w:tab w:val="left" w:pos="851"/>
              </w:tabs>
              <w:ind w:right="-1"/>
              <w:jc w:val="left"/>
              <w:rPr>
                <w:noProof w:val="0"/>
                <w:sz w:val="18"/>
                <w:szCs w:val="18"/>
                <w:lang w:eastAsia="en-GB"/>
              </w:rPr>
            </w:pPr>
            <w:r w:rsidRPr="00046E82">
              <w:rPr>
                <w:sz w:val="18"/>
                <w:szCs w:val="18"/>
              </w:rPr>
              <w:t>EPS Detach (1) &amp; Switch off (1)</w:t>
            </w:r>
          </w:p>
        </w:tc>
      </w:tr>
    </w:tbl>
    <w:p w14:paraId="65ED87A7" w14:textId="77777777" w:rsidR="00AC2F69" w:rsidRPr="00AC2F69" w:rsidRDefault="00AC2F69" w:rsidP="00AC2F69"/>
    <w:p w14:paraId="6479F1CD" w14:textId="77777777" w:rsidR="00AC2F69" w:rsidRPr="00AC2F69" w:rsidRDefault="00AC2F69" w:rsidP="00B07F2D">
      <w:pPr>
        <w:pStyle w:val="Heading4"/>
      </w:pPr>
      <w:bookmarkStart w:id="19" w:name="_Toc156375123"/>
      <w:r w:rsidRPr="00AC2F69">
        <w:t>100.1.1.2</w:t>
      </w:r>
      <w:r w:rsidRPr="00AC2F69">
        <w:tab/>
      </w:r>
      <w:r w:rsidR="007B373B">
        <w:t>Void</w:t>
      </w:r>
      <w:bookmarkEnd w:id="19"/>
    </w:p>
    <w:p w14:paraId="353E2109" w14:textId="77777777" w:rsidR="00AC2F69" w:rsidRPr="00AC2F69" w:rsidRDefault="00AC2F69" w:rsidP="00B07F2D">
      <w:pPr>
        <w:pStyle w:val="Heading4"/>
      </w:pPr>
      <w:bookmarkStart w:id="20" w:name="_Toc156375124"/>
      <w:r w:rsidRPr="00AC2F69">
        <w:t>100.1.1.3</w:t>
      </w:r>
      <w:r w:rsidRPr="00AC2F69">
        <w:tab/>
      </w:r>
      <w:r w:rsidR="007B373B">
        <w:t>Void</w:t>
      </w:r>
      <w:bookmarkEnd w:id="20"/>
    </w:p>
    <w:p w14:paraId="2B862EC3" w14:textId="77777777" w:rsidR="00AC2F69" w:rsidRPr="00AC2F69" w:rsidRDefault="00AC2F69" w:rsidP="00B07F2D">
      <w:pPr>
        <w:pStyle w:val="Heading4"/>
      </w:pPr>
      <w:bookmarkStart w:id="21" w:name="_Toc156375125"/>
      <w:r w:rsidRPr="00AC2F69">
        <w:t>100.1.1.4</w:t>
      </w:r>
      <w:r w:rsidRPr="00AC2F69">
        <w:tab/>
      </w:r>
      <w:r w:rsidR="007B373B">
        <w:t>Void</w:t>
      </w:r>
      <w:bookmarkEnd w:id="21"/>
    </w:p>
    <w:p w14:paraId="55BCB62C" w14:textId="77777777" w:rsidR="00AC2F69" w:rsidRPr="00AC2F69" w:rsidRDefault="00AC2F69" w:rsidP="00B07F2D">
      <w:pPr>
        <w:pStyle w:val="Heading4"/>
      </w:pPr>
      <w:bookmarkStart w:id="22" w:name="_Toc156375126"/>
      <w:r w:rsidRPr="00AC2F69">
        <w:t>100.1.1.5</w:t>
      </w:r>
      <w:r w:rsidRPr="00AC2F69">
        <w:tab/>
      </w:r>
      <w:r w:rsidR="007B373B">
        <w:t>Void</w:t>
      </w:r>
      <w:bookmarkEnd w:id="22"/>
    </w:p>
    <w:p w14:paraId="43A58CD4" w14:textId="77777777" w:rsidR="00AC2F69" w:rsidRPr="00AC2F69" w:rsidRDefault="00AC2F69" w:rsidP="00B07F2D">
      <w:pPr>
        <w:pStyle w:val="Heading4"/>
      </w:pPr>
      <w:bookmarkStart w:id="23" w:name="_Toc156375127"/>
      <w:r w:rsidRPr="00AC2F69">
        <w:t>100.1.1.6</w:t>
      </w:r>
      <w:r w:rsidRPr="00AC2F69">
        <w:tab/>
      </w:r>
      <w:r w:rsidR="007B373B">
        <w:t>Void</w:t>
      </w:r>
      <w:bookmarkEnd w:id="23"/>
    </w:p>
    <w:p w14:paraId="4118687F" w14:textId="77777777" w:rsidR="00AC2F69" w:rsidRPr="00AC2F69" w:rsidRDefault="00AC2F69" w:rsidP="00B07F2D">
      <w:pPr>
        <w:pStyle w:val="Heading4"/>
      </w:pPr>
      <w:bookmarkStart w:id="24" w:name="_Toc156375128"/>
      <w:r w:rsidRPr="00AC2F69">
        <w:t>100.1.1.7</w:t>
      </w:r>
      <w:r w:rsidRPr="00AC2F69">
        <w:tab/>
      </w:r>
      <w:r w:rsidR="007B373B">
        <w:t>Void</w:t>
      </w:r>
      <w:bookmarkEnd w:id="24"/>
    </w:p>
    <w:p w14:paraId="606DB4EA" w14:textId="77777777" w:rsidR="00AC2F69" w:rsidRPr="00AC2F69" w:rsidRDefault="00AC2F69" w:rsidP="00B07F2D">
      <w:pPr>
        <w:pStyle w:val="Heading4"/>
      </w:pPr>
      <w:bookmarkStart w:id="25" w:name="_Toc156375129"/>
      <w:r w:rsidRPr="00AC2F69">
        <w:t>100.1.1.8</w:t>
      </w:r>
      <w:r w:rsidRPr="00AC2F69">
        <w:tab/>
      </w:r>
      <w:r w:rsidR="004D20A7">
        <w:t>Void</w:t>
      </w:r>
      <w:bookmarkEnd w:id="25"/>
    </w:p>
    <w:p w14:paraId="6BC25A9C" w14:textId="77777777" w:rsidR="00AC2F69" w:rsidRPr="00AC2F69" w:rsidRDefault="00AC2F69" w:rsidP="00B07F2D">
      <w:pPr>
        <w:pStyle w:val="Heading4"/>
      </w:pPr>
      <w:bookmarkStart w:id="26" w:name="_Toc156375130"/>
      <w:r w:rsidRPr="00AC2F69">
        <w:t>100.1.1.9</w:t>
      </w:r>
      <w:r w:rsidRPr="00AC2F69">
        <w:tab/>
      </w:r>
      <w:r w:rsidR="007B373B">
        <w:t>Void</w:t>
      </w:r>
      <w:bookmarkEnd w:id="26"/>
    </w:p>
    <w:p w14:paraId="1A1AF834" w14:textId="77777777" w:rsidR="00B37978" w:rsidRPr="00AC2F69" w:rsidRDefault="00B37978" w:rsidP="00B37978">
      <w:pPr>
        <w:pStyle w:val="Heading4"/>
      </w:pPr>
      <w:bookmarkStart w:id="27" w:name="_Toc156375131"/>
      <w:r w:rsidRPr="00AC2F69">
        <w:t>100.1.1.1</w:t>
      </w:r>
      <w:r>
        <w:t>0</w:t>
      </w:r>
      <w:r w:rsidRPr="00AC2F69">
        <w:tab/>
        <w:t>EPS Attach</w:t>
      </w:r>
      <w:r>
        <w:t xml:space="preserve"> unsuccessful for 5G services</w:t>
      </w:r>
      <w:bookmarkEnd w:id="27"/>
    </w:p>
    <w:p w14:paraId="17B09B2A" w14:textId="77777777" w:rsidR="00B37978" w:rsidRPr="00AC2F69" w:rsidRDefault="00B37978" w:rsidP="00B37978">
      <w:pPr>
        <w:pStyle w:val="H6"/>
      </w:pPr>
      <w:r w:rsidRPr="00AC2F69">
        <w:t>Description</w:t>
      </w:r>
    </w:p>
    <w:p w14:paraId="6D3D5D8A" w14:textId="77777777" w:rsidR="00B37978" w:rsidRPr="00AC2F69" w:rsidRDefault="00B37978" w:rsidP="00B37978">
      <w:r w:rsidRPr="00AC2F69">
        <w:t xml:space="preserve">The DUT shall successfully perform the “EPS Attach” and “Default EPS Bearer Context Activation” procedures via an LTE eNB </w:t>
      </w:r>
      <w:r>
        <w:t xml:space="preserve">Master Node </w:t>
      </w:r>
      <w:r w:rsidRPr="00AC2F69">
        <w:t xml:space="preserve">with a </w:t>
      </w:r>
      <w:r>
        <w:t>5G NR gNB Secondary Node (5G EN-DC option 3) even in case if the UICC is not subscribed for 5G services</w:t>
      </w:r>
    </w:p>
    <w:p w14:paraId="663A7BAE" w14:textId="77777777" w:rsidR="00B37978" w:rsidRPr="00AC2F69" w:rsidRDefault="00B37978" w:rsidP="00B37978">
      <w:pPr>
        <w:pStyle w:val="H6"/>
      </w:pPr>
      <w:r w:rsidRPr="00AC2F69">
        <w:t>Applicability</w:t>
      </w:r>
    </w:p>
    <w:p w14:paraId="6CA7A87C" w14:textId="77777777" w:rsidR="00B37978" w:rsidRPr="00AC2F69" w:rsidRDefault="00B37978" w:rsidP="00B37978">
      <w:r w:rsidRPr="00AC2F69">
        <w:t>3GPP Rel. 15 or later</w:t>
      </w:r>
    </w:p>
    <w:p w14:paraId="76F79AEC" w14:textId="77777777" w:rsidR="00B37978" w:rsidRPr="00AC2F69" w:rsidRDefault="00B37978" w:rsidP="00B37978">
      <w:r w:rsidRPr="00AC2F69">
        <w:t>Non-SA Option 3</w:t>
      </w:r>
    </w:p>
    <w:p w14:paraId="13FF55EF" w14:textId="77777777" w:rsidR="00B37978" w:rsidRPr="00AC2F69" w:rsidRDefault="00B37978" w:rsidP="00B37978">
      <w:pPr>
        <w:pStyle w:val="H6"/>
      </w:pPr>
      <w:r w:rsidRPr="00AC2F69">
        <w:t>Related core specifications</w:t>
      </w:r>
    </w:p>
    <w:p w14:paraId="45907197" w14:textId="77777777" w:rsidR="00B37978" w:rsidRPr="00AC2F69" w:rsidRDefault="00B37978" w:rsidP="00B37978">
      <w:r w:rsidRPr="00AC2F69">
        <w:t>3GPP TS 24.301, 5.</w:t>
      </w:r>
      <w:r>
        <w:t>5.1</w:t>
      </w:r>
    </w:p>
    <w:p w14:paraId="5162776F" w14:textId="77777777" w:rsidR="00B37978" w:rsidRPr="00AC2F69" w:rsidRDefault="00B37978" w:rsidP="00B37978">
      <w:r w:rsidRPr="00AC2F69">
        <w:t>3GPP TS 36.331, 5.3.3</w:t>
      </w:r>
    </w:p>
    <w:p w14:paraId="498CC566" w14:textId="77777777" w:rsidR="00B37978" w:rsidRPr="00AC2F69" w:rsidRDefault="00B37978" w:rsidP="00B37978">
      <w:r w:rsidRPr="00AC2F69">
        <w:t>3GPP TS 38.331, 6.3.3</w:t>
      </w:r>
    </w:p>
    <w:p w14:paraId="387DBF5C" w14:textId="77777777" w:rsidR="00B37978" w:rsidRPr="00AC2F69" w:rsidRDefault="00B37978" w:rsidP="00B37978">
      <w:pPr>
        <w:pStyle w:val="H6"/>
      </w:pPr>
      <w:r w:rsidRPr="00AC2F69">
        <w:lastRenderedPageBreak/>
        <w:t>Reason for test</w:t>
      </w:r>
    </w:p>
    <w:p w14:paraId="4B22F613" w14:textId="77777777" w:rsidR="00B37978" w:rsidRPr="00AC2F69" w:rsidRDefault="00B37978" w:rsidP="00B37978">
      <w:r w:rsidRPr="00AC2F69">
        <w:t>To verify the 5G DUT can successfully establish a Default EPS bearer with EPS Attach in a 5G NR opti</w:t>
      </w:r>
      <w:r>
        <w:t>on 3 network configuration and should not s</w:t>
      </w:r>
      <w:r w:rsidRPr="00AC2F69">
        <w:t>how an indication to the user that 5G service is available.</w:t>
      </w:r>
    </w:p>
    <w:p w14:paraId="174725F3" w14:textId="77777777" w:rsidR="00B37978" w:rsidRPr="00AC2F69" w:rsidRDefault="00B37978" w:rsidP="00B37978">
      <w:pPr>
        <w:pStyle w:val="H6"/>
      </w:pPr>
      <w:r w:rsidRPr="00AC2F69">
        <w:t>Initial configuration</w:t>
      </w:r>
    </w:p>
    <w:p w14:paraId="1F879619" w14:textId="77777777" w:rsidR="00B37978" w:rsidRPr="00AC2F69" w:rsidRDefault="00B37978" w:rsidP="00B37978">
      <w:r w:rsidRPr="00AC2F69">
        <w:t xml:space="preserve">DUT supports 5G </w:t>
      </w:r>
      <w:r>
        <w:t>EN-DC</w:t>
      </w:r>
      <w:r w:rsidRPr="00AC2F69">
        <w:t xml:space="preserve"> option 3</w:t>
      </w:r>
    </w:p>
    <w:p w14:paraId="2F96071D" w14:textId="77777777" w:rsidR="00B37978" w:rsidRPr="00AC2F69" w:rsidRDefault="00B37978" w:rsidP="00B37978">
      <w:r w:rsidRPr="00AC2F69">
        <w:t xml:space="preserve">A UICC with a </w:t>
      </w:r>
      <w:r>
        <w:t xml:space="preserve">missing </w:t>
      </w:r>
      <w:r w:rsidRPr="00AC2F69">
        <w:t>subscription for 5G services is used</w:t>
      </w:r>
    </w:p>
    <w:p w14:paraId="299BA8B2" w14:textId="77777777" w:rsidR="00B37978" w:rsidRPr="00AC2F69" w:rsidRDefault="00B37978" w:rsidP="00B37978">
      <w:r w:rsidRPr="00AC2F69">
        <w:t xml:space="preserve">Network coverage </w:t>
      </w:r>
      <w:r>
        <w:t>is</w:t>
      </w:r>
      <w:r w:rsidRPr="00AC2F69">
        <w:t xml:space="preserve"> an </w:t>
      </w:r>
      <w:r>
        <w:t xml:space="preserve">EN-DC configuration with </w:t>
      </w:r>
      <w:r w:rsidRPr="00AC2F69">
        <w:t xml:space="preserve">LTE </w:t>
      </w:r>
      <w:r>
        <w:t>e</w:t>
      </w:r>
      <w:r w:rsidRPr="00AC2F69">
        <w:t xml:space="preserve">NB </w:t>
      </w:r>
      <w:r>
        <w:t xml:space="preserve">Master Node connected to an EPC and </w:t>
      </w:r>
      <w:r w:rsidRPr="00AC2F69">
        <w:t xml:space="preserve">with a 5G NR gNB </w:t>
      </w:r>
      <w:r>
        <w:t>Secondary Node (i.e. non-standalone option 3).</w:t>
      </w:r>
    </w:p>
    <w:p w14:paraId="53A3813D" w14:textId="77777777" w:rsidR="00B37978" w:rsidRDefault="00B37978" w:rsidP="00B37978">
      <w:r w:rsidRPr="00AC2F69">
        <w:t>DUT is powered off or in flight mode</w:t>
      </w:r>
    </w:p>
    <w:p w14:paraId="42A1F36D" w14:textId="77777777" w:rsidR="00B37978" w:rsidRPr="00AC2F69" w:rsidRDefault="00B37978" w:rsidP="00B37978">
      <w:pPr>
        <w:pStyle w:val="H6"/>
      </w:pPr>
      <w:r w:rsidRPr="00AC2F69">
        <w:lastRenderedPageBreak/>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B37978" w:rsidRPr="00AC2F69" w14:paraId="76675C23" w14:textId="77777777" w:rsidTr="00264F2E">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A047683" w14:textId="77777777" w:rsidR="00B37978" w:rsidRPr="001562AD" w:rsidRDefault="00B37978" w:rsidP="00264F2E">
            <w:pPr>
              <w:keepNext/>
              <w:keepLines/>
              <w:tabs>
                <w:tab w:val="left" w:pos="851"/>
              </w:tabs>
              <w:jc w:val="left"/>
              <w:rPr>
                <w:b/>
                <w:sz w:val="18"/>
                <w:szCs w:val="18"/>
                <w:lang w:eastAsia="en-GB"/>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843583A" w14:textId="77777777" w:rsidR="00B37978" w:rsidRPr="008E0894" w:rsidRDefault="00B37978" w:rsidP="00264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A9CA4B4" w14:textId="77777777" w:rsidR="00B37978" w:rsidRPr="008E0894" w:rsidRDefault="00B37978" w:rsidP="00264F2E">
            <w:pPr>
              <w:keepNext/>
              <w:keepLines/>
              <w:tabs>
                <w:tab w:val="left" w:pos="851"/>
              </w:tabs>
              <w:jc w:val="left"/>
              <w:rPr>
                <w:b/>
                <w:sz w:val="18"/>
                <w:szCs w:val="18"/>
                <w:lang w:eastAsia="en-GB"/>
              </w:rPr>
            </w:pPr>
            <w:r w:rsidRPr="008E0894">
              <w:rPr>
                <w:b/>
                <w:sz w:val="18"/>
                <w:szCs w:val="18"/>
                <w:lang w:eastAsia="en-GB"/>
              </w:rPr>
              <w:t>Expected behaviour</w:t>
            </w:r>
          </w:p>
        </w:tc>
      </w:tr>
      <w:tr w:rsidR="00B37978" w:rsidRPr="00AC2F69" w14:paraId="7890C165" w14:textId="77777777" w:rsidTr="00264F2E">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646A73E" w14:textId="77777777" w:rsidR="00B37978" w:rsidRPr="00AC2F69" w:rsidRDefault="00B37978" w:rsidP="00264F2E">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F8AF188" w14:textId="77777777" w:rsidR="00B37978" w:rsidRPr="00B07F2D" w:rsidRDefault="00B37978" w:rsidP="00264F2E">
            <w:pPr>
              <w:keepNext/>
              <w:keepLines/>
              <w:jc w:val="left"/>
              <w:rPr>
                <w:sz w:val="18"/>
              </w:rPr>
            </w:pPr>
            <w:r w:rsidRPr="00B07F2D">
              <w:rPr>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060B98F" w14:textId="77777777" w:rsidR="00B37978" w:rsidRPr="00B07F2D" w:rsidRDefault="00B37978" w:rsidP="00264F2E">
            <w:pPr>
              <w:keepNext/>
              <w:keepLines/>
              <w:jc w:val="left"/>
              <w:rPr>
                <w:sz w:val="18"/>
              </w:rPr>
            </w:pPr>
            <w:r w:rsidRPr="00B07F2D">
              <w:rPr>
                <w:sz w:val="18"/>
              </w:rPr>
              <w:t>Check in the trace if the network sets the upperLayerIndication-r15 flag in LTE SIB2 to indicate to the UE that a 5G NR</w:t>
            </w:r>
            <w:r>
              <w:rPr>
                <w:sz w:val="18"/>
              </w:rPr>
              <w:t xml:space="preserve"> Secondary Node</w:t>
            </w:r>
            <w:r w:rsidRPr="00B07F2D">
              <w:rPr>
                <w:sz w:val="18"/>
              </w:rPr>
              <w:t xml:space="preserve"> gNB is available at this location. </w:t>
            </w:r>
          </w:p>
          <w:p w14:paraId="79BB83E7" w14:textId="77777777" w:rsidR="00B37978" w:rsidRPr="00B07F2D" w:rsidRDefault="00B37978" w:rsidP="00264F2E">
            <w:pPr>
              <w:keepNext/>
              <w:keepLines/>
              <w:jc w:val="left"/>
              <w:rPr>
                <w:sz w:val="18"/>
              </w:rPr>
            </w:pPr>
            <w:r w:rsidRPr="00B07F2D">
              <w:rPr>
                <w:sz w:val="18"/>
              </w:rPr>
              <w:t>(Note: Depending on the network operator, this flag may or may not be set. If not set, either no 5G NR gNB is available at this location or the network operator does not want to indicate this. Therefore if the flag is not set, ensure that the LTE eNB used for this test is actually configured for 5G NR option 3 operation.)</w:t>
            </w:r>
          </w:p>
          <w:p w14:paraId="29C036C5" w14:textId="77777777" w:rsidR="00B37978" w:rsidRPr="00B07F2D" w:rsidRDefault="00B37978" w:rsidP="00264F2E">
            <w:pPr>
              <w:keepNext/>
              <w:keepLines/>
              <w:jc w:val="left"/>
              <w:rPr>
                <w:sz w:val="18"/>
              </w:rPr>
            </w:pPr>
            <w:r w:rsidRPr="00B07F2D">
              <w:rPr>
                <w:sz w:val="18"/>
              </w:rPr>
              <w:t>DUT sends ATTACH REQUEST to the network with type EPS ATTACH (1).</w:t>
            </w:r>
          </w:p>
          <w:p w14:paraId="4E01F52A" w14:textId="77777777" w:rsidR="00B37978" w:rsidRDefault="00B37978" w:rsidP="00264F2E">
            <w:pPr>
              <w:keepNext/>
              <w:keepLines/>
              <w:jc w:val="left"/>
              <w:rPr>
                <w:sz w:val="18"/>
              </w:rPr>
            </w:pPr>
            <w:r w:rsidRPr="00B07F2D">
              <w:rPr>
                <w:sz w:val="18"/>
              </w:rPr>
              <w:t>Check that the UE informs the network that it is 5G NR option 3 capable by including</w:t>
            </w:r>
            <w:r>
              <w:rPr>
                <w:sz w:val="18"/>
              </w:rPr>
              <w:t xml:space="preserve"> </w:t>
            </w:r>
            <w:r w:rsidRPr="00B70B4B">
              <w:rPr>
                <w:sz w:val="18"/>
              </w:rPr>
              <w:t>following IE’s</w:t>
            </w:r>
            <w:r>
              <w:rPr>
                <w:sz w:val="18"/>
              </w:rPr>
              <w:t>:</w:t>
            </w:r>
          </w:p>
          <w:p w14:paraId="3C271EAE" w14:textId="77777777" w:rsidR="00B37978" w:rsidRPr="000112B3" w:rsidRDefault="00B37978" w:rsidP="004279DA">
            <w:pPr>
              <w:pStyle w:val="ListParagraph"/>
              <w:keepNext/>
              <w:keepLines/>
              <w:numPr>
                <w:ilvl w:val="0"/>
                <w:numId w:val="30"/>
              </w:numPr>
              <w:jc w:val="left"/>
              <w:rPr>
                <w:sz w:val="18"/>
              </w:rPr>
            </w:pPr>
            <w:r w:rsidRPr="000112B3">
              <w:rPr>
                <w:sz w:val="18"/>
              </w:rPr>
              <w:t xml:space="preserve"> in the ATTACH REQUEST message:</w:t>
            </w:r>
          </w:p>
          <w:p w14:paraId="43D0CB8F" w14:textId="77777777" w:rsidR="00B37978" w:rsidRPr="00B70B4B" w:rsidRDefault="00B37978" w:rsidP="004279DA">
            <w:pPr>
              <w:pStyle w:val="ListParagraph"/>
              <w:keepNext/>
              <w:keepLines/>
              <w:numPr>
                <w:ilvl w:val="1"/>
                <w:numId w:val="30"/>
              </w:numPr>
              <w:jc w:val="left"/>
              <w:rPr>
                <w:sz w:val="18"/>
              </w:rPr>
            </w:pPr>
            <w:r w:rsidRPr="00B70B4B">
              <w:rPr>
                <w:sz w:val="18"/>
              </w:rPr>
              <w:t>“UE Network Capability” with the DCNR bit set to 1 (dual connectivity with NR supported)</w:t>
            </w:r>
          </w:p>
          <w:p w14:paraId="3C1DF854" w14:textId="77777777" w:rsidR="00B37978" w:rsidRDefault="00B37978" w:rsidP="004279DA">
            <w:pPr>
              <w:pStyle w:val="ListParagraph"/>
              <w:keepNext/>
              <w:keepLines/>
              <w:numPr>
                <w:ilvl w:val="1"/>
                <w:numId w:val="30"/>
              </w:numPr>
              <w:jc w:val="left"/>
              <w:rPr>
                <w:sz w:val="18"/>
              </w:rPr>
            </w:pPr>
            <w:r w:rsidRPr="00B70B4B">
              <w:rPr>
                <w:sz w:val="18"/>
              </w:rPr>
              <w:t xml:space="preserve"> “UE Additional Security Capability” indicating support for 5G encryption and integrity algorithms</w:t>
            </w:r>
          </w:p>
          <w:p w14:paraId="64CC7E03" w14:textId="77777777" w:rsidR="00B37978" w:rsidRPr="00ED59AF" w:rsidRDefault="00B37978" w:rsidP="004279DA">
            <w:pPr>
              <w:pStyle w:val="ListParagraph"/>
              <w:numPr>
                <w:ilvl w:val="0"/>
                <w:numId w:val="30"/>
              </w:numPr>
              <w:rPr>
                <w:sz w:val="18"/>
              </w:rPr>
            </w:pPr>
            <w:r w:rsidRPr="000112B3">
              <w:rPr>
                <w:sz w:val="18"/>
              </w:rPr>
              <w:t>the UE-MRDC-Capability container in the ueCapabilityInformation message</w:t>
            </w:r>
          </w:p>
          <w:p w14:paraId="140B2E95" w14:textId="77777777" w:rsidR="00B37978" w:rsidRPr="00CE78C4" w:rsidRDefault="00B37978" w:rsidP="00264F2E">
            <w:r w:rsidRPr="00B70B4B">
              <w:t>N</w:t>
            </w:r>
            <w:r w:rsidRPr="00CE78C4">
              <w:t xml:space="preserve">etwork </w:t>
            </w:r>
            <w:r>
              <w:t xml:space="preserve">includes following IE in </w:t>
            </w:r>
            <w:r w:rsidRPr="00CE78C4">
              <w:t>ATTACH ACCEPT:</w:t>
            </w:r>
          </w:p>
          <w:p w14:paraId="0C06B66A" w14:textId="77777777" w:rsidR="00B37978" w:rsidRPr="000112B3" w:rsidRDefault="00B37978" w:rsidP="004279DA">
            <w:pPr>
              <w:pStyle w:val="ListParagraph"/>
              <w:numPr>
                <w:ilvl w:val="0"/>
                <w:numId w:val="30"/>
              </w:numPr>
              <w:rPr>
                <w:sz w:val="18"/>
              </w:rPr>
            </w:pPr>
            <w:r w:rsidRPr="00CE78C4">
              <w:rPr>
                <w:sz w:val="18"/>
              </w:rPr>
              <w:t>RestrictDCNR</w:t>
            </w:r>
            <w:r>
              <w:rPr>
                <w:sz w:val="18"/>
              </w:rPr>
              <w:t xml:space="preserve"> = 1 (</w:t>
            </w:r>
            <w:r>
              <w:rPr>
                <w:rFonts w:eastAsiaTheme="minorEastAsia" w:cs="Arial"/>
                <w:sz w:val="18"/>
                <w:szCs w:val="18"/>
                <w:lang w:val="en-US" w:eastAsia="ja-JP"/>
              </w:rPr>
              <w:t xml:space="preserve">Use of dual connectivity with NR is restricted) </w:t>
            </w:r>
          </w:p>
        </w:tc>
      </w:tr>
      <w:tr w:rsidR="00B37978" w:rsidRPr="00AC2F69" w14:paraId="751EA45F" w14:textId="77777777" w:rsidTr="00264F2E">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64582511" w14:textId="77777777" w:rsidR="00B37978" w:rsidRPr="00AC2F69" w:rsidRDefault="00B37978" w:rsidP="00264F2E">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2492F43D" w14:textId="77777777" w:rsidR="00B37978" w:rsidRPr="00B07F2D" w:rsidRDefault="00B37978" w:rsidP="00264F2E">
            <w:pPr>
              <w:keepNext/>
              <w:keepLines/>
              <w:jc w:val="left"/>
              <w:rPr>
                <w:sz w:val="18"/>
              </w:rPr>
            </w:pPr>
            <w:r w:rsidRPr="00B07F2D">
              <w:rPr>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34B093B0" w14:textId="77777777" w:rsidR="00B37978" w:rsidRPr="00B07F2D" w:rsidRDefault="00B37978" w:rsidP="00264F2E">
            <w:pPr>
              <w:keepNext/>
              <w:keepLines/>
              <w:jc w:val="left"/>
              <w:rPr>
                <w:sz w:val="18"/>
              </w:rPr>
            </w:pPr>
            <w:r>
              <w:rPr>
                <w:sz w:val="18"/>
              </w:rPr>
              <w:t>Device shall show only 4G icon</w:t>
            </w:r>
          </w:p>
        </w:tc>
      </w:tr>
      <w:tr w:rsidR="00B37978" w:rsidRPr="00AC2F69" w14:paraId="501AD7CE" w14:textId="77777777" w:rsidTr="00264F2E">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394BDC2" w14:textId="77777777" w:rsidR="00B37978" w:rsidRPr="00AC2F69" w:rsidRDefault="00B37978" w:rsidP="00264F2E">
            <w:pPr>
              <w:keepNext/>
              <w:keepLines/>
            </w:pPr>
            <w:r w:rsidRPr="00AC2F69">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C408F05" w14:textId="77777777" w:rsidR="00B37978" w:rsidRPr="00B07F2D" w:rsidRDefault="00B37978" w:rsidP="00264F2E">
            <w:pPr>
              <w:keepNext/>
              <w:keepLines/>
              <w:jc w:val="left"/>
              <w:rPr>
                <w:sz w:val="18"/>
              </w:rPr>
            </w:pPr>
            <w:r w:rsidRPr="00B07F2D">
              <w:rPr>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03BBA0F7" w14:textId="77777777" w:rsidR="00B37978" w:rsidRPr="00B07F2D" w:rsidRDefault="00B37978" w:rsidP="00264F2E">
            <w:pPr>
              <w:keepNext/>
              <w:keepLines/>
              <w:jc w:val="left"/>
              <w:rPr>
                <w:sz w:val="18"/>
              </w:rPr>
            </w:pPr>
            <w:r w:rsidRPr="00B07F2D">
              <w:rPr>
                <w:sz w:val="18"/>
              </w:rPr>
              <w:t>Page is loaded successfully to confirm data connection.</w:t>
            </w:r>
          </w:p>
        </w:tc>
      </w:tr>
    </w:tbl>
    <w:p w14:paraId="30D5DCE4" w14:textId="77777777" w:rsidR="00B37978" w:rsidRPr="004D36D2" w:rsidRDefault="00B37978" w:rsidP="00B37978">
      <w:pPr>
        <w:pStyle w:val="H6b"/>
      </w:pPr>
      <w:r w:rsidRPr="004D36D2">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000" w:firstRow="0" w:lastRow="0" w:firstColumn="0" w:lastColumn="0" w:noHBand="0" w:noVBand="0"/>
      </w:tblPr>
      <w:tblGrid>
        <w:gridCol w:w="532"/>
        <w:gridCol w:w="991"/>
        <w:gridCol w:w="4898"/>
        <w:gridCol w:w="2510"/>
      </w:tblGrid>
      <w:tr w:rsidR="00B37978" w:rsidRPr="00AC2F69" w14:paraId="307C1DA9" w14:textId="77777777" w:rsidTr="00264F2E">
        <w:trPr>
          <w:cantSplit/>
          <w:tblHeader/>
        </w:trPr>
        <w:tc>
          <w:tcPr>
            <w:tcW w:w="532" w:type="dxa"/>
            <w:tcBorders>
              <w:bottom w:val="single" w:sz="4" w:space="0" w:color="BFBFBF"/>
            </w:tcBorders>
            <w:shd w:val="pct5" w:color="auto" w:fill="auto"/>
            <w:tcMar>
              <w:left w:w="27" w:type="dxa"/>
            </w:tcMar>
          </w:tcPr>
          <w:p w14:paraId="1787F59D" w14:textId="77777777" w:rsidR="00B37978" w:rsidRPr="00900507" w:rsidRDefault="00B37978" w:rsidP="00264F2E">
            <w:pPr>
              <w:keepNext/>
              <w:keepLines/>
              <w:tabs>
                <w:tab w:val="left" w:pos="851"/>
              </w:tabs>
              <w:jc w:val="left"/>
              <w:rPr>
                <w:b/>
                <w:sz w:val="18"/>
                <w:szCs w:val="18"/>
                <w:lang w:eastAsia="en-GB"/>
              </w:rPr>
            </w:pPr>
            <w:r w:rsidRPr="00900507">
              <w:rPr>
                <w:b/>
                <w:sz w:val="18"/>
                <w:szCs w:val="18"/>
                <w:lang w:eastAsia="en-GB"/>
              </w:rPr>
              <w:t>Step</w:t>
            </w:r>
          </w:p>
        </w:tc>
        <w:tc>
          <w:tcPr>
            <w:tcW w:w="991" w:type="dxa"/>
            <w:shd w:val="pct5" w:color="auto" w:fill="auto"/>
            <w:tcMar>
              <w:left w:w="27" w:type="dxa"/>
            </w:tcMar>
          </w:tcPr>
          <w:p w14:paraId="55E65942" w14:textId="77777777" w:rsidR="00B37978" w:rsidRPr="00900507" w:rsidRDefault="00B37978" w:rsidP="00264F2E">
            <w:pPr>
              <w:keepNext/>
              <w:keepLines/>
              <w:tabs>
                <w:tab w:val="left" w:pos="851"/>
              </w:tabs>
              <w:jc w:val="left"/>
              <w:rPr>
                <w:b/>
                <w:sz w:val="18"/>
                <w:szCs w:val="18"/>
                <w:lang w:eastAsia="en-GB"/>
              </w:rPr>
            </w:pPr>
            <w:r w:rsidRPr="00900507">
              <w:rPr>
                <w:b/>
                <w:sz w:val="18"/>
                <w:szCs w:val="18"/>
                <w:lang w:eastAsia="en-GB"/>
              </w:rPr>
              <w:t>Direction</w:t>
            </w:r>
            <w:r w:rsidRPr="00900507">
              <w:rPr>
                <w:b/>
                <w:sz w:val="18"/>
                <w:szCs w:val="18"/>
                <w:lang w:eastAsia="en-GB"/>
              </w:rPr>
              <w:br/>
              <w:t>DUT - NW</w:t>
            </w:r>
          </w:p>
        </w:tc>
        <w:tc>
          <w:tcPr>
            <w:tcW w:w="4898" w:type="dxa"/>
            <w:shd w:val="pct5" w:color="auto" w:fill="auto"/>
            <w:tcMar>
              <w:left w:w="27" w:type="dxa"/>
            </w:tcMar>
          </w:tcPr>
          <w:p w14:paraId="00FB0EEC" w14:textId="77777777" w:rsidR="00B37978" w:rsidRPr="00900507" w:rsidRDefault="00B37978" w:rsidP="00264F2E">
            <w:pPr>
              <w:keepNext/>
              <w:keepLines/>
              <w:tabs>
                <w:tab w:val="left" w:pos="851"/>
              </w:tabs>
              <w:jc w:val="left"/>
              <w:rPr>
                <w:b/>
                <w:sz w:val="18"/>
                <w:szCs w:val="18"/>
                <w:lang w:eastAsia="en-GB"/>
              </w:rPr>
            </w:pPr>
            <w:r w:rsidRPr="00900507">
              <w:rPr>
                <w:b/>
                <w:sz w:val="18"/>
                <w:szCs w:val="18"/>
                <w:lang w:eastAsia="en-GB"/>
              </w:rPr>
              <w:t>Message</w:t>
            </w:r>
          </w:p>
        </w:tc>
        <w:tc>
          <w:tcPr>
            <w:tcW w:w="2510" w:type="dxa"/>
            <w:shd w:val="pct5" w:color="auto" w:fill="auto"/>
            <w:tcMar>
              <w:left w:w="27" w:type="dxa"/>
            </w:tcMar>
          </w:tcPr>
          <w:p w14:paraId="3A783453" w14:textId="77777777" w:rsidR="00B37978" w:rsidRPr="00900507" w:rsidRDefault="00B37978" w:rsidP="00264F2E">
            <w:pPr>
              <w:keepNext/>
              <w:keepLines/>
              <w:tabs>
                <w:tab w:val="left" w:pos="851"/>
              </w:tabs>
              <w:jc w:val="left"/>
              <w:rPr>
                <w:b/>
                <w:sz w:val="18"/>
                <w:szCs w:val="18"/>
                <w:lang w:eastAsia="en-GB"/>
              </w:rPr>
            </w:pPr>
            <w:r w:rsidRPr="00900507">
              <w:rPr>
                <w:b/>
                <w:sz w:val="18"/>
                <w:szCs w:val="18"/>
                <w:lang w:eastAsia="en-GB"/>
              </w:rPr>
              <w:t>Comments</w:t>
            </w:r>
          </w:p>
        </w:tc>
      </w:tr>
      <w:tr w:rsidR="00B37978" w:rsidRPr="00AC2F69" w14:paraId="7E00AAF4" w14:textId="77777777" w:rsidTr="00264F2E">
        <w:trPr>
          <w:cantSplit/>
          <w:tblHeader/>
        </w:trPr>
        <w:tc>
          <w:tcPr>
            <w:tcW w:w="532" w:type="dxa"/>
            <w:shd w:val="pct5" w:color="auto" w:fill="auto"/>
            <w:tcMar>
              <w:left w:w="27" w:type="dxa"/>
            </w:tcMar>
            <w:vAlign w:val="center"/>
          </w:tcPr>
          <w:p w14:paraId="248AA29B" w14:textId="77777777" w:rsidR="00B37978" w:rsidRPr="00AC2F69" w:rsidRDefault="00B37978" w:rsidP="00264F2E">
            <w:pPr>
              <w:keepNext/>
              <w:keepLines/>
            </w:pPr>
            <w:r w:rsidRPr="00AC2F69">
              <w:t>1</w:t>
            </w:r>
          </w:p>
        </w:tc>
        <w:tc>
          <w:tcPr>
            <w:tcW w:w="991" w:type="dxa"/>
            <w:shd w:val="clear" w:color="auto" w:fill="auto"/>
            <w:tcMar>
              <w:left w:w="27" w:type="dxa"/>
            </w:tcMar>
          </w:tcPr>
          <w:p w14:paraId="758CCF59" w14:textId="77777777" w:rsidR="00B37978" w:rsidRPr="00900507" w:rsidRDefault="00B37978" w:rsidP="00264F2E">
            <w:pPr>
              <w:keepNext/>
              <w:keepLines/>
              <w:tabs>
                <w:tab w:val="left" w:pos="851"/>
              </w:tabs>
              <w:ind w:right="-1"/>
              <w:jc w:val="center"/>
              <w:rPr>
                <w:sz w:val="18"/>
                <w:szCs w:val="18"/>
                <w:lang w:eastAsia="en-GB"/>
              </w:rPr>
            </w:pPr>
            <w:r w:rsidRPr="00900507">
              <w:rPr>
                <w:sz w:val="18"/>
                <w:szCs w:val="18"/>
                <w:lang w:eastAsia="en-GB"/>
              </w:rPr>
              <w:t>--&gt;</w:t>
            </w:r>
          </w:p>
        </w:tc>
        <w:tc>
          <w:tcPr>
            <w:tcW w:w="4898" w:type="dxa"/>
            <w:shd w:val="clear" w:color="auto" w:fill="auto"/>
            <w:tcMar>
              <w:left w:w="27" w:type="dxa"/>
            </w:tcMar>
            <w:vAlign w:val="center"/>
          </w:tcPr>
          <w:p w14:paraId="35FB8EA1"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ATTACH REQUEST</w:t>
            </w:r>
          </w:p>
          <w:p w14:paraId="0E9B95BA"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(PDN CONNECTIVITY REQUEST)</w:t>
            </w:r>
          </w:p>
        </w:tc>
        <w:tc>
          <w:tcPr>
            <w:tcW w:w="2510" w:type="dxa"/>
            <w:shd w:val="clear" w:color="auto" w:fill="auto"/>
            <w:tcMar>
              <w:left w:w="27" w:type="dxa"/>
            </w:tcMar>
            <w:vAlign w:val="center"/>
          </w:tcPr>
          <w:p w14:paraId="01CBAEE1"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EPS attach (1)</w:t>
            </w:r>
          </w:p>
        </w:tc>
      </w:tr>
      <w:tr w:rsidR="00B37978" w:rsidRPr="00AC2F69" w14:paraId="0FD1384B" w14:textId="77777777" w:rsidTr="00264F2E">
        <w:trPr>
          <w:cantSplit/>
          <w:tblHeader/>
        </w:trPr>
        <w:tc>
          <w:tcPr>
            <w:tcW w:w="532" w:type="dxa"/>
            <w:shd w:val="pct5" w:color="auto" w:fill="auto"/>
            <w:tcMar>
              <w:left w:w="27" w:type="dxa"/>
            </w:tcMar>
            <w:vAlign w:val="center"/>
          </w:tcPr>
          <w:p w14:paraId="7AAB3BD7" w14:textId="77777777" w:rsidR="00B37978" w:rsidRPr="00AC2F69" w:rsidRDefault="00B37978" w:rsidP="00264F2E">
            <w:pPr>
              <w:keepNext/>
              <w:keepLines/>
            </w:pPr>
            <w:r w:rsidRPr="00AC2F69">
              <w:t>2</w:t>
            </w:r>
          </w:p>
        </w:tc>
        <w:tc>
          <w:tcPr>
            <w:tcW w:w="991" w:type="dxa"/>
            <w:shd w:val="clear" w:color="auto" w:fill="auto"/>
            <w:tcMar>
              <w:left w:w="27" w:type="dxa"/>
            </w:tcMar>
          </w:tcPr>
          <w:p w14:paraId="162398ED" w14:textId="77777777" w:rsidR="00B37978" w:rsidRPr="00900507" w:rsidRDefault="00B37978" w:rsidP="00264F2E">
            <w:pPr>
              <w:keepNext/>
              <w:keepLines/>
              <w:tabs>
                <w:tab w:val="left" w:pos="851"/>
              </w:tabs>
              <w:ind w:right="-1"/>
              <w:jc w:val="center"/>
              <w:rPr>
                <w:sz w:val="18"/>
                <w:szCs w:val="18"/>
                <w:lang w:eastAsia="en-GB"/>
              </w:rPr>
            </w:pPr>
            <w:r w:rsidRPr="00900507">
              <w:rPr>
                <w:sz w:val="18"/>
                <w:szCs w:val="18"/>
                <w:lang w:eastAsia="en-GB"/>
              </w:rPr>
              <w:t>&lt;--</w:t>
            </w:r>
          </w:p>
        </w:tc>
        <w:tc>
          <w:tcPr>
            <w:tcW w:w="4898" w:type="dxa"/>
            <w:shd w:val="clear" w:color="auto" w:fill="auto"/>
            <w:tcMar>
              <w:left w:w="27" w:type="dxa"/>
            </w:tcMar>
            <w:vAlign w:val="center"/>
          </w:tcPr>
          <w:p w14:paraId="6EAE6C46"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ATTACH ACCEPT</w:t>
            </w:r>
          </w:p>
          <w:p w14:paraId="347CB1C4"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(ACTIVATE DEFAULT EPS BEARER CONTEXT REQUEST)</w:t>
            </w:r>
          </w:p>
        </w:tc>
        <w:tc>
          <w:tcPr>
            <w:tcW w:w="2510" w:type="dxa"/>
            <w:shd w:val="clear" w:color="auto" w:fill="auto"/>
            <w:tcMar>
              <w:left w:w="27" w:type="dxa"/>
            </w:tcMar>
            <w:vAlign w:val="center"/>
          </w:tcPr>
          <w:p w14:paraId="2EBC7B41" w14:textId="77777777" w:rsidR="00B37978" w:rsidRPr="00900507" w:rsidRDefault="00B37978" w:rsidP="00264F2E">
            <w:pPr>
              <w:keepNext/>
              <w:keepLines/>
              <w:tabs>
                <w:tab w:val="left" w:pos="851"/>
              </w:tabs>
              <w:ind w:right="-1"/>
              <w:jc w:val="left"/>
              <w:rPr>
                <w:sz w:val="18"/>
                <w:szCs w:val="18"/>
                <w:lang w:eastAsia="en-GB"/>
              </w:rPr>
            </w:pPr>
          </w:p>
        </w:tc>
      </w:tr>
      <w:tr w:rsidR="00B37978" w:rsidRPr="00AC2F69" w14:paraId="6C734C61" w14:textId="77777777" w:rsidTr="00264F2E">
        <w:trPr>
          <w:cantSplit/>
          <w:tblHeader/>
        </w:trPr>
        <w:tc>
          <w:tcPr>
            <w:tcW w:w="532" w:type="dxa"/>
            <w:shd w:val="pct5" w:color="auto" w:fill="auto"/>
            <w:tcMar>
              <w:left w:w="27" w:type="dxa"/>
            </w:tcMar>
            <w:vAlign w:val="center"/>
          </w:tcPr>
          <w:p w14:paraId="68695A41" w14:textId="77777777" w:rsidR="00B37978" w:rsidRPr="00AC2F69" w:rsidRDefault="00B37978" w:rsidP="00264F2E">
            <w:pPr>
              <w:keepNext/>
              <w:keepLines/>
            </w:pPr>
            <w:r w:rsidRPr="00AC2F69">
              <w:t>3</w:t>
            </w:r>
          </w:p>
        </w:tc>
        <w:tc>
          <w:tcPr>
            <w:tcW w:w="991" w:type="dxa"/>
            <w:shd w:val="clear" w:color="auto" w:fill="auto"/>
            <w:tcMar>
              <w:left w:w="27" w:type="dxa"/>
            </w:tcMar>
          </w:tcPr>
          <w:p w14:paraId="2CB8549E" w14:textId="77777777" w:rsidR="00B37978" w:rsidRPr="00900507" w:rsidRDefault="00B37978" w:rsidP="00264F2E">
            <w:pPr>
              <w:keepNext/>
              <w:keepLines/>
              <w:tabs>
                <w:tab w:val="left" w:pos="851"/>
              </w:tabs>
              <w:ind w:right="-1"/>
              <w:jc w:val="center"/>
              <w:rPr>
                <w:sz w:val="18"/>
                <w:szCs w:val="18"/>
                <w:lang w:eastAsia="en-GB"/>
              </w:rPr>
            </w:pPr>
            <w:r w:rsidRPr="00900507">
              <w:rPr>
                <w:sz w:val="18"/>
                <w:szCs w:val="18"/>
                <w:lang w:eastAsia="en-GB"/>
              </w:rPr>
              <w:t>--&gt;</w:t>
            </w:r>
          </w:p>
        </w:tc>
        <w:tc>
          <w:tcPr>
            <w:tcW w:w="4898" w:type="dxa"/>
            <w:shd w:val="clear" w:color="auto" w:fill="auto"/>
            <w:tcMar>
              <w:left w:w="27" w:type="dxa"/>
            </w:tcMar>
            <w:vAlign w:val="center"/>
          </w:tcPr>
          <w:p w14:paraId="3693058B"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ATTACH COMPLETE</w:t>
            </w:r>
          </w:p>
          <w:p w14:paraId="41487EA9" w14:textId="77777777" w:rsidR="00B37978" w:rsidRPr="00900507" w:rsidRDefault="00B37978" w:rsidP="00264F2E">
            <w:pPr>
              <w:keepNext/>
              <w:keepLines/>
              <w:tabs>
                <w:tab w:val="left" w:pos="851"/>
              </w:tabs>
              <w:ind w:right="-1"/>
              <w:jc w:val="left"/>
              <w:rPr>
                <w:sz w:val="18"/>
                <w:szCs w:val="18"/>
                <w:lang w:eastAsia="en-GB"/>
              </w:rPr>
            </w:pPr>
            <w:r w:rsidRPr="00900507">
              <w:rPr>
                <w:sz w:val="18"/>
                <w:szCs w:val="18"/>
                <w:lang w:eastAsia="en-GB"/>
              </w:rPr>
              <w:t>(ACTIVATE DEFAULT EPS BEARER CONTEXT ACCEPT)</w:t>
            </w:r>
          </w:p>
        </w:tc>
        <w:tc>
          <w:tcPr>
            <w:tcW w:w="2510" w:type="dxa"/>
            <w:shd w:val="clear" w:color="auto" w:fill="auto"/>
            <w:tcMar>
              <w:left w:w="27" w:type="dxa"/>
            </w:tcMar>
            <w:vAlign w:val="center"/>
          </w:tcPr>
          <w:p w14:paraId="152FF915" w14:textId="77777777" w:rsidR="00B37978" w:rsidRPr="00900507" w:rsidRDefault="00B37978" w:rsidP="00264F2E">
            <w:pPr>
              <w:keepNext/>
              <w:keepLines/>
              <w:tabs>
                <w:tab w:val="left" w:pos="851"/>
              </w:tabs>
              <w:ind w:right="-1"/>
              <w:jc w:val="left"/>
              <w:rPr>
                <w:sz w:val="18"/>
                <w:szCs w:val="18"/>
                <w:lang w:eastAsia="en-GB"/>
              </w:rPr>
            </w:pPr>
          </w:p>
        </w:tc>
      </w:tr>
    </w:tbl>
    <w:p w14:paraId="1E461675" w14:textId="77777777" w:rsidR="00B37978" w:rsidRDefault="00B37978" w:rsidP="00B37978"/>
    <w:p w14:paraId="01D84BAB" w14:textId="77777777" w:rsidR="00B37978" w:rsidRPr="00AC2F69" w:rsidRDefault="00B37978" w:rsidP="00AC2F69"/>
    <w:p w14:paraId="61DB8555" w14:textId="77777777" w:rsidR="00AC2F69" w:rsidRPr="00AC2F69" w:rsidRDefault="00AC2F69" w:rsidP="00384421">
      <w:pPr>
        <w:pStyle w:val="Heading3"/>
      </w:pPr>
      <w:bookmarkStart w:id="28" w:name="_Toc530672807"/>
      <w:bookmarkStart w:id="29" w:name="_Toc156375132"/>
      <w:r w:rsidRPr="00AC2F69">
        <w:lastRenderedPageBreak/>
        <w:t>100.1.2</w:t>
      </w:r>
      <w:r w:rsidRPr="00AC2F69">
        <w:tab/>
        <w:t>Combined Attach and Detach</w:t>
      </w:r>
      <w:bookmarkEnd w:id="28"/>
      <w:bookmarkEnd w:id="29"/>
    </w:p>
    <w:p w14:paraId="3D970026" w14:textId="77777777" w:rsidR="00AC2F69" w:rsidRPr="00AC2F69" w:rsidRDefault="00AC2F69" w:rsidP="00384421">
      <w:pPr>
        <w:pStyle w:val="Heading4"/>
      </w:pPr>
      <w:bookmarkStart w:id="30" w:name="_Toc156375133"/>
      <w:r w:rsidRPr="00AC2F69">
        <w:t>100.1.2.1</w:t>
      </w:r>
      <w:r w:rsidRPr="00AC2F69">
        <w:tab/>
        <w:t>Combined Attach</w:t>
      </w:r>
      <w:r w:rsidR="004D20A7">
        <w:t xml:space="preserve"> / Detach</w:t>
      </w:r>
      <w:bookmarkEnd w:id="30"/>
    </w:p>
    <w:p w14:paraId="64ED7C5B" w14:textId="77777777" w:rsidR="004D20A7" w:rsidRPr="00AC2F69" w:rsidRDefault="004D20A7" w:rsidP="004D20A7">
      <w:pPr>
        <w:pStyle w:val="H6"/>
      </w:pPr>
      <w:r w:rsidRPr="00AC2F69">
        <w:t>Description</w:t>
      </w:r>
    </w:p>
    <w:p w14:paraId="05C8A500" w14:textId="77777777" w:rsidR="004D20A7" w:rsidRPr="00AC2F69" w:rsidRDefault="004D20A7" w:rsidP="004D20A7">
      <w:r w:rsidRPr="00AC2F69">
        <w:t>The DUT shall successfully perform the “</w:t>
      </w:r>
      <w:r>
        <w:t xml:space="preserve">Combined </w:t>
      </w:r>
      <w:r w:rsidRPr="00AC2F69">
        <w:t>EPS</w:t>
      </w:r>
      <w:r>
        <w:t>/IMSI</w:t>
      </w:r>
      <w:r w:rsidRPr="00AC2F69">
        <w:t xml:space="preserve"> Attach”</w:t>
      </w:r>
      <w:r>
        <w:t xml:space="preserve">, </w:t>
      </w:r>
      <w:r w:rsidRPr="00AC2F69">
        <w:t xml:space="preserve">“Default EPS Bearer Context Activation” </w:t>
      </w:r>
      <w:r>
        <w:t xml:space="preserve">and </w:t>
      </w:r>
      <w:r w:rsidRPr="00AC2F69">
        <w:t>“</w:t>
      </w:r>
      <w:r>
        <w:t xml:space="preserve">Combined </w:t>
      </w:r>
      <w:r w:rsidRPr="00AC2F69">
        <w:t>EPS</w:t>
      </w:r>
      <w:r>
        <w:t>/IMSI</w:t>
      </w:r>
      <w:r w:rsidRPr="00AC2F69">
        <w:t xml:space="preserve"> </w:t>
      </w:r>
      <w:r>
        <w:t>Det</w:t>
      </w:r>
      <w:r w:rsidRPr="00AC2F69">
        <w:t>ach”</w:t>
      </w:r>
      <w:r>
        <w:t xml:space="preserve"> </w:t>
      </w:r>
      <w:r w:rsidRPr="00AC2F69">
        <w:t xml:space="preserve">procedures via an LTE eNB </w:t>
      </w:r>
      <w:r>
        <w:t xml:space="preserve">Master Node </w:t>
      </w:r>
      <w:r w:rsidRPr="00AC2F69">
        <w:t>with a 5G NR gNB</w:t>
      </w:r>
      <w:r>
        <w:t xml:space="preserve"> Secondary Node</w:t>
      </w:r>
      <w:r w:rsidRPr="00AC2F69">
        <w:t xml:space="preserve"> (5G NR</w:t>
      </w:r>
      <w:r>
        <w:t xml:space="preserve"> EN-DC</w:t>
      </w:r>
      <w:r w:rsidRPr="00AC2F69">
        <w:t xml:space="preserve"> option 3).</w:t>
      </w:r>
    </w:p>
    <w:p w14:paraId="7D6EA0BA" w14:textId="77777777" w:rsidR="004D20A7" w:rsidRPr="00AC2F69" w:rsidRDefault="004D20A7" w:rsidP="004D20A7">
      <w:pPr>
        <w:pStyle w:val="H6"/>
      </w:pPr>
      <w:r w:rsidRPr="00AC2F69">
        <w:t>Applicability</w:t>
      </w:r>
    </w:p>
    <w:p w14:paraId="1818F476" w14:textId="77777777" w:rsidR="004D20A7" w:rsidRPr="00AC2F69" w:rsidRDefault="004D20A7" w:rsidP="004D20A7">
      <w:r w:rsidRPr="00AC2F69">
        <w:t>3GPP Rel. 15 or later</w:t>
      </w:r>
    </w:p>
    <w:p w14:paraId="10671422" w14:textId="77777777" w:rsidR="004D20A7" w:rsidRPr="00AC2F69" w:rsidRDefault="004D20A7" w:rsidP="004D20A7">
      <w:r w:rsidRPr="00AC2F69">
        <w:t>Non-SA Option 3</w:t>
      </w:r>
    </w:p>
    <w:p w14:paraId="5D7C17D8" w14:textId="77777777" w:rsidR="004D20A7" w:rsidRPr="00AC2F69" w:rsidRDefault="004D20A7" w:rsidP="004D20A7">
      <w:pPr>
        <w:pStyle w:val="H6"/>
      </w:pPr>
      <w:r w:rsidRPr="00AC2F69">
        <w:t>Related core specifications</w:t>
      </w:r>
    </w:p>
    <w:p w14:paraId="7CAB9BD9" w14:textId="77777777" w:rsidR="004D20A7" w:rsidRPr="00AC2F69" w:rsidRDefault="004D20A7" w:rsidP="004D20A7">
      <w:r w:rsidRPr="00AC2F69">
        <w:t>3GPP TS 24.301, 5.</w:t>
      </w:r>
      <w:r>
        <w:t>5.1</w:t>
      </w:r>
    </w:p>
    <w:p w14:paraId="5E86C0A0" w14:textId="77777777" w:rsidR="004D20A7" w:rsidRPr="00AC2F69" w:rsidRDefault="004D20A7" w:rsidP="004D20A7">
      <w:r w:rsidRPr="00AC2F69">
        <w:t>3GPP TS 36.331, 5.3.3</w:t>
      </w:r>
    </w:p>
    <w:p w14:paraId="7298B06F" w14:textId="77777777" w:rsidR="004D20A7" w:rsidRPr="00AC2F69" w:rsidRDefault="004D20A7" w:rsidP="004D20A7">
      <w:r w:rsidRPr="00AC2F69">
        <w:t>3GPP TS 38.331, 6.3.3</w:t>
      </w:r>
    </w:p>
    <w:p w14:paraId="66B58B42" w14:textId="77777777" w:rsidR="004D20A7" w:rsidRPr="00AC2F69" w:rsidRDefault="004D20A7" w:rsidP="004D20A7">
      <w:pPr>
        <w:pStyle w:val="H6"/>
      </w:pPr>
      <w:r w:rsidRPr="00AC2F69">
        <w:t>Reason for test</w:t>
      </w:r>
    </w:p>
    <w:p w14:paraId="5DAC4368" w14:textId="77777777" w:rsidR="004D20A7" w:rsidRPr="00AC2F69" w:rsidRDefault="004D20A7" w:rsidP="004D20A7">
      <w:r w:rsidRPr="00AC2F69">
        <w:t xml:space="preserve">To verify the 5G DUT can successfully establish a Default EPS bearer with </w:t>
      </w:r>
      <w:r>
        <w:t xml:space="preserve">Combined </w:t>
      </w:r>
      <w:r w:rsidRPr="00AC2F69">
        <w:t>EPS</w:t>
      </w:r>
      <w:r>
        <w:t>/IMSI</w:t>
      </w:r>
      <w:r w:rsidRPr="00AC2F69">
        <w:t xml:space="preserve"> Attach in a 5G NR option 3 network configuration and, depending on network settings and manufacturer configuration, show an indication to the user that 5G service is available</w:t>
      </w:r>
      <w:r>
        <w:t xml:space="preserve"> and to verfiy that the DUT </w:t>
      </w:r>
      <w:r w:rsidRPr="00AC2F69">
        <w:t>successfully perform</w:t>
      </w:r>
      <w:r>
        <w:t>s</w:t>
      </w:r>
      <w:r w:rsidRPr="00AC2F69">
        <w:t xml:space="preserve"> the</w:t>
      </w:r>
      <w:r>
        <w:t xml:space="preserve"> Detach procedure.</w:t>
      </w:r>
    </w:p>
    <w:p w14:paraId="34A2E438" w14:textId="77777777" w:rsidR="004D20A7" w:rsidRPr="001B58F2" w:rsidRDefault="004D20A7" w:rsidP="004D20A7">
      <w:pPr>
        <w:pStyle w:val="H6"/>
        <w:rPr>
          <w:lang w:val="fr-FR"/>
        </w:rPr>
      </w:pPr>
      <w:r w:rsidRPr="001B58F2">
        <w:rPr>
          <w:lang w:val="fr-FR"/>
        </w:rPr>
        <w:t>Initial configuration</w:t>
      </w:r>
    </w:p>
    <w:p w14:paraId="681A0059" w14:textId="77777777" w:rsidR="004D20A7" w:rsidRPr="001B58F2" w:rsidRDefault="004D20A7" w:rsidP="004D20A7">
      <w:pPr>
        <w:rPr>
          <w:lang w:val="fr-FR"/>
        </w:rPr>
      </w:pPr>
      <w:r w:rsidRPr="001B58F2">
        <w:rPr>
          <w:lang w:val="fr-FR"/>
        </w:rPr>
        <w:t>DUT supports EN-DC option 3</w:t>
      </w:r>
    </w:p>
    <w:p w14:paraId="488C4587" w14:textId="77777777" w:rsidR="004D20A7" w:rsidRPr="00AC2F69" w:rsidRDefault="004D20A7" w:rsidP="004D20A7">
      <w:r w:rsidRPr="00AC2F69">
        <w:t>A UICC with a subscription for 5G services is used</w:t>
      </w:r>
    </w:p>
    <w:p w14:paraId="485414CC" w14:textId="77777777" w:rsidR="004D20A7" w:rsidRPr="00AC2F69" w:rsidRDefault="004D20A7" w:rsidP="004D20A7">
      <w:r w:rsidRPr="00AC2F69">
        <w:t xml:space="preserve">Network coverage </w:t>
      </w:r>
      <w:r>
        <w:t>is</w:t>
      </w:r>
      <w:r w:rsidRPr="00AC2F69">
        <w:t xml:space="preserve"> an </w:t>
      </w:r>
      <w:r>
        <w:t>EN-DC configuration with</w:t>
      </w:r>
      <w:r w:rsidRPr="00AC2F69">
        <w:t xml:space="preserve"> LTE </w:t>
      </w:r>
      <w:r>
        <w:t>e</w:t>
      </w:r>
      <w:r w:rsidRPr="00AC2F69">
        <w:t>N</w:t>
      </w:r>
      <w:r>
        <w:t xml:space="preserve">B Master Node connected to an EPC and </w:t>
      </w:r>
      <w:r w:rsidRPr="00353675">
        <w:t xml:space="preserve">with a 5G NR gNB Secondary </w:t>
      </w:r>
      <w:r>
        <w:t xml:space="preserve">Node </w:t>
      </w:r>
      <w:r w:rsidRPr="00353675">
        <w:t>(i.e. non-standalone option 3).</w:t>
      </w:r>
    </w:p>
    <w:p w14:paraId="5CAEBE42" w14:textId="77777777" w:rsidR="004D20A7" w:rsidRPr="00AC2F69" w:rsidRDefault="004D20A7" w:rsidP="004D20A7">
      <w:r w:rsidRPr="00AC2F69">
        <w:t>DUT is powered off or in flight mode</w:t>
      </w:r>
    </w:p>
    <w:p w14:paraId="36C5D640" w14:textId="77777777" w:rsidR="004D20A7" w:rsidRPr="00AC2F69" w:rsidRDefault="004D20A7" w:rsidP="004D20A7">
      <w:pPr>
        <w:pStyle w:val="H6"/>
      </w:pPr>
      <w:r w:rsidRPr="00AC2F69">
        <w:lastRenderedPageBreak/>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4D20A7" w:rsidRPr="00AC2F69" w14:paraId="42C13840" w14:textId="77777777" w:rsidTr="00A2157A">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EB91AC8" w14:textId="77777777" w:rsidR="004D20A7" w:rsidRPr="001562AD" w:rsidRDefault="004D20A7" w:rsidP="00A2157A">
            <w:pPr>
              <w:keepNext/>
              <w:keepLines/>
              <w:tabs>
                <w:tab w:val="left" w:pos="851"/>
              </w:tabs>
              <w:jc w:val="left"/>
              <w:rPr>
                <w:b/>
                <w:noProof w:val="0"/>
                <w:sz w:val="18"/>
                <w:szCs w:val="18"/>
                <w:lang w:eastAsia="en-GB"/>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E455A12" w14:textId="77777777" w:rsidR="004D20A7" w:rsidRPr="008E0894" w:rsidRDefault="004D20A7" w:rsidP="00A2157A">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59D6890" w14:textId="77777777" w:rsidR="004D20A7" w:rsidRPr="008E0894" w:rsidRDefault="004D20A7" w:rsidP="00A2157A">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4D20A7" w:rsidRPr="00AC2F69" w14:paraId="53F6EB36" w14:textId="77777777" w:rsidTr="00A2157A">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997C439" w14:textId="77777777" w:rsidR="004D20A7" w:rsidRPr="00AC2F69" w:rsidRDefault="004D20A7" w:rsidP="00A2157A">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E4F7170" w14:textId="77777777" w:rsidR="004D20A7" w:rsidRPr="00B07F2D" w:rsidRDefault="004D20A7" w:rsidP="00A2157A">
            <w:pPr>
              <w:keepNext/>
              <w:keepLines/>
              <w:jc w:val="left"/>
              <w:rPr>
                <w:noProof w:val="0"/>
                <w:sz w:val="18"/>
              </w:rPr>
            </w:pPr>
            <w:r w:rsidRPr="00B07F2D">
              <w:rPr>
                <w:noProof w:val="0"/>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8BF880A" w14:textId="77777777" w:rsidR="004D20A7" w:rsidRPr="00B07F2D" w:rsidRDefault="004D20A7" w:rsidP="00A2157A">
            <w:pPr>
              <w:keepNext/>
              <w:keepLines/>
              <w:jc w:val="left"/>
              <w:rPr>
                <w:noProof w:val="0"/>
                <w:sz w:val="18"/>
              </w:rPr>
            </w:pPr>
            <w:r w:rsidRPr="00B07F2D">
              <w:rPr>
                <w:noProof w:val="0"/>
                <w:sz w:val="18"/>
              </w:rPr>
              <w:t xml:space="preserve">Check in the trace if the network sets the upperLayerIndication-r15 flag in LTE SIB2 to indicate to the UE that a co-located 5G NR </w:t>
            </w:r>
            <w:proofErr w:type="spellStart"/>
            <w:r w:rsidRPr="00B07F2D">
              <w:rPr>
                <w:noProof w:val="0"/>
                <w:sz w:val="18"/>
              </w:rPr>
              <w:t>gNB</w:t>
            </w:r>
            <w:proofErr w:type="spellEnd"/>
            <w:r w:rsidRPr="00B07F2D">
              <w:rPr>
                <w:noProof w:val="0"/>
                <w:sz w:val="18"/>
              </w:rPr>
              <w:t xml:space="preserve"> is available at this location. </w:t>
            </w:r>
          </w:p>
          <w:p w14:paraId="16D2C3DF" w14:textId="77777777" w:rsidR="004D20A7" w:rsidRPr="00B07F2D" w:rsidRDefault="004D20A7" w:rsidP="00A2157A">
            <w:pPr>
              <w:keepNext/>
              <w:keepLines/>
              <w:jc w:val="left"/>
              <w:rPr>
                <w:noProof w:val="0"/>
                <w:sz w:val="18"/>
              </w:rPr>
            </w:pPr>
            <w:r w:rsidRPr="00B07F2D">
              <w:rPr>
                <w:noProof w:val="0"/>
                <w:sz w:val="18"/>
              </w:rPr>
              <w:t xml:space="preserve">(Note: Depending on the network operator, this flag may or may not be set. If not set, either no 5G NR </w:t>
            </w:r>
            <w:proofErr w:type="spellStart"/>
            <w:r w:rsidRPr="00B07F2D">
              <w:rPr>
                <w:noProof w:val="0"/>
                <w:sz w:val="18"/>
              </w:rPr>
              <w:t>gNB</w:t>
            </w:r>
            <w:proofErr w:type="spellEnd"/>
            <w:r w:rsidRPr="00B07F2D">
              <w:rPr>
                <w:noProof w:val="0"/>
                <w:sz w:val="18"/>
              </w:rPr>
              <w:t xml:space="preserve"> is available at this location or the network operator does not want to indicate this. </w:t>
            </w:r>
            <w:proofErr w:type="gramStart"/>
            <w:r w:rsidRPr="00B07F2D">
              <w:rPr>
                <w:noProof w:val="0"/>
                <w:sz w:val="18"/>
              </w:rPr>
              <w:t>Therefore</w:t>
            </w:r>
            <w:proofErr w:type="gramEnd"/>
            <w:r w:rsidRPr="00B07F2D">
              <w:rPr>
                <w:noProof w:val="0"/>
                <w:sz w:val="18"/>
              </w:rPr>
              <w:t xml:space="preserve"> if the flag is not set, ensure that the LTE </w:t>
            </w:r>
            <w:proofErr w:type="spellStart"/>
            <w:r w:rsidRPr="00B07F2D">
              <w:rPr>
                <w:noProof w:val="0"/>
                <w:sz w:val="18"/>
              </w:rPr>
              <w:t>eNB</w:t>
            </w:r>
            <w:proofErr w:type="spellEnd"/>
            <w:r w:rsidRPr="00B07F2D">
              <w:rPr>
                <w:noProof w:val="0"/>
                <w:sz w:val="18"/>
              </w:rPr>
              <w:t xml:space="preserve"> used for this test is actually configured for 5G NR option 3 operation.)</w:t>
            </w:r>
          </w:p>
          <w:p w14:paraId="2EB10C7E" w14:textId="77777777" w:rsidR="004D20A7" w:rsidRPr="00B07F2D" w:rsidRDefault="004D20A7" w:rsidP="00A2157A">
            <w:pPr>
              <w:keepNext/>
              <w:keepLines/>
              <w:jc w:val="left"/>
              <w:rPr>
                <w:noProof w:val="0"/>
                <w:sz w:val="18"/>
              </w:rPr>
            </w:pPr>
            <w:r w:rsidRPr="00B07F2D">
              <w:rPr>
                <w:noProof w:val="0"/>
                <w:sz w:val="18"/>
              </w:rPr>
              <w:t>DUT sends ATTACH REQUEST to the</w:t>
            </w:r>
            <w:r>
              <w:rPr>
                <w:noProof w:val="0"/>
                <w:sz w:val="18"/>
              </w:rPr>
              <w:t xml:space="preserve"> network with type COMBINED EPS/IMSI ATTACH (2</w:t>
            </w:r>
            <w:r w:rsidRPr="00B07F2D">
              <w:rPr>
                <w:noProof w:val="0"/>
                <w:sz w:val="18"/>
              </w:rPr>
              <w:t>).</w:t>
            </w:r>
          </w:p>
          <w:p w14:paraId="59390661" w14:textId="77777777" w:rsidR="004D20A7" w:rsidRDefault="004D20A7" w:rsidP="00A2157A">
            <w:pPr>
              <w:keepNext/>
              <w:keepLines/>
              <w:jc w:val="left"/>
              <w:rPr>
                <w:sz w:val="18"/>
              </w:rPr>
            </w:pPr>
            <w:r w:rsidRPr="00B07F2D">
              <w:rPr>
                <w:noProof w:val="0"/>
                <w:sz w:val="18"/>
              </w:rPr>
              <w:t xml:space="preserve">Check that the UE informs the network that it is 5G NR option 3 capable by including the </w:t>
            </w:r>
            <w:r w:rsidRPr="00B70B4B">
              <w:rPr>
                <w:sz w:val="18"/>
              </w:rPr>
              <w:t>following IE’s</w:t>
            </w:r>
            <w:r>
              <w:rPr>
                <w:sz w:val="18"/>
              </w:rPr>
              <w:t>:</w:t>
            </w:r>
          </w:p>
          <w:p w14:paraId="7BB69173" w14:textId="77777777" w:rsidR="004D20A7" w:rsidRPr="000112B3" w:rsidRDefault="004D20A7" w:rsidP="004279DA">
            <w:pPr>
              <w:pStyle w:val="ListParagraph"/>
              <w:keepNext/>
              <w:keepLines/>
              <w:numPr>
                <w:ilvl w:val="0"/>
                <w:numId w:val="30"/>
              </w:numPr>
              <w:jc w:val="left"/>
              <w:rPr>
                <w:sz w:val="18"/>
              </w:rPr>
            </w:pPr>
            <w:r w:rsidRPr="000112B3">
              <w:rPr>
                <w:sz w:val="18"/>
              </w:rPr>
              <w:t xml:space="preserve"> in the ATTACH REQUEST message:</w:t>
            </w:r>
          </w:p>
          <w:p w14:paraId="25F6DD4B" w14:textId="77777777" w:rsidR="004D20A7" w:rsidRPr="00B70B4B" w:rsidRDefault="004D20A7" w:rsidP="004279DA">
            <w:pPr>
              <w:pStyle w:val="ListParagraph"/>
              <w:keepNext/>
              <w:keepLines/>
              <w:numPr>
                <w:ilvl w:val="1"/>
                <w:numId w:val="30"/>
              </w:numPr>
              <w:jc w:val="left"/>
              <w:rPr>
                <w:sz w:val="18"/>
              </w:rPr>
            </w:pPr>
            <w:r w:rsidRPr="00B70B4B">
              <w:rPr>
                <w:sz w:val="18"/>
              </w:rPr>
              <w:t>“UE Network Capability” with the DCNR bit set to 1 (dual connectivity with NR supported)</w:t>
            </w:r>
          </w:p>
          <w:p w14:paraId="0A944B1C" w14:textId="77777777" w:rsidR="004D20A7" w:rsidRDefault="004D20A7" w:rsidP="004279DA">
            <w:pPr>
              <w:pStyle w:val="ListParagraph"/>
              <w:keepNext/>
              <w:keepLines/>
              <w:numPr>
                <w:ilvl w:val="1"/>
                <w:numId w:val="30"/>
              </w:numPr>
              <w:jc w:val="left"/>
              <w:rPr>
                <w:sz w:val="18"/>
              </w:rPr>
            </w:pPr>
            <w:r w:rsidRPr="00B70B4B">
              <w:rPr>
                <w:sz w:val="18"/>
              </w:rPr>
              <w:t xml:space="preserve"> “UE Additional Security Capability” indicating support for 5G encryption and integrity algorithms</w:t>
            </w:r>
          </w:p>
          <w:p w14:paraId="761221DF" w14:textId="77777777" w:rsidR="004D20A7" w:rsidRPr="00B07F2D" w:rsidRDefault="004D20A7" w:rsidP="004279DA">
            <w:pPr>
              <w:pStyle w:val="ListParagraph"/>
              <w:keepNext/>
              <w:keepLines/>
              <w:numPr>
                <w:ilvl w:val="0"/>
                <w:numId w:val="30"/>
              </w:numPr>
              <w:jc w:val="left"/>
              <w:rPr>
                <w:sz w:val="18"/>
              </w:rPr>
            </w:pPr>
            <w:r w:rsidRPr="00B07F2D">
              <w:rPr>
                <w:sz w:val="18"/>
              </w:rPr>
              <w:t>UE-MRDC-Capability container in the ueCapabilityInformation message.</w:t>
            </w:r>
          </w:p>
          <w:p w14:paraId="30AA6AC3" w14:textId="77777777" w:rsidR="004D20A7" w:rsidRPr="00B07F2D" w:rsidRDefault="004D20A7" w:rsidP="00A2157A">
            <w:pPr>
              <w:keepNext/>
              <w:keepLines/>
              <w:jc w:val="left"/>
              <w:rPr>
                <w:noProof w:val="0"/>
                <w:sz w:val="18"/>
              </w:rPr>
            </w:pPr>
            <w:r w:rsidRPr="00B07F2D">
              <w:rPr>
                <w:noProof w:val="0"/>
                <w:sz w:val="18"/>
              </w:rPr>
              <w:t>Network sends ATTACH ACCEPT and ACTIVATE DEFAULT EPS BEARER CONTEXT REQUEST containing the APN and PDN type.</w:t>
            </w:r>
          </w:p>
          <w:p w14:paraId="14CE9355" w14:textId="77777777" w:rsidR="004D20A7" w:rsidRPr="00B07F2D" w:rsidRDefault="004D20A7" w:rsidP="00A2157A">
            <w:pPr>
              <w:keepNext/>
              <w:keepLines/>
              <w:jc w:val="left"/>
              <w:rPr>
                <w:noProof w:val="0"/>
                <w:sz w:val="18"/>
              </w:rPr>
            </w:pPr>
            <w:r w:rsidRPr="00B07F2D">
              <w:rPr>
                <w:noProof w:val="0"/>
                <w:sz w:val="18"/>
              </w:rPr>
              <w:t>DUT sends ACTIVATE DEFAULT EPS BEARER CONTEXT ACCEPT to the network.</w:t>
            </w:r>
          </w:p>
        </w:tc>
      </w:tr>
      <w:tr w:rsidR="004D20A7" w:rsidRPr="00AC2F69" w14:paraId="3CA9F786" w14:textId="77777777" w:rsidTr="00A2157A">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2AA4D76" w14:textId="77777777" w:rsidR="004D20A7" w:rsidRPr="00AC2F69" w:rsidRDefault="004D20A7" w:rsidP="00A2157A">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A6A6F5A" w14:textId="77777777" w:rsidR="004D20A7" w:rsidRPr="00B07F2D" w:rsidRDefault="004D20A7" w:rsidP="00A2157A">
            <w:pPr>
              <w:keepNext/>
              <w:keepLines/>
              <w:jc w:val="left"/>
              <w:rPr>
                <w:noProof w:val="0"/>
                <w:sz w:val="18"/>
              </w:rPr>
            </w:pPr>
            <w:r w:rsidRPr="00B07F2D">
              <w:rPr>
                <w:noProof w:val="0"/>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003E8E1D" w14:textId="77777777" w:rsidR="004D20A7" w:rsidRPr="00B07F2D" w:rsidRDefault="004D20A7" w:rsidP="00A2157A">
            <w:pPr>
              <w:keepNext/>
              <w:keepLines/>
              <w:jc w:val="left"/>
              <w:rPr>
                <w:noProof w:val="0"/>
                <w:sz w:val="18"/>
              </w:rPr>
            </w:pPr>
            <w:r w:rsidRPr="00B07F2D">
              <w:rPr>
                <w:noProof w:val="0"/>
                <w:sz w:val="18"/>
              </w:rPr>
              <w:t xml:space="preserve">[If SIB2 indicates the presence of a 5G NR </w:t>
            </w:r>
            <w:proofErr w:type="spellStart"/>
            <w:r w:rsidRPr="00B07F2D">
              <w:rPr>
                <w:noProof w:val="0"/>
                <w:sz w:val="18"/>
              </w:rPr>
              <w:t>gNB</w:t>
            </w:r>
            <w:proofErr w:type="spellEnd"/>
            <w:r w:rsidRPr="00B07F2D">
              <w:rPr>
                <w:noProof w:val="0"/>
                <w:sz w:val="18"/>
              </w:rPr>
              <w:t>, check that the UE displays a network icon that indicates that 5G coverage is available. How the icon looks like is implementation specific.</w:t>
            </w:r>
          </w:p>
          <w:p w14:paraId="7ADEADC5" w14:textId="77777777" w:rsidR="004D20A7" w:rsidRPr="00B07F2D" w:rsidRDefault="004D20A7" w:rsidP="00A2157A">
            <w:pPr>
              <w:keepNext/>
              <w:keepLines/>
              <w:jc w:val="left"/>
              <w:rPr>
                <w:noProof w:val="0"/>
                <w:sz w:val="18"/>
              </w:rPr>
            </w:pPr>
            <w:r w:rsidRPr="00B07F2D">
              <w:rPr>
                <w:noProof w:val="0"/>
                <w:sz w:val="18"/>
              </w:rPr>
              <w:t xml:space="preserve">Note 1: If SIB2 does not contains this indication, the 5G icon might not be shown at all or only during times in which the DUT is in RRC Connected state and the network has configured the UE to use the co-located 5G </w:t>
            </w:r>
            <w:proofErr w:type="spellStart"/>
            <w:r w:rsidRPr="00B07F2D">
              <w:rPr>
                <w:noProof w:val="0"/>
                <w:sz w:val="18"/>
              </w:rPr>
              <w:t>gNB</w:t>
            </w:r>
            <w:proofErr w:type="spellEnd"/>
            <w:r w:rsidRPr="00B07F2D">
              <w:rPr>
                <w:noProof w:val="0"/>
                <w:sz w:val="18"/>
              </w:rPr>
              <w:t xml:space="preserve"> in addition to the LTE </w:t>
            </w:r>
            <w:proofErr w:type="spellStart"/>
            <w:r w:rsidRPr="00B07F2D">
              <w:rPr>
                <w:noProof w:val="0"/>
                <w:sz w:val="18"/>
              </w:rPr>
              <w:t>eNB</w:t>
            </w:r>
            <w:proofErr w:type="spellEnd"/>
            <w:r w:rsidRPr="00B07F2D">
              <w:rPr>
                <w:noProof w:val="0"/>
                <w:sz w:val="18"/>
              </w:rPr>
              <w:t>.</w:t>
            </w:r>
          </w:p>
          <w:p w14:paraId="4BBD6A75" w14:textId="77777777" w:rsidR="004D20A7" w:rsidRPr="00B07F2D" w:rsidRDefault="004D20A7" w:rsidP="00A2157A">
            <w:pPr>
              <w:keepNext/>
              <w:keepLines/>
              <w:jc w:val="left"/>
              <w:rPr>
                <w:noProof w:val="0"/>
                <w:sz w:val="18"/>
              </w:rPr>
            </w:pPr>
            <w:r w:rsidRPr="00B07F2D">
              <w:rPr>
                <w:noProof w:val="0"/>
                <w:sz w:val="18"/>
              </w:rPr>
              <w:t>Note 2: The device manufacturer could decide not to use the SIB2 information to show the 5G icon. If no 5G icon is shown, verify with the manufacturer if this is the intended configuration.]</w:t>
            </w:r>
          </w:p>
        </w:tc>
      </w:tr>
      <w:tr w:rsidR="004D20A7" w:rsidRPr="00AC2F69" w14:paraId="19BE8102" w14:textId="77777777" w:rsidTr="00A2157A">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F89B488" w14:textId="77777777" w:rsidR="004D20A7" w:rsidRPr="00AC2F69" w:rsidRDefault="004D20A7" w:rsidP="00A2157A">
            <w:pPr>
              <w:keepNext/>
              <w:keepLines/>
            </w:pPr>
            <w:r w:rsidRPr="00AC2F69">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0DFB1FA" w14:textId="77777777" w:rsidR="004D20A7" w:rsidRPr="00B07F2D" w:rsidRDefault="004D20A7" w:rsidP="00A2157A">
            <w:pPr>
              <w:keepNext/>
              <w:keepLines/>
              <w:jc w:val="left"/>
              <w:rPr>
                <w:noProof w:val="0"/>
                <w:sz w:val="18"/>
              </w:rPr>
            </w:pPr>
            <w:r w:rsidRPr="00B07F2D">
              <w:rPr>
                <w:noProof w:val="0"/>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0BBA53A" w14:textId="77777777" w:rsidR="004D20A7" w:rsidRPr="00B07F2D" w:rsidRDefault="004D20A7" w:rsidP="00A2157A">
            <w:pPr>
              <w:keepNext/>
              <w:keepLines/>
              <w:jc w:val="left"/>
              <w:rPr>
                <w:noProof w:val="0"/>
                <w:sz w:val="18"/>
              </w:rPr>
            </w:pPr>
            <w:r w:rsidRPr="00B07F2D">
              <w:rPr>
                <w:noProof w:val="0"/>
                <w:sz w:val="18"/>
              </w:rPr>
              <w:t>Page is loaded successfully to confirm data connection.</w:t>
            </w:r>
          </w:p>
        </w:tc>
      </w:tr>
      <w:tr w:rsidR="004D20A7" w:rsidRPr="00AC2F69" w14:paraId="550B6C03" w14:textId="77777777" w:rsidTr="00A2157A">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C67E286" w14:textId="77777777" w:rsidR="004D20A7" w:rsidRPr="00AC2F69" w:rsidRDefault="004D20A7" w:rsidP="00A2157A">
            <w:pPr>
              <w:keepNext/>
              <w:keepLines/>
            </w:pPr>
            <w: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869FC61" w14:textId="77777777" w:rsidR="004D20A7" w:rsidRPr="00B07F2D" w:rsidRDefault="004D20A7" w:rsidP="00A2157A">
            <w:pPr>
              <w:keepNext/>
              <w:keepLines/>
              <w:jc w:val="left"/>
              <w:rPr>
                <w:noProof w:val="0"/>
                <w:sz w:val="18"/>
              </w:rPr>
            </w:pPr>
            <w:r>
              <w:rPr>
                <w:noProof w:val="0"/>
                <w:sz w:val="18"/>
              </w:rPr>
              <w:t>Power off DUT / enable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503FCF1" w14:textId="77777777" w:rsidR="004D20A7" w:rsidRPr="00B07F2D" w:rsidRDefault="004D20A7" w:rsidP="00A2157A">
            <w:pPr>
              <w:keepNext/>
              <w:keepLines/>
              <w:jc w:val="left"/>
              <w:rPr>
                <w:noProof w:val="0"/>
                <w:sz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“COMBINED EPS/IMSI Detach (3)”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323B8D5A" w14:textId="77777777" w:rsidR="004D20A7" w:rsidRPr="004D36D2" w:rsidRDefault="004D20A7" w:rsidP="004D20A7">
      <w:pPr>
        <w:pStyle w:val="H6b"/>
      </w:pPr>
      <w:r w:rsidRPr="004D36D2">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000" w:firstRow="0" w:lastRow="0" w:firstColumn="0" w:lastColumn="0" w:noHBand="0" w:noVBand="0"/>
      </w:tblPr>
      <w:tblGrid>
        <w:gridCol w:w="532"/>
        <w:gridCol w:w="991"/>
        <w:gridCol w:w="4898"/>
        <w:gridCol w:w="2510"/>
      </w:tblGrid>
      <w:tr w:rsidR="004D20A7" w:rsidRPr="00AC2F69" w14:paraId="4660CCB1" w14:textId="77777777" w:rsidTr="00A2157A">
        <w:trPr>
          <w:cantSplit/>
          <w:tblHeader/>
        </w:trPr>
        <w:tc>
          <w:tcPr>
            <w:tcW w:w="532" w:type="dxa"/>
            <w:tcBorders>
              <w:bottom w:val="single" w:sz="4" w:space="0" w:color="BFBFBF"/>
            </w:tcBorders>
            <w:shd w:val="pct5" w:color="auto" w:fill="auto"/>
            <w:tcMar>
              <w:left w:w="27" w:type="dxa"/>
            </w:tcMar>
          </w:tcPr>
          <w:p w14:paraId="31AA7C81" w14:textId="77777777" w:rsidR="004D20A7" w:rsidRPr="00900507" w:rsidRDefault="004D20A7" w:rsidP="00A2157A">
            <w:pPr>
              <w:keepNext/>
              <w:keepLines/>
              <w:tabs>
                <w:tab w:val="left" w:pos="851"/>
              </w:tabs>
              <w:jc w:val="left"/>
              <w:rPr>
                <w:b/>
                <w:noProof w:val="0"/>
                <w:sz w:val="18"/>
                <w:szCs w:val="18"/>
                <w:lang w:eastAsia="en-GB"/>
              </w:rPr>
            </w:pPr>
            <w:r w:rsidRPr="00900507">
              <w:rPr>
                <w:b/>
                <w:noProof w:val="0"/>
                <w:sz w:val="18"/>
                <w:szCs w:val="18"/>
                <w:lang w:eastAsia="en-GB"/>
              </w:rPr>
              <w:lastRenderedPageBreak/>
              <w:t>Step</w:t>
            </w:r>
          </w:p>
        </w:tc>
        <w:tc>
          <w:tcPr>
            <w:tcW w:w="991" w:type="dxa"/>
            <w:shd w:val="pct5" w:color="auto" w:fill="auto"/>
            <w:tcMar>
              <w:left w:w="27" w:type="dxa"/>
            </w:tcMar>
          </w:tcPr>
          <w:p w14:paraId="74772D4A" w14:textId="77777777" w:rsidR="004D20A7" w:rsidRPr="00900507" w:rsidRDefault="004D20A7" w:rsidP="00A2157A">
            <w:pPr>
              <w:keepNext/>
              <w:keepLines/>
              <w:tabs>
                <w:tab w:val="left" w:pos="851"/>
              </w:tabs>
              <w:jc w:val="left"/>
              <w:rPr>
                <w:b/>
                <w:noProof w:val="0"/>
                <w:sz w:val="18"/>
                <w:szCs w:val="18"/>
                <w:lang w:eastAsia="en-GB"/>
              </w:rPr>
            </w:pPr>
            <w:r w:rsidRPr="00900507">
              <w:rPr>
                <w:b/>
                <w:noProof w:val="0"/>
                <w:sz w:val="18"/>
                <w:szCs w:val="18"/>
                <w:lang w:eastAsia="en-GB"/>
              </w:rPr>
              <w:t>Direction</w:t>
            </w:r>
            <w:r w:rsidRPr="00900507">
              <w:rPr>
                <w:b/>
                <w:noProof w:val="0"/>
                <w:sz w:val="18"/>
                <w:szCs w:val="18"/>
                <w:lang w:eastAsia="en-GB"/>
              </w:rPr>
              <w:br/>
              <w:t>DUT - NW</w:t>
            </w:r>
          </w:p>
        </w:tc>
        <w:tc>
          <w:tcPr>
            <w:tcW w:w="4898" w:type="dxa"/>
            <w:shd w:val="pct5" w:color="auto" w:fill="auto"/>
            <w:tcMar>
              <w:left w:w="27" w:type="dxa"/>
            </w:tcMar>
          </w:tcPr>
          <w:p w14:paraId="1B115437" w14:textId="77777777" w:rsidR="004D20A7" w:rsidRPr="00900507" w:rsidRDefault="004D20A7" w:rsidP="00A2157A">
            <w:pPr>
              <w:keepNext/>
              <w:keepLines/>
              <w:tabs>
                <w:tab w:val="left" w:pos="851"/>
              </w:tabs>
              <w:jc w:val="left"/>
              <w:rPr>
                <w:b/>
                <w:noProof w:val="0"/>
                <w:sz w:val="18"/>
                <w:szCs w:val="18"/>
                <w:lang w:eastAsia="en-GB"/>
              </w:rPr>
            </w:pPr>
            <w:r w:rsidRPr="00900507">
              <w:rPr>
                <w:b/>
                <w:noProof w:val="0"/>
                <w:sz w:val="18"/>
                <w:szCs w:val="18"/>
                <w:lang w:eastAsia="en-GB"/>
              </w:rPr>
              <w:t>Message</w:t>
            </w:r>
          </w:p>
        </w:tc>
        <w:tc>
          <w:tcPr>
            <w:tcW w:w="2510" w:type="dxa"/>
            <w:shd w:val="pct5" w:color="auto" w:fill="auto"/>
            <w:tcMar>
              <w:left w:w="27" w:type="dxa"/>
            </w:tcMar>
          </w:tcPr>
          <w:p w14:paraId="02D87DDA" w14:textId="77777777" w:rsidR="004D20A7" w:rsidRPr="00900507" w:rsidRDefault="004D20A7" w:rsidP="00A2157A">
            <w:pPr>
              <w:keepNext/>
              <w:keepLines/>
              <w:tabs>
                <w:tab w:val="left" w:pos="851"/>
              </w:tabs>
              <w:jc w:val="left"/>
              <w:rPr>
                <w:b/>
                <w:noProof w:val="0"/>
                <w:sz w:val="18"/>
                <w:szCs w:val="18"/>
                <w:lang w:eastAsia="en-GB"/>
              </w:rPr>
            </w:pPr>
            <w:r w:rsidRPr="00900507">
              <w:rPr>
                <w:b/>
                <w:noProof w:val="0"/>
                <w:sz w:val="18"/>
                <w:szCs w:val="18"/>
                <w:lang w:eastAsia="en-GB"/>
              </w:rPr>
              <w:t>Comments</w:t>
            </w:r>
          </w:p>
        </w:tc>
      </w:tr>
      <w:tr w:rsidR="004D20A7" w:rsidRPr="00AC2F69" w14:paraId="3CFD1C99" w14:textId="77777777" w:rsidTr="00A2157A">
        <w:trPr>
          <w:cantSplit/>
          <w:tblHeader/>
        </w:trPr>
        <w:tc>
          <w:tcPr>
            <w:tcW w:w="8931" w:type="dxa"/>
            <w:gridSpan w:val="4"/>
            <w:shd w:val="pct5" w:color="auto" w:fill="auto"/>
            <w:tcMar>
              <w:left w:w="27" w:type="dxa"/>
            </w:tcMar>
            <w:vAlign w:val="center"/>
          </w:tcPr>
          <w:p w14:paraId="0A997A7F" w14:textId="77777777" w:rsidR="004D20A7" w:rsidRPr="00900507" w:rsidRDefault="004D20A7" w:rsidP="00A2157A">
            <w:pPr>
              <w:keepNext/>
              <w:keepLines/>
              <w:tabs>
                <w:tab w:val="left" w:pos="851"/>
              </w:tabs>
              <w:ind w:right="-1"/>
              <w:jc w:val="center"/>
              <w:rPr>
                <w:noProof w:val="0"/>
                <w:sz w:val="18"/>
                <w:szCs w:val="18"/>
                <w:lang w:eastAsia="en-GB"/>
              </w:rPr>
            </w:pPr>
            <w:r>
              <w:rPr>
                <w:noProof w:val="0"/>
                <w:sz w:val="18"/>
                <w:szCs w:val="18"/>
                <w:lang w:eastAsia="en-GB"/>
              </w:rPr>
              <w:t>ATTACH</w:t>
            </w:r>
          </w:p>
        </w:tc>
      </w:tr>
      <w:tr w:rsidR="004D20A7" w:rsidRPr="00AC2F69" w14:paraId="12600B79" w14:textId="77777777" w:rsidTr="00A2157A">
        <w:trPr>
          <w:cantSplit/>
          <w:tblHeader/>
        </w:trPr>
        <w:tc>
          <w:tcPr>
            <w:tcW w:w="532" w:type="dxa"/>
            <w:shd w:val="pct5" w:color="auto" w:fill="auto"/>
            <w:tcMar>
              <w:left w:w="27" w:type="dxa"/>
            </w:tcMar>
            <w:vAlign w:val="center"/>
          </w:tcPr>
          <w:p w14:paraId="553EF7D7" w14:textId="77777777" w:rsidR="004D20A7" w:rsidRPr="00AC2F69" w:rsidRDefault="004D20A7" w:rsidP="00A2157A">
            <w:pPr>
              <w:keepNext/>
              <w:keepLines/>
            </w:pPr>
            <w:r w:rsidRPr="00AC2F69">
              <w:t>1</w:t>
            </w:r>
          </w:p>
        </w:tc>
        <w:tc>
          <w:tcPr>
            <w:tcW w:w="991" w:type="dxa"/>
            <w:shd w:val="clear" w:color="auto" w:fill="auto"/>
            <w:tcMar>
              <w:left w:w="27" w:type="dxa"/>
            </w:tcMar>
          </w:tcPr>
          <w:p w14:paraId="6BB6E046" w14:textId="77777777" w:rsidR="004D20A7" w:rsidRPr="00900507" w:rsidRDefault="004D20A7" w:rsidP="00A2157A">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vAlign w:val="center"/>
          </w:tcPr>
          <w:p w14:paraId="61C6D038"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ATTACH REQUEST</w:t>
            </w:r>
          </w:p>
          <w:p w14:paraId="232ED8AD"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(PDN CONNECTIVITY REQUEST)</w:t>
            </w:r>
          </w:p>
        </w:tc>
        <w:tc>
          <w:tcPr>
            <w:tcW w:w="2510" w:type="dxa"/>
            <w:shd w:val="clear" w:color="auto" w:fill="auto"/>
            <w:tcMar>
              <w:left w:w="27" w:type="dxa"/>
            </w:tcMar>
            <w:vAlign w:val="center"/>
          </w:tcPr>
          <w:p w14:paraId="573B20A4" w14:textId="77777777" w:rsidR="004D20A7" w:rsidRPr="00900507" w:rsidRDefault="004D20A7" w:rsidP="00A2157A">
            <w:pPr>
              <w:keepNext/>
              <w:keepLines/>
              <w:tabs>
                <w:tab w:val="left" w:pos="851"/>
              </w:tabs>
              <w:ind w:right="-1"/>
              <w:jc w:val="left"/>
              <w:rPr>
                <w:noProof w:val="0"/>
                <w:sz w:val="18"/>
                <w:szCs w:val="18"/>
                <w:lang w:eastAsia="en-GB"/>
              </w:rPr>
            </w:pPr>
            <w:r>
              <w:rPr>
                <w:noProof w:val="0"/>
                <w:sz w:val="18"/>
                <w:szCs w:val="18"/>
                <w:lang w:eastAsia="en-GB"/>
              </w:rPr>
              <w:t xml:space="preserve">Combined </w:t>
            </w:r>
            <w:r w:rsidRPr="00900507">
              <w:rPr>
                <w:noProof w:val="0"/>
                <w:sz w:val="18"/>
                <w:szCs w:val="18"/>
                <w:lang w:eastAsia="en-GB"/>
              </w:rPr>
              <w:t>EPS</w:t>
            </w:r>
            <w:r>
              <w:rPr>
                <w:noProof w:val="0"/>
                <w:sz w:val="18"/>
                <w:szCs w:val="18"/>
                <w:lang w:eastAsia="en-GB"/>
              </w:rPr>
              <w:t>/IMSI attach (2</w:t>
            </w:r>
            <w:r w:rsidRPr="00900507">
              <w:rPr>
                <w:noProof w:val="0"/>
                <w:sz w:val="18"/>
                <w:szCs w:val="18"/>
                <w:lang w:eastAsia="en-GB"/>
              </w:rPr>
              <w:t>)</w:t>
            </w:r>
          </w:p>
        </w:tc>
      </w:tr>
      <w:tr w:rsidR="004D20A7" w:rsidRPr="00AC2F69" w14:paraId="3E99A38D" w14:textId="77777777" w:rsidTr="00A2157A">
        <w:trPr>
          <w:cantSplit/>
          <w:tblHeader/>
        </w:trPr>
        <w:tc>
          <w:tcPr>
            <w:tcW w:w="532" w:type="dxa"/>
            <w:shd w:val="pct5" w:color="auto" w:fill="auto"/>
            <w:tcMar>
              <w:left w:w="27" w:type="dxa"/>
            </w:tcMar>
            <w:vAlign w:val="center"/>
          </w:tcPr>
          <w:p w14:paraId="09A4D6E9" w14:textId="77777777" w:rsidR="004D20A7" w:rsidRPr="00AC2F69" w:rsidRDefault="004D20A7" w:rsidP="00A2157A">
            <w:pPr>
              <w:keepNext/>
              <w:keepLines/>
            </w:pPr>
            <w:r w:rsidRPr="00AC2F69">
              <w:t>2</w:t>
            </w:r>
          </w:p>
        </w:tc>
        <w:tc>
          <w:tcPr>
            <w:tcW w:w="991" w:type="dxa"/>
            <w:shd w:val="clear" w:color="auto" w:fill="auto"/>
            <w:tcMar>
              <w:left w:w="27" w:type="dxa"/>
            </w:tcMar>
          </w:tcPr>
          <w:p w14:paraId="13D553BB" w14:textId="77777777" w:rsidR="004D20A7" w:rsidRPr="00900507" w:rsidRDefault="004D20A7" w:rsidP="00A2157A">
            <w:pPr>
              <w:keepNext/>
              <w:keepLines/>
              <w:tabs>
                <w:tab w:val="left" w:pos="851"/>
              </w:tabs>
              <w:ind w:right="-1"/>
              <w:jc w:val="center"/>
              <w:rPr>
                <w:noProof w:val="0"/>
                <w:sz w:val="18"/>
                <w:szCs w:val="18"/>
                <w:lang w:eastAsia="en-GB"/>
              </w:rPr>
            </w:pPr>
            <w:r w:rsidRPr="00900507">
              <w:rPr>
                <w:noProof w:val="0"/>
                <w:sz w:val="18"/>
                <w:szCs w:val="18"/>
                <w:lang w:eastAsia="en-GB"/>
              </w:rPr>
              <w:t>&lt;--</w:t>
            </w:r>
          </w:p>
        </w:tc>
        <w:tc>
          <w:tcPr>
            <w:tcW w:w="4898" w:type="dxa"/>
            <w:shd w:val="clear" w:color="auto" w:fill="auto"/>
            <w:tcMar>
              <w:left w:w="27" w:type="dxa"/>
            </w:tcMar>
            <w:vAlign w:val="center"/>
          </w:tcPr>
          <w:p w14:paraId="79F9F16A"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ATTACH ACCEPT</w:t>
            </w:r>
          </w:p>
          <w:p w14:paraId="04AF7077"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(ACTIVATE DEFAULT EPS BEARER CONTEXT REQUEST)</w:t>
            </w:r>
          </w:p>
        </w:tc>
        <w:tc>
          <w:tcPr>
            <w:tcW w:w="2510" w:type="dxa"/>
            <w:shd w:val="clear" w:color="auto" w:fill="auto"/>
            <w:tcMar>
              <w:left w:w="27" w:type="dxa"/>
            </w:tcMar>
            <w:vAlign w:val="center"/>
          </w:tcPr>
          <w:p w14:paraId="597A2992" w14:textId="77777777" w:rsidR="004D20A7" w:rsidRPr="00900507" w:rsidRDefault="004D20A7" w:rsidP="00A2157A">
            <w:pPr>
              <w:keepNext/>
              <w:keepLines/>
              <w:tabs>
                <w:tab w:val="left" w:pos="851"/>
              </w:tabs>
              <w:ind w:right="-1"/>
              <w:jc w:val="left"/>
              <w:rPr>
                <w:noProof w:val="0"/>
                <w:sz w:val="18"/>
                <w:szCs w:val="18"/>
                <w:lang w:eastAsia="en-GB"/>
              </w:rPr>
            </w:pPr>
          </w:p>
        </w:tc>
      </w:tr>
      <w:tr w:rsidR="004D20A7" w:rsidRPr="00AC2F69" w14:paraId="05983CCA" w14:textId="77777777" w:rsidTr="00A2157A">
        <w:trPr>
          <w:cantSplit/>
          <w:tblHeader/>
        </w:trPr>
        <w:tc>
          <w:tcPr>
            <w:tcW w:w="532" w:type="dxa"/>
            <w:shd w:val="pct5" w:color="auto" w:fill="auto"/>
            <w:tcMar>
              <w:left w:w="27" w:type="dxa"/>
            </w:tcMar>
            <w:vAlign w:val="center"/>
          </w:tcPr>
          <w:p w14:paraId="27242613" w14:textId="77777777" w:rsidR="004D20A7" w:rsidRPr="00AC2F69" w:rsidRDefault="004D20A7" w:rsidP="00A2157A">
            <w:pPr>
              <w:keepNext/>
              <w:keepLines/>
            </w:pPr>
            <w:r w:rsidRPr="00AC2F69">
              <w:t>3</w:t>
            </w:r>
          </w:p>
        </w:tc>
        <w:tc>
          <w:tcPr>
            <w:tcW w:w="991" w:type="dxa"/>
            <w:shd w:val="clear" w:color="auto" w:fill="auto"/>
            <w:tcMar>
              <w:left w:w="27" w:type="dxa"/>
            </w:tcMar>
          </w:tcPr>
          <w:p w14:paraId="30D5762D" w14:textId="77777777" w:rsidR="004D20A7" w:rsidRPr="00900507" w:rsidRDefault="004D20A7" w:rsidP="00A2157A">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vAlign w:val="center"/>
          </w:tcPr>
          <w:p w14:paraId="08237CEF"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ATTACH COMPLETE</w:t>
            </w:r>
          </w:p>
          <w:p w14:paraId="547C9578" w14:textId="77777777" w:rsidR="004D20A7" w:rsidRPr="00900507" w:rsidRDefault="004D20A7" w:rsidP="00A2157A">
            <w:pPr>
              <w:keepNext/>
              <w:keepLines/>
              <w:tabs>
                <w:tab w:val="left" w:pos="851"/>
              </w:tabs>
              <w:ind w:right="-1"/>
              <w:jc w:val="left"/>
              <w:rPr>
                <w:noProof w:val="0"/>
                <w:sz w:val="18"/>
                <w:szCs w:val="18"/>
                <w:lang w:eastAsia="en-GB"/>
              </w:rPr>
            </w:pPr>
            <w:r w:rsidRPr="00900507">
              <w:rPr>
                <w:noProof w:val="0"/>
                <w:sz w:val="18"/>
                <w:szCs w:val="18"/>
                <w:lang w:eastAsia="en-GB"/>
              </w:rPr>
              <w:t>(ACTIVATE DEFAULT EPS BEARER CONTEXT ACCEPT)</w:t>
            </w:r>
          </w:p>
        </w:tc>
        <w:tc>
          <w:tcPr>
            <w:tcW w:w="2510" w:type="dxa"/>
            <w:shd w:val="clear" w:color="auto" w:fill="auto"/>
            <w:tcMar>
              <w:left w:w="27" w:type="dxa"/>
            </w:tcMar>
            <w:vAlign w:val="center"/>
          </w:tcPr>
          <w:p w14:paraId="4A7F02B8" w14:textId="77777777" w:rsidR="004D20A7" w:rsidRPr="00900507" w:rsidRDefault="004D20A7" w:rsidP="00A2157A">
            <w:pPr>
              <w:keepNext/>
              <w:keepLines/>
              <w:tabs>
                <w:tab w:val="left" w:pos="851"/>
              </w:tabs>
              <w:ind w:right="-1"/>
              <w:jc w:val="left"/>
              <w:rPr>
                <w:noProof w:val="0"/>
                <w:sz w:val="18"/>
                <w:szCs w:val="18"/>
                <w:lang w:eastAsia="en-GB"/>
              </w:rPr>
            </w:pPr>
          </w:p>
        </w:tc>
      </w:tr>
      <w:tr w:rsidR="004D20A7" w:rsidRPr="00AC2F69" w14:paraId="698F2505" w14:textId="77777777" w:rsidTr="00A2157A">
        <w:trPr>
          <w:cantSplit/>
          <w:tblHeader/>
        </w:trPr>
        <w:tc>
          <w:tcPr>
            <w:tcW w:w="8931" w:type="dxa"/>
            <w:gridSpan w:val="4"/>
            <w:shd w:val="pct5" w:color="auto" w:fill="auto"/>
            <w:tcMar>
              <w:left w:w="27" w:type="dxa"/>
            </w:tcMar>
            <w:vAlign w:val="center"/>
          </w:tcPr>
          <w:p w14:paraId="3C60D318" w14:textId="77777777" w:rsidR="004D20A7" w:rsidRPr="00046E82" w:rsidRDefault="004D20A7" w:rsidP="00A2157A">
            <w:pPr>
              <w:keepNext/>
              <w:keepLines/>
              <w:tabs>
                <w:tab w:val="left" w:pos="851"/>
              </w:tabs>
              <w:ind w:right="-1"/>
              <w:jc w:val="center"/>
              <w:rPr>
                <w:sz w:val="18"/>
                <w:szCs w:val="18"/>
              </w:rPr>
            </w:pPr>
            <w:r>
              <w:rPr>
                <w:sz w:val="18"/>
                <w:szCs w:val="18"/>
              </w:rPr>
              <w:t>DETACH</w:t>
            </w:r>
          </w:p>
        </w:tc>
      </w:tr>
      <w:tr w:rsidR="004D20A7" w:rsidRPr="00AC2F69" w14:paraId="20EB9F14" w14:textId="77777777" w:rsidTr="00A2157A">
        <w:trPr>
          <w:cantSplit/>
          <w:tblHeader/>
        </w:trPr>
        <w:tc>
          <w:tcPr>
            <w:tcW w:w="532" w:type="dxa"/>
            <w:shd w:val="pct5" w:color="auto" w:fill="auto"/>
            <w:tcMar>
              <w:left w:w="27" w:type="dxa"/>
            </w:tcMar>
            <w:vAlign w:val="center"/>
          </w:tcPr>
          <w:p w14:paraId="338C20D6" w14:textId="77777777" w:rsidR="004D20A7" w:rsidRPr="00AC2F69" w:rsidRDefault="004D20A7" w:rsidP="00A2157A">
            <w:pPr>
              <w:keepNext/>
              <w:keepLines/>
            </w:pPr>
            <w:r>
              <w:t>4</w:t>
            </w:r>
          </w:p>
        </w:tc>
        <w:tc>
          <w:tcPr>
            <w:tcW w:w="991" w:type="dxa"/>
            <w:shd w:val="clear" w:color="auto" w:fill="auto"/>
            <w:tcMar>
              <w:left w:w="27" w:type="dxa"/>
            </w:tcMar>
          </w:tcPr>
          <w:p w14:paraId="21D47A6D" w14:textId="77777777" w:rsidR="004D20A7" w:rsidRPr="00900507" w:rsidRDefault="004D20A7" w:rsidP="00A2157A">
            <w:pPr>
              <w:keepNext/>
              <w:keepLines/>
              <w:tabs>
                <w:tab w:val="left" w:pos="851"/>
              </w:tabs>
              <w:ind w:right="-1"/>
              <w:jc w:val="center"/>
              <w:rPr>
                <w:noProof w:val="0"/>
                <w:sz w:val="18"/>
                <w:szCs w:val="18"/>
                <w:lang w:eastAsia="en-GB"/>
              </w:rPr>
            </w:pPr>
            <w:r w:rsidRPr="00900507">
              <w:rPr>
                <w:noProof w:val="0"/>
                <w:sz w:val="18"/>
                <w:szCs w:val="18"/>
                <w:lang w:eastAsia="en-GB"/>
              </w:rPr>
              <w:t>--&gt;</w:t>
            </w:r>
          </w:p>
        </w:tc>
        <w:tc>
          <w:tcPr>
            <w:tcW w:w="4898" w:type="dxa"/>
            <w:shd w:val="clear" w:color="auto" w:fill="auto"/>
            <w:tcMar>
              <w:left w:w="27" w:type="dxa"/>
            </w:tcMar>
          </w:tcPr>
          <w:p w14:paraId="6F69626A" w14:textId="77777777" w:rsidR="004D20A7" w:rsidRPr="00900507" w:rsidRDefault="004D20A7" w:rsidP="00A2157A">
            <w:pPr>
              <w:keepNext/>
              <w:keepLines/>
              <w:tabs>
                <w:tab w:val="left" w:pos="851"/>
              </w:tabs>
              <w:ind w:right="-1"/>
              <w:jc w:val="left"/>
              <w:rPr>
                <w:noProof w:val="0"/>
                <w:sz w:val="18"/>
                <w:szCs w:val="18"/>
                <w:lang w:eastAsia="en-GB"/>
              </w:rPr>
            </w:pPr>
            <w:r w:rsidRPr="00046E82">
              <w:rPr>
                <w:sz w:val="18"/>
                <w:szCs w:val="18"/>
              </w:rPr>
              <w:t>DETACH REQUEST</w:t>
            </w:r>
          </w:p>
        </w:tc>
        <w:tc>
          <w:tcPr>
            <w:tcW w:w="2510" w:type="dxa"/>
            <w:shd w:val="clear" w:color="auto" w:fill="auto"/>
            <w:tcMar>
              <w:left w:w="27" w:type="dxa"/>
            </w:tcMar>
          </w:tcPr>
          <w:p w14:paraId="38F16CE7" w14:textId="77777777" w:rsidR="004D20A7" w:rsidRPr="00900507" w:rsidRDefault="004D20A7" w:rsidP="00A2157A">
            <w:pPr>
              <w:keepNext/>
              <w:keepLines/>
              <w:tabs>
                <w:tab w:val="left" w:pos="851"/>
              </w:tabs>
              <w:ind w:right="-1"/>
              <w:jc w:val="left"/>
              <w:rPr>
                <w:noProof w:val="0"/>
                <w:sz w:val="18"/>
                <w:szCs w:val="18"/>
                <w:lang w:eastAsia="en-GB"/>
              </w:rPr>
            </w:pPr>
            <w:r w:rsidRPr="00046E82">
              <w:rPr>
                <w:sz w:val="18"/>
                <w:szCs w:val="18"/>
              </w:rPr>
              <w:t>Combined EPS/IMSI Detach (3) &amp; Switch off (1)</w:t>
            </w:r>
          </w:p>
        </w:tc>
      </w:tr>
    </w:tbl>
    <w:p w14:paraId="0A428ED9" w14:textId="77777777" w:rsidR="00AC2F69" w:rsidRPr="00AC2F69" w:rsidRDefault="00AC2F69" w:rsidP="00384421">
      <w:pPr>
        <w:pStyle w:val="Heading4"/>
      </w:pPr>
      <w:bookmarkStart w:id="31" w:name="_Toc156375134"/>
      <w:r w:rsidRPr="00AC2F69">
        <w:t>100.1.2.2</w:t>
      </w:r>
      <w:r w:rsidRPr="00AC2F69">
        <w:tab/>
        <w:t>Combined Attach – successful for EPS services only, cause #18 “CS Domain not available”</w:t>
      </w:r>
      <w:bookmarkEnd w:id="31"/>
    </w:p>
    <w:p w14:paraId="366EC05F" w14:textId="77777777" w:rsidR="00AC2F69" w:rsidRPr="00AC2F69" w:rsidRDefault="00AC2F69" w:rsidP="008E0894">
      <w:pPr>
        <w:pStyle w:val="H6"/>
      </w:pPr>
      <w:r w:rsidRPr="00AC2F69">
        <w:t>Applicability</w:t>
      </w:r>
    </w:p>
    <w:p w14:paraId="51D6D66D" w14:textId="77777777" w:rsidR="00AC2F69" w:rsidRPr="00AC2F69" w:rsidRDefault="00AC2F69" w:rsidP="00AC2F69">
      <w:r w:rsidRPr="00AC2F69">
        <w:t>3GPP Rel. 15 or later</w:t>
      </w:r>
    </w:p>
    <w:p w14:paraId="39ECEC3D" w14:textId="77777777" w:rsidR="00AC2F69" w:rsidRPr="00AC2F69" w:rsidRDefault="00AC2F69" w:rsidP="00AC2F69">
      <w:r w:rsidRPr="00AC2F69">
        <w:t>Non-SA Option 3</w:t>
      </w:r>
    </w:p>
    <w:p w14:paraId="512FB56E" w14:textId="77777777" w:rsidR="00AC2F69" w:rsidRPr="00AC2F69" w:rsidRDefault="00AC2F69" w:rsidP="00AC2F69">
      <w:r w:rsidRPr="00AC2F69">
        <w:t>Please refer to Annex C, 30.1.2.2 for general execution of the test case</w:t>
      </w:r>
    </w:p>
    <w:p w14:paraId="2E500B90" w14:textId="77777777" w:rsidR="00AC2F69" w:rsidRPr="00AC2F69" w:rsidRDefault="00AC2F69" w:rsidP="00AC2F69">
      <w:r w:rsidRPr="00AC2F69">
        <w:t>Please refer to 100.1.1.1 for 5G NR option 3 specifics that have to be checked in this test case, particularly the signalling of 5G NR capabilities and indication of a 5G icon on the display of the DUT.</w:t>
      </w:r>
    </w:p>
    <w:p w14:paraId="4FD85B8B" w14:textId="77777777" w:rsidR="00AC2F69" w:rsidRPr="00AC2F69" w:rsidRDefault="00AC2F69" w:rsidP="00384421">
      <w:pPr>
        <w:pStyle w:val="Heading4"/>
      </w:pPr>
      <w:bookmarkStart w:id="32" w:name="_Toc156375135"/>
      <w:r w:rsidRPr="00AC2F69">
        <w:t>100.1.2.3</w:t>
      </w:r>
      <w:r w:rsidRPr="00AC2F69">
        <w:tab/>
      </w:r>
      <w:r w:rsidR="004D20A7">
        <w:t>Void</w:t>
      </w:r>
      <w:bookmarkEnd w:id="32"/>
    </w:p>
    <w:p w14:paraId="3A3CC13B" w14:textId="77777777" w:rsidR="00AC2F69" w:rsidRPr="00AC2F69" w:rsidRDefault="00AC2F69" w:rsidP="00384421">
      <w:pPr>
        <w:pStyle w:val="Heading4"/>
      </w:pPr>
      <w:bookmarkStart w:id="33" w:name="__DdeLink__12360_4003252870"/>
      <w:bookmarkStart w:id="34" w:name="_Toc156375136"/>
      <w:bookmarkEnd w:id="33"/>
      <w:r w:rsidRPr="00AC2F69">
        <w:t>100.1.2.4</w:t>
      </w:r>
      <w:r w:rsidRPr="00AC2F69">
        <w:tab/>
      </w:r>
      <w:r w:rsidR="007B373B">
        <w:t>Void</w:t>
      </w:r>
      <w:bookmarkEnd w:id="34"/>
    </w:p>
    <w:p w14:paraId="47CDD730" w14:textId="77777777" w:rsidR="00AC2F69" w:rsidRPr="00AC2F69" w:rsidRDefault="00AC2F69" w:rsidP="00384421">
      <w:pPr>
        <w:pStyle w:val="Heading4"/>
      </w:pPr>
      <w:bookmarkStart w:id="35" w:name="_Toc156375137"/>
      <w:r w:rsidRPr="00AC2F69">
        <w:t>100.1.2.5</w:t>
      </w:r>
      <w:r w:rsidRPr="00AC2F69">
        <w:tab/>
      </w:r>
      <w:r w:rsidR="007B373B">
        <w:t>Void</w:t>
      </w:r>
      <w:bookmarkEnd w:id="35"/>
    </w:p>
    <w:p w14:paraId="3EC535B6" w14:textId="77777777" w:rsidR="00723961" w:rsidRDefault="00723961" w:rsidP="00723961">
      <w:pPr>
        <w:pStyle w:val="Heading4"/>
      </w:pPr>
      <w:bookmarkStart w:id="36" w:name="_Toc156375138"/>
      <w:r w:rsidRPr="00723961">
        <w:t xml:space="preserve">100.1.2.6 </w:t>
      </w:r>
      <w:r w:rsidRPr="00723961">
        <w:tab/>
        <w:t>Combined EPS Attach unsuccessful for 5G services</w:t>
      </w:r>
      <w:bookmarkEnd w:id="36"/>
    </w:p>
    <w:p w14:paraId="2EAA68D3" w14:textId="77777777" w:rsidR="00723961" w:rsidRDefault="00723961" w:rsidP="00723961">
      <w:pPr>
        <w:pStyle w:val="H6"/>
      </w:pPr>
      <w:r>
        <w:t>Description</w:t>
      </w:r>
    </w:p>
    <w:p w14:paraId="5A843B18" w14:textId="77777777" w:rsidR="00723961" w:rsidRDefault="00723961" w:rsidP="00723961">
      <w:r>
        <w:t>The DUT shall successfully perform the “Combined EPS Attach” and “Default EPS Bearer Context Activation” procedures via an LTE eNB Master Node with 5G NR gNB Secondary Node (5G NR option 3) even in case if the UICC is not subscribed for 5G services.</w:t>
      </w:r>
    </w:p>
    <w:p w14:paraId="1DDBFCC2" w14:textId="77777777" w:rsidR="00723961" w:rsidRDefault="00723961" w:rsidP="00723961">
      <w:pPr>
        <w:pStyle w:val="H6"/>
      </w:pPr>
      <w:r>
        <w:t>Applicability</w:t>
      </w:r>
    </w:p>
    <w:p w14:paraId="1B7C6DAE" w14:textId="77777777" w:rsidR="00723961" w:rsidRDefault="00723961" w:rsidP="00723961">
      <w:r>
        <w:t>3GPP Rel. 15 or later</w:t>
      </w:r>
    </w:p>
    <w:p w14:paraId="0F885F77" w14:textId="77777777" w:rsidR="00723961" w:rsidRDefault="00723961" w:rsidP="00723961">
      <w:r>
        <w:t>Non-SA Option 3</w:t>
      </w:r>
    </w:p>
    <w:p w14:paraId="7DC314FE" w14:textId="77777777" w:rsidR="00723961" w:rsidRDefault="00723961" w:rsidP="00723961">
      <w:pPr>
        <w:pStyle w:val="H6"/>
      </w:pPr>
      <w:r>
        <w:t>Related core specifications</w:t>
      </w:r>
    </w:p>
    <w:p w14:paraId="40096064" w14:textId="77777777" w:rsidR="00723961" w:rsidRDefault="00723961" w:rsidP="00723961">
      <w:r>
        <w:t>3GPP TS 24.301, 5.5.1</w:t>
      </w:r>
    </w:p>
    <w:p w14:paraId="42C3A994" w14:textId="77777777" w:rsidR="00723961" w:rsidRDefault="00723961" w:rsidP="00723961">
      <w:r>
        <w:t>3GPP TS 36.331, 5.3.3</w:t>
      </w:r>
    </w:p>
    <w:p w14:paraId="674D7705" w14:textId="77777777" w:rsidR="00723961" w:rsidRDefault="00723961" w:rsidP="00723961">
      <w:r>
        <w:t>3GPP TS 38.331, 6.3.3</w:t>
      </w:r>
    </w:p>
    <w:p w14:paraId="21DBD602" w14:textId="77777777" w:rsidR="00723961" w:rsidRDefault="00723961" w:rsidP="00723961">
      <w:pPr>
        <w:pStyle w:val="H6"/>
      </w:pPr>
      <w:r>
        <w:lastRenderedPageBreak/>
        <w:t>Reason for test</w:t>
      </w:r>
    </w:p>
    <w:p w14:paraId="09ADC061" w14:textId="77777777" w:rsidR="00723961" w:rsidRDefault="00723961" w:rsidP="00723961">
      <w:r>
        <w:t>To verify the 5G DUT can successfully establish a Default EPS bearer with Combined EPS Attach in a 5G NR option 3 network configuration and should not show an indication to the user that 5G service is available.</w:t>
      </w:r>
    </w:p>
    <w:p w14:paraId="69B9FECF" w14:textId="77777777" w:rsidR="00723961" w:rsidRDefault="00723961" w:rsidP="00723961">
      <w:pPr>
        <w:pStyle w:val="H6"/>
      </w:pPr>
      <w:r>
        <w:t>Initial configuration</w:t>
      </w:r>
    </w:p>
    <w:p w14:paraId="1F714689" w14:textId="77777777" w:rsidR="00723961" w:rsidRDefault="00723961" w:rsidP="00723961">
      <w:r>
        <w:t>DUT supports 5G EN-DC option 3</w:t>
      </w:r>
    </w:p>
    <w:p w14:paraId="57ABA87F" w14:textId="77777777" w:rsidR="00723961" w:rsidRDefault="00723961" w:rsidP="00723961">
      <w:r>
        <w:t>A UICC with a missing subscription for 5G services is used</w:t>
      </w:r>
    </w:p>
    <w:p w14:paraId="6F6BE8D9" w14:textId="77777777" w:rsidR="00723961" w:rsidRDefault="00723961" w:rsidP="00723961">
      <w:r>
        <w:t>Network coverage is an EN-DC configuration with LTE eNB Master Node connected to an EPC and with a 5G NR gNB Secondary Node (i.e. non-standalone option 3).</w:t>
      </w:r>
    </w:p>
    <w:p w14:paraId="19D0CF6F" w14:textId="77777777" w:rsidR="00723961" w:rsidRDefault="00723961" w:rsidP="00723961">
      <w:r>
        <w:t>DUT is powered off or in flight mode</w:t>
      </w:r>
    </w:p>
    <w:p w14:paraId="7AB29FE0" w14:textId="77777777" w:rsidR="00723961" w:rsidRDefault="00723961" w:rsidP="00723961">
      <w:pPr>
        <w:pStyle w:val="H6"/>
      </w:pPr>
      <w:r>
        <w:lastRenderedPageBreak/>
        <w:t>Test procedure</w:t>
      </w:r>
    </w:p>
    <w:tbl>
      <w:tblPr>
        <w:tblW w:w="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723961" w14:paraId="2F506A7F" w14:textId="77777777" w:rsidTr="0072396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1AC4A50" w14:textId="77777777" w:rsidR="00723961" w:rsidRDefault="00723961">
            <w:pPr>
              <w:keepNext/>
              <w:keepLines/>
              <w:tabs>
                <w:tab w:val="left" w:pos="851"/>
              </w:tabs>
              <w:spacing w:line="276" w:lineRule="auto"/>
              <w:jc w:val="left"/>
              <w:rPr>
                <w:b/>
                <w:sz w:val="18"/>
                <w:szCs w:val="18"/>
                <w:lang w:eastAsia="en-GB"/>
              </w:rPr>
            </w:pPr>
            <w:r>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9ABB54E"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B574DCD"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Expected behaviour</w:t>
            </w:r>
          </w:p>
        </w:tc>
      </w:tr>
      <w:tr w:rsidR="00723961" w:rsidRPr="00723961" w14:paraId="444261BE" w14:textId="77777777" w:rsidTr="0072396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B124661" w14:textId="77777777" w:rsidR="00723961" w:rsidRDefault="00723961">
            <w:pPr>
              <w:keepNext/>
              <w:keepLines/>
              <w:spacing w:line="276" w:lineRule="auto"/>
            </w:pPr>
            <w:r>
              <w:t>1</w:t>
            </w:r>
          </w:p>
        </w:tc>
        <w:tc>
          <w:tcPr>
            <w:tcW w:w="4296" w:type="dxa"/>
            <w:tcBorders>
              <w:top w:val="single" w:sz="4" w:space="0" w:color="BFBFBF"/>
              <w:left w:val="single" w:sz="4" w:space="0" w:color="BFBFBF"/>
              <w:bottom w:val="single" w:sz="4" w:space="0" w:color="BFBFBF"/>
              <w:right w:val="single" w:sz="4" w:space="0" w:color="BFBFBF"/>
            </w:tcBorders>
            <w:hideMark/>
          </w:tcPr>
          <w:p w14:paraId="4722D293" w14:textId="77777777" w:rsidR="00723961" w:rsidRDefault="00723961">
            <w:pPr>
              <w:keepNext/>
              <w:keepLines/>
              <w:spacing w:line="276" w:lineRule="auto"/>
              <w:jc w:val="left"/>
              <w:rPr>
                <w:sz w:val="18"/>
              </w:rPr>
            </w:pPr>
            <w:r>
              <w:rPr>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hideMark/>
          </w:tcPr>
          <w:p w14:paraId="1DF53B5A" w14:textId="77777777" w:rsidR="00723961" w:rsidRDefault="00723961">
            <w:pPr>
              <w:keepNext/>
              <w:keepLines/>
              <w:spacing w:line="276" w:lineRule="auto"/>
              <w:jc w:val="left"/>
              <w:rPr>
                <w:sz w:val="18"/>
              </w:rPr>
            </w:pPr>
            <w:r>
              <w:rPr>
                <w:sz w:val="18"/>
              </w:rPr>
              <w:t xml:space="preserve">Check in the trace if the network sets the upperLayerIndication-r15 flag in LTE SIB2 to indicate to the UE that a 5G NR Secondary Node gNB is available at this location. </w:t>
            </w:r>
          </w:p>
          <w:p w14:paraId="63F2BF63" w14:textId="77777777" w:rsidR="00723961" w:rsidRDefault="00723961">
            <w:pPr>
              <w:keepNext/>
              <w:keepLines/>
              <w:spacing w:line="276" w:lineRule="auto"/>
              <w:jc w:val="left"/>
              <w:rPr>
                <w:sz w:val="18"/>
              </w:rPr>
            </w:pPr>
            <w:r>
              <w:rPr>
                <w:sz w:val="18"/>
              </w:rPr>
              <w:t>Note: Depending on the network operator, this flag may or may not be set. If not set, either no 5G NR gNB is available at this location or the network operator does not want to indicate this. Therefore if the flag is not set, ensure that the LTE eNB used for this test is actually configured for 5G NR option 3 operation.</w:t>
            </w:r>
          </w:p>
          <w:p w14:paraId="72A5350B" w14:textId="77777777" w:rsidR="00723961" w:rsidRDefault="00723961">
            <w:pPr>
              <w:keepNext/>
              <w:keepLines/>
              <w:spacing w:line="276" w:lineRule="auto"/>
              <w:jc w:val="left"/>
              <w:rPr>
                <w:sz w:val="18"/>
              </w:rPr>
            </w:pPr>
            <w:r>
              <w:rPr>
                <w:sz w:val="18"/>
              </w:rPr>
              <w:t xml:space="preserve">DUT sends ATTACH REQUEST to the network with type </w:t>
            </w:r>
            <w:r>
              <w:rPr>
                <w:bCs/>
                <w:sz w:val="18"/>
                <w:szCs w:val="18"/>
              </w:rPr>
              <w:t xml:space="preserve">COMBINED EPS/IMSI ATTACH </w:t>
            </w:r>
            <w:r>
              <w:rPr>
                <w:sz w:val="18"/>
              </w:rPr>
              <w:t>(2).</w:t>
            </w:r>
          </w:p>
          <w:p w14:paraId="46F0DF68" w14:textId="77777777" w:rsidR="00723961" w:rsidRDefault="00723961">
            <w:pPr>
              <w:keepNext/>
              <w:keepLines/>
              <w:spacing w:line="276" w:lineRule="auto"/>
              <w:jc w:val="left"/>
              <w:rPr>
                <w:sz w:val="18"/>
              </w:rPr>
            </w:pPr>
            <w:r>
              <w:rPr>
                <w:sz w:val="18"/>
              </w:rPr>
              <w:t>Check that the UE informs the network that it is 5G NR option 3 capable by including following IE’s:</w:t>
            </w:r>
          </w:p>
          <w:p w14:paraId="21B76EBA" w14:textId="77777777" w:rsidR="00723961" w:rsidRDefault="00723961" w:rsidP="004279DA">
            <w:pPr>
              <w:pStyle w:val="ListParagraph"/>
              <w:keepNext/>
              <w:keepLines/>
              <w:numPr>
                <w:ilvl w:val="0"/>
                <w:numId w:val="31"/>
              </w:numPr>
              <w:spacing w:line="276" w:lineRule="auto"/>
              <w:jc w:val="left"/>
              <w:rPr>
                <w:sz w:val="18"/>
              </w:rPr>
            </w:pPr>
            <w:r>
              <w:rPr>
                <w:sz w:val="18"/>
              </w:rPr>
              <w:t xml:space="preserve"> in the ATTACH REQUEST message:</w:t>
            </w:r>
          </w:p>
          <w:p w14:paraId="151F9629" w14:textId="77777777" w:rsidR="00723961" w:rsidRDefault="00723961" w:rsidP="004279DA">
            <w:pPr>
              <w:pStyle w:val="ListParagraph"/>
              <w:keepNext/>
              <w:keepLines/>
              <w:numPr>
                <w:ilvl w:val="1"/>
                <w:numId w:val="31"/>
              </w:numPr>
              <w:spacing w:line="276" w:lineRule="auto"/>
              <w:jc w:val="left"/>
              <w:rPr>
                <w:sz w:val="18"/>
              </w:rPr>
            </w:pPr>
            <w:r>
              <w:rPr>
                <w:sz w:val="18"/>
              </w:rPr>
              <w:t>“UE Network Capability” with the DCNR bit set to 1 (dual connectivity with NR supported)</w:t>
            </w:r>
          </w:p>
          <w:p w14:paraId="77D06C65" w14:textId="77777777" w:rsidR="00723961" w:rsidRDefault="00723961" w:rsidP="004279DA">
            <w:pPr>
              <w:pStyle w:val="ListParagraph"/>
              <w:keepNext/>
              <w:keepLines/>
              <w:numPr>
                <w:ilvl w:val="1"/>
                <w:numId w:val="31"/>
              </w:numPr>
              <w:spacing w:line="276" w:lineRule="auto"/>
              <w:jc w:val="left"/>
              <w:rPr>
                <w:sz w:val="18"/>
              </w:rPr>
            </w:pPr>
            <w:r>
              <w:rPr>
                <w:sz w:val="18"/>
              </w:rPr>
              <w:t xml:space="preserve"> “UE Additional Security Capability” indicating support for 5G encryption and integrity algorithms</w:t>
            </w:r>
          </w:p>
          <w:p w14:paraId="11DB662A" w14:textId="77777777" w:rsidR="00723961" w:rsidRDefault="00723961" w:rsidP="004279DA">
            <w:pPr>
              <w:pStyle w:val="ListParagraph"/>
              <w:numPr>
                <w:ilvl w:val="0"/>
                <w:numId w:val="31"/>
              </w:numPr>
              <w:spacing w:line="276" w:lineRule="auto"/>
              <w:rPr>
                <w:sz w:val="18"/>
              </w:rPr>
            </w:pPr>
            <w:r>
              <w:rPr>
                <w:sz w:val="18"/>
              </w:rPr>
              <w:t>the UE-MRDC-Capability container in the ueCapabilityInformation message</w:t>
            </w:r>
          </w:p>
          <w:p w14:paraId="28EB1C52" w14:textId="77777777" w:rsidR="00723961" w:rsidRDefault="00723961">
            <w:pPr>
              <w:spacing w:line="276" w:lineRule="auto"/>
            </w:pPr>
            <w:r>
              <w:t>Network includes following IE in ATTACH ACCEPT:</w:t>
            </w:r>
          </w:p>
          <w:p w14:paraId="5EAA3F11" w14:textId="77777777" w:rsidR="00723961" w:rsidRDefault="00723961" w:rsidP="004279DA">
            <w:pPr>
              <w:pStyle w:val="ListParagraph"/>
              <w:numPr>
                <w:ilvl w:val="0"/>
                <w:numId w:val="31"/>
              </w:numPr>
              <w:spacing w:line="276" w:lineRule="auto"/>
              <w:rPr>
                <w:sz w:val="18"/>
              </w:rPr>
            </w:pPr>
            <w:r>
              <w:rPr>
                <w:sz w:val="18"/>
              </w:rPr>
              <w:t>RestrictDCNR = 1 (</w:t>
            </w:r>
            <w:r>
              <w:rPr>
                <w:rFonts w:eastAsiaTheme="minorEastAsia" w:cs="Arial"/>
                <w:sz w:val="18"/>
                <w:szCs w:val="18"/>
                <w:lang w:val="en-US" w:eastAsia="ja-JP"/>
              </w:rPr>
              <w:t xml:space="preserve">Use of dual connectivity with NR is restricted) </w:t>
            </w:r>
          </w:p>
        </w:tc>
      </w:tr>
      <w:tr w:rsidR="00723961" w:rsidRPr="00723961" w14:paraId="13A826BC" w14:textId="77777777" w:rsidTr="00723961">
        <w:trPr>
          <w:cantSplit/>
          <w:tblHeader/>
        </w:trPr>
        <w:tc>
          <w:tcPr>
            <w:tcW w:w="438" w:type="dxa"/>
            <w:tcBorders>
              <w:top w:val="nil"/>
              <w:left w:val="single" w:sz="4" w:space="0" w:color="BFBFBF"/>
              <w:bottom w:val="single" w:sz="4" w:space="0" w:color="BFBFBF"/>
              <w:right w:val="single" w:sz="4" w:space="0" w:color="BFBFBF"/>
            </w:tcBorders>
            <w:shd w:val="clear" w:color="auto" w:fill="F2F2F2"/>
            <w:hideMark/>
          </w:tcPr>
          <w:p w14:paraId="41AC8573" w14:textId="77777777" w:rsidR="00723961" w:rsidRDefault="00723961">
            <w:pPr>
              <w:keepNext/>
              <w:keepLines/>
              <w:spacing w:line="276" w:lineRule="auto"/>
            </w:pPr>
            <w:r>
              <w:t>2</w:t>
            </w:r>
          </w:p>
        </w:tc>
        <w:tc>
          <w:tcPr>
            <w:tcW w:w="4296" w:type="dxa"/>
            <w:tcBorders>
              <w:top w:val="nil"/>
              <w:left w:val="single" w:sz="4" w:space="0" w:color="BFBFBF"/>
              <w:bottom w:val="single" w:sz="4" w:space="0" w:color="BFBFBF"/>
              <w:right w:val="single" w:sz="4" w:space="0" w:color="BFBFBF"/>
            </w:tcBorders>
            <w:hideMark/>
          </w:tcPr>
          <w:p w14:paraId="128854F0" w14:textId="77777777" w:rsidR="00723961" w:rsidRDefault="00723961">
            <w:pPr>
              <w:keepNext/>
              <w:keepLines/>
              <w:spacing w:line="276" w:lineRule="auto"/>
              <w:jc w:val="left"/>
              <w:rPr>
                <w:sz w:val="18"/>
              </w:rPr>
            </w:pPr>
            <w:r>
              <w:rPr>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hideMark/>
          </w:tcPr>
          <w:p w14:paraId="132F2B98" w14:textId="77777777" w:rsidR="00723961" w:rsidRDefault="00723961">
            <w:pPr>
              <w:keepNext/>
              <w:keepLines/>
              <w:spacing w:line="276" w:lineRule="auto"/>
              <w:jc w:val="left"/>
              <w:rPr>
                <w:sz w:val="18"/>
              </w:rPr>
            </w:pPr>
            <w:r>
              <w:rPr>
                <w:sz w:val="18"/>
              </w:rPr>
              <w:t>Device shall show only 4G icon</w:t>
            </w:r>
          </w:p>
        </w:tc>
      </w:tr>
      <w:tr w:rsidR="00723961" w:rsidRPr="00723961" w14:paraId="0F7A4960" w14:textId="77777777" w:rsidTr="0072396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4E2BCD6" w14:textId="77777777" w:rsidR="00723961" w:rsidRDefault="00723961">
            <w:pPr>
              <w:keepNext/>
              <w:keepLines/>
              <w:spacing w:line="276" w:lineRule="auto"/>
            </w:pPr>
            <w:r>
              <w:t>3</w:t>
            </w:r>
          </w:p>
        </w:tc>
        <w:tc>
          <w:tcPr>
            <w:tcW w:w="4296" w:type="dxa"/>
            <w:tcBorders>
              <w:top w:val="single" w:sz="4" w:space="0" w:color="BFBFBF"/>
              <w:left w:val="single" w:sz="4" w:space="0" w:color="BFBFBF"/>
              <w:bottom w:val="single" w:sz="4" w:space="0" w:color="BFBFBF"/>
              <w:right w:val="single" w:sz="4" w:space="0" w:color="BFBFBF"/>
            </w:tcBorders>
            <w:hideMark/>
          </w:tcPr>
          <w:p w14:paraId="79731C9B" w14:textId="77777777" w:rsidR="00723961" w:rsidRDefault="00723961">
            <w:pPr>
              <w:keepNext/>
              <w:keepLines/>
              <w:spacing w:line="276" w:lineRule="auto"/>
              <w:jc w:val="left"/>
              <w:rPr>
                <w:sz w:val="18"/>
              </w:rPr>
            </w:pPr>
            <w:r>
              <w:rPr>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hideMark/>
          </w:tcPr>
          <w:p w14:paraId="501D4F5B" w14:textId="77777777" w:rsidR="00723961" w:rsidRDefault="00723961">
            <w:pPr>
              <w:keepNext/>
              <w:keepLines/>
              <w:spacing w:line="276" w:lineRule="auto"/>
              <w:jc w:val="left"/>
              <w:rPr>
                <w:sz w:val="18"/>
              </w:rPr>
            </w:pPr>
            <w:r>
              <w:rPr>
                <w:sz w:val="18"/>
              </w:rPr>
              <w:t>Page is loaded successfully to confirm data connection.</w:t>
            </w:r>
          </w:p>
        </w:tc>
      </w:tr>
    </w:tbl>
    <w:p w14:paraId="615DB041" w14:textId="77777777" w:rsidR="00723961" w:rsidRDefault="00723961" w:rsidP="00723961">
      <w:pPr>
        <w:pStyle w:val="H6b"/>
      </w:pPr>
      <w:r>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4A0" w:firstRow="1" w:lastRow="0" w:firstColumn="1" w:lastColumn="0" w:noHBand="0" w:noVBand="1"/>
      </w:tblPr>
      <w:tblGrid>
        <w:gridCol w:w="532"/>
        <w:gridCol w:w="991"/>
        <w:gridCol w:w="4898"/>
        <w:gridCol w:w="2510"/>
      </w:tblGrid>
      <w:tr w:rsidR="00723961" w14:paraId="17B9CA3A" w14:textId="77777777" w:rsidTr="00723961">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hideMark/>
          </w:tcPr>
          <w:p w14:paraId="623F9949"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lastRenderedPageBreak/>
              <w:t>Step</w:t>
            </w:r>
          </w:p>
        </w:tc>
        <w:tc>
          <w:tcPr>
            <w:tcW w:w="991" w:type="dxa"/>
            <w:tcBorders>
              <w:top w:val="single" w:sz="4" w:space="0" w:color="BFBFBF"/>
              <w:left w:val="single" w:sz="4" w:space="0" w:color="BFBFBF"/>
              <w:bottom w:val="single" w:sz="4" w:space="0" w:color="BFBFBF"/>
              <w:right w:val="single" w:sz="4" w:space="0" w:color="BFBFBF"/>
            </w:tcBorders>
            <w:shd w:val="pct5" w:color="auto" w:fill="auto"/>
            <w:hideMark/>
          </w:tcPr>
          <w:p w14:paraId="3CE86009"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Direction</w:t>
            </w:r>
            <w:r>
              <w:rPr>
                <w:b/>
                <w:sz w:val="18"/>
                <w:szCs w:val="18"/>
                <w:lang w:eastAsia="en-GB"/>
              </w:rPr>
              <w:br/>
              <w:t>DUT - NW</w:t>
            </w:r>
          </w:p>
        </w:tc>
        <w:tc>
          <w:tcPr>
            <w:tcW w:w="4898" w:type="dxa"/>
            <w:tcBorders>
              <w:top w:val="single" w:sz="4" w:space="0" w:color="BFBFBF"/>
              <w:left w:val="single" w:sz="4" w:space="0" w:color="BFBFBF"/>
              <w:bottom w:val="single" w:sz="4" w:space="0" w:color="BFBFBF"/>
              <w:right w:val="single" w:sz="4" w:space="0" w:color="BFBFBF"/>
            </w:tcBorders>
            <w:shd w:val="pct5" w:color="auto" w:fill="auto"/>
            <w:hideMark/>
          </w:tcPr>
          <w:p w14:paraId="39B8FCEE"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Message</w:t>
            </w:r>
          </w:p>
        </w:tc>
        <w:tc>
          <w:tcPr>
            <w:tcW w:w="2510" w:type="dxa"/>
            <w:tcBorders>
              <w:top w:val="single" w:sz="4" w:space="0" w:color="BFBFBF"/>
              <w:left w:val="single" w:sz="4" w:space="0" w:color="BFBFBF"/>
              <w:bottom w:val="single" w:sz="4" w:space="0" w:color="BFBFBF"/>
              <w:right w:val="single" w:sz="4" w:space="0" w:color="BFBFBF"/>
            </w:tcBorders>
            <w:shd w:val="pct5" w:color="auto" w:fill="auto"/>
            <w:hideMark/>
          </w:tcPr>
          <w:p w14:paraId="08CC1121" w14:textId="77777777" w:rsidR="00723961" w:rsidRDefault="00723961">
            <w:pPr>
              <w:keepNext/>
              <w:keepLines/>
              <w:tabs>
                <w:tab w:val="left" w:pos="851"/>
              </w:tabs>
              <w:spacing w:line="276" w:lineRule="auto"/>
              <w:jc w:val="left"/>
              <w:rPr>
                <w:b/>
                <w:sz w:val="18"/>
                <w:szCs w:val="18"/>
                <w:lang w:eastAsia="en-GB"/>
              </w:rPr>
            </w:pPr>
            <w:r>
              <w:rPr>
                <w:b/>
                <w:sz w:val="18"/>
                <w:szCs w:val="18"/>
                <w:lang w:eastAsia="en-GB"/>
              </w:rPr>
              <w:t>Comments</w:t>
            </w:r>
          </w:p>
        </w:tc>
      </w:tr>
      <w:tr w:rsidR="00723961" w14:paraId="40E1B4E0" w14:textId="77777777" w:rsidTr="00723961">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4D8FBF21" w14:textId="77777777" w:rsidR="00723961" w:rsidRDefault="00723961">
            <w:pPr>
              <w:keepNext/>
              <w:keepLines/>
              <w:spacing w:line="276" w:lineRule="auto"/>
            </w:pPr>
            <w:r>
              <w:t>1</w:t>
            </w:r>
          </w:p>
        </w:tc>
        <w:tc>
          <w:tcPr>
            <w:tcW w:w="991" w:type="dxa"/>
            <w:tcBorders>
              <w:top w:val="single" w:sz="4" w:space="0" w:color="BFBFBF"/>
              <w:left w:val="single" w:sz="4" w:space="0" w:color="BFBFBF"/>
              <w:bottom w:val="single" w:sz="4" w:space="0" w:color="BFBFBF"/>
              <w:right w:val="single" w:sz="4" w:space="0" w:color="BFBFBF"/>
            </w:tcBorders>
            <w:hideMark/>
          </w:tcPr>
          <w:p w14:paraId="1EA42756" w14:textId="77777777" w:rsidR="00723961" w:rsidRDefault="00723961">
            <w:pPr>
              <w:keepNext/>
              <w:keepLines/>
              <w:tabs>
                <w:tab w:val="left" w:pos="851"/>
              </w:tabs>
              <w:spacing w:line="276" w:lineRule="auto"/>
              <w:ind w:right="-1"/>
              <w:jc w:val="center"/>
              <w:rPr>
                <w:sz w:val="18"/>
                <w:szCs w:val="18"/>
                <w:lang w:eastAsia="en-GB"/>
              </w:rPr>
            </w:pPr>
            <w:r>
              <w:rPr>
                <w:sz w:val="18"/>
                <w:szCs w:val="18"/>
                <w:lang w:eastAsia="en-GB"/>
              </w:rPr>
              <w:t>--&gt;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1A85D99F"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ATTACH REQUEST</w:t>
            </w:r>
          </w:p>
          <w:p w14:paraId="1BFA7843"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(PDN CONNECTIVITY REQUEST)</w:t>
            </w:r>
          </w:p>
        </w:tc>
        <w:tc>
          <w:tcPr>
            <w:tcW w:w="2510" w:type="dxa"/>
            <w:tcBorders>
              <w:top w:val="single" w:sz="4" w:space="0" w:color="BFBFBF"/>
              <w:left w:val="single" w:sz="4" w:space="0" w:color="BFBFBF"/>
              <w:bottom w:val="single" w:sz="4" w:space="0" w:color="BFBFBF"/>
              <w:right w:val="single" w:sz="4" w:space="0" w:color="BFBFBF"/>
            </w:tcBorders>
            <w:vAlign w:val="center"/>
            <w:hideMark/>
          </w:tcPr>
          <w:p w14:paraId="72E47176"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EPS attach (1)</w:t>
            </w:r>
          </w:p>
        </w:tc>
      </w:tr>
      <w:tr w:rsidR="00723961" w:rsidRPr="00723961" w14:paraId="18A55116" w14:textId="77777777" w:rsidTr="00723961">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2DE4DCB4" w14:textId="77777777" w:rsidR="00723961" w:rsidRDefault="00723961">
            <w:pPr>
              <w:keepNext/>
              <w:keepLines/>
              <w:spacing w:line="276" w:lineRule="auto"/>
            </w:pPr>
            <w:r>
              <w:t>2</w:t>
            </w:r>
          </w:p>
        </w:tc>
        <w:tc>
          <w:tcPr>
            <w:tcW w:w="991" w:type="dxa"/>
            <w:tcBorders>
              <w:top w:val="single" w:sz="4" w:space="0" w:color="BFBFBF"/>
              <w:left w:val="single" w:sz="4" w:space="0" w:color="BFBFBF"/>
              <w:bottom w:val="single" w:sz="4" w:space="0" w:color="BFBFBF"/>
              <w:right w:val="single" w:sz="4" w:space="0" w:color="BFBFBF"/>
            </w:tcBorders>
            <w:hideMark/>
          </w:tcPr>
          <w:p w14:paraId="3FF3AB60" w14:textId="77777777" w:rsidR="00723961" w:rsidRDefault="00723961">
            <w:pPr>
              <w:keepNext/>
              <w:keepLines/>
              <w:tabs>
                <w:tab w:val="left" w:pos="851"/>
              </w:tabs>
              <w:spacing w:line="276" w:lineRule="auto"/>
              <w:ind w:right="-1"/>
              <w:jc w:val="center"/>
              <w:rPr>
                <w:sz w:val="18"/>
                <w:szCs w:val="18"/>
                <w:lang w:eastAsia="en-GB"/>
              </w:rPr>
            </w:pPr>
            <w:r>
              <w:rPr>
                <w:sz w:val="18"/>
                <w:szCs w:val="18"/>
                <w:lang w:eastAsia="en-GB"/>
              </w:rPr>
              <w:t>&lt;--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02024E62"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ATTACH ACCEPT</w:t>
            </w:r>
          </w:p>
          <w:p w14:paraId="2D85A42C"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(ACTIVATE DEFAULT EPS BEARER CONTEXT REQUEST)</w:t>
            </w:r>
          </w:p>
        </w:tc>
        <w:tc>
          <w:tcPr>
            <w:tcW w:w="2510" w:type="dxa"/>
            <w:tcBorders>
              <w:top w:val="single" w:sz="4" w:space="0" w:color="BFBFBF"/>
              <w:left w:val="single" w:sz="4" w:space="0" w:color="BFBFBF"/>
              <w:bottom w:val="single" w:sz="4" w:space="0" w:color="BFBFBF"/>
              <w:right w:val="single" w:sz="4" w:space="0" w:color="BFBFBF"/>
            </w:tcBorders>
            <w:vAlign w:val="center"/>
          </w:tcPr>
          <w:p w14:paraId="7AF80A05" w14:textId="77777777" w:rsidR="00723961" w:rsidRDefault="00723961">
            <w:pPr>
              <w:keepNext/>
              <w:keepLines/>
              <w:tabs>
                <w:tab w:val="left" w:pos="851"/>
              </w:tabs>
              <w:spacing w:line="276" w:lineRule="auto"/>
              <w:ind w:right="-1"/>
              <w:jc w:val="left"/>
              <w:rPr>
                <w:sz w:val="18"/>
                <w:szCs w:val="18"/>
                <w:lang w:eastAsia="en-GB"/>
              </w:rPr>
            </w:pPr>
          </w:p>
        </w:tc>
      </w:tr>
      <w:tr w:rsidR="00723961" w:rsidRPr="00723961" w14:paraId="7C4B4ABB" w14:textId="77777777" w:rsidTr="00723961">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192488CB" w14:textId="77777777" w:rsidR="00723961" w:rsidRDefault="00723961">
            <w:pPr>
              <w:keepNext/>
              <w:keepLines/>
              <w:spacing w:line="276" w:lineRule="auto"/>
            </w:pPr>
            <w:r>
              <w:t>3</w:t>
            </w:r>
          </w:p>
        </w:tc>
        <w:tc>
          <w:tcPr>
            <w:tcW w:w="991" w:type="dxa"/>
            <w:tcBorders>
              <w:top w:val="single" w:sz="4" w:space="0" w:color="BFBFBF"/>
              <w:left w:val="single" w:sz="4" w:space="0" w:color="BFBFBF"/>
              <w:bottom w:val="single" w:sz="4" w:space="0" w:color="BFBFBF"/>
              <w:right w:val="single" w:sz="4" w:space="0" w:color="BFBFBF"/>
            </w:tcBorders>
            <w:hideMark/>
          </w:tcPr>
          <w:p w14:paraId="29A09862" w14:textId="77777777" w:rsidR="00723961" w:rsidRDefault="00723961">
            <w:pPr>
              <w:keepNext/>
              <w:keepLines/>
              <w:tabs>
                <w:tab w:val="left" w:pos="851"/>
              </w:tabs>
              <w:spacing w:line="276" w:lineRule="auto"/>
              <w:ind w:right="-1"/>
              <w:jc w:val="center"/>
              <w:rPr>
                <w:sz w:val="18"/>
                <w:szCs w:val="18"/>
                <w:lang w:eastAsia="en-GB"/>
              </w:rPr>
            </w:pPr>
            <w:r>
              <w:rPr>
                <w:sz w:val="18"/>
                <w:szCs w:val="18"/>
                <w:lang w:eastAsia="en-GB"/>
              </w:rPr>
              <w:t>--&gt;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1102A9C4"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ATTACH COMPLETE</w:t>
            </w:r>
          </w:p>
          <w:p w14:paraId="2E378697" w14:textId="77777777" w:rsidR="00723961" w:rsidRDefault="00723961">
            <w:pPr>
              <w:keepNext/>
              <w:keepLines/>
              <w:tabs>
                <w:tab w:val="left" w:pos="851"/>
              </w:tabs>
              <w:spacing w:line="276" w:lineRule="auto"/>
              <w:ind w:right="-1"/>
              <w:jc w:val="left"/>
              <w:rPr>
                <w:sz w:val="18"/>
                <w:szCs w:val="18"/>
                <w:lang w:eastAsia="en-GB"/>
              </w:rPr>
            </w:pPr>
            <w:r>
              <w:rPr>
                <w:sz w:val="18"/>
                <w:szCs w:val="18"/>
                <w:lang w:eastAsia="en-GB"/>
              </w:rPr>
              <w:t>(ACTIVATE DEFAULT EPS BEARER CONTEXT ACCEPT)</w:t>
            </w:r>
          </w:p>
        </w:tc>
        <w:tc>
          <w:tcPr>
            <w:tcW w:w="2510" w:type="dxa"/>
            <w:tcBorders>
              <w:top w:val="single" w:sz="4" w:space="0" w:color="BFBFBF"/>
              <w:left w:val="single" w:sz="4" w:space="0" w:color="BFBFBF"/>
              <w:bottom w:val="single" w:sz="4" w:space="0" w:color="BFBFBF"/>
              <w:right w:val="single" w:sz="4" w:space="0" w:color="BFBFBF"/>
            </w:tcBorders>
            <w:vAlign w:val="center"/>
          </w:tcPr>
          <w:p w14:paraId="23332626" w14:textId="77777777" w:rsidR="00723961" w:rsidRDefault="00723961">
            <w:pPr>
              <w:keepNext/>
              <w:keepLines/>
              <w:tabs>
                <w:tab w:val="left" w:pos="851"/>
              </w:tabs>
              <w:spacing w:line="276" w:lineRule="auto"/>
              <w:ind w:right="-1"/>
              <w:jc w:val="left"/>
              <w:rPr>
                <w:sz w:val="18"/>
                <w:szCs w:val="18"/>
                <w:lang w:eastAsia="en-GB"/>
              </w:rPr>
            </w:pPr>
          </w:p>
        </w:tc>
      </w:tr>
    </w:tbl>
    <w:p w14:paraId="6F7EDA59" w14:textId="77777777" w:rsidR="00723961" w:rsidRPr="00AC2F69" w:rsidRDefault="00723961" w:rsidP="00AC2F69"/>
    <w:p w14:paraId="708B7041" w14:textId="77777777" w:rsidR="00AC2F69" w:rsidRPr="00AC2F69" w:rsidRDefault="00AC2F69" w:rsidP="00AC2F69">
      <w:r w:rsidRPr="00AC2F69">
        <w:br w:type="page"/>
      </w:r>
    </w:p>
    <w:p w14:paraId="305E6B6B" w14:textId="77777777" w:rsidR="00B854E1" w:rsidRPr="00BC042F" w:rsidRDefault="00B854E1" w:rsidP="00B854E1">
      <w:pPr>
        <w:keepNext/>
        <w:keepLines/>
        <w:spacing w:before="240"/>
        <w:ind w:left="1134" w:hanging="1134"/>
        <w:jc w:val="left"/>
        <w:outlineLvl w:val="3"/>
        <w:rPr>
          <w:b/>
          <w:sz w:val="24"/>
        </w:rPr>
      </w:pPr>
      <w:bookmarkStart w:id="37" w:name="_Toc530672808"/>
      <w:r w:rsidRPr="00BC042F">
        <w:rPr>
          <w:b/>
          <w:sz w:val="24"/>
        </w:rPr>
        <w:lastRenderedPageBreak/>
        <w:t xml:space="preserve">100.1.2.7 </w:t>
      </w:r>
      <w:r w:rsidRPr="00BC042F">
        <w:rPr>
          <w:b/>
          <w:sz w:val="24"/>
        </w:rPr>
        <w:tab/>
        <w:t xml:space="preserve">EPS Attach </w:t>
      </w:r>
      <w:r>
        <w:rPr>
          <w:b/>
          <w:sz w:val="24"/>
        </w:rPr>
        <w:t>–</w:t>
      </w:r>
      <w:r w:rsidRPr="00BC042F">
        <w:rPr>
          <w:b/>
          <w:sz w:val="24"/>
        </w:rPr>
        <w:t xml:space="preserve"> </w:t>
      </w:r>
      <w:r>
        <w:rPr>
          <w:b/>
          <w:sz w:val="24"/>
        </w:rPr>
        <w:t>Dynamic Spectrum Sharing (DSS)</w:t>
      </w:r>
    </w:p>
    <w:p w14:paraId="314BC0D0" w14:textId="77777777" w:rsidR="00B854E1" w:rsidRPr="00BC042F" w:rsidRDefault="00B854E1" w:rsidP="00B854E1">
      <w:pPr>
        <w:keepNext/>
        <w:keepLines/>
        <w:jc w:val="left"/>
        <w:rPr>
          <w:b/>
        </w:rPr>
      </w:pPr>
      <w:r w:rsidRPr="00BC042F">
        <w:rPr>
          <w:b/>
        </w:rPr>
        <w:t>Description</w:t>
      </w:r>
    </w:p>
    <w:p w14:paraId="4230B657" w14:textId="77777777" w:rsidR="00B854E1" w:rsidRPr="00BC042F" w:rsidRDefault="00B854E1" w:rsidP="00B854E1">
      <w:r w:rsidRPr="00BC042F">
        <w:t>The DUT shall successfully perform the “EPS Attach” and “Default EPS Bearer Context Activation” procedures via an LTE eNB with a co-located NR gNB. The NR cell is configured for Dynamic Sprectrum Sharing (DSS). The DUT shall be able to decode SIB2 (upperLayerIndication-r15) and be able to indicate the relevant NR capabilites. The DUT shall set the the DCNR bit to "dual connectivity with NR supported"..</w:t>
      </w:r>
    </w:p>
    <w:p w14:paraId="61D00C15" w14:textId="77777777" w:rsidR="00B854E1" w:rsidRPr="00BC042F" w:rsidRDefault="00B854E1" w:rsidP="00B854E1">
      <w:pPr>
        <w:keepNext/>
        <w:keepLines/>
        <w:jc w:val="left"/>
        <w:rPr>
          <w:b/>
        </w:rPr>
      </w:pPr>
      <w:r w:rsidRPr="00BC042F">
        <w:rPr>
          <w:b/>
        </w:rPr>
        <w:t>Applicability</w:t>
      </w:r>
    </w:p>
    <w:p w14:paraId="056C71BA" w14:textId="77777777" w:rsidR="00B854E1" w:rsidRPr="00BC042F" w:rsidRDefault="00B854E1" w:rsidP="00B854E1">
      <w:r w:rsidRPr="00BC042F">
        <w:t>3GPP Rel. 15 or later</w:t>
      </w:r>
    </w:p>
    <w:p w14:paraId="2C5395DB" w14:textId="77777777" w:rsidR="00B854E1" w:rsidRPr="00BC042F" w:rsidRDefault="00B854E1" w:rsidP="00B854E1">
      <w:r w:rsidRPr="00BC042F">
        <w:t>Non-SA Option 3</w:t>
      </w:r>
    </w:p>
    <w:p w14:paraId="1DA8CF9F" w14:textId="77777777" w:rsidR="00B854E1" w:rsidRPr="00BC042F" w:rsidRDefault="00B854E1" w:rsidP="00B854E1">
      <w:pPr>
        <w:keepNext/>
        <w:keepLines/>
        <w:jc w:val="left"/>
        <w:rPr>
          <w:b/>
        </w:rPr>
      </w:pPr>
      <w:r w:rsidRPr="00BC042F">
        <w:rPr>
          <w:b/>
        </w:rPr>
        <w:t>Related core specifications</w:t>
      </w:r>
    </w:p>
    <w:p w14:paraId="7031D12A" w14:textId="77777777" w:rsidR="00B854E1" w:rsidRPr="00BC042F" w:rsidRDefault="00B854E1" w:rsidP="00B854E1">
      <w:pPr>
        <w:keepNext/>
        <w:keepLines/>
        <w:jc w:val="left"/>
      </w:pPr>
      <w:r w:rsidRPr="00BC042F">
        <w:t>3GPP TS 24.301, 5.3.2</w:t>
      </w:r>
    </w:p>
    <w:p w14:paraId="42322042" w14:textId="77777777" w:rsidR="00B854E1" w:rsidRPr="00BC042F" w:rsidRDefault="00B854E1" w:rsidP="00B854E1">
      <w:pPr>
        <w:keepNext/>
        <w:keepLines/>
        <w:jc w:val="left"/>
      </w:pPr>
      <w:r w:rsidRPr="00BC042F">
        <w:t>3GPP TS 36.331, 5.3.3</w:t>
      </w:r>
    </w:p>
    <w:p w14:paraId="180C6250" w14:textId="77777777" w:rsidR="00B854E1" w:rsidRPr="00BC042F" w:rsidRDefault="00B854E1" w:rsidP="00B854E1">
      <w:pPr>
        <w:keepNext/>
        <w:keepLines/>
        <w:jc w:val="left"/>
      </w:pPr>
      <w:r w:rsidRPr="00BC042F">
        <w:t>3GPP TS 38.331, 6.3.3</w:t>
      </w:r>
    </w:p>
    <w:p w14:paraId="2E2464D7" w14:textId="77777777" w:rsidR="00B854E1" w:rsidRPr="00BC042F" w:rsidRDefault="00B854E1" w:rsidP="00B854E1">
      <w:pPr>
        <w:keepNext/>
        <w:keepLines/>
        <w:jc w:val="left"/>
        <w:rPr>
          <w:b/>
        </w:rPr>
      </w:pPr>
      <w:r w:rsidRPr="00BC042F">
        <w:rPr>
          <w:b/>
        </w:rPr>
        <w:t>Reason for test</w:t>
      </w:r>
    </w:p>
    <w:p w14:paraId="453D5469" w14:textId="77777777" w:rsidR="00B854E1" w:rsidRPr="00BC042F" w:rsidRDefault="00B854E1" w:rsidP="00B854E1">
      <w:r w:rsidRPr="00BC042F">
        <w:t xml:space="preserve">To verify the 5G DUT can successfully establish a Default EPS bearer with Combined EPS Attach in an 5G EN-DC combination with DSS. </w:t>
      </w:r>
    </w:p>
    <w:p w14:paraId="5CDC24D9" w14:textId="77777777" w:rsidR="00B854E1" w:rsidRPr="00BC042F" w:rsidRDefault="00B854E1" w:rsidP="00B854E1">
      <w:pPr>
        <w:keepNext/>
        <w:keepLines/>
        <w:jc w:val="left"/>
        <w:rPr>
          <w:b/>
        </w:rPr>
      </w:pPr>
      <w:r w:rsidRPr="00BC042F">
        <w:rPr>
          <w:b/>
        </w:rPr>
        <w:t>Initial configuration</w:t>
      </w:r>
    </w:p>
    <w:p w14:paraId="047E7778" w14:textId="77777777" w:rsidR="00B854E1" w:rsidRPr="00BC042F" w:rsidRDefault="00B854E1" w:rsidP="00B854E1">
      <w:r w:rsidRPr="00BC042F">
        <w:t>DUT supports 5G NR option 3</w:t>
      </w:r>
    </w:p>
    <w:p w14:paraId="02B9F9E2" w14:textId="77777777" w:rsidR="00B854E1" w:rsidRPr="00BC042F" w:rsidRDefault="00B854E1" w:rsidP="00B854E1">
      <w:r w:rsidRPr="00BC042F">
        <w:t>A UICC with a subscription for 5G services is used</w:t>
      </w:r>
    </w:p>
    <w:p w14:paraId="33B40AED" w14:textId="77777777" w:rsidR="00B854E1" w:rsidRPr="00BC042F" w:rsidRDefault="00B854E1" w:rsidP="00B854E1">
      <w:r w:rsidRPr="00BC042F">
        <w:t xml:space="preserve">Network coverage of an LTE gNB with a co-located 5G NR gNB (DSS) is available. </w:t>
      </w:r>
    </w:p>
    <w:p w14:paraId="1D13E5F1" w14:textId="77777777" w:rsidR="00B854E1" w:rsidRPr="00BC042F" w:rsidRDefault="00B854E1" w:rsidP="00B854E1">
      <w:r w:rsidRPr="00BC042F">
        <w:t>DUT is powered off or in flight mode</w:t>
      </w:r>
    </w:p>
    <w:p w14:paraId="1F690FBE" w14:textId="77777777" w:rsidR="00B854E1" w:rsidRPr="00BC042F" w:rsidRDefault="00B854E1" w:rsidP="00B854E1">
      <w:pPr>
        <w:keepNext/>
        <w:keepLines/>
        <w:jc w:val="left"/>
        <w:rPr>
          <w:b/>
        </w:rPr>
      </w:pPr>
      <w:r w:rsidRPr="00BC042F">
        <w:rPr>
          <w:b/>
        </w:rPr>
        <w:lastRenderedPageBreak/>
        <w:t>Test procedure</w:t>
      </w:r>
    </w:p>
    <w:tbl>
      <w:tblPr>
        <w:tblW w:w="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B854E1" w:rsidRPr="00BC042F" w14:paraId="2E39BBF1"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C8DA08D"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055015E"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82212D8"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Expected behaviour</w:t>
            </w:r>
          </w:p>
        </w:tc>
      </w:tr>
      <w:tr w:rsidR="00B854E1" w:rsidRPr="00BC042F" w14:paraId="150A71E6"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7EBDBBF" w14:textId="77777777" w:rsidR="00B854E1" w:rsidRPr="00BC042F" w:rsidRDefault="00B854E1" w:rsidP="00FB5254">
            <w:pPr>
              <w:keepNext/>
              <w:keepLines/>
              <w:spacing w:line="276" w:lineRule="auto"/>
            </w:pPr>
            <w:r w:rsidRPr="00BC042F">
              <w:t>1</w:t>
            </w:r>
          </w:p>
        </w:tc>
        <w:tc>
          <w:tcPr>
            <w:tcW w:w="4296" w:type="dxa"/>
            <w:tcBorders>
              <w:top w:val="single" w:sz="4" w:space="0" w:color="BFBFBF"/>
              <w:left w:val="single" w:sz="4" w:space="0" w:color="BFBFBF"/>
              <w:bottom w:val="single" w:sz="4" w:space="0" w:color="BFBFBF"/>
              <w:right w:val="single" w:sz="4" w:space="0" w:color="BFBFBF"/>
            </w:tcBorders>
            <w:hideMark/>
          </w:tcPr>
          <w:p w14:paraId="2E5A2E5E" w14:textId="77777777" w:rsidR="00B854E1" w:rsidRPr="00BC042F" w:rsidRDefault="00B854E1" w:rsidP="00FB5254">
            <w:pPr>
              <w:keepNext/>
              <w:keepLines/>
              <w:spacing w:line="276" w:lineRule="auto"/>
              <w:jc w:val="left"/>
              <w:rPr>
                <w:sz w:val="18"/>
              </w:rPr>
            </w:pPr>
            <w:r w:rsidRPr="00BC042F">
              <w:rPr>
                <w:sz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hideMark/>
          </w:tcPr>
          <w:p w14:paraId="54B188EA" w14:textId="77777777" w:rsidR="00B854E1" w:rsidRPr="00BC042F" w:rsidRDefault="00B854E1" w:rsidP="00FB5254">
            <w:pPr>
              <w:keepNext/>
              <w:keepLines/>
              <w:spacing w:line="276" w:lineRule="auto"/>
              <w:jc w:val="left"/>
              <w:rPr>
                <w:sz w:val="18"/>
              </w:rPr>
            </w:pPr>
            <w:r w:rsidRPr="00BC042F">
              <w:rPr>
                <w:sz w:val="18"/>
              </w:rPr>
              <w:t>Check in the trace if the network sets the upperLayerIndication-r15 flag in LTE SIB2 to indicate to the UE that a co-located 5G NR gNB is available at this location.</w:t>
            </w:r>
          </w:p>
          <w:p w14:paraId="39DE5EC3" w14:textId="77777777" w:rsidR="00B854E1" w:rsidRPr="00BC042F" w:rsidRDefault="00B854E1" w:rsidP="00FB5254">
            <w:pPr>
              <w:keepNext/>
              <w:keepLines/>
              <w:spacing w:line="276" w:lineRule="auto"/>
              <w:jc w:val="left"/>
              <w:rPr>
                <w:sz w:val="18"/>
              </w:rPr>
            </w:pPr>
            <w:r w:rsidRPr="00BC042F">
              <w:rPr>
                <w:sz w:val="18"/>
              </w:rPr>
              <w:t>Note: Depending on the Operator, this flag may or may not be set. If not set, either no 5G NR gNB is available at this location or the network operator does not want to indicate this. Therefore if the flag is not set, ensure that the LTE eNB used for this test is actually onfigured for 5G NR option 3 operation.</w:t>
            </w:r>
          </w:p>
          <w:p w14:paraId="22E62BF1" w14:textId="77777777" w:rsidR="00B854E1" w:rsidRPr="00BC042F" w:rsidRDefault="00B854E1" w:rsidP="00FB5254">
            <w:pPr>
              <w:keepNext/>
              <w:keepLines/>
              <w:spacing w:line="276" w:lineRule="auto"/>
              <w:jc w:val="left"/>
              <w:rPr>
                <w:sz w:val="18"/>
              </w:rPr>
            </w:pPr>
            <w:r w:rsidRPr="00BC042F">
              <w:rPr>
                <w:sz w:val="18"/>
              </w:rPr>
              <w:t>- DUT sends ATTACH REQUEST to the network with type EPS ATTACH. Check that the UE informs the network that it is 5G NR option 3 capable by including the UE-MRDC-Capability</w:t>
            </w:r>
          </w:p>
          <w:p w14:paraId="733092DE" w14:textId="77777777" w:rsidR="00B854E1" w:rsidRPr="00BC042F" w:rsidRDefault="00B854E1" w:rsidP="00FB5254">
            <w:pPr>
              <w:keepNext/>
              <w:keepLines/>
              <w:spacing w:line="276" w:lineRule="auto"/>
              <w:jc w:val="left"/>
              <w:rPr>
                <w:sz w:val="18"/>
              </w:rPr>
            </w:pPr>
            <w:r w:rsidRPr="00BC042F">
              <w:rPr>
                <w:sz w:val="18"/>
              </w:rPr>
              <w:t>container in the ueCapabilityInformation message.</w:t>
            </w:r>
          </w:p>
          <w:p w14:paraId="297F3214" w14:textId="77777777" w:rsidR="00B854E1" w:rsidRPr="00BC042F" w:rsidRDefault="00B854E1" w:rsidP="00FB5254">
            <w:pPr>
              <w:keepNext/>
              <w:keepLines/>
              <w:spacing w:line="276" w:lineRule="auto"/>
              <w:jc w:val="left"/>
              <w:rPr>
                <w:sz w:val="18"/>
              </w:rPr>
            </w:pPr>
            <w:r w:rsidRPr="00BC042F">
              <w:rPr>
                <w:sz w:val="18"/>
              </w:rPr>
              <w:t>- Network sends ATTACH ACCEPT and ACTIVATE DEFAULT EPS BEARER CONTEXT REQUEST containing the APN and PDN type.</w:t>
            </w:r>
          </w:p>
          <w:p w14:paraId="0FB1049B" w14:textId="77777777" w:rsidR="00B854E1" w:rsidRPr="00BC042F" w:rsidRDefault="00B854E1" w:rsidP="004279DA">
            <w:pPr>
              <w:numPr>
                <w:ilvl w:val="0"/>
                <w:numId w:val="30"/>
              </w:numPr>
              <w:spacing w:line="276" w:lineRule="auto"/>
              <w:contextualSpacing/>
              <w:rPr>
                <w:sz w:val="18"/>
              </w:rPr>
            </w:pPr>
            <w:r w:rsidRPr="00BC042F">
              <w:rPr>
                <w:sz w:val="18"/>
              </w:rPr>
              <w:t>- DUT sends ACTIVATE DEFAULT EPS BEARER CONTEXT ACCEPT to the network.</w:t>
            </w:r>
          </w:p>
        </w:tc>
      </w:tr>
      <w:tr w:rsidR="00B854E1" w:rsidRPr="00BC042F" w14:paraId="01244617" w14:textId="77777777" w:rsidTr="00FB5254">
        <w:trPr>
          <w:cantSplit/>
          <w:tblHeader/>
        </w:trPr>
        <w:tc>
          <w:tcPr>
            <w:tcW w:w="438" w:type="dxa"/>
            <w:tcBorders>
              <w:top w:val="nil"/>
              <w:left w:val="single" w:sz="4" w:space="0" w:color="BFBFBF"/>
              <w:bottom w:val="single" w:sz="4" w:space="0" w:color="BFBFBF"/>
              <w:right w:val="single" w:sz="4" w:space="0" w:color="BFBFBF"/>
            </w:tcBorders>
            <w:shd w:val="clear" w:color="auto" w:fill="F2F2F2"/>
            <w:hideMark/>
          </w:tcPr>
          <w:p w14:paraId="4CC031E3" w14:textId="77777777" w:rsidR="00B854E1" w:rsidRPr="00BC042F" w:rsidRDefault="00B854E1" w:rsidP="00FB5254">
            <w:pPr>
              <w:keepNext/>
              <w:keepLines/>
              <w:spacing w:line="276" w:lineRule="auto"/>
            </w:pPr>
            <w:r w:rsidRPr="00BC042F">
              <w:t>2</w:t>
            </w:r>
          </w:p>
        </w:tc>
        <w:tc>
          <w:tcPr>
            <w:tcW w:w="4296" w:type="dxa"/>
            <w:tcBorders>
              <w:top w:val="nil"/>
              <w:left w:val="single" w:sz="4" w:space="0" w:color="BFBFBF"/>
              <w:bottom w:val="single" w:sz="4" w:space="0" w:color="BFBFBF"/>
              <w:right w:val="single" w:sz="4" w:space="0" w:color="BFBFBF"/>
            </w:tcBorders>
            <w:hideMark/>
          </w:tcPr>
          <w:p w14:paraId="0446A730" w14:textId="77777777" w:rsidR="00B854E1" w:rsidRPr="00BC042F" w:rsidRDefault="00B854E1" w:rsidP="00FB5254">
            <w:pPr>
              <w:keepNext/>
              <w:keepLines/>
              <w:spacing w:line="276" w:lineRule="auto"/>
              <w:jc w:val="left"/>
              <w:rPr>
                <w:sz w:val="18"/>
              </w:rPr>
            </w:pPr>
            <w:r w:rsidRPr="00BC042F">
              <w:rPr>
                <w:sz w:val="18"/>
              </w:rPr>
              <w:t>Verify on the display that the DUT shows the proper radio network icon.</w:t>
            </w:r>
          </w:p>
        </w:tc>
        <w:tc>
          <w:tcPr>
            <w:tcW w:w="4555" w:type="dxa"/>
            <w:tcBorders>
              <w:top w:val="nil"/>
              <w:left w:val="single" w:sz="4" w:space="0" w:color="BFBFBF"/>
              <w:bottom w:val="single" w:sz="4" w:space="0" w:color="BFBFBF"/>
              <w:right w:val="single" w:sz="4" w:space="0" w:color="BFBFBF"/>
            </w:tcBorders>
            <w:hideMark/>
          </w:tcPr>
          <w:p w14:paraId="2588881F" w14:textId="77777777" w:rsidR="00B854E1" w:rsidRPr="00BC042F" w:rsidRDefault="00B854E1" w:rsidP="00FB5254">
            <w:pPr>
              <w:keepNext/>
              <w:keepLines/>
              <w:spacing w:line="276" w:lineRule="auto"/>
              <w:jc w:val="left"/>
              <w:rPr>
                <w:sz w:val="18"/>
              </w:rPr>
            </w:pPr>
            <w:r w:rsidRPr="00BC042F">
              <w:rPr>
                <w:sz w:val="18"/>
              </w:rPr>
              <w:t>SIB2 indicates the presence of a 5G NR gNB, check that the UE displays a network icon that indicates that 5G coverage is available. How the icon looks like is implementation specific.</w:t>
            </w:r>
          </w:p>
          <w:p w14:paraId="01DAE322" w14:textId="77777777" w:rsidR="00B854E1" w:rsidRPr="00BC042F" w:rsidRDefault="00B854E1" w:rsidP="00FB5254">
            <w:pPr>
              <w:keepNext/>
              <w:keepLines/>
              <w:spacing w:line="276" w:lineRule="auto"/>
              <w:jc w:val="left"/>
              <w:rPr>
                <w:sz w:val="18"/>
              </w:rPr>
            </w:pPr>
            <w:r w:rsidRPr="00BC042F">
              <w:rPr>
                <w:sz w:val="18"/>
              </w:rPr>
              <w:t>Note 1: If SIB2 does not contains this indication, the 5G icon shall not be shown during IDLE only during times in which the DUT is in RRC Connected state and the network has configured the UE to use the co-located 5G gNB in addition to the LTE eNB.</w:t>
            </w:r>
          </w:p>
          <w:p w14:paraId="454848F9" w14:textId="77777777" w:rsidR="00B854E1" w:rsidRPr="00BC042F" w:rsidRDefault="00B854E1" w:rsidP="00FB5254">
            <w:pPr>
              <w:keepNext/>
              <w:keepLines/>
              <w:spacing w:line="276" w:lineRule="auto"/>
              <w:jc w:val="left"/>
              <w:rPr>
                <w:sz w:val="18"/>
              </w:rPr>
            </w:pPr>
            <w:r w:rsidRPr="00BC042F">
              <w:rPr>
                <w:sz w:val="18"/>
              </w:rPr>
              <w:t>Note 2: The device manufacturer could decide not to use the SIB2 information to show the 5G icon. If no 5G icon is shown, verify with the manufacturer if this is the intended configuration.</w:t>
            </w:r>
          </w:p>
        </w:tc>
      </w:tr>
      <w:tr w:rsidR="00B854E1" w:rsidRPr="00BC042F" w14:paraId="796AEC0F"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7A18B5D" w14:textId="77777777" w:rsidR="00B854E1" w:rsidRPr="00BC042F" w:rsidRDefault="00B854E1" w:rsidP="00FB5254">
            <w:pPr>
              <w:keepNext/>
              <w:keepLines/>
              <w:spacing w:line="276" w:lineRule="auto"/>
            </w:pPr>
            <w:r w:rsidRPr="00BC042F">
              <w:t>3</w:t>
            </w:r>
          </w:p>
        </w:tc>
        <w:tc>
          <w:tcPr>
            <w:tcW w:w="4296" w:type="dxa"/>
            <w:tcBorders>
              <w:top w:val="single" w:sz="4" w:space="0" w:color="BFBFBF"/>
              <w:left w:val="single" w:sz="4" w:space="0" w:color="BFBFBF"/>
              <w:bottom w:val="single" w:sz="4" w:space="0" w:color="BFBFBF"/>
              <w:right w:val="single" w:sz="4" w:space="0" w:color="BFBFBF"/>
            </w:tcBorders>
            <w:hideMark/>
          </w:tcPr>
          <w:p w14:paraId="3B6C52AB" w14:textId="77777777" w:rsidR="00B854E1" w:rsidRPr="00BC042F" w:rsidRDefault="00B854E1" w:rsidP="00FB5254">
            <w:pPr>
              <w:keepNext/>
              <w:keepLines/>
              <w:spacing w:line="276" w:lineRule="auto"/>
              <w:jc w:val="left"/>
              <w:rPr>
                <w:sz w:val="18"/>
              </w:rPr>
            </w:pPr>
            <w:r w:rsidRPr="00BC042F">
              <w:rPr>
                <w:sz w:val="18"/>
              </w:rPr>
              <w:t xml:space="preserve">Wait until the DUT enters IDLE mode and ensure the 5G Icon is displayed </w:t>
            </w:r>
          </w:p>
        </w:tc>
        <w:tc>
          <w:tcPr>
            <w:tcW w:w="4555" w:type="dxa"/>
            <w:tcBorders>
              <w:top w:val="single" w:sz="4" w:space="0" w:color="BFBFBF"/>
              <w:left w:val="single" w:sz="4" w:space="0" w:color="BFBFBF"/>
              <w:bottom w:val="single" w:sz="4" w:space="0" w:color="BFBFBF"/>
              <w:right w:val="single" w:sz="4" w:space="0" w:color="BFBFBF"/>
            </w:tcBorders>
            <w:hideMark/>
          </w:tcPr>
          <w:p w14:paraId="45AC2DEE" w14:textId="77777777" w:rsidR="00B854E1" w:rsidRPr="00BC042F" w:rsidRDefault="00B854E1" w:rsidP="00FB5254">
            <w:pPr>
              <w:keepNext/>
              <w:keepLines/>
              <w:spacing w:line="276" w:lineRule="auto"/>
              <w:jc w:val="left"/>
              <w:rPr>
                <w:sz w:val="18"/>
              </w:rPr>
            </w:pPr>
            <w:r w:rsidRPr="00BC042F">
              <w:rPr>
                <w:sz w:val="18"/>
              </w:rPr>
              <w:t>The DUT enters IDLE mode, the 5G icon is displayed (if upperLayerIndication=true)</w:t>
            </w:r>
          </w:p>
        </w:tc>
      </w:tr>
      <w:tr w:rsidR="00B854E1" w:rsidRPr="00BC042F" w14:paraId="4FC91B25"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15EEEB2C" w14:textId="77777777" w:rsidR="00B854E1" w:rsidRPr="00BC042F" w:rsidRDefault="00B854E1" w:rsidP="00FB5254">
            <w:pPr>
              <w:keepNext/>
              <w:keepLines/>
              <w:spacing w:line="276" w:lineRule="auto"/>
            </w:pPr>
            <w:r w:rsidRPr="00BC042F">
              <w:t>4</w:t>
            </w:r>
          </w:p>
        </w:tc>
        <w:tc>
          <w:tcPr>
            <w:tcW w:w="4296" w:type="dxa"/>
            <w:tcBorders>
              <w:top w:val="single" w:sz="4" w:space="0" w:color="BFBFBF"/>
              <w:left w:val="single" w:sz="4" w:space="0" w:color="BFBFBF"/>
              <w:bottom w:val="single" w:sz="4" w:space="0" w:color="BFBFBF"/>
              <w:right w:val="single" w:sz="4" w:space="0" w:color="BFBFBF"/>
            </w:tcBorders>
          </w:tcPr>
          <w:p w14:paraId="09C0A3DF" w14:textId="77777777" w:rsidR="00B854E1" w:rsidRPr="00BC042F" w:rsidRDefault="00B854E1" w:rsidP="00FB5254">
            <w:pPr>
              <w:keepNext/>
              <w:keepLines/>
              <w:spacing w:line="276" w:lineRule="auto"/>
              <w:jc w:val="left"/>
              <w:rPr>
                <w:sz w:val="18"/>
              </w:rPr>
            </w:pPr>
            <w:r w:rsidRPr="00BC042F">
              <w:rPr>
                <w:sz w:val="18"/>
              </w:rPr>
              <w:t>Load a page on the embedded browser (or via a tethering connection if embedded browser is not supported).</w:t>
            </w:r>
          </w:p>
        </w:tc>
        <w:tc>
          <w:tcPr>
            <w:tcW w:w="4555" w:type="dxa"/>
            <w:tcBorders>
              <w:top w:val="single" w:sz="4" w:space="0" w:color="BFBFBF"/>
              <w:left w:val="single" w:sz="4" w:space="0" w:color="BFBFBF"/>
              <w:bottom w:val="single" w:sz="4" w:space="0" w:color="BFBFBF"/>
              <w:right w:val="single" w:sz="4" w:space="0" w:color="BFBFBF"/>
            </w:tcBorders>
          </w:tcPr>
          <w:p w14:paraId="3E5B4DEC" w14:textId="77777777" w:rsidR="00B854E1" w:rsidRPr="00BC042F" w:rsidRDefault="00B854E1" w:rsidP="00FB5254">
            <w:pPr>
              <w:keepNext/>
              <w:keepLines/>
              <w:spacing w:line="276" w:lineRule="auto"/>
              <w:jc w:val="left"/>
              <w:rPr>
                <w:sz w:val="18"/>
              </w:rPr>
            </w:pPr>
            <w:r w:rsidRPr="00BC042F">
              <w:rPr>
                <w:sz w:val="18"/>
              </w:rPr>
              <w:t>The Page is loaded successfully to confirm data connection. The 5G Icon shall be displayed also during connected mode</w:t>
            </w:r>
          </w:p>
        </w:tc>
      </w:tr>
      <w:tr w:rsidR="00B854E1" w:rsidRPr="00BC042F" w14:paraId="7252601F"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71232E0F" w14:textId="77777777" w:rsidR="00B854E1" w:rsidRPr="00BC042F" w:rsidRDefault="00B854E1" w:rsidP="00FB5254">
            <w:pPr>
              <w:keepNext/>
              <w:keepLines/>
              <w:spacing w:line="276" w:lineRule="auto"/>
            </w:pPr>
            <w:r w:rsidRPr="00BC042F">
              <w:t>5</w:t>
            </w:r>
          </w:p>
        </w:tc>
        <w:tc>
          <w:tcPr>
            <w:tcW w:w="4296" w:type="dxa"/>
            <w:tcBorders>
              <w:top w:val="single" w:sz="4" w:space="0" w:color="BFBFBF"/>
              <w:left w:val="single" w:sz="4" w:space="0" w:color="BFBFBF"/>
              <w:bottom w:val="single" w:sz="4" w:space="0" w:color="BFBFBF"/>
              <w:right w:val="single" w:sz="4" w:space="0" w:color="BFBFBF"/>
            </w:tcBorders>
          </w:tcPr>
          <w:p w14:paraId="6DAAEA8F" w14:textId="77777777" w:rsidR="00B854E1" w:rsidRPr="00BC042F" w:rsidRDefault="00B854E1" w:rsidP="00FB5254">
            <w:pPr>
              <w:keepNext/>
              <w:keepLines/>
              <w:spacing w:line="276" w:lineRule="auto"/>
              <w:jc w:val="left"/>
              <w:rPr>
                <w:sz w:val="18"/>
              </w:rPr>
            </w:pPr>
            <w:r w:rsidRPr="00BC042F">
              <w:rPr>
                <w:sz w:val="18"/>
              </w:rPr>
              <w:t>Set the DUT to "4G/3G/2G-only mode and repeat step 1-3.</w:t>
            </w:r>
          </w:p>
        </w:tc>
        <w:tc>
          <w:tcPr>
            <w:tcW w:w="4555" w:type="dxa"/>
            <w:tcBorders>
              <w:top w:val="single" w:sz="4" w:space="0" w:color="BFBFBF"/>
              <w:left w:val="single" w:sz="4" w:space="0" w:color="BFBFBF"/>
              <w:bottom w:val="single" w:sz="4" w:space="0" w:color="BFBFBF"/>
              <w:right w:val="single" w:sz="4" w:space="0" w:color="BFBFBF"/>
            </w:tcBorders>
          </w:tcPr>
          <w:p w14:paraId="50F56C8E" w14:textId="77777777" w:rsidR="00B854E1" w:rsidRPr="00BC042F" w:rsidRDefault="00B854E1" w:rsidP="00FB5254">
            <w:pPr>
              <w:keepNext/>
              <w:keepLines/>
              <w:spacing w:line="276" w:lineRule="auto"/>
              <w:jc w:val="left"/>
              <w:rPr>
                <w:sz w:val="18"/>
              </w:rPr>
            </w:pPr>
            <w:r w:rsidRPr="00BC042F">
              <w:rPr>
                <w:sz w:val="18"/>
              </w:rPr>
              <w:t>The 5G-Icon shall NOT displayed in any step</w:t>
            </w:r>
          </w:p>
        </w:tc>
      </w:tr>
      <w:tr w:rsidR="00B854E1" w:rsidRPr="00BC042F" w14:paraId="00748CC1"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5D3E6B9D" w14:textId="77777777" w:rsidR="00B854E1" w:rsidRPr="00BC042F" w:rsidRDefault="00B854E1" w:rsidP="00FB5254">
            <w:pPr>
              <w:keepNext/>
              <w:keepLines/>
              <w:spacing w:line="276" w:lineRule="auto"/>
            </w:pPr>
            <w:r w:rsidRPr="00BC042F">
              <w:t>6</w:t>
            </w:r>
          </w:p>
        </w:tc>
        <w:tc>
          <w:tcPr>
            <w:tcW w:w="4296" w:type="dxa"/>
            <w:tcBorders>
              <w:top w:val="single" w:sz="4" w:space="0" w:color="BFBFBF"/>
              <w:left w:val="single" w:sz="4" w:space="0" w:color="BFBFBF"/>
              <w:bottom w:val="single" w:sz="4" w:space="0" w:color="BFBFBF"/>
              <w:right w:val="single" w:sz="4" w:space="0" w:color="BFBFBF"/>
            </w:tcBorders>
          </w:tcPr>
          <w:p w14:paraId="3EB344AC" w14:textId="77777777" w:rsidR="00B854E1" w:rsidRPr="00BC042F" w:rsidRDefault="00B854E1" w:rsidP="00FB5254">
            <w:pPr>
              <w:keepNext/>
              <w:keepLines/>
              <w:spacing w:line="276" w:lineRule="auto"/>
              <w:jc w:val="left"/>
              <w:rPr>
                <w:sz w:val="18"/>
              </w:rPr>
            </w:pPr>
            <w:r w:rsidRPr="00BC042F">
              <w:rPr>
                <w:sz w:val="18"/>
              </w:rPr>
              <w:t>Set the DUT to "2G-only" mode and repeat step 1-3.</w:t>
            </w:r>
          </w:p>
        </w:tc>
        <w:tc>
          <w:tcPr>
            <w:tcW w:w="4555" w:type="dxa"/>
            <w:tcBorders>
              <w:top w:val="single" w:sz="4" w:space="0" w:color="BFBFBF"/>
              <w:left w:val="single" w:sz="4" w:space="0" w:color="BFBFBF"/>
              <w:bottom w:val="single" w:sz="4" w:space="0" w:color="BFBFBF"/>
              <w:right w:val="single" w:sz="4" w:space="0" w:color="BFBFBF"/>
            </w:tcBorders>
          </w:tcPr>
          <w:p w14:paraId="7E5E3DC4" w14:textId="77777777" w:rsidR="00B854E1" w:rsidRPr="00BC042F" w:rsidRDefault="00B854E1" w:rsidP="00FB5254">
            <w:pPr>
              <w:keepNext/>
              <w:keepLines/>
              <w:spacing w:line="276" w:lineRule="auto"/>
              <w:jc w:val="left"/>
              <w:rPr>
                <w:sz w:val="18"/>
              </w:rPr>
            </w:pPr>
            <w:r w:rsidRPr="00BC042F">
              <w:rPr>
                <w:sz w:val="18"/>
              </w:rPr>
              <w:t>No 5G icon &amp; full detach/re-attach procedure</w:t>
            </w:r>
          </w:p>
        </w:tc>
      </w:tr>
    </w:tbl>
    <w:p w14:paraId="12488808" w14:textId="77777777" w:rsidR="00B854E1" w:rsidRPr="00BC042F" w:rsidRDefault="00B854E1" w:rsidP="00B854E1">
      <w:pPr>
        <w:keepNext/>
        <w:keepLines/>
        <w:spacing w:before="120"/>
        <w:jc w:val="left"/>
        <w:rPr>
          <w:rFonts w:eastAsia="Calibri"/>
          <w:b/>
        </w:rPr>
      </w:pPr>
      <w:r w:rsidRPr="00BC042F">
        <w:rPr>
          <w:rFonts w:eastAsia="Calibri"/>
          <w:b/>
        </w:rPr>
        <w:t>Example message flow:</w:t>
      </w:r>
    </w:p>
    <w:tbl>
      <w:tblPr>
        <w:tblW w:w="8931" w:type="dxa"/>
        <w:tblInd w:w="2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27" w:type="dxa"/>
          <w:right w:w="57" w:type="dxa"/>
        </w:tblCellMar>
        <w:tblLook w:val="04A0" w:firstRow="1" w:lastRow="0" w:firstColumn="1" w:lastColumn="0" w:noHBand="0" w:noVBand="1"/>
      </w:tblPr>
      <w:tblGrid>
        <w:gridCol w:w="532"/>
        <w:gridCol w:w="991"/>
        <w:gridCol w:w="4898"/>
        <w:gridCol w:w="2510"/>
      </w:tblGrid>
      <w:tr w:rsidR="00B854E1" w:rsidRPr="00BC042F" w14:paraId="096B4D76" w14:textId="77777777" w:rsidTr="00FB5254">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hideMark/>
          </w:tcPr>
          <w:p w14:paraId="03974C10"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lastRenderedPageBreak/>
              <w:t>Step</w:t>
            </w:r>
          </w:p>
        </w:tc>
        <w:tc>
          <w:tcPr>
            <w:tcW w:w="991" w:type="dxa"/>
            <w:tcBorders>
              <w:top w:val="single" w:sz="4" w:space="0" w:color="BFBFBF"/>
              <w:left w:val="single" w:sz="4" w:space="0" w:color="BFBFBF"/>
              <w:bottom w:val="single" w:sz="4" w:space="0" w:color="BFBFBF"/>
              <w:right w:val="single" w:sz="4" w:space="0" w:color="BFBFBF"/>
            </w:tcBorders>
            <w:shd w:val="pct5" w:color="auto" w:fill="auto"/>
            <w:hideMark/>
          </w:tcPr>
          <w:p w14:paraId="5E4DC6C8"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Direction</w:t>
            </w:r>
            <w:r w:rsidRPr="00BC042F">
              <w:rPr>
                <w:b/>
                <w:sz w:val="18"/>
                <w:szCs w:val="18"/>
                <w:lang w:eastAsia="en-GB"/>
              </w:rPr>
              <w:br/>
              <w:t>DUT - NW</w:t>
            </w:r>
          </w:p>
        </w:tc>
        <w:tc>
          <w:tcPr>
            <w:tcW w:w="4898" w:type="dxa"/>
            <w:tcBorders>
              <w:top w:val="single" w:sz="4" w:space="0" w:color="BFBFBF"/>
              <w:left w:val="single" w:sz="4" w:space="0" w:color="BFBFBF"/>
              <w:bottom w:val="single" w:sz="4" w:space="0" w:color="BFBFBF"/>
              <w:right w:val="single" w:sz="4" w:space="0" w:color="BFBFBF"/>
            </w:tcBorders>
            <w:shd w:val="pct5" w:color="auto" w:fill="auto"/>
            <w:hideMark/>
          </w:tcPr>
          <w:p w14:paraId="68CFDB5B"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Message</w:t>
            </w:r>
          </w:p>
        </w:tc>
        <w:tc>
          <w:tcPr>
            <w:tcW w:w="2510" w:type="dxa"/>
            <w:tcBorders>
              <w:top w:val="single" w:sz="4" w:space="0" w:color="BFBFBF"/>
              <w:left w:val="single" w:sz="4" w:space="0" w:color="BFBFBF"/>
              <w:bottom w:val="single" w:sz="4" w:space="0" w:color="BFBFBF"/>
              <w:right w:val="single" w:sz="4" w:space="0" w:color="BFBFBF"/>
            </w:tcBorders>
            <w:shd w:val="pct5" w:color="auto" w:fill="auto"/>
            <w:hideMark/>
          </w:tcPr>
          <w:p w14:paraId="091F1B69" w14:textId="77777777" w:rsidR="00B854E1" w:rsidRPr="00BC042F" w:rsidRDefault="00B854E1" w:rsidP="00FB5254">
            <w:pPr>
              <w:keepNext/>
              <w:keepLines/>
              <w:tabs>
                <w:tab w:val="left" w:pos="851"/>
              </w:tabs>
              <w:spacing w:line="276" w:lineRule="auto"/>
              <w:jc w:val="left"/>
              <w:rPr>
                <w:b/>
                <w:sz w:val="18"/>
                <w:szCs w:val="18"/>
                <w:lang w:eastAsia="en-GB"/>
              </w:rPr>
            </w:pPr>
            <w:r w:rsidRPr="00BC042F">
              <w:rPr>
                <w:b/>
                <w:sz w:val="18"/>
                <w:szCs w:val="18"/>
                <w:lang w:eastAsia="en-GB"/>
              </w:rPr>
              <w:t>Comments</w:t>
            </w:r>
          </w:p>
        </w:tc>
      </w:tr>
      <w:tr w:rsidR="00B854E1" w:rsidRPr="00BC042F" w14:paraId="2C27044D" w14:textId="77777777" w:rsidTr="00FB5254">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748751D3" w14:textId="77777777" w:rsidR="00B854E1" w:rsidRPr="00BC042F" w:rsidRDefault="00B854E1" w:rsidP="00FB5254">
            <w:pPr>
              <w:keepNext/>
              <w:keepLines/>
              <w:spacing w:line="276" w:lineRule="auto"/>
            </w:pPr>
            <w:r w:rsidRPr="00BC042F">
              <w:t>1</w:t>
            </w:r>
          </w:p>
        </w:tc>
        <w:tc>
          <w:tcPr>
            <w:tcW w:w="991" w:type="dxa"/>
            <w:tcBorders>
              <w:top w:val="single" w:sz="4" w:space="0" w:color="BFBFBF"/>
              <w:left w:val="single" w:sz="4" w:space="0" w:color="BFBFBF"/>
              <w:bottom w:val="single" w:sz="4" w:space="0" w:color="BFBFBF"/>
              <w:right w:val="single" w:sz="4" w:space="0" w:color="BFBFBF"/>
            </w:tcBorders>
            <w:hideMark/>
          </w:tcPr>
          <w:p w14:paraId="065B0112" w14:textId="77777777" w:rsidR="00B854E1" w:rsidRPr="00BC042F" w:rsidRDefault="00B854E1" w:rsidP="00FB5254">
            <w:pPr>
              <w:keepNext/>
              <w:keepLines/>
              <w:tabs>
                <w:tab w:val="left" w:pos="851"/>
              </w:tabs>
              <w:spacing w:line="276" w:lineRule="auto"/>
              <w:ind w:right="-1"/>
              <w:jc w:val="center"/>
              <w:rPr>
                <w:sz w:val="18"/>
                <w:szCs w:val="18"/>
                <w:lang w:eastAsia="en-GB"/>
              </w:rPr>
            </w:pPr>
            <w:r w:rsidRPr="00BC042F">
              <w:rPr>
                <w:sz w:val="18"/>
                <w:szCs w:val="18"/>
                <w:lang w:eastAsia="en-GB"/>
              </w:rPr>
              <w:t>--&gt;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6C44B4ED"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ATTACH REQUEST (incl. DCNR bit)</w:t>
            </w:r>
          </w:p>
          <w:p w14:paraId="22DDDA71"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(PDN CONNECTIVITY REQUEST)</w:t>
            </w:r>
          </w:p>
        </w:tc>
        <w:tc>
          <w:tcPr>
            <w:tcW w:w="2510" w:type="dxa"/>
            <w:tcBorders>
              <w:top w:val="single" w:sz="4" w:space="0" w:color="BFBFBF"/>
              <w:left w:val="single" w:sz="4" w:space="0" w:color="BFBFBF"/>
              <w:bottom w:val="single" w:sz="4" w:space="0" w:color="BFBFBF"/>
              <w:right w:val="single" w:sz="4" w:space="0" w:color="BFBFBF"/>
            </w:tcBorders>
            <w:vAlign w:val="center"/>
            <w:hideMark/>
          </w:tcPr>
          <w:p w14:paraId="3411DBB8"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EPS attach (1)</w:t>
            </w:r>
          </w:p>
        </w:tc>
      </w:tr>
      <w:tr w:rsidR="00B854E1" w:rsidRPr="00BC042F" w14:paraId="285D1E1A" w14:textId="77777777" w:rsidTr="00FB5254">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6FDCCB5F" w14:textId="77777777" w:rsidR="00B854E1" w:rsidRPr="00BC042F" w:rsidRDefault="00B854E1" w:rsidP="00FB5254">
            <w:pPr>
              <w:keepNext/>
              <w:keepLines/>
              <w:spacing w:line="276" w:lineRule="auto"/>
            </w:pPr>
            <w:r w:rsidRPr="00BC042F">
              <w:t>2</w:t>
            </w:r>
          </w:p>
        </w:tc>
        <w:tc>
          <w:tcPr>
            <w:tcW w:w="991" w:type="dxa"/>
            <w:tcBorders>
              <w:top w:val="single" w:sz="4" w:space="0" w:color="BFBFBF"/>
              <w:left w:val="single" w:sz="4" w:space="0" w:color="BFBFBF"/>
              <w:bottom w:val="single" w:sz="4" w:space="0" w:color="BFBFBF"/>
              <w:right w:val="single" w:sz="4" w:space="0" w:color="BFBFBF"/>
            </w:tcBorders>
            <w:hideMark/>
          </w:tcPr>
          <w:p w14:paraId="0472EDB5" w14:textId="77777777" w:rsidR="00B854E1" w:rsidRPr="00BC042F" w:rsidRDefault="00B854E1" w:rsidP="00FB5254">
            <w:pPr>
              <w:keepNext/>
              <w:keepLines/>
              <w:tabs>
                <w:tab w:val="left" w:pos="851"/>
              </w:tabs>
              <w:spacing w:line="276" w:lineRule="auto"/>
              <w:ind w:right="-1"/>
              <w:jc w:val="center"/>
              <w:rPr>
                <w:sz w:val="18"/>
                <w:szCs w:val="18"/>
                <w:lang w:eastAsia="en-GB"/>
              </w:rPr>
            </w:pPr>
            <w:r w:rsidRPr="00BC042F">
              <w:rPr>
                <w:sz w:val="18"/>
                <w:szCs w:val="18"/>
                <w:lang w:eastAsia="en-GB"/>
              </w:rPr>
              <w:t>&lt;--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4815E556"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ATTACH ACCEPT</w:t>
            </w:r>
          </w:p>
          <w:p w14:paraId="0B0BF102"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(ACTIVATE DEFAULT EPS BEARER CONTEXT REQUEST)</w:t>
            </w:r>
          </w:p>
        </w:tc>
        <w:tc>
          <w:tcPr>
            <w:tcW w:w="2510" w:type="dxa"/>
            <w:tcBorders>
              <w:top w:val="single" w:sz="4" w:space="0" w:color="BFBFBF"/>
              <w:left w:val="single" w:sz="4" w:space="0" w:color="BFBFBF"/>
              <w:bottom w:val="single" w:sz="4" w:space="0" w:color="BFBFBF"/>
              <w:right w:val="single" w:sz="4" w:space="0" w:color="BFBFBF"/>
            </w:tcBorders>
            <w:vAlign w:val="center"/>
          </w:tcPr>
          <w:p w14:paraId="64298841" w14:textId="77777777" w:rsidR="00B854E1" w:rsidRPr="00BC042F" w:rsidRDefault="00B854E1" w:rsidP="00FB5254">
            <w:pPr>
              <w:keepNext/>
              <w:keepLines/>
              <w:tabs>
                <w:tab w:val="left" w:pos="851"/>
              </w:tabs>
              <w:spacing w:line="276" w:lineRule="auto"/>
              <w:ind w:right="-1"/>
              <w:jc w:val="left"/>
              <w:rPr>
                <w:sz w:val="18"/>
                <w:szCs w:val="18"/>
                <w:lang w:eastAsia="en-GB"/>
              </w:rPr>
            </w:pPr>
          </w:p>
        </w:tc>
      </w:tr>
      <w:tr w:rsidR="00B854E1" w:rsidRPr="00BC042F" w14:paraId="77E139BE" w14:textId="77777777" w:rsidTr="00FB5254">
        <w:trPr>
          <w:cantSplit/>
          <w:tblHeader/>
        </w:trPr>
        <w:tc>
          <w:tcPr>
            <w:tcW w:w="532" w:type="dxa"/>
            <w:tcBorders>
              <w:top w:val="single" w:sz="4" w:space="0" w:color="BFBFBF"/>
              <w:left w:val="single" w:sz="4" w:space="0" w:color="BFBFBF"/>
              <w:bottom w:val="single" w:sz="4" w:space="0" w:color="BFBFBF"/>
              <w:right w:val="single" w:sz="4" w:space="0" w:color="BFBFBF"/>
            </w:tcBorders>
            <w:shd w:val="pct5" w:color="auto" w:fill="auto"/>
            <w:vAlign w:val="center"/>
            <w:hideMark/>
          </w:tcPr>
          <w:p w14:paraId="175881EC" w14:textId="77777777" w:rsidR="00B854E1" w:rsidRPr="00BC042F" w:rsidRDefault="00B854E1" w:rsidP="00FB5254">
            <w:pPr>
              <w:keepNext/>
              <w:keepLines/>
              <w:spacing w:line="276" w:lineRule="auto"/>
            </w:pPr>
            <w:r w:rsidRPr="00BC042F">
              <w:t>3</w:t>
            </w:r>
          </w:p>
        </w:tc>
        <w:tc>
          <w:tcPr>
            <w:tcW w:w="991" w:type="dxa"/>
            <w:tcBorders>
              <w:top w:val="single" w:sz="4" w:space="0" w:color="BFBFBF"/>
              <w:left w:val="single" w:sz="4" w:space="0" w:color="BFBFBF"/>
              <w:bottom w:val="single" w:sz="4" w:space="0" w:color="BFBFBF"/>
              <w:right w:val="single" w:sz="4" w:space="0" w:color="BFBFBF"/>
            </w:tcBorders>
            <w:hideMark/>
          </w:tcPr>
          <w:p w14:paraId="397CF03C" w14:textId="77777777" w:rsidR="00B854E1" w:rsidRPr="00BC042F" w:rsidRDefault="00B854E1" w:rsidP="00FB5254">
            <w:pPr>
              <w:keepNext/>
              <w:keepLines/>
              <w:tabs>
                <w:tab w:val="left" w:pos="851"/>
              </w:tabs>
              <w:spacing w:line="276" w:lineRule="auto"/>
              <w:ind w:right="-1"/>
              <w:jc w:val="center"/>
              <w:rPr>
                <w:sz w:val="18"/>
                <w:szCs w:val="18"/>
                <w:lang w:eastAsia="en-GB"/>
              </w:rPr>
            </w:pPr>
            <w:r w:rsidRPr="00BC042F">
              <w:rPr>
                <w:sz w:val="18"/>
                <w:szCs w:val="18"/>
                <w:lang w:eastAsia="en-GB"/>
              </w:rPr>
              <w:t>--&gt;</w:t>
            </w:r>
          </w:p>
        </w:tc>
        <w:tc>
          <w:tcPr>
            <w:tcW w:w="4898" w:type="dxa"/>
            <w:tcBorders>
              <w:top w:val="single" w:sz="4" w:space="0" w:color="BFBFBF"/>
              <w:left w:val="single" w:sz="4" w:space="0" w:color="BFBFBF"/>
              <w:bottom w:val="single" w:sz="4" w:space="0" w:color="BFBFBF"/>
              <w:right w:val="single" w:sz="4" w:space="0" w:color="BFBFBF"/>
            </w:tcBorders>
            <w:vAlign w:val="center"/>
            <w:hideMark/>
          </w:tcPr>
          <w:p w14:paraId="0918FBCD"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ATTACH COMPLETE</w:t>
            </w:r>
          </w:p>
          <w:p w14:paraId="1E809E53" w14:textId="77777777" w:rsidR="00B854E1" w:rsidRPr="00BC042F" w:rsidRDefault="00B854E1" w:rsidP="00FB5254">
            <w:pPr>
              <w:keepNext/>
              <w:keepLines/>
              <w:tabs>
                <w:tab w:val="left" w:pos="851"/>
              </w:tabs>
              <w:spacing w:line="276" w:lineRule="auto"/>
              <w:ind w:right="-1"/>
              <w:jc w:val="left"/>
              <w:rPr>
                <w:sz w:val="18"/>
                <w:szCs w:val="18"/>
                <w:lang w:eastAsia="en-GB"/>
              </w:rPr>
            </w:pPr>
            <w:r w:rsidRPr="00BC042F">
              <w:rPr>
                <w:sz w:val="18"/>
                <w:szCs w:val="18"/>
                <w:lang w:eastAsia="en-GB"/>
              </w:rPr>
              <w:t>(ACTIVATE DEFAULT EPS BEARER CONTEXT ACCEPT)</w:t>
            </w:r>
          </w:p>
        </w:tc>
        <w:tc>
          <w:tcPr>
            <w:tcW w:w="2510" w:type="dxa"/>
            <w:tcBorders>
              <w:top w:val="single" w:sz="4" w:space="0" w:color="BFBFBF"/>
              <w:left w:val="single" w:sz="4" w:space="0" w:color="BFBFBF"/>
              <w:bottom w:val="single" w:sz="4" w:space="0" w:color="BFBFBF"/>
              <w:right w:val="single" w:sz="4" w:space="0" w:color="BFBFBF"/>
            </w:tcBorders>
            <w:vAlign w:val="center"/>
          </w:tcPr>
          <w:p w14:paraId="47468821" w14:textId="77777777" w:rsidR="00B854E1" w:rsidRPr="00BC042F" w:rsidRDefault="00B854E1" w:rsidP="00FB5254">
            <w:pPr>
              <w:keepNext/>
              <w:keepLines/>
              <w:tabs>
                <w:tab w:val="left" w:pos="851"/>
              </w:tabs>
              <w:spacing w:line="276" w:lineRule="auto"/>
              <w:ind w:right="-1"/>
              <w:jc w:val="left"/>
              <w:rPr>
                <w:sz w:val="18"/>
                <w:szCs w:val="18"/>
                <w:lang w:eastAsia="en-GB"/>
              </w:rPr>
            </w:pPr>
          </w:p>
        </w:tc>
      </w:tr>
    </w:tbl>
    <w:p w14:paraId="16713379" w14:textId="77777777" w:rsidR="00B854E1" w:rsidRPr="00BC042F" w:rsidRDefault="00B854E1" w:rsidP="00B854E1"/>
    <w:p w14:paraId="0FD06FC4" w14:textId="77777777" w:rsidR="000E5481" w:rsidRPr="00800C4F" w:rsidRDefault="000E5481" w:rsidP="000E5481">
      <w:pPr>
        <w:pStyle w:val="Heading2"/>
      </w:pPr>
      <w:bookmarkStart w:id="38" w:name="_Toc156375139"/>
      <w:r w:rsidRPr="00800C4F">
        <w:t>10</w:t>
      </w:r>
      <w:r w:rsidRPr="00C25FE4">
        <w:t>0.</w:t>
      </w:r>
      <w:r w:rsidRPr="00800C4F">
        <w:t>2</w:t>
      </w:r>
      <w:r w:rsidRPr="00C25FE4">
        <w:tab/>
      </w:r>
      <w:r w:rsidRPr="00800C4F">
        <w:t>Registration and Deregistration for 5GC Services</w:t>
      </w:r>
      <w:bookmarkEnd w:id="38"/>
    </w:p>
    <w:p w14:paraId="4A5C7EA1" w14:textId="77777777" w:rsidR="000E5481" w:rsidRDefault="000E5481" w:rsidP="000E5481">
      <w:pPr>
        <w:pStyle w:val="Heading3"/>
        <w:rPr>
          <w:rFonts w:eastAsiaTheme="minorEastAsia"/>
          <w:lang w:eastAsia="zh-CN"/>
        </w:rPr>
      </w:pPr>
      <w:bookmarkStart w:id="39" w:name="_Toc156375140"/>
      <w:r>
        <w:rPr>
          <w:rFonts w:eastAsia="MS Mincho" w:hint="eastAsia"/>
          <w:lang w:eastAsia="ja-JP"/>
        </w:rPr>
        <w:t>100</w:t>
      </w:r>
      <w:r w:rsidRPr="00C25FE4">
        <w:t>.</w:t>
      </w:r>
      <w:r>
        <w:rPr>
          <w:rFonts w:eastAsiaTheme="minorEastAsia" w:hint="eastAsia"/>
          <w:lang w:eastAsia="zh-CN"/>
        </w:rPr>
        <w:t>2</w:t>
      </w:r>
      <w:r w:rsidRPr="00C25FE4">
        <w:t>.</w:t>
      </w:r>
      <w:r>
        <w:rPr>
          <w:rFonts w:eastAsiaTheme="minorEastAsia" w:hint="eastAsia"/>
          <w:lang w:eastAsia="zh-CN"/>
        </w:rPr>
        <w:t>1</w:t>
      </w:r>
      <w:r w:rsidRPr="00C25FE4">
        <w:tab/>
      </w:r>
      <w:r>
        <w:rPr>
          <w:rFonts w:eastAsiaTheme="minorEastAsia" w:hint="eastAsia"/>
          <w:lang w:eastAsia="zh-CN"/>
        </w:rPr>
        <w:t>5GC Registration</w:t>
      </w:r>
      <w:bookmarkEnd w:id="39"/>
      <w:r w:rsidRPr="00C25FE4">
        <w:t xml:space="preserve"> </w:t>
      </w:r>
    </w:p>
    <w:p w14:paraId="5972CAD1" w14:textId="77777777" w:rsidR="000E5481" w:rsidRPr="006F7369" w:rsidRDefault="000E5481" w:rsidP="000E5481">
      <w:pPr>
        <w:pStyle w:val="Heading4"/>
        <w:rPr>
          <w:rFonts w:eastAsiaTheme="minorEastAsia"/>
          <w:lang w:eastAsia="zh-CN"/>
        </w:rPr>
      </w:pPr>
      <w:bookmarkStart w:id="40" w:name="_Toc156375141"/>
      <w:r w:rsidRPr="0034222A">
        <w:rPr>
          <w:rFonts w:hint="eastAsia"/>
        </w:rPr>
        <w:t>100</w:t>
      </w:r>
      <w:r w:rsidRPr="00F7558B">
        <w:rPr>
          <w:rFonts w:hint="eastAsia"/>
        </w:rPr>
        <w:t>.</w:t>
      </w:r>
      <w:r>
        <w:rPr>
          <w:rFonts w:eastAsiaTheme="minorEastAsia" w:hint="eastAsia"/>
          <w:lang w:eastAsia="zh-CN"/>
        </w:rPr>
        <w:t>2</w:t>
      </w:r>
      <w:r>
        <w:rPr>
          <w:rFonts w:hint="eastAsia"/>
        </w:rPr>
        <w:t>.1.1</w:t>
      </w:r>
      <w:r>
        <w:tab/>
      </w:r>
      <w:r>
        <w:rPr>
          <w:rFonts w:eastAsiaTheme="minorEastAsia" w:hint="eastAsia"/>
          <w:lang w:eastAsia="zh-CN"/>
        </w:rPr>
        <w:t>5GC Registration</w:t>
      </w:r>
      <w:r w:rsidRPr="00C25FE4">
        <w:t xml:space="preserve"> </w:t>
      </w:r>
      <w:r>
        <w:t>–</w:t>
      </w:r>
      <w:r>
        <w:rPr>
          <w:rFonts w:eastAsiaTheme="minorEastAsia" w:hint="eastAsia"/>
          <w:lang w:eastAsia="zh-CN"/>
        </w:rPr>
        <w:t xml:space="preserve"> Option 2</w:t>
      </w:r>
      <w:bookmarkEnd w:id="40"/>
    </w:p>
    <w:p w14:paraId="23DB9615" w14:textId="77777777" w:rsidR="000E5481" w:rsidRPr="00C25FE4" w:rsidRDefault="000E5481" w:rsidP="000E5481">
      <w:pPr>
        <w:pStyle w:val="H6"/>
      </w:pPr>
      <w:r w:rsidRPr="00C25FE4">
        <w:t>Description</w:t>
      </w:r>
    </w:p>
    <w:p w14:paraId="3A197B85" w14:textId="77777777" w:rsidR="000E5481" w:rsidRDefault="000E5481" w:rsidP="000E5481">
      <w:pPr>
        <w:rPr>
          <w:rFonts w:eastAsiaTheme="minorEastAsia" w:cs="Arial"/>
          <w:lang w:eastAsia="zh-CN"/>
        </w:rPr>
      </w:pPr>
      <w:r w:rsidRPr="00C25FE4">
        <w:t xml:space="preserve">The DUT shall successfully perform the </w:t>
      </w:r>
      <w:r>
        <w:rPr>
          <w:rFonts w:eastAsiaTheme="minorEastAsia" w:hint="eastAsia"/>
          <w:lang w:eastAsia="zh-CN"/>
        </w:rPr>
        <w:t>registration to the 5G system</w:t>
      </w:r>
      <w:r w:rsidRPr="00C25FE4">
        <w:t xml:space="preserve"> and </w:t>
      </w:r>
      <w:r>
        <w:rPr>
          <w:rFonts w:eastAsiaTheme="minorEastAsia" w:hint="eastAsia"/>
          <w:lang w:eastAsia="zh-CN"/>
        </w:rPr>
        <w:t>establish PDU sessions as indicated</w:t>
      </w:r>
      <w:r w:rsidRPr="00C25FE4">
        <w:rPr>
          <w:rFonts w:cs="Arial"/>
        </w:rPr>
        <w:t>.</w:t>
      </w:r>
    </w:p>
    <w:p w14:paraId="7EA479A0" w14:textId="77777777" w:rsidR="000E5481" w:rsidRPr="00265DFF" w:rsidRDefault="000E5481" w:rsidP="000E5481">
      <w:pPr>
        <w:pStyle w:val="H6"/>
      </w:pPr>
      <w:r w:rsidRPr="00265DFF">
        <w:t>Applicability</w:t>
      </w:r>
    </w:p>
    <w:p w14:paraId="06DAE6F0" w14:textId="77777777" w:rsidR="000E5481" w:rsidRDefault="000E5481" w:rsidP="000E5481">
      <w:pPr>
        <w:jc w:val="left"/>
      </w:pPr>
      <w:r>
        <w:rPr>
          <w:rFonts w:cs="Arial"/>
        </w:rPr>
        <w:t>3GPP Rel.15 or later</w:t>
      </w:r>
    </w:p>
    <w:p w14:paraId="16DA49C0" w14:textId="77777777" w:rsidR="000E5481" w:rsidRPr="00DC76A6" w:rsidRDefault="000E5481" w:rsidP="000E5481">
      <w:pPr>
        <w:jc w:val="left"/>
        <w:rPr>
          <w:lang w:eastAsia="zh-CN"/>
        </w:rPr>
      </w:pPr>
      <w:r>
        <w:rPr>
          <w:rFonts w:cs="Arial"/>
          <w:color w:val="00000A"/>
        </w:rPr>
        <w:t>SA</w:t>
      </w:r>
      <w:r>
        <w:rPr>
          <w:rFonts w:cs="Arial"/>
        </w:rPr>
        <w:t xml:space="preserve"> Option </w:t>
      </w:r>
      <w:r w:rsidRPr="00DC76A6">
        <w:rPr>
          <w:rFonts w:cs="Arial" w:hint="eastAsia"/>
          <w:lang w:eastAsia="zh-CN"/>
        </w:rPr>
        <w:t>2</w:t>
      </w:r>
    </w:p>
    <w:p w14:paraId="4F4C05F1" w14:textId="77777777" w:rsidR="000E5481" w:rsidRPr="00C25FE4" w:rsidRDefault="000E5481" w:rsidP="000E5481">
      <w:pPr>
        <w:pStyle w:val="H6"/>
      </w:pPr>
      <w:r w:rsidRPr="00C25FE4">
        <w:t>Related core specifications</w:t>
      </w:r>
    </w:p>
    <w:p w14:paraId="328CDB6C" w14:textId="77777777" w:rsidR="000E5481" w:rsidRPr="00235B8D" w:rsidRDefault="000E5481" w:rsidP="000E5481">
      <w:pPr>
        <w:rPr>
          <w:rFonts w:eastAsiaTheme="minorEastAsia"/>
          <w:lang w:eastAsia="zh-CN"/>
        </w:rPr>
      </w:pPr>
      <w:r w:rsidRPr="00C25FE4">
        <w:t>3GPP TS 2</w:t>
      </w:r>
      <w:r>
        <w:rPr>
          <w:rFonts w:eastAsiaTheme="minorEastAsia" w:hint="eastAsia"/>
          <w:lang w:eastAsia="zh-CN"/>
        </w:rPr>
        <w:t>3</w:t>
      </w:r>
      <w:r w:rsidRPr="00C25FE4">
        <w:t>.</w:t>
      </w:r>
      <w:r>
        <w:rPr>
          <w:rFonts w:eastAsiaTheme="minorEastAsia" w:hint="eastAsia"/>
          <w:lang w:eastAsia="zh-CN"/>
        </w:rPr>
        <w:t>5</w:t>
      </w:r>
      <w:r w:rsidRPr="00C25FE4">
        <w:t>0</w:t>
      </w:r>
      <w:r>
        <w:rPr>
          <w:rFonts w:eastAsiaTheme="minorEastAsia" w:hint="eastAsia"/>
          <w:lang w:eastAsia="zh-CN"/>
        </w:rPr>
        <w:t>2</w:t>
      </w:r>
    </w:p>
    <w:p w14:paraId="60CA9526" w14:textId="77777777" w:rsidR="000E5481" w:rsidRPr="00C25FE4" w:rsidRDefault="000E5481" w:rsidP="000E5481">
      <w:pPr>
        <w:pStyle w:val="H6"/>
      </w:pPr>
      <w:r w:rsidRPr="00C25FE4">
        <w:t>Reason for test</w:t>
      </w:r>
    </w:p>
    <w:p w14:paraId="56C8C79E" w14:textId="77777777" w:rsidR="000E5481" w:rsidRPr="00C25FE4" w:rsidRDefault="000E5481" w:rsidP="000E5481">
      <w:pPr>
        <w:rPr>
          <w:rFonts w:cs="Arial"/>
        </w:rPr>
      </w:pPr>
      <w:r w:rsidRPr="00C25FE4">
        <w:rPr>
          <w:rFonts w:cs="Arial"/>
        </w:rPr>
        <w:t xml:space="preserve">To verify the DUT can successfully </w:t>
      </w:r>
      <w:r w:rsidRPr="00C25FE4">
        <w:t xml:space="preserve">perform the </w:t>
      </w:r>
      <w:r>
        <w:rPr>
          <w:rFonts w:eastAsiaTheme="minorEastAsia" w:hint="eastAsia"/>
          <w:lang w:eastAsia="zh-CN"/>
        </w:rPr>
        <w:t>registration to the 5G system</w:t>
      </w:r>
      <w:r w:rsidRPr="00C25FE4">
        <w:t xml:space="preserve"> and </w:t>
      </w:r>
      <w:r>
        <w:rPr>
          <w:rFonts w:eastAsiaTheme="minorEastAsia" w:hint="eastAsia"/>
          <w:lang w:eastAsia="zh-CN"/>
        </w:rPr>
        <w:t>establish PDU sessions as indicated</w:t>
      </w:r>
      <w:r>
        <w:rPr>
          <w:rFonts w:cs="Arial"/>
        </w:rPr>
        <w:t>.</w:t>
      </w:r>
    </w:p>
    <w:p w14:paraId="6F9ED90E" w14:textId="77777777" w:rsidR="000E5481" w:rsidRPr="00C25FE4" w:rsidRDefault="000E5481" w:rsidP="000E5481">
      <w:pPr>
        <w:pStyle w:val="H6"/>
      </w:pPr>
      <w:r w:rsidRPr="00C25FE4">
        <w:t>Initial configuration</w:t>
      </w:r>
    </w:p>
    <w:p w14:paraId="3BF9D410" w14:textId="77777777" w:rsidR="000E5481" w:rsidRPr="00B45F27" w:rsidRDefault="000E5481" w:rsidP="000E5481">
      <w:pPr>
        <w:rPr>
          <w:rFonts w:eastAsiaTheme="minorEastAsia"/>
          <w:lang w:eastAsia="zh-CN"/>
        </w:rPr>
      </w:pPr>
      <w:r>
        <w:t xml:space="preserve">DUT </w:t>
      </w:r>
      <w:r>
        <w:rPr>
          <w:rFonts w:eastAsiaTheme="minorEastAsia" w:hint="eastAsia"/>
          <w:lang w:eastAsia="zh-CN"/>
        </w:rPr>
        <w:t xml:space="preserve">and NW </w:t>
      </w:r>
      <w:r>
        <w:t xml:space="preserve">support </w:t>
      </w:r>
      <w:r>
        <w:rPr>
          <w:rFonts w:eastAsiaTheme="minorEastAsia" w:hint="eastAsia"/>
          <w:lang w:eastAsia="zh-CN"/>
        </w:rPr>
        <w:t>5G NR Option 2.</w:t>
      </w:r>
    </w:p>
    <w:p w14:paraId="7A494BE4" w14:textId="77777777" w:rsidR="000E5481" w:rsidRPr="00C25FE4" w:rsidRDefault="00852396" w:rsidP="000E5481">
      <w:r w:rsidRPr="00C42820">
        <w:t>DUT is powered off</w:t>
      </w:r>
      <w:r>
        <w:rPr>
          <w:rFonts w:eastAsiaTheme="minorEastAsia" w:hint="eastAsia"/>
          <w:lang w:eastAsia="zh-CN"/>
        </w:rPr>
        <w:t xml:space="preserve"> or in flight mode</w:t>
      </w:r>
    </w:p>
    <w:p w14:paraId="68F1611D" w14:textId="77777777" w:rsidR="000E5481" w:rsidRDefault="000E5481" w:rsidP="000E5481">
      <w:r w:rsidRPr="00C25FE4">
        <w:t>.</w:t>
      </w:r>
    </w:p>
    <w:p w14:paraId="0F2775F9" w14:textId="77777777" w:rsidR="000E5481" w:rsidRPr="00AC2F69" w:rsidRDefault="000E5481" w:rsidP="000E5481">
      <w:pPr>
        <w:pStyle w:val="H6"/>
      </w:pPr>
      <w:r w:rsidRPr="00AC2F69">
        <w:t>Test procedure</w:t>
      </w:r>
    </w:p>
    <w:p w14:paraId="77E57C2A" w14:textId="77777777" w:rsidR="000E5481" w:rsidRPr="00800C4F" w:rsidRDefault="000E5481" w:rsidP="00800C4F">
      <w:pPr>
        <w:pStyle w:val="Heading41"/>
        <w:rPr>
          <w:rFonts w:eastAsia="Calibri"/>
          <w:b w:val="0"/>
        </w:rPr>
      </w:pPr>
    </w:p>
    <w:tbl>
      <w:tblPr>
        <w:tblStyle w:val="TableGrid"/>
        <w:tblW w:w="9287" w:type="dxa"/>
        <w:tblInd w:w="-2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296"/>
        <w:gridCol w:w="4554"/>
      </w:tblGrid>
      <w:tr w:rsidR="000E5481" w:rsidRPr="00D824AC" w14:paraId="3F55FA8A" w14:textId="77777777" w:rsidTr="00800C4F">
        <w:tc>
          <w:tcPr>
            <w:tcW w:w="438" w:type="dxa"/>
            <w:shd w:val="clear" w:color="auto" w:fill="F2F2F2" w:themeFill="background1" w:themeFillShade="F2"/>
          </w:tcPr>
          <w:p w14:paraId="39D945A1" w14:textId="77777777" w:rsidR="000E5481" w:rsidRPr="00800C4F" w:rsidRDefault="000E5481" w:rsidP="00800C4F">
            <w:pPr>
              <w:keepNext/>
              <w:keepLines/>
              <w:tabs>
                <w:tab w:val="left" w:pos="851"/>
              </w:tabs>
              <w:jc w:val="left"/>
              <w:rPr>
                <w:lang w:eastAsia="en-US"/>
              </w:rPr>
            </w:pPr>
            <w:r w:rsidRPr="000E5481">
              <w:rPr>
                <w:b/>
              </w:rPr>
              <w:t>-</w:t>
            </w:r>
          </w:p>
        </w:tc>
        <w:tc>
          <w:tcPr>
            <w:tcW w:w="4296" w:type="dxa"/>
            <w:shd w:val="clear" w:color="auto" w:fill="F2F2F2" w:themeFill="background1" w:themeFillShade="F2"/>
          </w:tcPr>
          <w:p w14:paraId="5F50FA64" w14:textId="77777777" w:rsidR="000E5481" w:rsidRPr="00800C4F" w:rsidRDefault="000E5481" w:rsidP="00800C4F">
            <w:pPr>
              <w:keepNext/>
              <w:keepLines/>
              <w:tabs>
                <w:tab w:val="left" w:pos="851"/>
              </w:tabs>
              <w:jc w:val="left"/>
              <w:rPr>
                <w:lang w:eastAsia="en-US"/>
              </w:rPr>
            </w:pPr>
            <w:r w:rsidRPr="000E5481">
              <w:rPr>
                <w:b/>
              </w:rPr>
              <w:t>Test procedure</w:t>
            </w:r>
          </w:p>
        </w:tc>
        <w:tc>
          <w:tcPr>
            <w:tcW w:w="4554" w:type="dxa"/>
            <w:shd w:val="clear" w:color="auto" w:fill="F2F2F2" w:themeFill="background1" w:themeFillShade="F2"/>
          </w:tcPr>
          <w:p w14:paraId="40A2C46A" w14:textId="77777777" w:rsidR="000E5481" w:rsidRPr="00800C4F" w:rsidRDefault="000E5481" w:rsidP="00800C4F">
            <w:pPr>
              <w:keepNext/>
              <w:keepLines/>
              <w:tabs>
                <w:tab w:val="left" w:pos="851"/>
              </w:tabs>
              <w:jc w:val="left"/>
              <w:rPr>
                <w:lang w:eastAsia="en-US"/>
              </w:rPr>
            </w:pPr>
            <w:r w:rsidRPr="00800C4F">
              <w:rPr>
                <w:b/>
              </w:rPr>
              <w:t>Expected behaviour</w:t>
            </w:r>
          </w:p>
        </w:tc>
      </w:tr>
      <w:tr w:rsidR="000E5481" w14:paraId="5BC2E617" w14:textId="77777777" w:rsidTr="00800C4F">
        <w:tc>
          <w:tcPr>
            <w:tcW w:w="438" w:type="dxa"/>
            <w:shd w:val="clear" w:color="auto" w:fill="F2F2F2" w:themeFill="background1" w:themeFillShade="F2"/>
          </w:tcPr>
          <w:p w14:paraId="6079466A" w14:textId="77777777" w:rsidR="000E5481" w:rsidRPr="00D824AC" w:rsidRDefault="000E5481" w:rsidP="009861E8">
            <w:pPr>
              <w:tabs>
                <w:tab w:val="left" w:pos="851"/>
              </w:tabs>
              <w:ind w:right="-1"/>
              <w:jc w:val="left"/>
              <w:rPr>
                <w:sz w:val="18"/>
                <w:szCs w:val="18"/>
              </w:rPr>
            </w:pPr>
            <w:r>
              <w:rPr>
                <w:sz w:val="18"/>
                <w:szCs w:val="18"/>
              </w:rPr>
              <w:t>1</w:t>
            </w:r>
          </w:p>
        </w:tc>
        <w:tc>
          <w:tcPr>
            <w:tcW w:w="4296" w:type="dxa"/>
          </w:tcPr>
          <w:p w14:paraId="278F38E2" w14:textId="77777777" w:rsidR="000E5481" w:rsidRPr="00C80038" w:rsidRDefault="00FC3740" w:rsidP="009861E8">
            <w:pPr>
              <w:jc w:val="left"/>
              <w:rPr>
                <w:bCs/>
                <w:sz w:val="18"/>
                <w:szCs w:val="18"/>
              </w:rPr>
            </w:pPr>
            <w:r w:rsidRPr="00C42820">
              <w:rPr>
                <w:bCs/>
                <w:sz w:val="18"/>
                <w:szCs w:val="18"/>
              </w:rPr>
              <w:t>Power on DUT</w:t>
            </w:r>
            <w:r>
              <w:rPr>
                <w:rFonts w:eastAsiaTheme="minorEastAsia" w:hint="eastAsia"/>
                <w:bCs/>
                <w:sz w:val="18"/>
                <w:szCs w:val="18"/>
                <w:lang w:eastAsia="zh-CN"/>
              </w:rPr>
              <w:t xml:space="preserve"> / </w:t>
            </w:r>
            <w:r w:rsidRPr="00301A26">
              <w:rPr>
                <w:rFonts w:eastAsiaTheme="minorEastAsia"/>
                <w:bCs/>
                <w:sz w:val="18"/>
                <w:szCs w:val="18"/>
                <w:lang w:eastAsia="zh-CN"/>
              </w:rPr>
              <w:t>disable flight mode</w:t>
            </w:r>
            <w:r w:rsidRPr="00C42820">
              <w:rPr>
                <w:bCs/>
                <w:sz w:val="18"/>
                <w:szCs w:val="18"/>
              </w:rPr>
              <w:t xml:space="preserve"> and confirm successful </w:t>
            </w:r>
            <w:r w:rsidRPr="00C42820">
              <w:rPr>
                <w:rFonts w:eastAsia="SimSun" w:hint="eastAsia"/>
                <w:bCs/>
                <w:sz w:val="18"/>
                <w:szCs w:val="18"/>
                <w:lang w:eastAsia="zh-CN"/>
              </w:rPr>
              <w:t>registration</w:t>
            </w:r>
            <w:r w:rsidRPr="00C42820">
              <w:rPr>
                <w:bCs/>
                <w:sz w:val="18"/>
                <w:szCs w:val="18"/>
              </w:rPr>
              <w:t xml:space="preserve"> procedure.</w:t>
            </w:r>
          </w:p>
        </w:tc>
        <w:tc>
          <w:tcPr>
            <w:tcW w:w="4554" w:type="dxa"/>
          </w:tcPr>
          <w:p w14:paraId="3C8610EA" w14:textId="77777777" w:rsidR="000E5481" w:rsidRPr="0097326F" w:rsidRDefault="000E5481" w:rsidP="009861E8">
            <w:pPr>
              <w:jc w:val="left"/>
              <w:rPr>
                <w:rFonts w:eastAsiaTheme="minorEastAsia"/>
                <w:bCs/>
                <w:sz w:val="18"/>
                <w:szCs w:val="18"/>
                <w:lang w:eastAsia="zh-CN"/>
              </w:rPr>
            </w:pPr>
            <w:r w:rsidRPr="001409E9">
              <w:rPr>
                <w:bCs/>
                <w:sz w:val="18"/>
                <w:szCs w:val="18"/>
              </w:rPr>
              <w:t xml:space="preserve">DUT sends </w:t>
            </w:r>
            <w:r>
              <w:rPr>
                <w:rFonts w:eastAsiaTheme="minorEastAsia" w:hint="eastAsia"/>
                <w:bCs/>
                <w:sz w:val="18"/>
                <w:szCs w:val="18"/>
                <w:lang w:eastAsia="zh-CN"/>
              </w:rPr>
              <w:t>REGISTRATION</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w:t>
            </w:r>
            <w:r>
              <w:rPr>
                <w:rFonts w:eastAsiaTheme="minorEastAsia" w:hint="eastAsia"/>
                <w:bCs/>
                <w:sz w:val="18"/>
                <w:szCs w:val="18"/>
                <w:lang w:eastAsia="zh-CN"/>
              </w:rPr>
              <w:t xml:space="preserve">Registration </w:t>
            </w:r>
            <w:r w:rsidRPr="001409E9">
              <w:rPr>
                <w:bCs/>
                <w:sz w:val="18"/>
                <w:szCs w:val="18"/>
              </w:rPr>
              <w:t>type</w:t>
            </w:r>
            <w:r>
              <w:rPr>
                <w:rFonts w:eastAsiaTheme="minorEastAsia" w:hint="eastAsia"/>
                <w:bCs/>
                <w:sz w:val="18"/>
                <w:szCs w:val="18"/>
                <w:lang w:eastAsia="zh-CN"/>
              </w:rPr>
              <w:t xml:space="preserve"> set</w:t>
            </w:r>
            <w:r w:rsidRPr="00C12D99">
              <w:rPr>
                <w:rFonts w:hint="eastAsia"/>
                <w:bCs/>
                <w:sz w:val="18"/>
                <w:szCs w:val="18"/>
              </w:rPr>
              <w:t xml:space="preserve"> t</w:t>
            </w:r>
            <w:r w:rsidRPr="0097326F">
              <w:rPr>
                <w:rFonts w:eastAsiaTheme="minorEastAsia" w:hint="eastAsia"/>
                <w:bCs/>
                <w:sz w:val="18"/>
                <w:szCs w:val="18"/>
                <w:lang w:eastAsia="zh-CN"/>
              </w:rPr>
              <w:t xml:space="preserve">o </w:t>
            </w:r>
            <w:r w:rsidRPr="0097326F">
              <w:rPr>
                <w:rFonts w:eastAsiaTheme="minorEastAsia"/>
                <w:bCs/>
                <w:sz w:val="18"/>
                <w:szCs w:val="18"/>
                <w:lang w:eastAsia="zh-CN"/>
              </w:rPr>
              <w:t>“</w:t>
            </w:r>
            <w:r w:rsidRPr="00C12D99">
              <w:rPr>
                <w:bCs/>
                <w:sz w:val="18"/>
                <w:szCs w:val="18"/>
              </w:rPr>
              <w:t>initial registration</w:t>
            </w:r>
            <w:r w:rsidRPr="0097326F">
              <w:rPr>
                <w:rFonts w:eastAsiaTheme="minorEastAsia"/>
                <w:bCs/>
                <w:sz w:val="18"/>
                <w:szCs w:val="18"/>
                <w:lang w:eastAsia="zh-CN"/>
              </w:rPr>
              <w:t>”.</w:t>
            </w:r>
          </w:p>
          <w:p w14:paraId="7E43C08A" w14:textId="77777777" w:rsidR="000E5481" w:rsidRPr="001409E9" w:rsidRDefault="000E5481" w:rsidP="009861E8">
            <w:pPr>
              <w:jc w:val="left"/>
              <w:rPr>
                <w:bCs/>
                <w:sz w:val="18"/>
                <w:szCs w:val="18"/>
              </w:rPr>
            </w:pPr>
            <w:r w:rsidRPr="001409E9">
              <w:rPr>
                <w:bCs/>
                <w:sz w:val="18"/>
                <w:szCs w:val="18"/>
              </w:rPr>
              <w:t xml:space="preserve">Network sends </w:t>
            </w:r>
            <w:r>
              <w:rPr>
                <w:rFonts w:eastAsiaTheme="minorEastAsia" w:hint="eastAsia"/>
                <w:bCs/>
                <w:sz w:val="18"/>
                <w:szCs w:val="18"/>
                <w:lang w:eastAsia="zh-CN"/>
              </w:rPr>
              <w:t>REGISTRATION</w:t>
            </w:r>
            <w:r>
              <w:rPr>
                <w:bCs/>
                <w:sz w:val="18"/>
                <w:szCs w:val="18"/>
              </w:rPr>
              <w:t xml:space="preserve"> A</w:t>
            </w:r>
            <w:r>
              <w:rPr>
                <w:rFonts w:eastAsiaTheme="minorEastAsia" w:hint="eastAsia"/>
                <w:bCs/>
                <w:sz w:val="18"/>
                <w:szCs w:val="18"/>
                <w:lang w:eastAsia="zh-CN"/>
              </w:rPr>
              <w:t>CCEPT</w:t>
            </w:r>
            <w:r w:rsidRPr="001409E9">
              <w:rPr>
                <w:bCs/>
                <w:sz w:val="18"/>
                <w:szCs w:val="18"/>
              </w:rPr>
              <w:t>.</w:t>
            </w:r>
          </w:p>
          <w:p w14:paraId="083E5EAE" w14:textId="77777777" w:rsidR="000E5481" w:rsidRDefault="000E5481" w:rsidP="009861E8">
            <w:pPr>
              <w:jc w:val="left"/>
              <w:rPr>
                <w:sz w:val="18"/>
                <w:szCs w:val="18"/>
              </w:rPr>
            </w:pPr>
            <w:r w:rsidRPr="001409E9">
              <w:rPr>
                <w:bCs/>
                <w:sz w:val="18"/>
                <w:szCs w:val="18"/>
              </w:rPr>
              <w:t xml:space="preserve">DUT sends </w:t>
            </w:r>
            <w:r>
              <w:rPr>
                <w:rFonts w:eastAsiaTheme="minorEastAsia" w:hint="eastAsia"/>
                <w:bCs/>
                <w:sz w:val="18"/>
                <w:szCs w:val="18"/>
                <w:lang w:eastAsia="zh-CN"/>
              </w:rPr>
              <w:t>REGISTRATION COMPLETE</w:t>
            </w:r>
            <w:r w:rsidRPr="001409E9">
              <w:rPr>
                <w:bCs/>
                <w:sz w:val="18"/>
                <w:szCs w:val="18"/>
              </w:rPr>
              <w:t xml:space="preserve"> to the network.</w:t>
            </w:r>
          </w:p>
        </w:tc>
      </w:tr>
      <w:tr w:rsidR="000E5481" w:rsidRPr="00AD2F60" w14:paraId="1E6851EB" w14:textId="77777777" w:rsidTr="00800C4F">
        <w:tc>
          <w:tcPr>
            <w:tcW w:w="438" w:type="dxa"/>
            <w:shd w:val="clear" w:color="auto" w:fill="F2F2F2" w:themeFill="background1" w:themeFillShade="F2"/>
          </w:tcPr>
          <w:p w14:paraId="5F01F8FD" w14:textId="77777777" w:rsidR="000E5481" w:rsidRPr="00D824AC" w:rsidRDefault="000E5481" w:rsidP="009861E8">
            <w:pPr>
              <w:tabs>
                <w:tab w:val="left" w:pos="851"/>
              </w:tabs>
              <w:ind w:right="-1"/>
              <w:jc w:val="left"/>
              <w:rPr>
                <w:sz w:val="18"/>
                <w:szCs w:val="18"/>
              </w:rPr>
            </w:pPr>
            <w:r>
              <w:rPr>
                <w:sz w:val="18"/>
                <w:szCs w:val="18"/>
              </w:rPr>
              <w:lastRenderedPageBreak/>
              <w:t>2</w:t>
            </w:r>
          </w:p>
        </w:tc>
        <w:tc>
          <w:tcPr>
            <w:tcW w:w="4296" w:type="dxa"/>
          </w:tcPr>
          <w:p w14:paraId="69B9ECAE" w14:textId="77777777" w:rsidR="000E5481" w:rsidRPr="00AD2F60" w:rsidRDefault="000E5481" w:rsidP="009861E8">
            <w:pPr>
              <w:jc w:val="left"/>
              <w:rPr>
                <w:sz w:val="18"/>
                <w:szCs w:val="18"/>
              </w:rPr>
            </w:pPr>
            <w:r>
              <w:rPr>
                <w:rFonts w:eastAsiaTheme="minorEastAsia" w:hint="eastAsia"/>
                <w:sz w:val="18"/>
                <w:szCs w:val="18"/>
                <w:lang w:eastAsia="zh-CN"/>
              </w:rPr>
              <w:t xml:space="preserve">Perform data transfer on the DUT (e,g, </w:t>
            </w:r>
            <w:r w:rsidRPr="001409E9">
              <w:rPr>
                <w:sz w:val="18"/>
                <w:szCs w:val="18"/>
              </w:rPr>
              <w:t>Load a page on the embedded browser).</w:t>
            </w:r>
          </w:p>
        </w:tc>
        <w:tc>
          <w:tcPr>
            <w:tcW w:w="4554" w:type="dxa"/>
          </w:tcPr>
          <w:p w14:paraId="1CB9C932" w14:textId="77777777" w:rsidR="000E5481" w:rsidRPr="003B1F28" w:rsidRDefault="000E5481" w:rsidP="009861E8">
            <w:pPr>
              <w:jc w:val="left"/>
              <w:rPr>
                <w:rFonts w:eastAsiaTheme="minorEastAsia"/>
                <w:sz w:val="18"/>
                <w:szCs w:val="18"/>
                <w:lang w:eastAsia="zh-CN"/>
              </w:rPr>
            </w:pPr>
            <w:r>
              <w:rPr>
                <w:rFonts w:eastAsiaTheme="minorEastAsia" w:hint="eastAsia"/>
                <w:sz w:val="18"/>
                <w:lang w:eastAsia="zh-CN"/>
              </w:rPr>
              <w:t>D</w:t>
            </w:r>
            <w:r w:rsidRPr="00CB138C">
              <w:rPr>
                <w:rFonts w:hint="eastAsia"/>
                <w:sz w:val="18"/>
                <w:lang w:eastAsia="zh-CN"/>
              </w:rPr>
              <w:t xml:space="preserve">ata transfer </w:t>
            </w:r>
            <w:r w:rsidRPr="00CB138C">
              <w:rPr>
                <w:sz w:val="18"/>
              </w:rPr>
              <w:t>is successful</w:t>
            </w:r>
            <w:r w:rsidRPr="001409E9">
              <w:rPr>
                <w:sz w:val="18"/>
                <w:szCs w:val="18"/>
              </w:rPr>
              <w:t>.</w:t>
            </w:r>
            <w:r>
              <w:rPr>
                <w:rFonts w:eastAsiaTheme="minorEastAsia" w:hint="eastAsia"/>
                <w:sz w:val="18"/>
                <w:szCs w:val="18"/>
                <w:lang w:eastAsia="zh-CN"/>
              </w:rPr>
              <w:t xml:space="preserve"> (e,g, </w:t>
            </w:r>
            <w:r w:rsidRPr="001409E9">
              <w:rPr>
                <w:sz w:val="18"/>
                <w:szCs w:val="18"/>
              </w:rPr>
              <w:t>Page is loaded successfully</w:t>
            </w:r>
            <w:r>
              <w:rPr>
                <w:rFonts w:eastAsiaTheme="minorEastAsia" w:hint="eastAsia"/>
                <w:sz w:val="18"/>
                <w:szCs w:val="18"/>
                <w:lang w:eastAsia="zh-CN"/>
              </w:rPr>
              <w:t>)</w:t>
            </w:r>
          </w:p>
        </w:tc>
      </w:tr>
    </w:tbl>
    <w:p w14:paraId="231B542D" w14:textId="77777777" w:rsidR="000E5481" w:rsidRDefault="000E5481" w:rsidP="000E5481">
      <w:pPr>
        <w:rPr>
          <w:rFonts w:eastAsiaTheme="minorEastAsia"/>
          <w:lang w:eastAsia="zh-CN"/>
        </w:rPr>
      </w:pPr>
    </w:p>
    <w:p w14:paraId="6A7917D7" w14:textId="77777777" w:rsidR="000E5481" w:rsidRPr="00800C4F" w:rsidRDefault="000E5481" w:rsidP="00800C4F">
      <w:pPr>
        <w:pStyle w:val="H6b"/>
        <w:rPr>
          <w:b w:val="0"/>
        </w:rPr>
      </w:pPr>
      <w:r w:rsidRPr="004D36D2">
        <w:t>Example message flow</w:t>
      </w:r>
    </w:p>
    <w:tbl>
      <w:tblPr>
        <w:tblW w:w="9010" w:type="dxa"/>
        <w:tblInd w:w="57" w:type="dxa"/>
        <w:tblLayout w:type="fixed"/>
        <w:tblCellMar>
          <w:left w:w="57" w:type="dxa"/>
          <w:right w:w="57" w:type="dxa"/>
        </w:tblCellMar>
        <w:tblLook w:val="0000" w:firstRow="0" w:lastRow="0" w:firstColumn="0" w:lastColumn="0" w:noHBand="0" w:noVBand="0"/>
      </w:tblPr>
      <w:tblGrid>
        <w:gridCol w:w="567"/>
        <w:gridCol w:w="993"/>
        <w:gridCol w:w="3969"/>
        <w:gridCol w:w="3481"/>
      </w:tblGrid>
      <w:tr w:rsidR="000E5481" w:rsidRPr="0059399D" w14:paraId="51A324DE" w14:textId="77777777" w:rsidTr="009861E8">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tcPr>
          <w:p w14:paraId="4294769C" w14:textId="77777777" w:rsidR="000E5481" w:rsidRPr="0059399D" w:rsidRDefault="000E5481" w:rsidP="009861E8">
            <w:pPr>
              <w:tabs>
                <w:tab w:val="left" w:pos="851"/>
              </w:tabs>
              <w:jc w:val="left"/>
              <w:rPr>
                <w:b/>
                <w:sz w:val="18"/>
                <w:szCs w:val="18"/>
                <w:lang w:eastAsia="en-GB"/>
              </w:rPr>
            </w:pPr>
            <w:r w:rsidRPr="0059399D">
              <w:rPr>
                <w:b/>
                <w:sz w:val="18"/>
                <w:szCs w:val="18"/>
                <w:lang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tcPr>
          <w:p w14:paraId="549720E7"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Direction</w:t>
            </w:r>
            <w:r w:rsidRPr="0059399D">
              <w:rPr>
                <w:b/>
                <w:sz w:val="18"/>
                <w:szCs w:val="18"/>
                <w:lang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tcPr>
          <w:p w14:paraId="44D61CC7"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tcPr>
          <w:p w14:paraId="651AD67B"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Comments</w:t>
            </w:r>
          </w:p>
        </w:tc>
      </w:tr>
      <w:tr w:rsidR="000E5481" w:rsidRPr="0059399D" w14:paraId="057C13F4" w14:textId="77777777" w:rsidTr="009861E8">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7ACA3FF9" w14:textId="77777777" w:rsidR="000E5481" w:rsidRPr="0059399D" w:rsidRDefault="000E5481" w:rsidP="009861E8">
            <w:pPr>
              <w:tabs>
                <w:tab w:val="left" w:pos="851"/>
              </w:tabs>
              <w:ind w:right="-1"/>
              <w:jc w:val="left"/>
              <w:rPr>
                <w:sz w:val="18"/>
                <w:szCs w:val="18"/>
                <w:lang w:eastAsia="en-GB"/>
              </w:rPr>
            </w:pPr>
            <w:r w:rsidRPr="00C25FE4">
              <w:rPr>
                <w:rFonts w:cs="Arial"/>
                <w:sz w:val="18"/>
                <w:szCs w:val="18"/>
              </w:rPr>
              <w:t>1</w:t>
            </w:r>
          </w:p>
        </w:tc>
        <w:tc>
          <w:tcPr>
            <w:tcW w:w="993" w:type="dxa"/>
            <w:tcBorders>
              <w:top w:val="single" w:sz="4" w:space="0" w:color="BFBFBF"/>
              <w:left w:val="single" w:sz="4" w:space="0" w:color="BFBFBF"/>
              <w:bottom w:val="single" w:sz="4" w:space="0" w:color="BFBFBF"/>
              <w:right w:val="single" w:sz="4" w:space="0" w:color="BFBFBF"/>
            </w:tcBorders>
            <w:vAlign w:val="center"/>
          </w:tcPr>
          <w:p w14:paraId="3C051FCE" w14:textId="77777777" w:rsidR="000E5481" w:rsidRPr="0059399D" w:rsidRDefault="000E5481" w:rsidP="009861E8">
            <w:pPr>
              <w:tabs>
                <w:tab w:val="left" w:pos="851"/>
              </w:tabs>
              <w:ind w:right="-1"/>
              <w:jc w:val="center"/>
              <w:rPr>
                <w:sz w:val="18"/>
                <w:szCs w:val="18"/>
                <w:lang w:eastAsia="en-GB"/>
              </w:rPr>
            </w:pPr>
            <w:r w:rsidRPr="00031585">
              <w:rPr>
                <w:sz w:val="18"/>
                <w:szCs w:val="18"/>
                <w:lang w:eastAsia="en-GB"/>
              </w:rPr>
              <w:t>--&gt;</w:t>
            </w:r>
          </w:p>
        </w:tc>
        <w:tc>
          <w:tcPr>
            <w:tcW w:w="3969" w:type="dxa"/>
            <w:tcBorders>
              <w:top w:val="single" w:sz="4" w:space="0" w:color="BFBFBF"/>
              <w:left w:val="single" w:sz="4" w:space="0" w:color="BFBFBF"/>
              <w:bottom w:val="single" w:sz="4" w:space="0" w:color="BFBFBF"/>
              <w:right w:val="single" w:sz="4" w:space="0" w:color="BFBFBF"/>
            </w:tcBorders>
            <w:vAlign w:val="center"/>
          </w:tcPr>
          <w:p w14:paraId="2BA1EE7D"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REGISTRATION</w:t>
            </w:r>
            <w:r w:rsidRPr="001409E9">
              <w:rPr>
                <w:bCs/>
                <w:sz w:val="18"/>
                <w:szCs w:val="18"/>
              </w:rPr>
              <w:t xml:space="preserve"> R</w:t>
            </w:r>
            <w:r>
              <w:rPr>
                <w:rFonts w:eastAsiaTheme="minorEastAsia" w:hint="eastAsia"/>
                <w:bCs/>
                <w:sz w:val="18"/>
                <w:szCs w:val="18"/>
                <w:lang w:eastAsia="zh-CN"/>
              </w:rPr>
              <w:t>EQUEST</w:t>
            </w:r>
          </w:p>
        </w:tc>
        <w:tc>
          <w:tcPr>
            <w:tcW w:w="3481" w:type="dxa"/>
            <w:tcBorders>
              <w:top w:val="single" w:sz="4" w:space="0" w:color="BFBFBF"/>
              <w:left w:val="single" w:sz="4" w:space="0" w:color="BFBFBF"/>
              <w:bottom w:val="single" w:sz="4" w:space="0" w:color="BFBFBF"/>
              <w:right w:val="single" w:sz="4" w:space="0" w:color="BFBFBF"/>
            </w:tcBorders>
            <w:vAlign w:val="center"/>
          </w:tcPr>
          <w:p w14:paraId="7E470447" w14:textId="77777777" w:rsidR="000E5481" w:rsidRPr="00B73231" w:rsidRDefault="000E5481" w:rsidP="009861E8">
            <w:pPr>
              <w:tabs>
                <w:tab w:val="left" w:pos="851"/>
              </w:tabs>
              <w:ind w:right="-1"/>
              <w:jc w:val="left"/>
              <w:rPr>
                <w:rFonts w:eastAsiaTheme="minorEastAsia"/>
                <w:sz w:val="18"/>
                <w:szCs w:val="18"/>
                <w:lang w:eastAsia="zh-CN"/>
              </w:rPr>
            </w:pPr>
            <w:r>
              <w:rPr>
                <w:rFonts w:eastAsiaTheme="minorEastAsia" w:hint="eastAsia"/>
                <w:bCs/>
                <w:sz w:val="18"/>
                <w:szCs w:val="18"/>
                <w:lang w:eastAsia="zh-CN"/>
              </w:rPr>
              <w:t xml:space="preserve">Registration </w:t>
            </w:r>
            <w:r w:rsidRPr="001409E9">
              <w:rPr>
                <w:bCs/>
                <w:sz w:val="18"/>
                <w:szCs w:val="18"/>
              </w:rPr>
              <w:t>type</w:t>
            </w:r>
            <w:r>
              <w:rPr>
                <w:rFonts w:eastAsiaTheme="minorEastAsia" w:hint="eastAsia"/>
                <w:bCs/>
                <w:sz w:val="18"/>
                <w:szCs w:val="18"/>
                <w:lang w:eastAsia="zh-CN"/>
              </w:rPr>
              <w:t xml:space="preserve"> </w:t>
            </w:r>
            <w:r>
              <w:rPr>
                <w:rFonts w:eastAsiaTheme="minorEastAsia"/>
                <w:bCs/>
                <w:sz w:val="18"/>
                <w:szCs w:val="18"/>
                <w:lang w:eastAsia="zh-CN"/>
              </w:rPr>
              <w:t>“</w:t>
            </w:r>
            <w:r w:rsidRPr="00C12D99">
              <w:rPr>
                <w:bCs/>
                <w:sz w:val="18"/>
                <w:szCs w:val="18"/>
              </w:rPr>
              <w:t>initial registration</w:t>
            </w:r>
            <w:r>
              <w:rPr>
                <w:rFonts w:eastAsiaTheme="minorEastAsia"/>
                <w:bCs/>
                <w:sz w:val="18"/>
                <w:szCs w:val="18"/>
                <w:lang w:eastAsia="zh-CN"/>
              </w:rPr>
              <w:t>”</w:t>
            </w:r>
          </w:p>
        </w:tc>
      </w:tr>
      <w:tr w:rsidR="000E5481" w:rsidRPr="0059399D" w14:paraId="623E2A80" w14:textId="77777777" w:rsidTr="009861E8">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04162A5F" w14:textId="77777777" w:rsidR="000E5481" w:rsidRPr="0059399D" w:rsidRDefault="000E5481" w:rsidP="009861E8">
            <w:pPr>
              <w:tabs>
                <w:tab w:val="left" w:pos="851"/>
              </w:tabs>
              <w:ind w:right="-1"/>
              <w:jc w:val="left"/>
              <w:rPr>
                <w:sz w:val="18"/>
                <w:szCs w:val="18"/>
                <w:lang w:eastAsia="en-GB"/>
              </w:rPr>
            </w:pPr>
            <w:r>
              <w:rPr>
                <w:rFonts w:cs="Arial"/>
                <w:sz w:val="18"/>
                <w:szCs w:val="18"/>
              </w:rPr>
              <w:t>2</w:t>
            </w:r>
          </w:p>
        </w:tc>
        <w:tc>
          <w:tcPr>
            <w:tcW w:w="993" w:type="dxa"/>
            <w:tcBorders>
              <w:top w:val="single" w:sz="4" w:space="0" w:color="BFBFBF"/>
              <w:left w:val="single" w:sz="4" w:space="0" w:color="BFBFBF"/>
              <w:bottom w:val="single" w:sz="4" w:space="0" w:color="BFBFBF"/>
              <w:right w:val="single" w:sz="4" w:space="0" w:color="BFBFBF"/>
            </w:tcBorders>
            <w:vAlign w:val="center"/>
          </w:tcPr>
          <w:p w14:paraId="616430DD" w14:textId="77777777" w:rsidR="000E5481" w:rsidRPr="0059399D" w:rsidRDefault="000E5481" w:rsidP="009861E8">
            <w:pPr>
              <w:tabs>
                <w:tab w:val="left" w:pos="851"/>
              </w:tabs>
              <w:ind w:right="-1"/>
              <w:jc w:val="center"/>
              <w:rPr>
                <w:sz w:val="18"/>
                <w:szCs w:val="18"/>
                <w:lang w:eastAsia="en-GB"/>
              </w:rPr>
            </w:pPr>
            <w:r w:rsidRPr="0059399D">
              <w:rPr>
                <w:sz w:val="18"/>
                <w:szCs w:val="18"/>
                <w:lang w:eastAsia="en-GB"/>
              </w:rPr>
              <w:t>&lt;--</w:t>
            </w:r>
          </w:p>
        </w:tc>
        <w:tc>
          <w:tcPr>
            <w:tcW w:w="3969" w:type="dxa"/>
            <w:tcBorders>
              <w:top w:val="single" w:sz="4" w:space="0" w:color="BFBFBF"/>
              <w:left w:val="single" w:sz="4" w:space="0" w:color="BFBFBF"/>
              <w:bottom w:val="single" w:sz="4" w:space="0" w:color="BFBFBF"/>
              <w:right w:val="single" w:sz="4" w:space="0" w:color="BFBFBF"/>
            </w:tcBorders>
            <w:vAlign w:val="center"/>
          </w:tcPr>
          <w:p w14:paraId="5BB36A85"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REGISTRATION</w:t>
            </w:r>
            <w:r>
              <w:rPr>
                <w:bCs/>
                <w:sz w:val="18"/>
                <w:szCs w:val="18"/>
              </w:rPr>
              <w:t xml:space="preserve"> A</w:t>
            </w:r>
            <w:r>
              <w:rPr>
                <w:rFonts w:eastAsiaTheme="minorEastAsia" w:hint="eastAsia"/>
                <w:bCs/>
                <w:sz w:val="18"/>
                <w:szCs w:val="18"/>
                <w:lang w:eastAsia="zh-CN"/>
              </w:rPr>
              <w:t>CCEPT</w:t>
            </w:r>
          </w:p>
        </w:tc>
        <w:tc>
          <w:tcPr>
            <w:tcW w:w="3481" w:type="dxa"/>
            <w:tcBorders>
              <w:top w:val="single" w:sz="4" w:space="0" w:color="BFBFBF"/>
              <w:left w:val="single" w:sz="4" w:space="0" w:color="BFBFBF"/>
              <w:bottom w:val="single" w:sz="4" w:space="0" w:color="BFBFBF"/>
              <w:right w:val="single" w:sz="4" w:space="0" w:color="BFBFBF"/>
            </w:tcBorders>
            <w:vAlign w:val="center"/>
          </w:tcPr>
          <w:p w14:paraId="0D0A6129" w14:textId="77777777" w:rsidR="000E5481" w:rsidRPr="0059399D" w:rsidRDefault="000E5481" w:rsidP="009861E8">
            <w:pPr>
              <w:tabs>
                <w:tab w:val="left" w:pos="851"/>
              </w:tabs>
              <w:ind w:right="-1"/>
              <w:jc w:val="left"/>
              <w:rPr>
                <w:sz w:val="18"/>
                <w:szCs w:val="18"/>
                <w:lang w:eastAsia="en-GB"/>
              </w:rPr>
            </w:pPr>
          </w:p>
        </w:tc>
      </w:tr>
      <w:tr w:rsidR="000E5481" w:rsidRPr="0059399D" w14:paraId="4EBF35A5" w14:textId="77777777" w:rsidTr="009861E8">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05F14AB8" w14:textId="77777777" w:rsidR="000E5481" w:rsidRPr="0059399D" w:rsidRDefault="000E5481" w:rsidP="009861E8">
            <w:pPr>
              <w:tabs>
                <w:tab w:val="left" w:pos="851"/>
              </w:tabs>
              <w:ind w:right="-1"/>
              <w:jc w:val="left"/>
              <w:rPr>
                <w:sz w:val="18"/>
                <w:szCs w:val="18"/>
                <w:lang w:eastAsia="en-GB"/>
              </w:rPr>
            </w:pPr>
            <w:r>
              <w:rPr>
                <w:rFonts w:cs="Arial"/>
                <w:sz w:val="18"/>
                <w:szCs w:val="18"/>
              </w:rPr>
              <w:t>3</w:t>
            </w:r>
          </w:p>
        </w:tc>
        <w:tc>
          <w:tcPr>
            <w:tcW w:w="993" w:type="dxa"/>
            <w:tcBorders>
              <w:top w:val="single" w:sz="4" w:space="0" w:color="BFBFBF"/>
              <w:left w:val="single" w:sz="4" w:space="0" w:color="BFBFBF"/>
              <w:bottom w:val="single" w:sz="4" w:space="0" w:color="BFBFBF"/>
              <w:right w:val="single" w:sz="4" w:space="0" w:color="BFBFBF"/>
            </w:tcBorders>
            <w:vAlign w:val="center"/>
          </w:tcPr>
          <w:p w14:paraId="14CC1CA2" w14:textId="77777777" w:rsidR="000E5481" w:rsidRPr="0059399D" w:rsidRDefault="000E5481" w:rsidP="009861E8">
            <w:pPr>
              <w:tabs>
                <w:tab w:val="left" w:pos="851"/>
              </w:tabs>
              <w:ind w:right="-1"/>
              <w:jc w:val="center"/>
              <w:rPr>
                <w:sz w:val="18"/>
                <w:szCs w:val="18"/>
                <w:lang w:eastAsia="en-GB"/>
              </w:rPr>
            </w:pPr>
            <w:r w:rsidRPr="00031585">
              <w:rPr>
                <w:sz w:val="18"/>
                <w:szCs w:val="18"/>
                <w:lang w:eastAsia="en-GB"/>
              </w:rPr>
              <w:t>--&gt;</w:t>
            </w:r>
          </w:p>
        </w:tc>
        <w:tc>
          <w:tcPr>
            <w:tcW w:w="3969" w:type="dxa"/>
            <w:tcBorders>
              <w:top w:val="single" w:sz="4" w:space="0" w:color="BFBFBF"/>
              <w:left w:val="single" w:sz="4" w:space="0" w:color="BFBFBF"/>
              <w:bottom w:val="single" w:sz="4" w:space="0" w:color="BFBFBF"/>
              <w:right w:val="single" w:sz="4" w:space="0" w:color="BFBFBF"/>
            </w:tcBorders>
            <w:vAlign w:val="center"/>
          </w:tcPr>
          <w:p w14:paraId="757337A2"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REGISTRATION COMPLETE</w:t>
            </w:r>
          </w:p>
        </w:tc>
        <w:tc>
          <w:tcPr>
            <w:tcW w:w="3481" w:type="dxa"/>
            <w:tcBorders>
              <w:top w:val="single" w:sz="4" w:space="0" w:color="BFBFBF"/>
              <w:left w:val="single" w:sz="4" w:space="0" w:color="BFBFBF"/>
              <w:bottom w:val="single" w:sz="4" w:space="0" w:color="BFBFBF"/>
              <w:right w:val="single" w:sz="4" w:space="0" w:color="BFBFBF"/>
            </w:tcBorders>
            <w:vAlign w:val="center"/>
          </w:tcPr>
          <w:p w14:paraId="602A3850" w14:textId="77777777" w:rsidR="000E5481" w:rsidRPr="0059399D" w:rsidRDefault="000E5481" w:rsidP="009861E8">
            <w:pPr>
              <w:tabs>
                <w:tab w:val="left" w:pos="851"/>
              </w:tabs>
              <w:ind w:right="-1"/>
              <w:jc w:val="left"/>
              <w:rPr>
                <w:sz w:val="18"/>
                <w:szCs w:val="18"/>
                <w:lang w:eastAsia="en-GB"/>
              </w:rPr>
            </w:pPr>
          </w:p>
        </w:tc>
      </w:tr>
    </w:tbl>
    <w:p w14:paraId="1879D9F4" w14:textId="77777777" w:rsidR="000E5481" w:rsidRDefault="000E5481" w:rsidP="000E5481">
      <w:pPr>
        <w:pStyle w:val="Heading3"/>
        <w:rPr>
          <w:rFonts w:eastAsiaTheme="minorEastAsia"/>
          <w:lang w:eastAsia="zh-CN"/>
        </w:rPr>
      </w:pPr>
      <w:bookmarkStart w:id="41" w:name="_Toc518574784"/>
      <w:bookmarkStart w:id="42" w:name="_Toc156375142"/>
      <w:r w:rsidRPr="00625991">
        <w:rPr>
          <w:rFonts w:eastAsia="MS Mincho" w:hint="eastAsia"/>
          <w:lang w:eastAsia="ja-JP"/>
        </w:rPr>
        <w:t>10</w:t>
      </w:r>
      <w:r w:rsidRPr="00625991">
        <w:rPr>
          <w:rFonts w:eastAsia="MS Mincho"/>
          <w:lang w:eastAsia="ja-JP"/>
        </w:rPr>
        <w:t>0.</w:t>
      </w:r>
      <w:r>
        <w:rPr>
          <w:rFonts w:eastAsiaTheme="minorEastAsia" w:hint="eastAsia"/>
          <w:lang w:eastAsia="zh-CN"/>
        </w:rPr>
        <w:t>2</w:t>
      </w:r>
      <w:r w:rsidRPr="00625991">
        <w:rPr>
          <w:rFonts w:eastAsia="MS Mincho"/>
          <w:lang w:eastAsia="ja-JP"/>
        </w:rPr>
        <w:t>.</w:t>
      </w:r>
      <w:r>
        <w:rPr>
          <w:rFonts w:eastAsiaTheme="minorEastAsia" w:hint="eastAsia"/>
          <w:lang w:eastAsia="zh-CN"/>
        </w:rPr>
        <w:t>2</w:t>
      </w:r>
      <w:r w:rsidRPr="00625991">
        <w:rPr>
          <w:rFonts w:eastAsia="MS Mincho"/>
          <w:lang w:eastAsia="ja-JP"/>
        </w:rPr>
        <w:tab/>
      </w:r>
      <w:r>
        <w:rPr>
          <w:rFonts w:eastAsiaTheme="minorEastAsia" w:hint="eastAsia"/>
          <w:lang w:eastAsia="zh-CN"/>
        </w:rPr>
        <w:t>5GC Deregistration</w:t>
      </w:r>
      <w:bookmarkEnd w:id="42"/>
      <w:r w:rsidRPr="00625991">
        <w:rPr>
          <w:rFonts w:eastAsia="MS Mincho"/>
          <w:lang w:eastAsia="ja-JP"/>
        </w:rPr>
        <w:t xml:space="preserve"> </w:t>
      </w:r>
    </w:p>
    <w:p w14:paraId="15AB2568" w14:textId="77777777" w:rsidR="000E5481" w:rsidRPr="006F7369" w:rsidRDefault="000E5481" w:rsidP="000E5481">
      <w:pPr>
        <w:pStyle w:val="Heading4"/>
        <w:rPr>
          <w:rFonts w:eastAsiaTheme="minorEastAsia"/>
          <w:lang w:eastAsia="zh-CN"/>
        </w:rPr>
      </w:pPr>
      <w:bookmarkStart w:id="43" w:name="_Toc156375143"/>
      <w:r w:rsidRPr="00CF6037">
        <w:rPr>
          <w:rFonts w:hint="eastAsia"/>
        </w:rPr>
        <w:t>100.</w:t>
      </w:r>
      <w:r>
        <w:rPr>
          <w:rFonts w:eastAsiaTheme="minorEastAsia" w:hint="eastAsia"/>
          <w:lang w:eastAsia="zh-CN"/>
        </w:rPr>
        <w:t>2</w:t>
      </w:r>
      <w:r w:rsidRPr="00CF6037">
        <w:rPr>
          <w:rFonts w:hint="eastAsia"/>
        </w:rPr>
        <w:t>.2.</w:t>
      </w:r>
      <w:r>
        <w:rPr>
          <w:rFonts w:eastAsiaTheme="minorEastAsia" w:hint="eastAsia"/>
          <w:lang w:eastAsia="zh-CN"/>
        </w:rPr>
        <w:t>1</w:t>
      </w:r>
      <w:bookmarkEnd w:id="41"/>
      <w:r>
        <w:tab/>
      </w:r>
      <w:r>
        <w:rPr>
          <w:rFonts w:eastAsiaTheme="minorEastAsia" w:hint="eastAsia"/>
          <w:lang w:eastAsia="zh-CN"/>
        </w:rPr>
        <w:t xml:space="preserve">5GC Deregistration </w:t>
      </w:r>
      <w:r>
        <w:rPr>
          <w:rFonts w:eastAsiaTheme="minorEastAsia"/>
          <w:lang w:eastAsia="zh-CN"/>
        </w:rPr>
        <w:t>–</w:t>
      </w:r>
      <w:r>
        <w:rPr>
          <w:rFonts w:eastAsiaTheme="minorEastAsia" w:hint="eastAsia"/>
          <w:lang w:eastAsia="zh-CN"/>
        </w:rPr>
        <w:t xml:space="preserve"> Option 2</w:t>
      </w:r>
      <w:bookmarkEnd w:id="43"/>
    </w:p>
    <w:p w14:paraId="61C6D05C" w14:textId="77777777" w:rsidR="000E5481" w:rsidRPr="00C25FE4" w:rsidRDefault="000E5481" w:rsidP="000E5481">
      <w:pPr>
        <w:pStyle w:val="H6"/>
      </w:pPr>
      <w:r w:rsidRPr="00C25FE4">
        <w:t>Description</w:t>
      </w:r>
    </w:p>
    <w:p w14:paraId="23344180" w14:textId="77777777" w:rsidR="000E5481" w:rsidRDefault="000E5481" w:rsidP="000E5481">
      <w:pPr>
        <w:rPr>
          <w:rFonts w:eastAsiaTheme="minorEastAsia"/>
          <w:lang w:eastAsia="zh-CN"/>
        </w:rPr>
      </w:pPr>
      <w:r w:rsidRPr="00C25FE4">
        <w:t xml:space="preserve">The DUT shall successfully </w:t>
      </w:r>
      <w:r>
        <w:rPr>
          <w:rFonts w:eastAsiaTheme="minorEastAsia" w:hint="eastAsia"/>
          <w:lang w:eastAsia="zh-CN"/>
        </w:rPr>
        <w:t>deregister from the registered 5G system</w:t>
      </w:r>
      <w:r>
        <w:t>.</w:t>
      </w:r>
    </w:p>
    <w:p w14:paraId="26C18A71" w14:textId="77777777" w:rsidR="000E5481" w:rsidRPr="00265DFF" w:rsidRDefault="000E5481" w:rsidP="000E5481">
      <w:pPr>
        <w:pStyle w:val="H6"/>
      </w:pPr>
      <w:r w:rsidRPr="00265DFF">
        <w:t>Applicability</w:t>
      </w:r>
    </w:p>
    <w:p w14:paraId="69E8DAB4" w14:textId="77777777" w:rsidR="000E5481" w:rsidRDefault="000E5481" w:rsidP="000E5481">
      <w:pPr>
        <w:jc w:val="left"/>
      </w:pPr>
      <w:r>
        <w:rPr>
          <w:rFonts w:cs="Arial"/>
        </w:rPr>
        <w:t>3GPP Rel.15 or later</w:t>
      </w:r>
    </w:p>
    <w:p w14:paraId="251B1A70" w14:textId="77777777" w:rsidR="000E5481" w:rsidRPr="00DC76A6" w:rsidRDefault="000E5481" w:rsidP="000E5481">
      <w:pPr>
        <w:jc w:val="left"/>
        <w:rPr>
          <w:lang w:eastAsia="zh-CN"/>
        </w:rPr>
      </w:pPr>
      <w:r>
        <w:rPr>
          <w:rFonts w:cs="Arial"/>
          <w:color w:val="00000A"/>
        </w:rPr>
        <w:t>SA</w:t>
      </w:r>
      <w:r>
        <w:rPr>
          <w:rFonts w:cs="Arial"/>
        </w:rPr>
        <w:t xml:space="preserve"> Option </w:t>
      </w:r>
      <w:r w:rsidRPr="00DC76A6">
        <w:rPr>
          <w:rFonts w:cs="Arial" w:hint="eastAsia"/>
          <w:lang w:eastAsia="zh-CN"/>
        </w:rPr>
        <w:t>2</w:t>
      </w:r>
    </w:p>
    <w:p w14:paraId="1BD1F582" w14:textId="77777777" w:rsidR="000E5481" w:rsidRPr="00C25FE4" w:rsidRDefault="000E5481" w:rsidP="000E5481">
      <w:pPr>
        <w:pStyle w:val="H6"/>
      </w:pPr>
      <w:r w:rsidRPr="00C25FE4">
        <w:t>Related core specifications</w:t>
      </w:r>
    </w:p>
    <w:p w14:paraId="60C44641" w14:textId="77777777" w:rsidR="000E5481" w:rsidRPr="00265DFF" w:rsidRDefault="000E5481" w:rsidP="000E5481">
      <w:pPr>
        <w:rPr>
          <w:rFonts w:eastAsiaTheme="minorEastAsia"/>
          <w:lang w:eastAsia="zh-CN"/>
        </w:rPr>
      </w:pPr>
      <w:r w:rsidRPr="00C25FE4">
        <w:t>3GPP TS 2</w:t>
      </w:r>
      <w:r>
        <w:rPr>
          <w:rFonts w:eastAsiaTheme="minorEastAsia" w:hint="eastAsia"/>
          <w:lang w:eastAsia="zh-CN"/>
        </w:rPr>
        <w:t>3</w:t>
      </w:r>
      <w:r w:rsidRPr="00C25FE4">
        <w:t>.</w:t>
      </w:r>
      <w:r>
        <w:rPr>
          <w:rFonts w:eastAsiaTheme="minorEastAsia" w:hint="eastAsia"/>
          <w:lang w:eastAsia="zh-CN"/>
        </w:rPr>
        <w:t>5</w:t>
      </w:r>
      <w:r w:rsidRPr="00C25FE4">
        <w:t>0</w:t>
      </w:r>
      <w:r>
        <w:rPr>
          <w:rFonts w:eastAsiaTheme="minorEastAsia" w:hint="eastAsia"/>
          <w:lang w:eastAsia="zh-CN"/>
        </w:rPr>
        <w:t>2</w:t>
      </w:r>
    </w:p>
    <w:p w14:paraId="64C81722" w14:textId="77777777" w:rsidR="000E5481" w:rsidRPr="00C25FE4" w:rsidRDefault="000E5481" w:rsidP="000E5481">
      <w:pPr>
        <w:pStyle w:val="H6"/>
      </w:pPr>
      <w:r w:rsidRPr="00C25FE4">
        <w:t>Reason for test</w:t>
      </w:r>
    </w:p>
    <w:p w14:paraId="6B2C664A" w14:textId="77777777" w:rsidR="000E5481" w:rsidRPr="00C25FE4" w:rsidRDefault="000E5481" w:rsidP="000E5481">
      <w:r w:rsidRPr="00C25FE4">
        <w:t xml:space="preserve">To verify the DUT successfully </w:t>
      </w:r>
      <w:r>
        <w:rPr>
          <w:rFonts w:eastAsiaTheme="minorEastAsia" w:hint="eastAsia"/>
          <w:lang w:eastAsia="zh-CN"/>
        </w:rPr>
        <w:t>deregister from the registered 5G system</w:t>
      </w:r>
      <w:r>
        <w:t>.</w:t>
      </w:r>
    </w:p>
    <w:p w14:paraId="215D1727" w14:textId="77777777" w:rsidR="000E5481" w:rsidRPr="00C25FE4" w:rsidRDefault="000E5481" w:rsidP="000E5481">
      <w:pPr>
        <w:pStyle w:val="H6"/>
      </w:pPr>
      <w:r w:rsidRPr="00C25FE4">
        <w:t>Initial configuration</w:t>
      </w:r>
    </w:p>
    <w:p w14:paraId="0B4DE6CC" w14:textId="77777777" w:rsidR="000E5481" w:rsidRDefault="000E5481" w:rsidP="000E5481">
      <w:r>
        <w:t xml:space="preserve">DUT </w:t>
      </w:r>
      <w:r>
        <w:rPr>
          <w:rFonts w:eastAsiaTheme="minorEastAsia" w:hint="eastAsia"/>
          <w:lang w:eastAsia="zh-CN"/>
        </w:rPr>
        <w:t xml:space="preserve">and NW </w:t>
      </w:r>
      <w:r>
        <w:t xml:space="preserve">support </w:t>
      </w:r>
      <w:r>
        <w:rPr>
          <w:rFonts w:eastAsiaTheme="minorEastAsia" w:hint="eastAsia"/>
          <w:lang w:eastAsia="zh-CN"/>
        </w:rPr>
        <w:t>5G NR Option 2.</w:t>
      </w:r>
    </w:p>
    <w:p w14:paraId="469BD95B" w14:textId="77777777" w:rsidR="000E5481" w:rsidRPr="00C25FE4" w:rsidRDefault="000E5481" w:rsidP="000E5481">
      <w:r>
        <w:t xml:space="preserve">DUT is in </w:t>
      </w:r>
      <w:r w:rsidRPr="00050CA8">
        <w:t>RM-REGISTERED and CM-IDLE</w:t>
      </w:r>
      <w:r>
        <w:t xml:space="preserve"> state.</w:t>
      </w:r>
    </w:p>
    <w:p w14:paraId="63EE4934" w14:textId="77777777" w:rsidR="000E5481" w:rsidRPr="00C25FE4" w:rsidRDefault="000E5481" w:rsidP="000E5481">
      <w:pPr>
        <w:pStyle w:val="H6"/>
      </w:pPr>
      <w:r w:rsidRPr="00C25FE4">
        <w:t>Test procedure</w:t>
      </w:r>
    </w:p>
    <w:p w14:paraId="477B453A" w14:textId="77777777" w:rsidR="000E5481" w:rsidRPr="00800C4F" w:rsidRDefault="000E5481" w:rsidP="00800C4F">
      <w:pPr>
        <w:pStyle w:val="Heading41"/>
        <w:rPr>
          <w:rFonts w:eastAsia="Calibri"/>
          <w:b w:val="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77"/>
        <w:gridCol w:w="4449"/>
      </w:tblGrid>
      <w:tr w:rsidR="000E5481" w:rsidRPr="00D824AC" w14:paraId="27205DCA" w14:textId="77777777" w:rsidTr="009861E8">
        <w:tc>
          <w:tcPr>
            <w:tcW w:w="438" w:type="dxa"/>
            <w:shd w:val="clear" w:color="auto" w:fill="F2F2F2" w:themeFill="background1" w:themeFillShade="F2"/>
          </w:tcPr>
          <w:p w14:paraId="5F1BAD24" w14:textId="77777777" w:rsidR="000E5481" w:rsidRPr="00D824AC" w:rsidRDefault="000E5481" w:rsidP="009861E8">
            <w:pPr>
              <w:pStyle w:val="H6"/>
            </w:pPr>
            <w:r>
              <w:t>-</w:t>
            </w:r>
          </w:p>
        </w:tc>
        <w:tc>
          <w:tcPr>
            <w:tcW w:w="4296" w:type="dxa"/>
            <w:shd w:val="clear" w:color="auto" w:fill="F2F2F2" w:themeFill="background1" w:themeFillShade="F2"/>
          </w:tcPr>
          <w:p w14:paraId="43CE2D92" w14:textId="77777777" w:rsidR="000E5481" w:rsidRPr="00D824AC" w:rsidRDefault="000E5481" w:rsidP="009861E8">
            <w:pPr>
              <w:pStyle w:val="H6"/>
            </w:pPr>
            <w:r w:rsidRPr="00D824AC">
              <w:t>Test procedure</w:t>
            </w:r>
          </w:p>
        </w:tc>
        <w:tc>
          <w:tcPr>
            <w:tcW w:w="4554" w:type="dxa"/>
            <w:shd w:val="clear" w:color="auto" w:fill="F2F2F2" w:themeFill="background1" w:themeFillShade="F2"/>
          </w:tcPr>
          <w:p w14:paraId="57B71EAB" w14:textId="77777777" w:rsidR="000E5481" w:rsidRPr="00D824AC" w:rsidRDefault="000E5481" w:rsidP="009861E8">
            <w:pPr>
              <w:pStyle w:val="H6"/>
              <w:ind w:right="-1"/>
              <w:rPr>
                <w:sz w:val="18"/>
                <w:szCs w:val="18"/>
              </w:rPr>
            </w:pPr>
            <w:r w:rsidRPr="00D824AC">
              <w:rPr>
                <w:sz w:val="18"/>
                <w:szCs w:val="18"/>
              </w:rPr>
              <w:t>Expected behaviour</w:t>
            </w:r>
          </w:p>
        </w:tc>
      </w:tr>
      <w:tr w:rsidR="000E5481" w14:paraId="61E63AD5" w14:textId="77777777" w:rsidTr="009861E8">
        <w:tc>
          <w:tcPr>
            <w:tcW w:w="438" w:type="dxa"/>
            <w:shd w:val="clear" w:color="auto" w:fill="F2F2F2" w:themeFill="background1" w:themeFillShade="F2"/>
          </w:tcPr>
          <w:p w14:paraId="1FBAD5CB" w14:textId="77777777" w:rsidR="000E5481" w:rsidRPr="00D824AC" w:rsidRDefault="000E5481" w:rsidP="009861E8">
            <w:pPr>
              <w:tabs>
                <w:tab w:val="left" w:pos="851"/>
              </w:tabs>
              <w:ind w:right="-1"/>
              <w:jc w:val="left"/>
              <w:rPr>
                <w:sz w:val="18"/>
                <w:szCs w:val="18"/>
              </w:rPr>
            </w:pPr>
            <w:r>
              <w:rPr>
                <w:sz w:val="18"/>
                <w:szCs w:val="18"/>
              </w:rPr>
              <w:t>1</w:t>
            </w:r>
          </w:p>
        </w:tc>
        <w:tc>
          <w:tcPr>
            <w:tcW w:w="4296" w:type="dxa"/>
          </w:tcPr>
          <w:p w14:paraId="5DA88431" w14:textId="77777777" w:rsidR="000E5481" w:rsidRPr="004A2991" w:rsidRDefault="00470F2A" w:rsidP="009861E8">
            <w:pPr>
              <w:rPr>
                <w:rFonts w:eastAsiaTheme="minorEastAsia"/>
                <w:lang w:eastAsia="zh-CN"/>
              </w:rPr>
            </w:pPr>
            <w:r w:rsidRPr="00C42820">
              <w:rPr>
                <w:bCs/>
                <w:sz w:val="18"/>
                <w:szCs w:val="18"/>
              </w:rPr>
              <w:t>Power off the DUT</w:t>
            </w:r>
            <w:r>
              <w:rPr>
                <w:rFonts w:eastAsiaTheme="minorEastAsia" w:hint="eastAsia"/>
                <w:bCs/>
                <w:sz w:val="18"/>
                <w:szCs w:val="18"/>
                <w:lang w:eastAsia="zh-CN"/>
              </w:rPr>
              <w:t xml:space="preserve"> / </w:t>
            </w:r>
            <w:r w:rsidRPr="00AD6F35">
              <w:rPr>
                <w:rFonts w:eastAsiaTheme="minorEastAsia"/>
                <w:bCs/>
                <w:sz w:val="18"/>
                <w:szCs w:val="18"/>
                <w:lang w:eastAsia="zh-CN"/>
              </w:rPr>
              <w:t>Set the DUT to Flight Mode so that all radio transmitters are switched off</w:t>
            </w:r>
            <w:r w:rsidRPr="00C42820">
              <w:rPr>
                <w:bCs/>
                <w:sz w:val="18"/>
                <w:szCs w:val="18"/>
              </w:rPr>
              <w:t>.</w:t>
            </w:r>
          </w:p>
        </w:tc>
        <w:tc>
          <w:tcPr>
            <w:tcW w:w="4554" w:type="dxa"/>
          </w:tcPr>
          <w:p w14:paraId="24E43587" w14:textId="77777777" w:rsidR="000E5481" w:rsidRPr="004A2991" w:rsidRDefault="000E5481" w:rsidP="009861E8">
            <w:pPr>
              <w:jc w:val="left"/>
              <w:rPr>
                <w:rFonts w:eastAsiaTheme="minorEastAsia"/>
                <w:bCs/>
                <w:sz w:val="18"/>
                <w:szCs w:val="18"/>
                <w:lang w:eastAsia="zh-CN"/>
              </w:rPr>
            </w:pPr>
            <w:r w:rsidRPr="001409E9">
              <w:rPr>
                <w:bCs/>
                <w:sz w:val="18"/>
                <w:szCs w:val="18"/>
              </w:rPr>
              <w:t xml:space="preserve">DUT sends </w:t>
            </w:r>
            <w:r>
              <w:rPr>
                <w:rFonts w:eastAsiaTheme="minorEastAsia" w:hint="eastAsia"/>
                <w:bCs/>
                <w:sz w:val="18"/>
                <w:szCs w:val="18"/>
                <w:lang w:eastAsia="zh-CN"/>
              </w:rPr>
              <w:t>DEREGISTRATION</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w:t>
            </w:r>
            <w:r>
              <w:rPr>
                <w:rFonts w:eastAsiaTheme="minorEastAsia" w:hint="eastAsia"/>
                <w:bCs/>
                <w:sz w:val="18"/>
                <w:szCs w:val="18"/>
                <w:lang w:eastAsia="zh-CN"/>
              </w:rPr>
              <w:t xml:space="preserve">Deregistration </w:t>
            </w:r>
            <w:r w:rsidRPr="001409E9">
              <w:rPr>
                <w:bCs/>
                <w:sz w:val="18"/>
                <w:szCs w:val="18"/>
              </w:rPr>
              <w:t>type</w:t>
            </w:r>
            <w:r>
              <w:rPr>
                <w:rFonts w:eastAsiaTheme="minorEastAsia" w:hint="eastAsia"/>
                <w:bCs/>
                <w:sz w:val="18"/>
                <w:szCs w:val="18"/>
                <w:lang w:eastAsia="zh-CN"/>
              </w:rPr>
              <w:t xml:space="preserve"> </w:t>
            </w:r>
            <w:r w:rsidRPr="004A2991">
              <w:rPr>
                <w:rFonts w:eastAsiaTheme="minorEastAsia"/>
                <w:bCs/>
                <w:sz w:val="18"/>
                <w:szCs w:val="18"/>
                <w:lang w:eastAsia="zh-CN"/>
              </w:rPr>
              <w:t>“Switch off”.</w:t>
            </w:r>
          </w:p>
        </w:tc>
      </w:tr>
    </w:tbl>
    <w:p w14:paraId="586BDF75" w14:textId="77777777" w:rsidR="000E5481" w:rsidRPr="00800C4F" w:rsidRDefault="000E5481" w:rsidP="00800C4F">
      <w:pPr>
        <w:pStyle w:val="H6b"/>
      </w:pPr>
      <w:r w:rsidRPr="009E273B">
        <w:t>Example message flow</w:t>
      </w:r>
    </w:p>
    <w:tbl>
      <w:tblPr>
        <w:tblW w:w="9010" w:type="dxa"/>
        <w:tblInd w:w="57" w:type="dxa"/>
        <w:tblLayout w:type="fixed"/>
        <w:tblCellMar>
          <w:left w:w="57" w:type="dxa"/>
          <w:right w:w="57" w:type="dxa"/>
        </w:tblCellMar>
        <w:tblLook w:val="0000" w:firstRow="0" w:lastRow="0" w:firstColumn="0" w:lastColumn="0" w:noHBand="0" w:noVBand="0"/>
      </w:tblPr>
      <w:tblGrid>
        <w:gridCol w:w="567"/>
        <w:gridCol w:w="993"/>
        <w:gridCol w:w="3969"/>
        <w:gridCol w:w="3481"/>
      </w:tblGrid>
      <w:tr w:rsidR="000E5481" w:rsidRPr="0059399D" w14:paraId="0745D34D" w14:textId="77777777" w:rsidTr="009861E8">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tcPr>
          <w:p w14:paraId="3D6882CA" w14:textId="77777777" w:rsidR="000E5481" w:rsidRPr="0059399D" w:rsidRDefault="000E5481" w:rsidP="009861E8">
            <w:pPr>
              <w:tabs>
                <w:tab w:val="left" w:pos="851"/>
              </w:tabs>
              <w:jc w:val="left"/>
              <w:rPr>
                <w:b/>
                <w:sz w:val="18"/>
                <w:szCs w:val="18"/>
                <w:lang w:eastAsia="en-GB"/>
              </w:rPr>
            </w:pPr>
            <w:r w:rsidRPr="0059399D">
              <w:rPr>
                <w:b/>
                <w:sz w:val="18"/>
                <w:szCs w:val="18"/>
                <w:lang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tcPr>
          <w:p w14:paraId="6D6E5FD0"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Direction</w:t>
            </w:r>
            <w:r w:rsidRPr="0059399D">
              <w:rPr>
                <w:b/>
                <w:sz w:val="18"/>
                <w:szCs w:val="18"/>
                <w:lang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tcPr>
          <w:p w14:paraId="3E5EA600"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tcPr>
          <w:p w14:paraId="50131628" w14:textId="77777777" w:rsidR="000E5481" w:rsidRPr="0059399D" w:rsidRDefault="000E5481" w:rsidP="009861E8">
            <w:pPr>
              <w:tabs>
                <w:tab w:val="left" w:pos="851"/>
              </w:tabs>
              <w:ind w:right="-1"/>
              <w:jc w:val="left"/>
              <w:rPr>
                <w:b/>
                <w:sz w:val="18"/>
                <w:szCs w:val="18"/>
                <w:lang w:eastAsia="en-GB"/>
              </w:rPr>
            </w:pPr>
            <w:r w:rsidRPr="0059399D">
              <w:rPr>
                <w:b/>
                <w:sz w:val="18"/>
                <w:szCs w:val="18"/>
                <w:lang w:eastAsia="en-GB"/>
              </w:rPr>
              <w:t>Comments</w:t>
            </w:r>
          </w:p>
        </w:tc>
      </w:tr>
      <w:tr w:rsidR="000E5481" w:rsidRPr="0059399D" w14:paraId="1DA277CB" w14:textId="77777777" w:rsidTr="009861E8">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CC7F17D" w14:textId="77777777" w:rsidR="000E5481" w:rsidRPr="0059399D" w:rsidRDefault="000E5481" w:rsidP="009861E8">
            <w:pPr>
              <w:tabs>
                <w:tab w:val="left" w:pos="851"/>
              </w:tabs>
              <w:ind w:right="-1"/>
              <w:jc w:val="left"/>
              <w:rPr>
                <w:sz w:val="18"/>
                <w:szCs w:val="18"/>
                <w:lang w:eastAsia="en-GB"/>
              </w:rPr>
            </w:pPr>
            <w:r w:rsidRPr="00C25FE4">
              <w:rPr>
                <w:rFonts w:cs="Arial"/>
                <w:sz w:val="18"/>
                <w:szCs w:val="18"/>
              </w:rPr>
              <w:t>1</w:t>
            </w:r>
          </w:p>
        </w:tc>
        <w:tc>
          <w:tcPr>
            <w:tcW w:w="993" w:type="dxa"/>
            <w:tcBorders>
              <w:top w:val="single" w:sz="4" w:space="0" w:color="BFBFBF"/>
              <w:left w:val="single" w:sz="4" w:space="0" w:color="BFBFBF"/>
              <w:bottom w:val="single" w:sz="4" w:space="0" w:color="BFBFBF"/>
              <w:right w:val="single" w:sz="4" w:space="0" w:color="BFBFBF"/>
            </w:tcBorders>
            <w:vAlign w:val="center"/>
          </w:tcPr>
          <w:p w14:paraId="3D880AF2" w14:textId="77777777" w:rsidR="000E5481" w:rsidRPr="0059399D" w:rsidRDefault="000E5481" w:rsidP="009861E8">
            <w:pPr>
              <w:tabs>
                <w:tab w:val="left" w:pos="851"/>
              </w:tabs>
              <w:ind w:right="-1"/>
              <w:jc w:val="center"/>
              <w:rPr>
                <w:sz w:val="18"/>
                <w:szCs w:val="18"/>
                <w:lang w:eastAsia="en-GB"/>
              </w:rPr>
            </w:pPr>
            <w:r w:rsidRPr="00031585">
              <w:rPr>
                <w:sz w:val="18"/>
                <w:szCs w:val="18"/>
                <w:lang w:eastAsia="en-GB"/>
              </w:rPr>
              <w:t>--&gt;</w:t>
            </w:r>
          </w:p>
        </w:tc>
        <w:tc>
          <w:tcPr>
            <w:tcW w:w="3969" w:type="dxa"/>
            <w:tcBorders>
              <w:top w:val="single" w:sz="4" w:space="0" w:color="BFBFBF"/>
              <w:left w:val="single" w:sz="4" w:space="0" w:color="BFBFBF"/>
              <w:bottom w:val="single" w:sz="4" w:space="0" w:color="BFBFBF"/>
              <w:right w:val="single" w:sz="4" w:space="0" w:color="BFBFBF"/>
            </w:tcBorders>
            <w:vAlign w:val="center"/>
          </w:tcPr>
          <w:p w14:paraId="2718CB25"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DEREGISTRATION</w:t>
            </w:r>
            <w:r w:rsidRPr="001409E9">
              <w:rPr>
                <w:bCs/>
                <w:sz w:val="18"/>
                <w:szCs w:val="18"/>
              </w:rPr>
              <w:t xml:space="preserve"> R</w:t>
            </w:r>
            <w:r>
              <w:rPr>
                <w:rFonts w:eastAsiaTheme="minorEastAsia" w:hint="eastAsia"/>
                <w:bCs/>
                <w:sz w:val="18"/>
                <w:szCs w:val="18"/>
                <w:lang w:eastAsia="zh-CN"/>
              </w:rPr>
              <w:t>EQUEST</w:t>
            </w:r>
          </w:p>
        </w:tc>
        <w:tc>
          <w:tcPr>
            <w:tcW w:w="3481" w:type="dxa"/>
            <w:tcBorders>
              <w:top w:val="single" w:sz="4" w:space="0" w:color="BFBFBF"/>
              <w:left w:val="single" w:sz="4" w:space="0" w:color="BFBFBF"/>
              <w:bottom w:val="single" w:sz="4" w:space="0" w:color="BFBFBF"/>
              <w:right w:val="single" w:sz="4" w:space="0" w:color="BFBFBF"/>
            </w:tcBorders>
            <w:vAlign w:val="center"/>
          </w:tcPr>
          <w:p w14:paraId="7D360D20" w14:textId="77777777" w:rsidR="000E5481" w:rsidRPr="0059399D" w:rsidRDefault="000E5481" w:rsidP="009861E8">
            <w:pPr>
              <w:tabs>
                <w:tab w:val="left" w:pos="851"/>
              </w:tabs>
              <w:ind w:right="-1"/>
              <w:jc w:val="left"/>
              <w:rPr>
                <w:sz w:val="18"/>
                <w:szCs w:val="18"/>
                <w:lang w:eastAsia="en-GB"/>
              </w:rPr>
            </w:pPr>
            <w:r>
              <w:rPr>
                <w:rFonts w:eastAsiaTheme="minorEastAsia" w:hint="eastAsia"/>
                <w:bCs/>
                <w:sz w:val="18"/>
                <w:szCs w:val="18"/>
                <w:lang w:eastAsia="zh-CN"/>
              </w:rPr>
              <w:t xml:space="preserve">Deregistration </w:t>
            </w:r>
            <w:r w:rsidRPr="001409E9">
              <w:rPr>
                <w:bCs/>
                <w:sz w:val="18"/>
                <w:szCs w:val="18"/>
              </w:rPr>
              <w:t>type</w:t>
            </w:r>
            <w:r w:rsidRPr="004A2991">
              <w:rPr>
                <w:rFonts w:eastAsiaTheme="minorEastAsia"/>
                <w:bCs/>
                <w:sz w:val="18"/>
                <w:szCs w:val="18"/>
                <w:lang w:eastAsia="zh-CN"/>
              </w:rPr>
              <w:t xml:space="preserve"> </w:t>
            </w:r>
            <w:r>
              <w:rPr>
                <w:rFonts w:eastAsiaTheme="minorEastAsia"/>
                <w:bCs/>
                <w:sz w:val="18"/>
                <w:szCs w:val="18"/>
                <w:lang w:eastAsia="zh-CN"/>
              </w:rPr>
              <w:t>“</w:t>
            </w:r>
            <w:r w:rsidRPr="004A2991">
              <w:rPr>
                <w:rFonts w:eastAsiaTheme="minorEastAsia"/>
                <w:bCs/>
                <w:sz w:val="18"/>
                <w:szCs w:val="18"/>
                <w:lang w:eastAsia="zh-CN"/>
              </w:rPr>
              <w:t>Switch off</w:t>
            </w:r>
            <w:r>
              <w:rPr>
                <w:rFonts w:eastAsiaTheme="minorEastAsia"/>
                <w:bCs/>
                <w:sz w:val="18"/>
                <w:szCs w:val="18"/>
                <w:lang w:eastAsia="zh-CN"/>
              </w:rPr>
              <w:t>”</w:t>
            </w:r>
          </w:p>
        </w:tc>
      </w:tr>
    </w:tbl>
    <w:p w14:paraId="2EADC16A" w14:textId="77777777" w:rsidR="00D45BAC" w:rsidRPr="00A54103" w:rsidRDefault="00D45BAC" w:rsidP="00D45BAC">
      <w:pPr>
        <w:pStyle w:val="Heading3"/>
        <w:rPr>
          <w:rFonts w:eastAsia="MS Mincho"/>
          <w:b w:val="0"/>
          <w:lang w:eastAsia="ja-JP"/>
        </w:rPr>
      </w:pPr>
      <w:bookmarkStart w:id="44" w:name="_Toc156375144"/>
      <w:r w:rsidRPr="00363CC1">
        <w:rPr>
          <w:rFonts w:eastAsia="MS Mincho" w:hint="eastAsia"/>
          <w:lang w:eastAsia="ja-JP"/>
        </w:rPr>
        <w:t>100.2.3</w:t>
      </w:r>
      <w:r w:rsidRPr="00363CC1">
        <w:rPr>
          <w:rFonts w:eastAsia="MS Mincho" w:hint="eastAsia"/>
          <w:lang w:eastAsia="ja-JP"/>
        </w:rPr>
        <w:tab/>
      </w:r>
      <w:r w:rsidRPr="00A54103">
        <w:rPr>
          <w:rFonts w:eastAsia="MS Mincho"/>
          <w:lang w:eastAsia="ja-JP"/>
        </w:rPr>
        <w:t>Registration Reject, cause #27 " N1 mode not allowed "</w:t>
      </w:r>
      <w:bookmarkEnd w:id="44"/>
    </w:p>
    <w:p w14:paraId="5AE1DBBE" w14:textId="77777777" w:rsidR="00D45BAC" w:rsidRPr="000670F3" w:rsidRDefault="00D45BAC" w:rsidP="00D45BAC">
      <w:pPr>
        <w:pStyle w:val="H6"/>
      </w:pPr>
      <w:r w:rsidRPr="00F45BD8">
        <w:t>Description</w:t>
      </w:r>
    </w:p>
    <w:p w14:paraId="25B7F8DE" w14:textId="77777777" w:rsidR="00D45BAC" w:rsidRPr="00F45BD8" w:rsidRDefault="00D45BAC" w:rsidP="00D45BAC">
      <w:pPr>
        <w:rPr>
          <w:rFonts w:eastAsiaTheme="minorEastAsia"/>
          <w:lang w:eastAsia="zh-CN"/>
        </w:rPr>
      </w:pPr>
      <w:r w:rsidRPr="00F45BD8">
        <w:rPr>
          <w:rFonts w:eastAsiaTheme="minorEastAsia"/>
          <w:lang w:eastAsia="zh-CN"/>
        </w:rPr>
        <w:t xml:space="preserve">Check the DUT’s behaviour on the reject message with cause </w:t>
      </w:r>
      <w:r>
        <w:rPr>
          <w:rFonts w:eastAsiaTheme="minorEastAsia" w:hint="eastAsia"/>
          <w:lang w:eastAsia="zh-CN"/>
        </w:rPr>
        <w:t>2</w:t>
      </w:r>
      <w:r>
        <w:rPr>
          <w:rFonts w:eastAsiaTheme="minorEastAsia"/>
          <w:lang w:eastAsia="zh-CN"/>
        </w:rPr>
        <w:t>7 “</w:t>
      </w:r>
      <w:r>
        <w:rPr>
          <w:rFonts w:eastAsiaTheme="minorEastAsia" w:hint="eastAsia"/>
          <w:lang w:eastAsia="zh-CN"/>
        </w:rPr>
        <w:t>N1 mode</w:t>
      </w:r>
      <w:r>
        <w:rPr>
          <w:rFonts w:eastAsiaTheme="minorEastAsia"/>
          <w:lang w:eastAsia="zh-CN"/>
        </w:rPr>
        <w:t xml:space="preserve"> not allowed”</w:t>
      </w:r>
    </w:p>
    <w:p w14:paraId="1DD32542" w14:textId="77777777" w:rsidR="00D45BAC" w:rsidRPr="00184838" w:rsidRDefault="00D45BAC" w:rsidP="00D45BAC">
      <w:pPr>
        <w:pStyle w:val="H6"/>
      </w:pPr>
      <w:r w:rsidRPr="00184838">
        <w:t>Applicability</w:t>
      </w:r>
    </w:p>
    <w:p w14:paraId="484908D4" w14:textId="77777777" w:rsidR="00D45BAC" w:rsidRPr="00F45BD8" w:rsidRDefault="00D45BAC" w:rsidP="00D45BAC">
      <w:r w:rsidRPr="00F45BD8">
        <w:t>3GPP Rel. 15 or later</w:t>
      </w:r>
    </w:p>
    <w:p w14:paraId="34E47B2B" w14:textId="77777777" w:rsidR="00D45BAC" w:rsidRPr="00F45BD8" w:rsidRDefault="00D45BAC" w:rsidP="00D45BAC">
      <w:pPr>
        <w:rPr>
          <w:rFonts w:eastAsiaTheme="minorEastAsia"/>
          <w:lang w:eastAsia="zh-CN"/>
        </w:rPr>
      </w:pPr>
      <w:r w:rsidRPr="00F45BD8">
        <w:lastRenderedPageBreak/>
        <w:t xml:space="preserve">SA Option </w:t>
      </w:r>
      <w:r>
        <w:rPr>
          <w:rFonts w:eastAsiaTheme="minorEastAsia" w:hint="eastAsia"/>
          <w:lang w:eastAsia="zh-CN"/>
        </w:rPr>
        <w:t>2</w:t>
      </w:r>
    </w:p>
    <w:p w14:paraId="3C55E568" w14:textId="77777777" w:rsidR="00D45BAC" w:rsidRPr="00184838" w:rsidRDefault="00D45BAC" w:rsidP="00D45BAC">
      <w:pPr>
        <w:pStyle w:val="H6"/>
      </w:pPr>
      <w:r w:rsidRPr="00184838">
        <w:t>Related core specifications</w:t>
      </w:r>
    </w:p>
    <w:p w14:paraId="464E96E1" w14:textId="77777777" w:rsidR="00D45BAC" w:rsidRPr="00F45BD8" w:rsidRDefault="00D45BAC" w:rsidP="00D45BAC">
      <w:r w:rsidRPr="00F45BD8">
        <w:t>3GPP TS 2</w:t>
      </w:r>
      <w:r>
        <w:rPr>
          <w:rFonts w:eastAsiaTheme="minorEastAsia" w:hint="eastAsia"/>
          <w:lang w:eastAsia="zh-CN"/>
        </w:rPr>
        <w:t>4</w:t>
      </w:r>
      <w:r>
        <w:t>.</w:t>
      </w:r>
      <w:r>
        <w:rPr>
          <w:rFonts w:eastAsiaTheme="minorEastAsia" w:hint="eastAsia"/>
          <w:lang w:eastAsia="zh-CN"/>
        </w:rPr>
        <w:t>5</w:t>
      </w:r>
      <w:r w:rsidRPr="00F45BD8">
        <w:t>01, 5.</w:t>
      </w:r>
      <w:r>
        <w:rPr>
          <w:rFonts w:eastAsiaTheme="minorEastAsia" w:hint="eastAsia"/>
          <w:lang w:eastAsia="zh-CN"/>
        </w:rPr>
        <w:t>3</w:t>
      </w:r>
      <w:r w:rsidRPr="00F45BD8">
        <w:t>.1</w:t>
      </w:r>
    </w:p>
    <w:p w14:paraId="4FFF163F" w14:textId="77777777" w:rsidR="00D45BAC" w:rsidRPr="00184838" w:rsidRDefault="00D45BAC" w:rsidP="00D45BAC">
      <w:pPr>
        <w:pStyle w:val="H6"/>
      </w:pPr>
      <w:r w:rsidRPr="00184838">
        <w:t>Reason for test</w:t>
      </w:r>
    </w:p>
    <w:p w14:paraId="080546EE" w14:textId="77777777" w:rsidR="00D45BAC" w:rsidRPr="0066598C" w:rsidRDefault="00D45BAC" w:rsidP="00D45BAC">
      <w:pPr>
        <w:rPr>
          <w:rFonts w:eastAsiaTheme="minorEastAsia"/>
          <w:lang w:eastAsia="zh-CN"/>
        </w:rPr>
      </w:pPr>
      <w:r w:rsidRPr="0066598C">
        <w:rPr>
          <w:rFonts w:eastAsiaTheme="minorEastAsia"/>
          <w:lang w:eastAsia="zh-CN"/>
        </w:rPr>
        <w:t>To verify that the DUT behaves correctly on a reject message</w:t>
      </w:r>
      <w:r>
        <w:rPr>
          <w:rFonts w:eastAsiaTheme="minorEastAsia" w:hint="eastAsia"/>
          <w:lang w:eastAsia="zh-CN"/>
        </w:rPr>
        <w:t xml:space="preserve"> </w:t>
      </w:r>
      <w:r>
        <w:rPr>
          <w:rFonts w:eastAsiaTheme="minorEastAsia"/>
          <w:lang w:eastAsia="zh-CN"/>
        </w:rPr>
        <w:t>“</w:t>
      </w:r>
      <w:r w:rsidRPr="0066598C">
        <w:rPr>
          <w:rFonts w:eastAsiaTheme="minorEastAsia"/>
          <w:lang w:eastAsia="zh-CN"/>
        </w:rPr>
        <w:t>N1 mode not allowed”</w:t>
      </w:r>
    </w:p>
    <w:p w14:paraId="4D7EDC58" w14:textId="77777777" w:rsidR="00D45BAC" w:rsidRPr="00184838" w:rsidRDefault="00D45BAC" w:rsidP="00D45BAC">
      <w:pPr>
        <w:pStyle w:val="H6"/>
      </w:pPr>
      <w:r w:rsidRPr="00184838">
        <w:t>Initial configuration</w:t>
      </w:r>
    </w:p>
    <w:p w14:paraId="16D80B8A" w14:textId="77777777" w:rsidR="00D45BAC" w:rsidRPr="00F45BD8" w:rsidRDefault="00D45BAC" w:rsidP="00D45BAC">
      <w:r w:rsidRPr="0066598C">
        <w:t>DUT and NW support 5G NR Option 2</w:t>
      </w:r>
    </w:p>
    <w:p w14:paraId="793F725D" w14:textId="77777777" w:rsidR="00D45BAC" w:rsidRDefault="00D45BAC" w:rsidP="00D45BAC">
      <w:pPr>
        <w:rPr>
          <w:rFonts w:eastAsiaTheme="minorEastAsia"/>
          <w:lang w:eastAsia="zh-CN"/>
        </w:rPr>
      </w:pPr>
      <w:r>
        <w:rPr>
          <w:rFonts w:eastAsiaTheme="minorEastAsia" w:hint="eastAsia"/>
          <w:lang w:eastAsia="zh-CN"/>
        </w:rPr>
        <w:t>DUT is</w:t>
      </w:r>
      <w:r w:rsidRPr="00F45BD8">
        <w:t xml:space="preserve"> </w:t>
      </w:r>
      <w:r>
        <w:rPr>
          <w:rFonts w:eastAsiaTheme="minorEastAsia" w:hint="eastAsia"/>
          <w:lang w:eastAsia="zh-CN"/>
        </w:rPr>
        <w:t>not</w:t>
      </w:r>
      <w:r w:rsidRPr="00F45BD8">
        <w:t xml:space="preserve"> </w:t>
      </w:r>
      <w:r w:rsidRPr="00015734">
        <w:t>subscribe</w:t>
      </w:r>
      <w:r>
        <w:rPr>
          <w:rFonts w:eastAsiaTheme="minorEastAsia" w:hint="eastAsia"/>
          <w:lang w:eastAsia="zh-CN"/>
        </w:rPr>
        <w:t>d</w:t>
      </w:r>
      <w:r w:rsidRPr="00F45BD8">
        <w:t xml:space="preserve"> for 5G</w:t>
      </w:r>
      <w:r>
        <w:rPr>
          <w:rFonts w:eastAsiaTheme="minorEastAsia" w:hint="eastAsia"/>
          <w:lang w:eastAsia="zh-CN"/>
        </w:rPr>
        <w:t>S</w:t>
      </w:r>
      <w:r w:rsidRPr="00F45BD8">
        <w:t xml:space="preserve"> services</w:t>
      </w:r>
    </w:p>
    <w:p w14:paraId="121353B2" w14:textId="77777777" w:rsidR="00D45BAC" w:rsidRDefault="00D45BAC" w:rsidP="00D45BAC">
      <w:pPr>
        <w:rPr>
          <w:rFonts w:eastAsiaTheme="minorEastAsia"/>
          <w:lang w:eastAsia="zh-CN"/>
        </w:rPr>
      </w:pPr>
      <w:r>
        <w:rPr>
          <w:rFonts w:eastAsiaTheme="minorEastAsia" w:hint="eastAsia"/>
          <w:lang w:eastAsia="zh-CN"/>
        </w:rPr>
        <w:t>5GS services and EPS services are available at the test location</w:t>
      </w:r>
    </w:p>
    <w:p w14:paraId="0A7E9B86" w14:textId="77777777" w:rsidR="00D45BAC" w:rsidRPr="0066598C" w:rsidRDefault="00D45BAC" w:rsidP="00D45BAC">
      <w:pPr>
        <w:rPr>
          <w:rFonts w:eastAsiaTheme="minorEastAsia"/>
          <w:lang w:eastAsia="zh-CN"/>
        </w:rPr>
      </w:pPr>
      <w:r>
        <w:rPr>
          <w:rFonts w:eastAsiaTheme="minorEastAsia" w:hint="eastAsia"/>
          <w:lang w:eastAsia="zh-CN"/>
        </w:rPr>
        <w:t>D</w:t>
      </w:r>
      <w:r w:rsidRPr="00F45BD8">
        <w:t>UT is powered off</w:t>
      </w:r>
    </w:p>
    <w:p w14:paraId="36211E93" w14:textId="77777777" w:rsidR="00D45BAC" w:rsidRPr="00184838" w:rsidRDefault="00D45BAC" w:rsidP="00D45BAC">
      <w:pPr>
        <w:pStyle w:val="H6"/>
      </w:pPr>
      <w:r w:rsidRPr="00184838">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D45BAC" w:rsidRPr="00F45BD8" w14:paraId="6ADC97F5" w14:textId="77777777" w:rsidTr="00D96A36">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F9EBE67" w14:textId="77777777" w:rsidR="00D45BAC" w:rsidRPr="00F45BD8" w:rsidRDefault="00D45BAC" w:rsidP="00D96A36">
            <w:pPr>
              <w:keepNext/>
              <w:keepLines/>
              <w:tabs>
                <w:tab w:val="left" w:pos="851"/>
              </w:tabs>
              <w:jc w:val="left"/>
              <w:rPr>
                <w:b/>
                <w:sz w:val="18"/>
                <w:szCs w:val="18"/>
                <w:lang w:eastAsia="en-GB"/>
              </w:rPr>
            </w:pPr>
            <w:r w:rsidRPr="00F45BD8">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7FB3674" w14:textId="77777777" w:rsidR="00D45BAC" w:rsidRPr="00F45BD8" w:rsidRDefault="00D45BAC" w:rsidP="00D96A36">
            <w:pPr>
              <w:keepNext/>
              <w:keepLines/>
              <w:tabs>
                <w:tab w:val="left" w:pos="851"/>
              </w:tabs>
              <w:jc w:val="left"/>
              <w:rPr>
                <w:b/>
                <w:sz w:val="18"/>
                <w:szCs w:val="18"/>
                <w:lang w:eastAsia="en-GB"/>
              </w:rPr>
            </w:pPr>
            <w:r w:rsidRPr="00F45BD8">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7B64F374" w14:textId="77777777" w:rsidR="00D45BAC" w:rsidRPr="00F45BD8" w:rsidRDefault="00D45BAC" w:rsidP="00D96A36">
            <w:pPr>
              <w:keepNext/>
              <w:keepLines/>
              <w:tabs>
                <w:tab w:val="left" w:pos="851"/>
              </w:tabs>
              <w:jc w:val="left"/>
              <w:rPr>
                <w:b/>
                <w:sz w:val="18"/>
                <w:szCs w:val="18"/>
                <w:lang w:eastAsia="en-GB"/>
              </w:rPr>
            </w:pPr>
            <w:r w:rsidRPr="00F45BD8">
              <w:rPr>
                <w:b/>
                <w:sz w:val="18"/>
                <w:szCs w:val="18"/>
                <w:lang w:eastAsia="en-GB"/>
              </w:rPr>
              <w:t>Expected behaviour</w:t>
            </w:r>
          </w:p>
        </w:tc>
      </w:tr>
      <w:tr w:rsidR="00D45BAC" w:rsidRPr="00F45BD8" w14:paraId="3711E0D4" w14:textId="77777777" w:rsidTr="00D96A36">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2BBE84B8" w14:textId="77777777" w:rsidR="00D45BAC" w:rsidRPr="00F45BD8" w:rsidRDefault="00D45BAC" w:rsidP="00D96A36">
            <w:pPr>
              <w:keepNext/>
              <w:keepLines/>
            </w:pPr>
            <w:r w:rsidRPr="00F45BD8">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6F66447" w14:textId="77777777" w:rsidR="00D45BAC" w:rsidRPr="00F45BD8" w:rsidRDefault="00D45BAC" w:rsidP="00D96A36">
            <w:pPr>
              <w:keepNext/>
              <w:keepLines/>
              <w:jc w:val="left"/>
              <w:rPr>
                <w:sz w:val="18"/>
              </w:rPr>
            </w:pPr>
            <w:r w:rsidRPr="00F45BD8">
              <w:rPr>
                <w:sz w:val="18"/>
              </w:rPr>
              <w:t xml:space="preserve">Power on DUT and </w:t>
            </w:r>
            <w:r>
              <w:rPr>
                <w:rFonts w:eastAsiaTheme="minorEastAsia" w:hint="eastAsia"/>
                <w:sz w:val="18"/>
                <w:lang w:eastAsia="zh-CN"/>
              </w:rPr>
              <w:t>attempt</w:t>
            </w:r>
            <w:r w:rsidRPr="00F45BD8">
              <w:rPr>
                <w:sz w:val="18"/>
              </w:rPr>
              <w:t xml:space="preserve"> </w:t>
            </w:r>
            <w:r>
              <w:rPr>
                <w:rFonts w:eastAsiaTheme="minorEastAsia" w:hint="eastAsia"/>
                <w:sz w:val="18"/>
                <w:lang w:eastAsia="zh-CN"/>
              </w:rPr>
              <w:t xml:space="preserve">registration </w:t>
            </w:r>
            <w:r w:rsidRPr="00F45BD8">
              <w:rPr>
                <w:sz w:val="18"/>
              </w:rPr>
              <w:t>procedure</w:t>
            </w:r>
            <w:r>
              <w:rPr>
                <w:rFonts w:eastAsiaTheme="minorEastAsia" w:hint="eastAsia"/>
                <w:sz w:val="18"/>
                <w:lang w:eastAsia="zh-CN"/>
              </w:rPr>
              <w:t xml:space="preserve"> for 5GS services</w:t>
            </w:r>
            <w:r w:rsidRPr="00F45BD8">
              <w:rPr>
                <w:sz w:val="18"/>
              </w:rPr>
              <w: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571E509" w14:textId="77777777" w:rsidR="00D45BAC" w:rsidRDefault="00D45BAC" w:rsidP="00D96A36">
            <w:pPr>
              <w:contextualSpacing/>
              <w:rPr>
                <w:rFonts w:eastAsiaTheme="minorEastAsia"/>
                <w:sz w:val="18"/>
                <w:lang w:eastAsia="zh-CN"/>
              </w:rPr>
            </w:pPr>
            <w:r w:rsidRPr="00D174E4">
              <w:rPr>
                <w:rFonts w:eastAsiaTheme="minorEastAsia"/>
                <w:sz w:val="18"/>
                <w:lang w:eastAsia="zh-CN"/>
              </w:rPr>
              <w:t>DUT sends REGISTRATION REQUEST to the network</w:t>
            </w:r>
            <w:r>
              <w:rPr>
                <w:rFonts w:eastAsiaTheme="minorEastAsia" w:hint="eastAsia"/>
                <w:sz w:val="18"/>
                <w:lang w:eastAsia="zh-CN"/>
              </w:rPr>
              <w:t>.</w:t>
            </w:r>
          </w:p>
          <w:p w14:paraId="2D6C8408" w14:textId="77777777" w:rsidR="00D45BAC" w:rsidRPr="00D174E4" w:rsidRDefault="00D45BAC" w:rsidP="00D96A36">
            <w:pPr>
              <w:contextualSpacing/>
              <w:rPr>
                <w:rFonts w:eastAsiaTheme="minorEastAsia"/>
                <w:sz w:val="18"/>
                <w:lang w:eastAsia="zh-CN"/>
              </w:rPr>
            </w:pPr>
            <w:r w:rsidRPr="00D174E4">
              <w:rPr>
                <w:rFonts w:eastAsiaTheme="minorEastAsia"/>
                <w:sz w:val="18"/>
                <w:lang w:eastAsia="zh-CN"/>
              </w:rPr>
              <w:t>Network sends REGISTRATION REJECT with Reject Cause</w:t>
            </w:r>
            <w:r>
              <w:rPr>
                <w:rFonts w:eastAsiaTheme="minorEastAsia" w:hint="eastAsia"/>
                <w:sz w:val="18"/>
                <w:lang w:eastAsia="zh-CN"/>
              </w:rPr>
              <w:t xml:space="preserve"> #27</w:t>
            </w:r>
            <w:r>
              <w:rPr>
                <w:rFonts w:hint="eastAsia"/>
              </w:rPr>
              <w:t xml:space="preserve"> </w:t>
            </w:r>
            <w:r w:rsidRPr="00D174E4">
              <w:rPr>
                <w:rFonts w:eastAsiaTheme="minorEastAsia" w:cs="Arial"/>
                <w:sz w:val="18"/>
                <w:lang w:eastAsia="zh-CN"/>
              </w:rPr>
              <w:t>“</w:t>
            </w:r>
            <w:r w:rsidRPr="00D174E4">
              <w:rPr>
                <w:rFonts w:eastAsiaTheme="minorEastAsia"/>
                <w:sz w:val="18"/>
                <w:lang w:eastAsia="zh-CN"/>
              </w:rPr>
              <w:t>N1 mode not allowed”.</w:t>
            </w:r>
          </w:p>
        </w:tc>
      </w:tr>
      <w:tr w:rsidR="00D45BAC" w:rsidRPr="00F45BD8" w14:paraId="73E38919" w14:textId="77777777" w:rsidTr="00D96A36">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3EAE827" w14:textId="77777777" w:rsidR="00D45BAC" w:rsidRPr="00F45BD8" w:rsidRDefault="00D45BAC" w:rsidP="00D96A36">
            <w:pPr>
              <w:keepNext/>
              <w:keepLines/>
            </w:pPr>
            <w:r w:rsidRPr="00F45BD8">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25D8F06B" w14:textId="77777777" w:rsidR="00D45BAC" w:rsidRPr="00C371DB" w:rsidRDefault="00D45BAC" w:rsidP="00D96A36">
            <w:pPr>
              <w:keepNext/>
              <w:keepLines/>
              <w:jc w:val="left"/>
              <w:rPr>
                <w:rFonts w:eastAsiaTheme="minorEastAsia"/>
                <w:sz w:val="18"/>
                <w:lang w:eastAsia="zh-CN"/>
              </w:rPr>
            </w:pPr>
            <w:r w:rsidRPr="00F45BD8">
              <w:rPr>
                <w:sz w:val="18"/>
              </w:rPr>
              <w:t xml:space="preserve">Verify DUT </w:t>
            </w:r>
            <w:r w:rsidRPr="00C371DB">
              <w:rPr>
                <w:sz w:val="18"/>
              </w:rPr>
              <w:t>start the timer T3540</w:t>
            </w:r>
            <w:r>
              <w:rPr>
                <w:rFonts w:eastAsiaTheme="minorEastAsia" w:hint="eastAsia"/>
                <w:sz w:val="18"/>
                <w:lang w:eastAsia="zh-CN"/>
              </w:rPr>
              <w:t xml:space="preserve"> upon receiption of 5GMM cause value #27</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0E8C00F5" w14:textId="77777777" w:rsidR="00D45BAC" w:rsidRDefault="00D45BAC" w:rsidP="00D96A36">
            <w:pPr>
              <w:keepNext/>
              <w:keepLines/>
              <w:jc w:val="left"/>
              <w:rPr>
                <w:rFonts w:eastAsiaTheme="minorEastAsia"/>
                <w:sz w:val="18"/>
                <w:lang w:eastAsia="zh-CN"/>
              </w:rPr>
            </w:pPr>
            <w:r>
              <w:rPr>
                <w:rFonts w:eastAsiaTheme="minorEastAsia" w:hint="eastAsia"/>
                <w:sz w:val="18"/>
                <w:lang w:eastAsia="zh-CN"/>
              </w:rPr>
              <w:t xml:space="preserve">DUT </w:t>
            </w:r>
            <w:r w:rsidRPr="00C371DB">
              <w:rPr>
                <w:rFonts w:eastAsiaTheme="minorEastAsia"/>
                <w:sz w:val="18"/>
                <w:lang w:eastAsia="zh-CN"/>
              </w:rPr>
              <w:t>locally release the established N1 NAS signalling connection</w:t>
            </w:r>
            <w:r>
              <w:rPr>
                <w:rFonts w:eastAsiaTheme="minorEastAsia" w:hint="eastAsia"/>
                <w:sz w:val="18"/>
                <w:lang w:eastAsia="zh-CN"/>
              </w:rPr>
              <w:t xml:space="preserve"> upon e</w:t>
            </w:r>
            <w:r w:rsidRPr="00C371DB">
              <w:rPr>
                <w:rFonts w:eastAsiaTheme="minorEastAsia"/>
                <w:sz w:val="18"/>
                <w:lang w:eastAsia="zh-CN"/>
              </w:rPr>
              <w:t>xpiry of T3540</w:t>
            </w:r>
            <w:r>
              <w:rPr>
                <w:rFonts w:eastAsiaTheme="minorEastAsia" w:hint="eastAsia"/>
                <w:sz w:val="18"/>
                <w:lang w:eastAsia="zh-CN"/>
              </w:rPr>
              <w:t>.</w:t>
            </w:r>
          </w:p>
          <w:p w14:paraId="2C0D6071" w14:textId="77777777" w:rsidR="00D45BAC" w:rsidRDefault="00D45BAC" w:rsidP="00D96A36">
            <w:pPr>
              <w:keepNext/>
              <w:keepLines/>
              <w:jc w:val="left"/>
              <w:rPr>
                <w:rFonts w:eastAsiaTheme="minorEastAsia"/>
                <w:sz w:val="18"/>
                <w:lang w:eastAsia="zh-CN"/>
              </w:rPr>
            </w:pPr>
            <w:r>
              <w:rPr>
                <w:rFonts w:eastAsiaTheme="minorEastAsia" w:hint="eastAsia"/>
                <w:sz w:val="18"/>
                <w:lang w:eastAsia="zh-CN"/>
              </w:rPr>
              <w:t>DUT</w:t>
            </w:r>
            <w:r w:rsidRPr="00C371DB">
              <w:rPr>
                <w:sz w:val="18"/>
              </w:rPr>
              <w:t xml:space="preserve"> set the 5GS update status to 5U3 ROAMING NOT ALLOWED and delete any 5G-GUTI, last visited registered TAI, TAI list and ngKSI. </w:t>
            </w:r>
          </w:p>
          <w:p w14:paraId="183993B0" w14:textId="77777777" w:rsidR="00D45BAC" w:rsidRPr="00F45BD8" w:rsidRDefault="00D45BAC" w:rsidP="00D96A36">
            <w:pPr>
              <w:keepNext/>
              <w:keepLines/>
              <w:jc w:val="left"/>
              <w:rPr>
                <w:sz w:val="18"/>
              </w:rPr>
            </w:pPr>
            <w:r w:rsidRPr="00C371DB">
              <w:rPr>
                <w:sz w:val="18"/>
              </w:rPr>
              <w:t>Additionally,</w:t>
            </w:r>
            <w:r>
              <w:rPr>
                <w:rFonts w:eastAsiaTheme="minorEastAsia" w:hint="eastAsia"/>
                <w:sz w:val="18"/>
                <w:lang w:eastAsia="zh-CN"/>
              </w:rPr>
              <w:t>DUT</w:t>
            </w:r>
            <w:r w:rsidRPr="00C371DB">
              <w:rPr>
                <w:sz w:val="18"/>
              </w:rPr>
              <w:t xml:space="preserve"> reset the registration attempt counter and enter the 5GMM-NULL</w:t>
            </w:r>
            <w:r>
              <w:rPr>
                <w:rFonts w:eastAsiaTheme="minorEastAsia" w:hint="eastAsia"/>
                <w:sz w:val="18"/>
                <w:lang w:eastAsia="zh-CN"/>
              </w:rPr>
              <w:t xml:space="preserve"> </w:t>
            </w:r>
            <w:r w:rsidRPr="00015734">
              <w:rPr>
                <w:rFonts w:eastAsiaTheme="minorEastAsia"/>
                <w:sz w:val="18"/>
                <w:lang w:eastAsia="zh-CN"/>
              </w:rPr>
              <w:t>state</w:t>
            </w:r>
            <w:r w:rsidRPr="00C371DB">
              <w:rPr>
                <w:sz w:val="18"/>
              </w:rPr>
              <w:t>.</w:t>
            </w:r>
          </w:p>
        </w:tc>
      </w:tr>
      <w:tr w:rsidR="00D45BAC" w:rsidRPr="00F45BD8" w14:paraId="2E0339D0" w14:textId="77777777" w:rsidTr="00D96A36">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7B0F6CD4" w14:textId="77777777" w:rsidR="00D45BAC" w:rsidRPr="00F45BD8" w:rsidRDefault="00D45BAC" w:rsidP="00D96A36">
            <w:pPr>
              <w:keepNext/>
              <w:keepLines/>
            </w:pPr>
            <w:r w:rsidRPr="00F45BD8">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9CEFED3" w14:textId="77777777" w:rsidR="00D45BAC" w:rsidRPr="00015734" w:rsidRDefault="00D45BAC" w:rsidP="00D96A36">
            <w:pPr>
              <w:keepNext/>
              <w:keepLines/>
              <w:jc w:val="left"/>
              <w:rPr>
                <w:rFonts w:eastAsiaTheme="minorEastAsia"/>
                <w:sz w:val="18"/>
                <w:lang w:eastAsia="zh-CN"/>
              </w:rPr>
            </w:pPr>
            <w:r>
              <w:rPr>
                <w:rFonts w:eastAsiaTheme="minorEastAsia" w:hint="eastAsia"/>
                <w:sz w:val="18"/>
                <w:lang w:eastAsia="zh-CN"/>
              </w:rPr>
              <w:t>Verify DUT attempt attach procedure for EPS services</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512973B" w14:textId="77777777" w:rsidR="00D45BAC" w:rsidRDefault="00D45BAC" w:rsidP="00D96A36">
            <w:pPr>
              <w:keepNext/>
              <w:keepLines/>
              <w:jc w:val="left"/>
              <w:rPr>
                <w:rFonts w:eastAsiaTheme="minorEastAsia"/>
                <w:sz w:val="18"/>
                <w:lang w:eastAsia="zh-CN"/>
              </w:rPr>
            </w:pPr>
            <w:r>
              <w:rPr>
                <w:rFonts w:eastAsiaTheme="minorEastAsia" w:hint="eastAsia"/>
                <w:sz w:val="18"/>
                <w:lang w:eastAsia="zh-CN"/>
              </w:rPr>
              <w:t xml:space="preserve">DUT sends  </w:t>
            </w:r>
            <w:r w:rsidRPr="00A22105">
              <w:rPr>
                <w:rFonts w:eastAsiaTheme="minorEastAsia"/>
                <w:sz w:val="18"/>
                <w:lang w:eastAsia="zh-CN"/>
              </w:rPr>
              <w:t xml:space="preserve">ATTACH REQUEST </w:t>
            </w:r>
            <w:r>
              <w:rPr>
                <w:rFonts w:eastAsiaTheme="minorEastAsia" w:hint="eastAsia"/>
                <w:sz w:val="18"/>
                <w:lang w:eastAsia="zh-CN"/>
              </w:rPr>
              <w:t xml:space="preserve">to the network and </w:t>
            </w:r>
            <w:r w:rsidRPr="00A22105">
              <w:rPr>
                <w:rFonts w:eastAsiaTheme="minorEastAsia"/>
                <w:sz w:val="18"/>
                <w:lang w:eastAsia="zh-CN"/>
              </w:rPr>
              <w:t>set</w:t>
            </w:r>
            <w:r>
              <w:rPr>
                <w:rFonts w:eastAsiaTheme="minorEastAsia" w:hint="eastAsia"/>
                <w:sz w:val="18"/>
                <w:lang w:eastAsia="zh-CN"/>
              </w:rPr>
              <w:t>s</w:t>
            </w:r>
            <w:r w:rsidRPr="00A22105">
              <w:rPr>
                <w:rFonts w:eastAsiaTheme="minorEastAsia"/>
                <w:sz w:val="18"/>
                <w:lang w:eastAsia="zh-CN"/>
              </w:rPr>
              <w:t xml:space="preserve"> the N1</w:t>
            </w:r>
            <w:r>
              <w:rPr>
                <w:rFonts w:eastAsiaTheme="minorEastAsia" w:hint="eastAsia"/>
                <w:sz w:val="18"/>
                <w:lang w:eastAsia="zh-CN"/>
              </w:rPr>
              <w:t xml:space="preserve"> </w:t>
            </w:r>
            <w:r w:rsidRPr="00A22105">
              <w:rPr>
                <w:rFonts w:eastAsiaTheme="minorEastAsia"/>
                <w:sz w:val="18"/>
                <w:lang w:eastAsia="zh-CN"/>
              </w:rPr>
              <w:t xml:space="preserve">mode bit to "N1 mode not supported" </w:t>
            </w:r>
            <w:r>
              <w:rPr>
                <w:rFonts w:eastAsiaTheme="minorEastAsia"/>
                <w:sz w:val="18"/>
                <w:lang w:eastAsia="zh-CN"/>
              </w:rPr>
              <w:t>in the UE network capability IE</w:t>
            </w:r>
            <w:r w:rsidRPr="00A22105">
              <w:rPr>
                <w:rFonts w:eastAsiaTheme="minorEastAsia"/>
                <w:sz w:val="18"/>
                <w:lang w:eastAsia="zh-CN"/>
              </w:rPr>
              <w:t xml:space="preserve"> of the ATTACH REQUEST message</w:t>
            </w:r>
            <w:r>
              <w:rPr>
                <w:rFonts w:eastAsiaTheme="minorEastAsia" w:hint="eastAsia"/>
                <w:sz w:val="18"/>
                <w:lang w:eastAsia="zh-CN"/>
              </w:rPr>
              <w:t>.</w:t>
            </w:r>
          </w:p>
          <w:p w14:paraId="25407D37" w14:textId="77777777" w:rsidR="00D45BAC" w:rsidRDefault="00D45BAC" w:rsidP="00D96A36">
            <w:pPr>
              <w:keepNext/>
              <w:keepLines/>
              <w:jc w:val="left"/>
              <w:rPr>
                <w:rFonts w:eastAsiaTheme="minorEastAsia"/>
                <w:bCs/>
                <w:sz w:val="18"/>
                <w:szCs w:val="18"/>
                <w:lang w:eastAsia="zh-CN"/>
              </w:rPr>
            </w:pPr>
            <w:r w:rsidRPr="001409E9">
              <w:rPr>
                <w:bCs/>
                <w:sz w:val="18"/>
                <w:szCs w:val="18"/>
              </w:rPr>
              <w:t>Network sends ATTACH ACCEPT</w:t>
            </w:r>
            <w:r>
              <w:rPr>
                <w:rFonts w:eastAsiaTheme="minorEastAsia" w:hint="eastAsia"/>
                <w:bCs/>
                <w:sz w:val="18"/>
                <w:szCs w:val="18"/>
                <w:lang w:eastAsia="zh-CN"/>
              </w:rPr>
              <w:t xml:space="preserve"> </w:t>
            </w:r>
            <w:r w:rsidRPr="001409E9">
              <w:rPr>
                <w:bCs/>
                <w:sz w:val="18"/>
                <w:szCs w:val="18"/>
              </w:rPr>
              <w:t>and ACTIVATE DEFAULT EPS BEARER CONTEXT REQUEST containing the APN and PDN type.</w:t>
            </w:r>
          </w:p>
          <w:p w14:paraId="36106519" w14:textId="77777777" w:rsidR="00D45BAC" w:rsidRPr="00015734" w:rsidRDefault="00D45BAC" w:rsidP="00D96A36">
            <w:pPr>
              <w:snapToGrid w:val="0"/>
              <w:spacing w:after="0"/>
              <w:rPr>
                <w:rFonts w:eastAsiaTheme="minorEastAsia"/>
                <w:sz w:val="18"/>
                <w:lang w:eastAsia="zh-CN"/>
              </w:rPr>
            </w:pPr>
            <w:r w:rsidRPr="001409E9">
              <w:rPr>
                <w:bCs/>
                <w:sz w:val="18"/>
                <w:szCs w:val="18"/>
              </w:rPr>
              <w:t xml:space="preserve">DUT sends </w:t>
            </w:r>
            <w:r>
              <w:rPr>
                <w:rFonts w:cs="Arial"/>
                <w:sz w:val="18"/>
                <w:szCs w:val="18"/>
              </w:rPr>
              <w:t>ATTACH COMPLETE</w:t>
            </w:r>
            <w:r>
              <w:rPr>
                <w:rFonts w:eastAsiaTheme="minorEastAsia" w:cs="Arial" w:hint="eastAsia"/>
                <w:sz w:val="18"/>
                <w:szCs w:val="18"/>
                <w:lang w:eastAsia="zh-CN"/>
              </w:rPr>
              <w:t xml:space="preserve"> </w:t>
            </w:r>
            <w:r w:rsidRPr="001409E9">
              <w:rPr>
                <w:bCs/>
                <w:sz w:val="18"/>
                <w:szCs w:val="18"/>
              </w:rPr>
              <w:t>to the network</w:t>
            </w:r>
            <w:r>
              <w:rPr>
                <w:rFonts w:eastAsiaTheme="minorEastAsia" w:hint="eastAsia"/>
                <w:bCs/>
                <w:sz w:val="18"/>
                <w:szCs w:val="18"/>
                <w:lang w:eastAsia="zh-CN"/>
              </w:rPr>
              <w:t xml:space="preserve"> and</w:t>
            </w:r>
            <w:r>
              <w:rPr>
                <w:rFonts w:eastAsiaTheme="minorEastAsia" w:hint="eastAsia"/>
                <w:sz w:val="18"/>
                <w:lang w:eastAsia="zh-CN"/>
              </w:rPr>
              <w:t xml:space="preserve">successfully attach to </w:t>
            </w:r>
            <w:r w:rsidRPr="00015734">
              <w:rPr>
                <w:sz w:val="18"/>
              </w:rPr>
              <w:t>an E-UTRA cell</w:t>
            </w:r>
            <w:r>
              <w:rPr>
                <w:rFonts w:eastAsiaTheme="minorEastAsia" w:hint="eastAsia"/>
                <w:sz w:val="18"/>
                <w:lang w:eastAsia="zh-CN"/>
              </w:rPr>
              <w:t>.</w:t>
            </w:r>
            <w:r w:rsidRPr="00015734">
              <w:rPr>
                <w:sz w:val="18"/>
              </w:rPr>
              <w:t xml:space="preserve"> </w:t>
            </w:r>
          </w:p>
        </w:tc>
      </w:tr>
    </w:tbl>
    <w:p w14:paraId="4CCDB036" w14:textId="75225E64" w:rsidR="00D45BAC" w:rsidRDefault="00D45BAC" w:rsidP="00D45BAC">
      <w:pPr>
        <w:pStyle w:val="Heading3"/>
        <w:numPr>
          <w:ilvl w:val="2"/>
          <w:numId w:val="0"/>
        </w:numPr>
      </w:pPr>
      <w:bookmarkStart w:id="45" w:name="_Toc13818634"/>
      <w:bookmarkStart w:id="46" w:name="_Toc156375145"/>
      <w:r>
        <w:rPr>
          <w:rFonts w:eastAsia="SimSun" w:hint="eastAsia"/>
          <w:lang w:val="en-US" w:eastAsia="zh-CN"/>
        </w:rPr>
        <w:t>10</w:t>
      </w:r>
      <w:r>
        <w:t>0.</w:t>
      </w:r>
      <w:r>
        <w:rPr>
          <w:lang w:val="en-US"/>
        </w:rPr>
        <w:t>2</w:t>
      </w:r>
      <w:r>
        <w:t>.4</w:t>
      </w:r>
      <w:r>
        <w:tab/>
        <w:t xml:space="preserve">Registration Reject, cause “#7 </w:t>
      </w:r>
      <w:r>
        <w:rPr>
          <w:lang w:val="en-US"/>
        </w:rPr>
        <w:t>5G</w:t>
      </w:r>
      <w:r>
        <w:t>S services not allowed”</w:t>
      </w:r>
      <w:bookmarkEnd w:id="46"/>
    </w:p>
    <w:p w14:paraId="066AB19E" w14:textId="77777777" w:rsidR="00D45BAC" w:rsidRDefault="00D45BAC" w:rsidP="00D45BAC">
      <w:pPr>
        <w:pStyle w:val="H6"/>
      </w:pPr>
      <w:r>
        <w:t>Description</w:t>
      </w:r>
    </w:p>
    <w:p w14:paraId="462CBC09" w14:textId="66A4D5EC" w:rsidR="00D45BAC" w:rsidRDefault="00D45BAC" w:rsidP="00D45BAC">
      <w:pPr>
        <w:rPr>
          <w:lang w:val="en-US"/>
        </w:rPr>
      </w:pPr>
      <w:r>
        <w:t>Check that UE correctly starts timer T3247 upon reception of non-integrity protected message and restart the registration procedure</w:t>
      </w:r>
    </w:p>
    <w:p w14:paraId="3D36839B" w14:textId="77777777" w:rsidR="00D45BAC" w:rsidRDefault="00D45BAC" w:rsidP="00D45BAC">
      <w:pPr>
        <w:rPr>
          <w:lang w:val="en-US"/>
        </w:rPr>
      </w:pPr>
    </w:p>
    <w:p w14:paraId="6F639F15" w14:textId="77777777" w:rsidR="00D45BAC" w:rsidRDefault="00D45BAC" w:rsidP="00D45BAC">
      <w:pPr>
        <w:pStyle w:val="H6"/>
      </w:pPr>
      <w:r>
        <w:t>Related core specifications</w:t>
      </w:r>
    </w:p>
    <w:p w14:paraId="5BDAD74C" w14:textId="77777777" w:rsidR="00D45BAC" w:rsidRDefault="00D45BAC" w:rsidP="00D45BAC">
      <w:pPr>
        <w:rPr>
          <w:lang w:val="en-US"/>
        </w:rPr>
      </w:pPr>
      <w:r>
        <w:t>3GPP TS 24.</w:t>
      </w:r>
      <w:r>
        <w:rPr>
          <w:lang w:val="en-US"/>
        </w:rPr>
        <w:t>5</w:t>
      </w:r>
      <w:r>
        <w:t>01, clause 5.</w:t>
      </w:r>
      <w:r>
        <w:rPr>
          <w:rFonts w:hint="eastAsia"/>
          <w:lang w:val="en-US"/>
        </w:rPr>
        <w:t>3</w:t>
      </w:r>
      <w:r>
        <w:t>.</w:t>
      </w:r>
      <w:r>
        <w:rPr>
          <w:lang w:val="en-US"/>
        </w:rPr>
        <w:t>20.2</w:t>
      </w:r>
    </w:p>
    <w:p w14:paraId="75826363" w14:textId="77777777" w:rsidR="00D45BAC" w:rsidRDefault="00D45BAC" w:rsidP="00D45BAC">
      <w:pPr>
        <w:rPr>
          <w:lang w:val="en-US"/>
        </w:rPr>
      </w:pPr>
    </w:p>
    <w:p w14:paraId="262BB292" w14:textId="77777777" w:rsidR="00D45BAC" w:rsidRDefault="00D45BAC" w:rsidP="00D45BAC">
      <w:pPr>
        <w:pStyle w:val="H6"/>
      </w:pPr>
      <w:r>
        <w:t>Reason for test</w:t>
      </w:r>
    </w:p>
    <w:p w14:paraId="756E4A33" w14:textId="77777777" w:rsidR="00D45BAC" w:rsidRDefault="00D45BAC" w:rsidP="00D45BAC">
      <w:pPr>
        <w:rPr>
          <w:lang w:val="en-US"/>
        </w:rPr>
      </w:pPr>
      <w:r>
        <w:t xml:space="preserve">To verify that the DUT behaves </w:t>
      </w:r>
      <w:r>
        <w:rPr>
          <w:lang w:val="en-US"/>
        </w:rPr>
        <w:t xml:space="preserve">correctly </w:t>
      </w:r>
      <w:r>
        <w:rPr>
          <w:rFonts w:hint="eastAsia"/>
          <w:lang w:val="en-US"/>
        </w:rPr>
        <w:t>after expiry of timer T3247.</w:t>
      </w:r>
    </w:p>
    <w:p w14:paraId="58EF9D9B" w14:textId="77777777" w:rsidR="00D45BAC" w:rsidRDefault="00D45BAC" w:rsidP="00D45BAC">
      <w:pPr>
        <w:pStyle w:val="H6"/>
      </w:pPr>
    </w:p>
    <w:p w14:paraId="7B7E338C" w14:textId="77777777" w:rsidR="00D45BAC" w:rsidRDefault="00D45BAC" w:rsidP="00D45BAC">
      <w:pPr>
        <w:pStyle w:val="H6"/>
      </w:pPr>
      <w:r>
        <w:t>Initial configuration</w:t>
      </w:r>
    </w:p>
    <w:p w14:paraId="338C85CF" w14:textId="77777777" w:rsidR="00D45BAC" w:rsidRDefault="00D45BAC" w:rsidP="00D45BAC">
      <w:pPr>
        <w:numPr>
          <w:ilvl w:val="0"/>
          <w:numId w:val="9"/>
        </w:numPr>
        <w:tabs>
          <w:tab w:val="clear" w:pos="785"/>
          <w:tab w:val="left" w:pos="426"/>
        </w:tabs>
        <w:spacing w:before="120" w:after="0"/>
        <w:ind w:left="426" w:hanging="426"/>
      </w:pPr>
      <w:r>
        <w:t>DUT is powered off</w:t>
      </w:r>
    </w:p>
    <w:p w14:paraId="30F62B18" w14:textId="77777777" w:rsidR="00D45BAC" w:rsidRDefault="00D45BAC" w:rsidP="00D45BAC">
      <w:pPr>
        <w:numPr>
          <w:ilvl w:val="0"/>
          <w:numId w:val="9"/>
        </w:numPr>
        <w:tabs>
          <w:tab w:val="clear" w:pos="785"/>
          <w:tab w:val="left" w:pos="426"/>
        </w:tabs>
        <w:spacing w:before="120" w:after="0"/>
        <w:ind w:left="426" w:hanging="426"/>
      </w:pPr>
      <w:r>
        <w:t xml:space="preserve">Network does not allow </w:t>
      </w:r>
      <w:r>
        <w:rPr>
          <w:lang w:val="en-US"/>
        </w:rPr>
        <w:t>5G</w:t>
      </w:r>
      <w:r>
        <w:t xml:space="preserve">S services (e.g. this particular </w:t>
      </w:r>
      <w:r>
        <w:rPr>
          <w:rFonts w:hint="eastAsia"/>
          <w:lang w:val="en-US"/>
        </w:rPr>
        <w:t>SUP</w:t>
      </w:r>
      <w:r>
        <w:t xml:space="preserve">I is not provisioned for </w:t>
      </w:r>
      <w:r>
        <w:rPr>
          <w:rFonts w:hint="eastAsia"/>
          <w:lang w:val="en-US"/>
        </w:rPr>
        <w:t>5G</w:t>
      </w:r>
      <w:r>
        <w:t>S services)</w:t>
      </w:r>
    </w:p>
    <w:p w14:paraId="6EE009D6" w14:textId="77777777" w:rsidR="00D45BAC" w:rsidRDefault="00D45BAC" w:rsidP="00D45BAC"/>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85"/>
        <w:gridCol w:w="4442"/>
      </w:tblGrid>
      <w:tr w:rsidR="00D45BAC" w14:paraId="7142F053" w14:textId="77777777" w:rsidTr="00B03F2E">
        <w:tc>
          <w:tcPr>
            <w:tcW w:w="437" w:type="dxa"/>
            <w:shd w:val="clear" w:color="auto" w:fill="F2F2F2" w:themeFill="background1" w:themeFillShade="F2"/>
          </w:tcPr>
          <w:p w14:paraId="23E659F2" w14:textId="77777777" w:rsidR="00D45BAC" w:rsidRDefault="00D45BAC" w:rsidP="00B03F2E">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57154E7D" w14:textId="77777777" w:rsidR="00D45BAC" w:rsidRDefault="00D45BAC" w:rsidP="00B03F2E">
            <w:pPr>
              <w:tabs>
                <w:tab w:val="left" w:pos="851"/>
              </w:tabs>
              <w:ind w:right="-1"/>
              <w:jc w:val="left"/>
              <w:rPr>
                <w:b/>
                <w:sz w:val="18"/>
                <w:szCs w:val="18"/>
              </w:rPr>
            </w:pPr>
            <w:r>
              <w:rPr>
                <w:b/>
                <w:sz w:val="18"/>
                <w:szCs w:val="18"/>
              </w:rPr>
              <w:t>Test procedure</w:t>
            </w:r>
          </w:p>
        </w:tc>
        <w:tc>
          <w:tcPr>
            <w:tcW w:w="4542" w:type="dxa"/>
            <w:shd w:val="clear" w:color="auto" w:fill="F2F2F2" w:themeFill="background1" w:themeFillShade="F2"/>
          </w:tcPr>
          <w:p w14:paraId="6770E660" w14:textId="77777777" w:rsidR="00D45BAC" w:rsidRDefault="00D45BAC" w:rsidP="00B03F2E">
            <w:pPr>
              <w:pStyle w:val="H6"/>
              <w:ind w:right="-1"/>
              <w:rPr>
                <w:sz w:val="18"/>
                <w:szCs w:val="18"/>
              </w:rPr>
            </w:pPr>
            <w:r>
              <w:rPr>
                <w:sz w:val="18"/>
                <w:szCs w:val="18"/>
              </w:rPr>
              <w:t>Expected behaviour</w:t>
            </w:r>
          </w:p>
        </w:tc>
      </w:tr>
      <w:tr w:rsidR="00D45BAC" w14:paraId="7FD151A7" w14:textId="77777777" w:rsidTr="00B03F2E">
        <w:tc>
          <w:tcPr>
            <w:tcW w:w="437" w:type="dxa"/>
            <w:shd w:val="clear" w:color="auto" w:fill="F2F2F2" w:themeFill="background1" w:themeFillShade="F2"/>
          </w:tcPr>
          <w:p w14:paraId="300A9F3B" w14:textId="77777777" w:rsidR="00D45BAC" w:rsidRDefault="00D45BAC" w:rsidP="00B03F2E">
            <w:pPr>
              <w:tabs>
                <w:tab w:val="left" w:pos="851"/>
              </w:tabs>
              <w:ind w:right="-1"/>
              <w:jc w:val="left"/>
              <w:rPr>
                <w:sz w:val="18"/>
                <w:szCs w:val="18"/>
              </w:rPr>
            </w:pPr>
            <w:r>
              <w:rPr>
                <w:sz w:val="18"/>
                <w:szCs w:val="18"/>
              </w:rPr>
              <w:t>1</w:t>
            </w:r>
          </w:p>
        </w:tc>
        <w:tc>
          <w:tcPr>
            <w:tcW w:w="4263" w:type="dxa"/>
          </w:tcPr>
          <w:p w14:paraId="5B546EF6" w14:textId="5C7957A7" w:rsidR="00D45BAC" w:rsidRDefault="00D45BAC" w:rsidP="00C66738">
            <w:pPr>
              <w:rPr>
                <w:sz w:val="18"/>
                <w:szCs w:val="18"/>
              </w:rPr>
            </w:pPr>
            <w:r>
              <w:t>Power on the DUT</w:t>
            </w:r>
          </w:p>
        </w:tc>
        <w:tc>
          <w:tcPr>
            <w:tcW w:w="4542" w:type="dxa"/>
          </w:tcPr>
          <w:p w14:paraId="7CF93774" w14:textId="32522880" w:rsidR="00D45BAC" w:rsidRDefault="00D45BAC" w:rsidP="00C66738">
            <w:pPr>
              <w:rPr>
                <w:sz w:val="18"/>
                <w:szCs w:val="18"/>
              </w:rPr>
            </w:pPr>
            <w:r>
              <w:t>The DUT  attempts Registration procedure.</w:t>
            </w:r>
          </w:p>
        </w:tc>
      </w:tr>
      <w:tr w:rsidR="00D45BAC" w14:paraId="0CC37BCE" w14:textId="77777777" w:rsidTr="00B03F2E">
        <w:tc>
          <w:tcPr>
            <w:tcW w:w="437" w:type="dxa"/>
            <w:shd w:val="clear" w:color="auto" w:fill="F2F2F2" w:themeFill="background1" w:themeFillShade="F2"/>
          </w:tcPr>
          <w:p w14:paraId="1C365EE5" w14:textId="77777777" w:rsidR="00D45BAC" w:rsidRDefault="00D45BAC" w:rsidP="00B03F2E">
            <w:pPr>
              <w:tabs>
                <w:tab w:val="left" w:pos="851"/>
              </w:tabs>
              <w:ind w:right="-1"/>
              <w:jc w:val="left"/>
              <w:rPr>
                <w:sz w:val="18"/>
                <w:szCs w:val="18"/>
              </w:rPr>
            </w:pPr>
            <w:r>
              <w:rPr>
                <w:sz w:val="18"/>
                <w:szCs w:val="18"/>
              </w:rPr>
              <w:t>2</w:t>
            </w:r>
          </w:p>
        </w:tc>
        <w:tc>
          <w:tcPr>
            <w:tcW w:w="4263" w:type="dxa"/>
          </w:tcPr>
          <w:p w14:paraId="61813872" w14:textId="7A6F4F1B" w:rsidR="00D45BAC" w:rsidRDefault="00D45BAC" w:rsidP="00B03F2E">
            <w:pPr>
              <w:jc w:val="left"/>
              <w:rPr>
                <w:sz w:val="18"/>
                <w:szCs w:val="18"/>
              </w:rPr>
            </w:pPr>
            <w:r>
              <w:t xml:space="preserve">Network sends REGISTRATION REJECT with EMM cause #7, </w:t>
            </w:r>
            <w:r>
              <w:rPr>
                <w:lang w:val="en-US"/>
              </w:rPr>
              <w:t>5G</w:t>
            </w:r>
            <w:r>
              <w:t>S services not allowed. The NAS message is not integrity protected</w:t>
            </w:r>
          </w:p>
        </w:tc>
        <w:tc>
          <w:tcPr>
            <w:tcW w:w="4542" w:type="dxa"/>
          </w:tcPr>
          <w:p w14:paraId="355F6839" w14:textId="37D2C702" w:rsidR="00D45BAC" w:rsidRDefault="00D45BAC" w:rsidP="00B03F2E">
            <w:r>
              <w:rPr>
                <w:lang w:val="en-US"/>
              </w:rPr>
              <w:t xml:space="preserve">DUT shall start T3247 timer </w:t>
            </w:r>
            <w:r w:rsidRPr="00621314">
              <w:rPr>
                <w:lang w:val="en-US"/>
              </w:rPr>
              <w:t>with a random value uniformly drawn from the range between 30</w:t>
            </w:r>
            <w:r>
              <w:rPr>
                <w:lang w:val="en-US"/>
              </w:rPr>
              <w:t xml:space="preserve"> </w:t>
            </w:r>
            <w:r w:rsidRPr="00621314">
              <w:rPr>
                <w:lang w:val="en-US"/>
              </w:rPr>
              <w:t>minutes and 60 minutes</w:t>
            </w:r>
          </w:p>
          <w:p w14:paraId="282E2162" w14:textId="77777777" w:rsidR="00D45BAC" w:rsidRDefault="00D45BAC" w:rsidP="00B03F2E">
            <w:pPr>
              <w:jc w:val="left"/>
              <w:rPr>
                <w:sz w:val="18"/>
                <w:szCs w:val="18"/>
              </w:rPr>
            </w:pPr>
          </w:p>
        </w:tc>
      </w:tr>
      <w:tr w:rsidR="00D45BAC" w14:paraId="2E2F4AE8" w14:textId="77777777" w:rsidTr="00B03F2E">
        <w:tc>
          <w:tcPr>
            <w:tcW w:w="437" w:type="dxa"/>
            <w:shd w:val="clear" w:color="auto" w:fill="F2F2F2" w:themeFill="background1" w:themeFillShade="F2"/>
          </w:tcPr>
          <w:p w14:paraId="42714116" w14:textId="77777777" w:rsidR="00D45BAC" w:rsidRDefault="00D45BAC" w:rsidP="00B03F2E">
            <w:pPr>
              <w:tabs>
                <w:tab w:val="left" w:pos="851"/>
              </w:tabs>
              <w:ind w:right="-1"/>
              <w:jc w:val="left"/>
              <w:rPr>
                <w:sz w:val="18"/>
                <w:szCs w:val="18"/>
              </w:rPr>
            </w:pPr>
            <w:r>
              <w:rPr>
                <w:sz w:val="18"/>
                <w:szCs w:val="18"/>
              </w:rPr>
              <w:t>3</w:t>
            </w:r>
          </w:p>
        </w:tc>
        <w:tc>
          <w:tcPr>
            <w:tcW w:w="4263" w:type="dxa"/>
          </w:tcPr>
          <w:p w14:paraId="0DDACC20" w14:textId="77777777" w:rsidR="00D45BAC" w:rsidRDefault="00D45BAC" w:rsidP="00B03F2E">
            <w:pPr>
              <w:jc w:val="left"/>
              <w:rPr>
                <w:sz w:val="18"/>
                <w:szCs w:val="18"/>
              </w:rPr>
            </w:pPr>
            <w:r>
              <w:rPr>
                <w:lang w:val="en-US"/>
              </w:rPr>
              <w:t xml:space="preserve">Check </w:t>
            </w:r>
            <w:r>
              <w:t xml:space="preserve">whether the DUT tries to </w:t>
            </w:r>
            <w:r>
              <w:rPr>
                <w:lang w:val="en-US"/>
              </w:rPr>
              <w:t xml:space="preserve">initiate </w:t>
            </w:r>
            <w:r>
              <w:t>Registration</w:t>
            </w:r>
            <w:r>
              <w:rPr>
                <w:lang w:val="en-US"/>
              </w:rPr>
              <w:t xml:space="preserve"> </w:t>
            </w:r>
            <w:r>
              <w:t>procedure</w:t>
            </w:r>
            <w:r>
              <w:rPr>
                <w:lang w:val="en-US"/>
              </w:rPr>
              <w:t xml:space="preserve"> in 30-60 minutes  range after DUT receives Attach Reject message</w:t>
            </w:r>
            <w:r>
              <w:t>.</w:t>
            </w:r>
          </w:p>
        </w:tc>
        <w:tc>
          <w:tcPr>
            <w:tcW w:w="4542" w:type="dxa"/>
          </w:tcPr>
          <w:p w14:paraId="1DD5A704" w14:textId="77777777" w:rsidR="00D45BAC" w:rsidRDefault="00D45BAC" w:rsidP="00B03F2E">
            <w:r>
              <w:t xml:space="preserve">DUT shall </w:t>
            </w:r>
            <w:r>
              <w:rPr>
                <w:lang w:val="en-US"/>
              </w:rPr>
              <w:t xml:space="preserve">initiate </w:t>
            </w:r>
            <w:r>
              <w:t>Registration</w:t>
            </w:r>
            <w:r>
              <w:rPr>
                <w:lang w:val="en-US"/>
              </w:rPr>
              <w:t xml:space="preserve"> procedure after T3247 expires</w:t>
            </w:r>
            <w:r>
              <w:t>.</w:t>
            </w:r>
          </w:p>
          <w:p w14:paraId="2875118E" w14:textId="77777777" w:rsidR="00D45BAC" w:rsidRDefault="00D45BAC" w:rsidP="00B03F2E">
            <w:pPr>
              <w:jc w:val="left"/>
              <w:rPr>
                <w:sz w:val="18"/>
                <w:szCs w:val="18"/>
              </w:rPr>
            </w:pPr>
          </w:p>
        </w:tc>
      </w:tr>
    </w:tbl>
    <w:p w14:paraId="67596359" w14:textId="77777777" w:rsidR="00D45BAC" w:rsidRDefault="00D45BAC" w:rsidP="00D45BAC"/>
    <w:p w14:paraId="6B452898" w14:textId="77777777" w:rsidR="00D45BAC" w:rsidRDefault="00D45BAC" w:rsidP="00D45BAC">
      <w:pPr>
        <w:pStyle w:val="NormalParagraph"/>
      </w:pPr>
    </w:p>
    <w:p w14:paraId="3DB6D937" w14:textId="77777777" w:rsidR="008027FF" w:rsidRPr="00AC2F69" w:rsidRDefault="008027FF" w:rsidP="008027FF">
      <w:pPr>
        <w:pStyle w:val="Heading2"/>
      </w:pPr>
      <w:bookmarkStart w:id="47" w:name="_Toc156375146"/>
      <w:r w:rsidRPr="00AC2F69">
        <w:t>100.4</w:t>
      </w:r>
      <w:r w:rsidRPr="00AC2F69">
        <w:tab/>
      </w:r>
      <w:bookmarkEnd w:id="45"/>
      <w:r>
        <w:t>Void</w:t>
      </w:r>
      <w:bookmarkEnd w:id="47"/>
      <w:r w:rsidRPr="00AC2F69">
        <w:t xml:space="preserve"> </w:t>
      </w:r>
    </w:p>
    <w:p w14:paraId="2AB7DB70" w14:textId="77777777" w:rsidR="008027FF" w:rsidRPr="009F7D67" w:rsidRDefault="008027FF" w:rsidP="008027FF">
      <w:bookmarkStart w:id="48" w:name="_Toc13818635"/>
      <w:r>
        <w:t>PLMN selection (EPC) t</w:t>
      </w:r>
      <w:r w:rsidRPr="009F7D67">
        <w:t>est cases have been transitioned to Annex D, section 59</w:t>
      </w:r>
    </w:p>
    <w:bookmarkEnd w:id="48"/>
    <w:p w14:paraId="6A6A23F6" w14:textId="77777777" w:rsidR="008027FF" w:rsidRPr="00AC2F69" w:rsidRDefault="008027FF" w:rsidP="008027FF"/>
    <w:p w14:paraId="04F29120" w14:textId="77777777" w:rsidR="008027FF" w:rsidRDefault="008027FF" w:rsidP="008027FF"/>
    <w:p w14:paraId="68B63CA8" w14:textId="77777777" w:rsidR="008027FF" w:rsidRDefault="008027FF" w:rsidP="008027FF"/>
    <w:p w14:paraId="25C5F5E7" w14:textId="77777777" w:rsidR="00731420" w:rsidRDefault="00731420" w:rsidP="00731420">
      <w:pPr>
        <w:pStyle w:val="Heading2"/>
      </w:pPr>
      <w:bookmarkStart w:id="49" w:name="_Toc530672811"/>
      <w:bookmarkStart w:id="50" w:name="_Toc156375147"/>
      <w:bookmarkEnd w:id="37"/>
      <w:r w:rsidRPr="00AC2F69">
        <w:rPr>
          <w:rFonts w:hint="eastAsia"/>
        </w:rPr>
        <w:t>10</w:t>
      </w:r>
      <w:r w:rsidRPr="00AC2F69">
        <w:t>0.</w:t>
      </w:r>
      <w:r w:rsidRPr="00AC2F69">
        <w:rPr>
          <w:rFonts w:hint="eastAsia"/>
        </w:rPr>
        <w:t>5</w:t>
      </w:r>
      <w:r w:rsidRPr="00AC2F69">
        <w:tab/>
      </w:r>
      <w:r>
        <w:t>Void</w:t>
      </w:r>
      <w:bookmarkEnd w:id="50"/>
    </w:p>
    <w:p w14:paraId="3677638E" w14:textId="77777777" w:rsidR="00731420" w:rsidRPr="00F104EE" w:rsidRDefault="00731420" w:rsidP="00731420">
      <w:r w:rsidRPr="00F104EE">
        <w:t>PLMN selection (</w:t>
      </w:r>
      <w:r>
        <w:rPr>
          <w:rFonts w:eastAsiaTheme="minorEastAsia" w:hint="eastAsia"/>
          <w:lang w:eastAsia="zh-CN"/>
        </w:rPr>
        <w:t>5GC</w:t>
      </w:r>
      <w:r w:rsidRPr="00F104EE">
        <w:t>) test cases have been transitioned to Annex D, section 59-1</w:t>
      </w:r>
    </w:p>
    <w:p w14:paraId="1D3300C0" w14:textId="77777777" w:rsidR="00731420" w:rsidRPr="009B7920" w:rsidRDefault="00731420" w:rsidP="00731420"/>
    <w:p w14:paraId="48B08823" w14:textId="77777777" w:rsidR="00731420" w:rsidRPr="00AC2F69" w:rsidRDefault="00731420" w:rsidP="00731420">
      <w:pPr>
        <w:rPr>
          <w:rFonts w:eastAsia="PMingLiU"/>
        </w:rPr>
      </w:pPr>
    </w:p>
    <w:p w14:paraId="48C7ED78" w14:textId="77777777" w:rsidR="00731420" w:rsidRDefault="00731420" w:rsidP="00731420">
      <w:pPr>
        <w:pStyle w:val="Heading2"/>
        <w:ind w:left="624" w:hanging="624"/>
      </w:pPr>
      <w:bookmarkStart w:id="51" w:name="_Toc156375148"/>
      <w:r>
        <w:t>100.6 Security Features</w:t>
      </w:r>
      <w:bookmarkEnd w:id="51"/>
    </w:p>
    <w:p w14:paraId="38EDF806" w14:textId="77777777" w:rsidR="00731420" w:rsidRDefault="00731420" w:rsidP="00731420">
      <w:pPr>
        <w:pStyle w:val="Heading3"/>
        <w:ind w:left="851" w:hanging="851"/>
      </w:pPr>
      <w:bookmarkStart w:id="52" w:name="_Toc156375149"/>
      <w:r>
        <w:t>100.6.1 Advertisement of mandatory integrity and ciphering algorithms (5NR Option 3 – EN-DC)</w:t>
      </w:r>
      <w:bookmarkEnd w:id="52"/>
    </w:p>
    <w:p w14:paraId="1C50D972" w14:textId="77777777" w:rsidR="00731420" w:rsidRPr="00C52BAC" w:rsidRDefault="00731420" w:rsidP="00731420">
      <w:pPr>
        <w:pStyle w:val="H6"/>
      </w:pPr>
      <w:r w:rsidRPr="00C52BAC">
        <w:t>Description</w:t>
      </w:r>
    </w:p>
    <w:p w14:paraId="64B2A707" w14:textId="77777777" w:rsidR="00731420" w:rsidRDefault="00731420" w:rsidP="00731420">
      <w:pPr>
        <w:pStyle w:val="H6"/>
        <w:rPr>
          <w:b w:val="0"/>
        </w:rPr>
      </w:pPr>
      <w:r w:rsidRPr="00820F71">
        <w:rPr>
          <w:b w:val="0"/>
        </w:rPr>
        <w:t xml:space="preserve">To verify that MS </w:t>
      </w:r>
      <w:r>
        <w:rPr>
          <w:b w:val="0"/>
        </w:rPr>
        <w:t>includes mandatory 5G integrity and ciphering algorithms in “</w:t>
      </w:r>
      <w:r w:rsidRPr="000209DF">
        <w:rPr>
          <w:b w:val="0"/>
        </w:rPr>
        <w:t>UE additional security capability</w:t>
      </w:r>
      <w:r>
        <w:rPr>
          <w:b w:val="0"/>
        </w:rPr>
        <w:t>” IE</w:t>
      </w:r>
    </w:p>
    <w:p w14:paraId="34BEB5B9" w14:textId="77777777" w:rsidR="00731420" w:rsidRPr="00C52BAC" w:rsidRDefault="00731420" w:rsidP="00731420">
      <w:pPr>
        <w:pStyle w:val="H6"/>
      </w:pPr>
      <w:r w:rsidRPr="00C52BAC">
        <w:t>Reason for test</w:t>
      </w:r>
    </w:p>
    <w:p w14:paraId="134E4F8E" w14:textId="77777777" w:rsidR="00731420" w:rsidRDefault="00731420" w:rsidP="00731420">
      <w:pPr>
        <w:pStyle w:val="H6"/>
        <w:rPr>
          <w:b w:val="0"/>
        </w:rPr>
      </w:pPr>
      <w:r w:rsidRPr="00350972">
        <w:rPr>
          <w:b w:val="0"/>
        </w:rPr>
        <w:t xml:space="preserve">Several ciphering algorithms are supported by mobile stations and networks today. This test verifies that DUT complies with the </w:t>
      </w:r>
      <w:r>
        <w:rPr>
          <w:b w:val="0"/>
        </w:rPr>
        <w:t>mandatory requirements from 35.401</w:t>
      </w:r>
      <w:r w:rsidRPr="00350972">
        <w:rPr>
          <w:b w:val="0"/>
        </w:rPr>
        <w:t xml:space="preserve">  </w:t>
      </w:r>
      <w:r>
        <w:rPr>
          <w:b w:val="0"/>
        </w:rPr>
        <w:t>by advertising support of:</w:t>
      </w:r>
    </w:p>
    <w:p w14:paraId="3E4EA9CB" w14:textId="77777777" w:rsidR="00731420" w:rsidRPr="004B3FBE" w:rsidRDefault="00731420" w:rsidP="00731420">
      <w:r w:rsidRPr="004B3FBE">
        <w:t>Integrity algorithms:</w:t>
      </w:r>
    </w:p>
    <w:p w14:paraId="6AD494DB" w14:textId="77777777" w:rsidR="00731420" w:rsidRPr="000209DF" w:rsidRDefault="00731420" w:rsidP="004279DA">
      <w:pPr>
        <w:pStyle w:val="ListParagraph"/>
        <w:numPr>
          <w:ilvl w:val="0"/>
          <w:numId w:val="39"/>
        </w:numPr>
        <w:spacing w:after="200" w:line="276" w:lineRule="auto"/>
      </w:pPr>
      <w:r w:rsidRPr="000209DF">
        <w:t>128-NIA1 128-bit SNOW 3G based algorithm.</w:t>
      </w:r>
    </w:p>
    <w:p w14:paraId="785F73AA" w14:textId="77777777" w:rsidR="00731420" w:rsidRPr="000209DF" w:rsidRDefault="00731420" w:rsidP="004279DA">
      <w:pPr>
        <w:pStyle w:val="ListParagraph"/>
        <w:numPr>
          <w:ilvl w:val="0"/>
          <w:numId w:val="39"/>
        </w:numPr>
        <w:spacing w:after="200" w:line="276" w:lineRule="auto"/>
      </w:pPr>
      <w:r w:rsidRPr="000209DF">
        <w:t>128-NIA2 128-bit AES based algorithm</w:t>
      </w:r>
    </w:p>
    <w:p w14:paraId="00E5465C" w14:textId="77777777" w:rsidR="00731420" w:rsidRPr="004B3FBE" w:rsidRDefault="00731420" w:rsidP="00731420">
      <w:r w:rsidRPr="004B3FBE">
        <w:lastRenderedPageBreak/>
        <w:t>Ciphering algorithms:</w:t>
      </w:r>
    </w:p>
    <w:p w14:paraId="76C8E5CD" w14:textId="77777777" w:rsidR="00731420" w:rsidRPr="000209DF" w:rsidRDefault="00731420" w:rsidP="004279DA">
      <w:pPr>
        <w:pStyle w:val="ListParagraph"/>
        <w:numPr>
          <w:ilvl w:val="0"/>
          <w:numId w:val="38"/>
        </w:numPr>
        <w:spacing w:after="200" w:line="276" w:lineRule="auto"/>
        <w:jc w:val="left"/>
      </w:pPr>
      <w:r w:rsidRPr="000209DF">
        <w:t>NEA0 Null ciphering algorithm.</w:t>
      </w:r>
    </w:p>
    <w:p w14:paraId="1424D406" w14:textId="77777777" w:rsidR="00731420" w:rsidRPr="000209DF" w:rsidRDefault="00731420" w:rsidP="004279DA">
      <w:pPr>
        <w:pStyle w:val="ListParagraph"/>
        <w:numPr>
          <w:ilvl w:val="0"/>
          <w:numId w:val="38"/>
        </w:numPr>
        <w:spacing w:after="200" w:line="276" w:lineRule="auto"/>
        <w:jc w:val="left"/>
      </w:pPr>
      <w:r w:rsidRPr="000209DF">
        <w:t>128-NEA1 128-bit SNOW 3G based algorithm.</w:t>
      </w:r>
    </w:p>
    <w:p w14:paraId="63E6B46F" w14:textId="77777777" w:rsidR="00731420" w:rsidRPr="000209DF" w:rsidRDefault="00731420" w:rsidP="004279DA">
      <w:pPr>
        <w:pStyle w:val="ListParagraph"/>
        <w:numPr>
          <w:ilvl w:val="0"/>
          <w:numId w:val="38"/>
        </w:numPr>
        <w:spacing w:after="200" w:line="276" w:lineRule="auto"/>
        <w:jc w:val="left"/>
      </w:pPr>
      <w:r w:rsidRPr="000209DF">
        <w:t>128-NEA2 128-bit AES based algorithm.</w:t>
      </w:r>
    </w:p>
    <w:p w14:paraId="24A4E064" w14:textId="77777777" w:rsidR="00731420" w:rsidRPr="000209DF" w:rsidRDefault="00731420" w:rsidP="00731420">
      <w:pPr>
        <w:jc w:val="left"/>
        <w:rPr>
          <w:lang w:val="en-US"/>
        </w:rPr>
      </w:pPr>
    </w:p>
    <w:p w14:paraId="64411C8A" w14:textId="77777777" w:rsidR="00731420" w:rsidRPr="004B3FBE" w:rsidRDefault="00731420" w:rsidP="00731420">
      <w:pPr>
        <w:jc w:val="left"/>
      </w:pPr>
      <w:r w:rsidRPr="004B3FBE">
        <w:t xml:space="preserve">Note: UEs shall implement </w:t>
      </w:r>
      <w:r>
        <w:t>N</w:t>
      </w:r>
      <w:r w:rsidRPr="004B3FBE">
        <w:t xml:space="preserve">IA0 for integrity protection of NAS and RRC signalling but is only allowed for unauthenticated emergency </w:t>
      </w:r>
      <w:r>
        <w:t>session</w:t>
      </w:r>
      <w:r w:rsidRPr="004B3FBE">
        <w:t xml:space="preserve"> </w:t>
      </w:r>
      <w:r>
        <w:t xml:space="preserve">and shall not be explicitly advertised.  </w:t>
      </w:r>
    </w:p>
    <w:p w14:paraId="30F0CD86" w14:textId="77777777" w:rsidR="00731420" w:rsidRPr="004B3FBE" w:rsidRDefault="00731420" w:rsidP="00731420">
      <w:pPr>
        <w:jc w:val="left"/>
      </w:pPr>
    </w:p>
    <w:p w14:paraId="21095D08" w14:textId="77777777" w:rsidR="00731420" w:rsidRPr="00C52BAC" w:rsidRDefault="00731420" w:rsidP="00731420">
      <w:pPr>
        <w:pStyle w:val="H6"/>
      </w:pPr>
      <w:r w:rsidRPr="00C52BAC">
        <w:t xml:space="preserve">Related </w:t>
      </w:r>
      <w:r>
        <w:t>3GPP core</w:t>
      </w:r>
      <w:r w:rsidRPr="00C52BAC">
        <w:t xml:space="preserve"> specifications</w:t>
      </w:r>
    </w:p>
    <w:p w14:paraId="7F42BD17" w14:textId="77777777" w:rsidR="00731420" w:rsidRPr="00350972" w:rsidRDefault="00731420" w:rsidP="00731420">
      <w:pPr>
        <w:pStyle w:val="H6"/>
        <w:rPr>
          <w:b w:val="0"/>
        </w:rPr>
      </w:pPr>
      <w:r w:rsidRPr="00350972">
        <w:rPr>
          <w:b w:val="0"/>
        </w:rPr>
        <w:t>3GPP TS 24.301, 3GPP TS 3</w:t>
      </w:r>
      <w:r>
        <w:rPr>
          <w:b w:val="0"/>
        </w:rPr>
        <w:t>5</w:t>
      </w:r>
      <w:r w:rsidRPr="00350972">
        <w:rPr>
          <w:b w:val="0"/>
        </w:rPr>
        <w:t>.401</w:t>
      </w:r>
      <w:r>
        <w:rPr>
          <w:b w:val="0"/>
        </w:rPr>
        <w:t>, Chapter 5.2.2; Chapter 5.2.3</w:t>
      </w:r>
    </w:p>
    <w:p w14:paraId="3E5D1C9B" w14:textId="77777777" w:rsidR="00731420" w:rsidRPr="00C52BAC" w:rsidRDefault="00731420" w:rsidP="00731420">
      <w:pPr>
        <w:pStyle w:val="H6"/>
      </w:pPr>
      <w:r w:rsidRPr="00C52BAC">
        <w:t>Initial configuration</w:t>
      </w:r>
    </w:p>
    <w:p w14:paraId="151F4CE3" w14:textId="77777777" w:rsidR="00731420" w:rsidRDefault="00731420" w:rsidP="00731420">
      <w:pPr>
        <w:pStyle w:val="H6"/>
        <w:rPr>
          <w:b w:val="0"/>
        </w:rPr>
      </w:pPr>
      <w:r w:rsidRPr="00350972">
        <w:rPr>
          <w:b w:val="0"/>
        </w:rPr>
        <w:t>DUT is Powered OFF (or Flight Mode enabled).</w:t>
      </w:r>
    </w:p>
    <w:p w14:paraId="6CD56D7D" w14:textId="77777777" w:rsidR="00731420" w:rsidRPr="000555D5" w:rsidRDefault="00731420" w:rsidP="00731420">
      <w:pPr>
        <w:pStyle w:val="H6"/>
        <w:rPr>
          <w:b w:val="0"/>
          <w:lang w:val="fr-FR"/>
        </w:rPr>
      </w:pPr>
      <w:r w:rsidRPr="000555D5">
        <w:rPr>
          <w:b w:val="0"/>
          <w:lang w:val="fr-FR"/>
        </w:rPr>
        <w:t>DUT supports 5G NR Option 3 – EN-DC</w:t>
      </w:r>
    </w:p>
    <w:p w14:paraId="52D64A1F" w14:textId="77777777" w:rsidR="00731420" w:rsidRDefault="00731420" w:rsidP="00731420">
      <w:pPr>
        <w:pStyle w:val="H6"/>
      </w:pPr>
      <w:r w:rsidRPr="00C52BAC">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731420" w:rsidRPr="00AC2F69" w14:paraId="7AD12D69"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1E66EE4" w14:textId="77777777" w:rsidR="00731420" w:rsidRPr="008E0894" w:rsidRDefault="00731420" w:rsidP="00B03F2E">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0038DC53" w14:textId="77777777" w:rsidR="00731420" w:rsidRPr="008E0894" w:rsidRDefault="00731420" w:rsidP="00B03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2069182D" w14:textId="77777777" w:rsidR="00731420" w:rsidRPr="008E0894" w:rsidRDefault="00731420" w:rsidP="00B03F2E">
            <w:pPr>
              <w:keepNext/>
              <w:keepLines/>
              <w:tabs>
                <w:tab w:val="left" w:pos="851"/>
              </w:tabs>
              <w:jc w:val="left"/>
              <w:rPr>
                <w:b/>
                <w:sz w:val="18"/>
                <w:szCs w:val="18"/>
                <w:lang w:eastAsia="en-GB"/>
              </w:rPr>
            </w:pPr>
            <w:r w:rsidRPr="008E0894">
              <w:rPr>
                <w:b/>
                <w:sz w:val="18"/>
                <w:szCs w:val="18"/>
                <w:lang w:eastAsia="en-GB"/>
              </w:rPr>
              <w:t>Expected behaviour</w:t>
            </w:r>
          </w:p>
        </w:tc>
      </w:tr>
      <w:tr w:rsidR="00731420" w:rsidRPr="00AC2F69" w14:paraId="6294310F"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5C8187E" w14:textId="77777777" w:rsidR="00731420" w:rsidRPr="00AC2F69" w:rsidRDefault="00731420" w:rsidP="00B03F2E">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86083A6" w14:textId="77777777" w:rsidR="00731420" w:rsidRPr="00E4212D" w:rsidRDefault="00731420" w:rsidP="00B03F2E">
            <w:r w:rsidRPr="00C52BAC">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9A74409" w14:textId="77777777" w:rsidR="00731420" w:rsidRPr="00C52BAC" w:rsidRDefault="00731420" w:rsidP="00B03F2E">
            <w:r w:rsidRPr="00C52BAC">
              <w:t xml:space="preserve">DUT is successfully </w:t>
            </w:r>
            <w:r>
              <w:t>camping on the PLMN and starts regular registration procedure (</w:t>
            </w:r>
            <w:r w:rsidRPr="009B7009">
              <w:t>attach for EPS services only</w:t>
            </w:r>
            <w:r>
              <w:t xml:space="preserve"> or </w:t>
            </w:r>
            <w:r w:rsidRPr="009B7009">
              <w:t>attach for both EPS and non-EPS service</w:t>
            </w:r>
            <w:r>
              <w:t>s)</w:t>
            </w:r>
          </w:p>
          <w:p w14:paraId="40E9C0BF" w14:textId="77777777" w:rsidR="00731420" w:rsidRPr="00384421" w:rsidRDefault="00731420" w:rsidP="00B03F2E">
            <w:pPr>
              <w:keepNext/>
              <w:keepLines/>
              <w:tabs>
                <w:tab w:val="left" w:pos="851"/>
              </w:tabs>
              <w:ind w:right="-1"/>
              <w:jc w:val="left"/>
              <w:rPr>
                <w:rFonts w:cs="Arial"/>
                <w:sz w:val="18"/>
                <w:szCs w:val="18"/>
              </w:rPr>
            </w:pPr>
          </w:p>
        </w:tc>
      </w:tr>
      <w:tr w:rsidR="00731420" w:rsidRPr="00AC2F69" w14:paraId="4617EE13"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A2AE5D6" w14:textId="77777777" w:rsidR="00731420" w:rsidRPr="00AC2F69" w:rsidRDefault="00731420" w:rsidP="00B03F2E">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AC03756" w14:textId="77777777" w:rsidR="00731420" w:rsidRDefault="00731420" w:rsidP="00B03F2E">
            <w:pPr>
              <w:keepNext/>
              <w:keepLines/>
              <w:tabs>
                <w:tab w:val="left" w:pos="851"/>
              </w:tabs>
              <w:ind w:right="-1"/>
              <w:jc w:val="left"/>
            </w:pPr>
            <w:r w:rsidRPr="00C52BAC">
              <w:t>DUT sends an ATTACH REQUEST message to the network</w:t>
            </w:r>
            <w:r>
              <w:t>.</w:t>
            </w:r>
          </w:p>
          <w:p w14:paraId="0B1783A3" w14:textId="77777777" w:rsidR="00731420" w:rsidRPr="00C52BAC" w:rsidRDefault="00731420" w:rsidP="00B03F2E"/>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021A9D5" w14:textId="77777777" w:rsidR="00731420" w:rsidRDefault="00731420" w:rsidP="00B03F2E">
            <w:pPr>
              <w:keepNext/>
              <w:keepLines/>
              <w:tabs>
                <w:tab w:val="left" w:pos="851"/>
              </w:tabs>
              <w:ind w:right="-1"/>
              <w:jc w:val="left"/>
            </w:pPr>
            <w:r w:rsidRPr="00C52BAC">
              <w:t>Within ATTACH REQUEST message, confirm the</w:t>
            </w:r>
            <w:r>
              <w:t xml:space="preserve"> advertised integrity and ciphering algorithms included by the DUT in “</w:t>
            </w:r>
            <w:r>
              <w:rPr>
                <w:b/>
              </w:rPr>
              <w:t>“</w:t>
            </w:r>
            <w:r w:rsidRPr="000209DF">
              <w:t>UE additional security capability</w:t>
            </w:r>
            <w:r>
              <w:rPr>
                <w:b/>
              </w:rPr>
              <w:t xml:space="preserve"> </w:t>
            </w:r>
            <w:r w:rsidRPr="000209DF">
              <w:rPr>
                <w:bCs/>
              </w:rPr>
              <w:t>IE</w:t>
            </w:r>
            <w:r>
              <w:t xml:space="preserve">”. Encoding example at the end. </w:t>
            </w:r>
          </w:p>
          <w:p w14:paraId="467D0AE6" w14:textId="77777777" w:rsidR="00731420" w:rsidRPr="00C52BAC" w:rsidRDefault="00731420" w:rsidP="00B03F2E">
            <w:pPr>
              <w:keepNext/>
              <w:keepLines/>
              <w:tabs>
                <w:tab w:val="left" w:pos="851"/>
              </w:tabs>
              <w:ind w:right="-1"/>
              <w:jc w:val="left"/>
            </w:pPr>
            <w:r w:rsidRPr="00C52BAC">
              <w:t>The network shall respond to the DUT with an ATTACH ACCEPT message</w:t>
            </w:r>
            <w:r>
              <w:t>.</w:t>
            </w:r>
          </w:p>
        </w:tc>
      </w:tr>
    </w:tbl>
    <w:p w14:paraId="1F15248C" w14:textId="77777777" w:rsidR="00731420" w:rsidRDefault="00731420" w:rsidP="00731420">
      <w:pPr>
        <w:pStyle w:val="NormalParagraph"/>
        <w:rPr>
          <w:lang w:eastAsia="en-US" w:bidi="bn-BD"/>
        </w:rPr>
      </w:pPr>
    </w:p>
    <w:p w14:paraId="0927D9F1" w14:textId="77777777" w:rsidR="00731420" w:rsidRDefault="00731420" w:rsidP="00731420">
      <w:pPr>
        <w:pStyle w:val="NormalParagraph"/>
        <w:rPr>
          <w:lang w:eastAsia="en-US" w:bidi="bn-BD"/>
        </w:rPr>
      </w:pPr>
      <w:r>
        <w:rPr>
          <w:lang w:eastAsia="en-US" w:bidi="bn-BD"/>
        </w:rPr>
        <w:t>Encoding example:</w:t>
      </w:r>
    </w:p>
    <w:p w14:paraId="58E0A62D" w14:textId="77777777" w:rsidR="00731420" w:rsidRPr="006D4CC5" w:rsidRDefault="00731420" w:rsidP="00731420">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NAS EPS Mobility Management Message Type: Attach request (0x41)</w:t>
      </w:r>
    </w:p>
    <w:p w14:paraId="3D53EBF5" w14:textId="77777777" w:rsidR="00731420" w:rsidRPr="006D4CC5" w:rsidRDefault="00731420" w:rsidP="00731420">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w:t>
      </w:r>
    </w:p>
    <w:p w14:paraId="578FE726"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ab/>
        <w:t>UE additional security capability</w:t>
      </w:r>
    </w:p>
    <w:p w14:paraId="46A39224"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Element ID: 0x6f</w:t>
      </w:r>
    </w:p>
    <w:p w14:paraId="0C2A5A27"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Length: 4</w:t>
      </w:r>
    </w:p>
    <w:p w14:paraId="4FD1534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5G-EA0: Supported</w:t>
      </w:r>
    </w:p>
    <w:p w14:paraId="2C756F3D"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w:t>
      </w:r>
      <w:proofErr w:type="gramStart"/>
      <w:r w:rsidRPr="00B40BA6">
        <w:rPr>
          <w:rFonts w:ascii="Courier New" w:hAnsi="Courier New" w:cs="Courier New"/>
          <w:sz w:val="20"/>
          <w:szCs w:val="20"/>
          <w:lang w:val="en-US" w:eastAsia="en-US" w:bidi="bn-BD"/>
        </w:rPr>
        <w:t>.1..</w:t>
      </w:r>
      <w:proofErr w:type="gramEnd"/>
      <w:r w:rsidRPr="00B40BA6">
        <w:rPr>
          <w:rFonts w:ascii="Courier New" w:hAnsi="Courier New" w:cs="Courier New"/>
          <w:sz w:val="20"/>
          <w:szCs w:val="20"/>
          <w:lang w:val="en-US" w:eastAsia="en-US" w:bidi="bn-BD"/>
        </w:rPr>
        <w:t xml:space="preserve"> .... = 128-5G-EA1: Supported</w:t>
      </w:r>
    </w:p>
    <w:p w14:paraId="30394ED4"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w:t>
      </w:r>
      <w:proofErr w:type="gramStart"/>
      <w:r w:rsidRPr="00B40BA6">
        <w:rPr>
          <w:rFonts w:ascii="Courier New" w:hAnsi="Courier New" w:cs="Courier New"/>
          <w:sz w:val="20"/>
          <w:szCs w:val="20"/>
          <w:lang w:val="en-US" w:eastAsia="en-US" w:bidi="bn-BD"/>
        </w:rPr>
        <w:t>..</w:t>
      </w:r>
      <w:proofErr w:type="gramEnd"/>
      <w:r w:rsidRPr="00B40BA6">
        <w:rPr>
          <w:rFonts w:ascii="Courier New" w:hAnsi="Courier New" w:cs="Courier New"/>
          <w:sz w:val="20"/>
          <w:szCs w:val="20"/>
          <w:lang w:val="en-US" w:eastAsia="en-US" w:bidi="bn-BD"/>
        </w:rPr>
        <w:t>1. .... = 128-5G-EA2: Supported</w:t>
      </w:r>
    </w:p>
    <w:p w14:paraId="2191E26D"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128-5G-EA3: Supported</w:t>
      </w:r>
    </w:p>
    <w:p w14:paraId="74A8270B"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5G-EA4: Not supported</w:t>
      </w:r>
    </w:p>
    <w:p w14:paraId="71EEBAB8"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w:t>
      </w:r>
      <w:proofErr w:type="gramStart"/>
      <w:r w:rsidRPr="00B40BA6">
        <w:rPr>
          <w:rFonts w:ascii="Courier New" w:hAnsi="Courier New" w:cs="Courier New"/>
          <w:sz w:val="20"/>
          <w:szCs w:val="20"/>
          <w:lang w:val="en-US" w:eastAsia="en-US" w:bidi="bn-BD"/>
        </w:rPr>
        <w:t>.0..</w:t>
      </w:r>
      <w:proofErr w:type="gramEnd"/>
      <w:r w:rsidRPr="00B40BA6">
        <w:rPr>
          <w:rFonts w:ascii="Courier New" w:hAnsi="Courier New" w:cs="Courier New"/>
          <w:sz w:val="20"/>
          <w:szCs w:val="20"/>
          <w:lang w:val="en-US" w:eastAsia="en-US" w:bidi="bn-BD"/>
        </w:rPr>
        <w:t xml:space="preserve"> = 5G-EA5: Not supported</w:t>
      </w:r>
    </w:p>
    <w:p w14:paraId="6E7E0A12"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w:t>
      </w:r>
      <w:proofErr w:type="gramStart"/>
      <w:r w:rsidRPr="00B40BA6">
        <w:rPr>
          <w:rFonts w:ascii="Courier New" w:hAnsi="Courier New" w:cs="Courier New"/>
          <w:sz w:val="20"/>
          <w:szCs w:val="20"/>
          <w:lang w:val="en-US" w:eastAsia="en-US" w:bidi="bn-BD"/>
        </w:rPr>
        <w:t>..</w:t>
      </w:r>
      <w:proofErr w:type="gramEnd"/>
      <w:r w:rsidRPr="00B40BA6">
        <w:rPr>
          <w:rFonts w:ascii="Courier New" w:hAnsi="Courier New" w:cs="Courier New"/>
          <w:sz w:val="20"/>
          <w:szCs w:val="20"/>
          <w:lang w:val="en-US" w:eastAsia="en-US" w:bidi="bn-BD"/>
        </w:rPr>
        <w:t>0. = 5G-EA6: Not supported</w:t>
      </w:r>
    </w:p>
    <w:p w14:paraId="74553DA9"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5G-EA7: Not supported</w:t>
      </w:r>
    </w:p>
    <w:p w14:paraId="052B769B"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5G-EA8: Not supported</w:t>
      </w:r>
    </w:p>
    <w:p w14:paraId="6F71D5A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w:t>
      </w:r>
      <w:proofErr w:type="gramStart"/>
      <w:r w:rsidRPr="00B40BA6">
        <w:rPr>
          <w:rFonts w:ascii="Courier New" w:hAnsi="Courier New" w:cs="Courier New"/>
          <w:sz w:val="20"/>
          <w:szCs w:val="20"/>
          <w:lang w:val="en-US" w:eastAsia="en-US" w:bidi="bn-BD"/>
        </w:rPr>
        <w:t>.0..</w:t>
      </w:r>
      <w:proofErr w:type="gramEnd"/>
      <w:r w:rsidRPr="00B40BA6">
        <w:rPr>
          <w:rFonts w:ascii="Courier New" w:hAnsi="Courier New" w:cs="Courier New"/>
          <w:sz w:val="20"/>
          <w:szCs w:val="20"/>
          <w:lang w:val="en-US" w:eastAsia="en-US" w:bidi="bn-BD"/>
        </w:rPr>
        <w:t xml:space="preserve"> .... = 5G-EA9: Not supported</w:t>
      </w:r>
    </w:p>
    <w:p w14:paraId="7D1F1E9E"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w:t>
      </w:r>
      <w:proofErr w:type="gramStart"/>
      <w:r w:rsidRPr="00B40BA6">
        <w:rPr>
          <w:rFonts w:ascii="Courier New" w:hAnsi="Courier New" w:cs="Courier New"/>
          <w:sz w:val="20"/>
          <w:szCs w:val="20"/>
          <w:lang w:val="en-US" w:eastAsia="en-US" w:bidi="bn-BD"/>
        </w:rPr>
        <w:t>..</w:t>
      </w:r>
      <w:proofErr w:type="gramEnd"/>
      <w:r w:rsidRPr="00B40BA6">
        <w:rPr>
          <w:rFonts w:ascii="Courier New" w:hAnsi="Courier New" w:cs="Courier New"/>
          <w:sz w:val="20"/>
          <w:szCs w:val="20"/>
          <w:lang w:val="en-US" w:eastAsia="en-US" w:bidi="bn-BD"/>
        </w:rPr>
        <w:t>0. .... = 5G-EA10: Not supported</w:t>
      </w:r>
    </w:p>
    <w:p w14:paraId="2DE68C69"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lastRenderedPageBreak/>
        <w:t xml:space="preserve">        ...0 .... = 5G-EA11: Not supported</w:t>
      </w:r>
    </w:p>
    <w:p w14:paraId="00A5591D"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5G-EA12: Not supported</w:t>
      </w:r>
    </w:p>
    <w:p w14:paraId="62584D27"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w:t>
      </w:r>
      <w:proofErr w:type="gramStart"/>
      <w:r w:rsidRPr="00B40BA6">
        <w:rPr>
          <w:rFonts w:ascii="Courier New" w:hAnsi="Courier New" w:cs="Courier New"/>
          <w:sz w:val="20"/>
          <w:szCs w:val="20"/>
          <w:lang w:val="en-US" w:eastAsia="en-US" w:bidi="bn-BD"/>
        </w:rPr>
        <w:t>.0..</w:t>
      </w:r>
      <w:proofErr w:type="gramEnd"/>
      <w:r w:rsidRPr="00B40BA6">
        <w:rPr>
          <w:rFonts w:ascii="Courier New" w:hAnsi="Courier New" w:cs="Courier New"/>
          <w:sz w:val="20"/>
          <w:szCs w:val="20"/>
          <w:lang w:val="en-US" w:eastAsia="en-US" w:bidi="bn-BD"/>
        </w:rPr>
        <w:t xml:space="preserve"> = 5G-EA13: Not supported</w:t>
      </w:r>
    </w:p>
    <w:p w14:paraId="7094C408"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w:t>
      </w:r>
      <w:proofErr w:type="gramStart"/>
      <w:r w:rsidRPr="00B40BA6">
        <w:rPr>
          <w:rFonts w:ascii="Courier New" w:hAnsi="Courier New" w:cs="Courier New"/>
          <w:sz w:val="20"/>
          <w:szCs w:val="20"/>
          <w:lang w:val="en-US" w:eastAsia="en-US" w:bidi="bn-BD"/>
        </w:rPr>
        <w:t>..</w:t>
      </w:r>
      <w:proofErr w:type="gramEnd"/>
      <w:r w:rsidRPr="00B40BA6">
        <w:rPr>
          <w:rFonts w:ascii="Courier New" w:hAnsi="Courier New" w:cs="Courier New"/>
          <w:sz w:val="20"/>
          <w:szCs w:val="20"/>
          <w:lang w:val="en-US" w:eastAsia="en-US" w:bidi="bn-BD"/>
        </w:rPr>
        <w:t>0. = 5G-EA14: Not supported</w:t>
      </w:r>
    </w:p>
    <w:p w14:paraId="16315DA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5G-EA15: Not supported</w:t>
      </w:r>
    </w:p>
    <w:p w14:paraId="7EE33F36"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5G-IA0: Not supported</w:t>
      </w:r>
    </w:p>
    <w:p w14:paraId="6EFCEF81"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w:t>
      </w:r>
      <w:proofErr w:type="gramStart"/>
      <w:r w:rsidRPr="00B40BA6">
        <w:rPr>
          <w:rFonts w:ascii="Courier New" w:hAnsi="Courier New" w:cs="Courier New"/>
          <w:sz w:val="20"/>
          <w:szCs w:val="20"/>
          <w:lang w:val="en-US" w:eastAsia="en-US" w:bidi="bn-BD"/>
        </w:rPr>
        <w:t>.1..</w:t>
      </w:r>
      <w:proofErr w:type="gramEnd"/>
      <w:r w:rsidRPr="00B40BA6">
        <w:rPr>
          <w:rFonts w:ascii="Courier New" w:hAnsi="Courier New" w:cs="Courier New"/>
          <w:sz w:val="20"/>
          <w:szCs w:val="20"/>
          <w:lang w:val="en-US" w:eastAsia="en-US" w:bidi="bn-BD"/>
        </w:rPr>
        <w:t xml:space="preserve"> .... = 128-5G-IA1: Supported</w:t>
      </w:r>
    </w:p>
    <w:p w14:paraId="787D0F7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w:t>
      </w:r>
      <w:proofErr w:type="gramStart"/>
      <w:r w:rsidRPr="00B40BA6">
        <w:rPr>
          <w:rFonts w:ascii="Courier New" w:hAnsi="Courier New" w:cs="Courier New"/>
          <w:sz w:val="20"/>
          <w:szCs w:val="20"/>
          <w:lang w:val="en-US" w:eastAsia="en-US" w:bidi="bn-BD"/>
        </w:rPr>
        <w:t>..</w:t>
      </w:r>
      <w:proofErr w:type="gramEnd"/>
      <w:r w:rsidRPr="00B40BA6">
        <w:rPr>
          <w:rFonts w:ascii="Courier New" w:hAnsi="Courier New" w:cs="Courier New"/>
          <w:sz w:val="20"/>
          <w:szCs w:val="20"/>
          <w:lang w:val="en-US" w:eastAsia="en-US" w:bidi="bn-BD"/>
        </w:rPr>
        <w:t>1. .... = 128-5G-IA2: Supported</w:t>
      </w:r>
    </w:p>
    <w:p w14:paraId="70C81057"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...1 .... = 128-5G-IA3: Supported</w:t>
      </w:r>
    </w:p>
    <w:p w14:paraId="4627C308"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5G-IA4: Not supported</w:t>
      </w:r>
    </w:p>
    <w:p w14:paraId="7E71D342"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w:t>
      </w:r>
      <w:proofErr w:type="gramStart"/>
      <w:r w:rsidRPr="00B40BA6">
        <w:rPr>
          <w:rFonts w:ascii="Courier New" w:hAnsi="Courier New" w:cs="Courier New"/>
          <w:sz w:val="20"/>
          <w:szCs w:val="20"/>
          <w:lang w:val="en-US" w:eastAsia="en-US" w:bidi="bn-BD"/>
        </w:rPr>
        <w:t>.0..</w:t>
      </w:r>
      <w:proofErr w:type="gramEnd"/>
      <w:r w:rsidRPr="00B40BA6">
        <w:rPr>
          <w:rFonts w:ascii="Courier New" w:hAnsi="Courier New" w:cs="Courier New"/>
          <w:sz w:val="20"/>
          <w:szCs w:val="20"/>
          <w:lang w:val="en-US" w:eastAsia="en-US" w:bidi="bn-BD"/>
        </w:rPr>
        <w:t xml:space="preserve"> = 5G-IA5: Not supported</w:t>
      </w:r>
    </w:p>
    <w:p w14:paraId="6FC28482"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w:t>
      </w:r>
      <w:proofErr w:type="gramStart"/>
      <w:r w:rsidRPr="00B40BA6">
        <w:rPr>
          <w:rFonts w:ascii="Courier New" w:hAnsi="Courier New" w:cs="Courier New"/>
          <w:sz w:val="20"/>
          <w:szCs w:val="20"/>
          <w:lang w:val="en-US" w:eastAsia="en-US" w:bidi="bn-BD"/>
        </w:rPr>
        <w:t>..</w:t>
      </w:r>
      <w:proofErr w:type="gramEnd"/>
      <w:r w:rsidRPr="00B40BA6">
        <w:rPr>
          <w:rFonts w:ascii="Courier New" w:hAnsi="Courier New" w:cs="Courier New"/>
          <w:sz w:val="20"/>
          <w:szCs w:val="20"/>
          <w:lang w:val="en-US" w:eastAsia="en-US" w:bidi="bn-BD"/>
        </w:rPr>
        <w:t>0. = 5G-IA6: Not supported</w:t>
      </w:r>
    </w:p>
    <w:p w14:paraId="1462610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5G-IA7: Not supported</w:t>
      </w:r>
    </w:p>
    <w:p w14:paraId="1D31B98A"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5G-IA8: Not supported</w:t>
      </w:r>
    </w:p>
    <w:p w14:paraId="17A7B51B"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w:t>
      </w:r>
      <w:proofErr w:type="gramStart"/>
      <w:r w:rsidRPr="00B40BA6">
        <w:rPr>
          <w:rFonts w:ascii="Courier New" w:hAnsi="Courier New" w:cs="Courier New"/>
          <w:sz w:val="20"/>
          <w:szCs w:val="20"/>
          <w:lang w:val="en-US" w:eastAsia="en-US" w:bidi="bn-BD"/>
        </w:rPr>
        <w:t>.0..</w:t>
      </w:r>
      <w:proofErr w:type="gramEnd"/>
      <w:r w:rsidRPr="00B40BA6">
        <w:rPr>
          <w:rFonts w:ascii="Courier New" w:hAnsi="Courier New" w:cs="Courier New"/>
          <w:sz w:val="20"/>
          <w:szCs w:val="20"/>
          <w:lang w:val="en-US" w:eastAsia="en-US" w:bidi="bn-BD"/>
        </w:rPr>
        <w:t xml:space="preserve"> .... = 5G-IA9: Not supported</w:t>
      </w:r>
    </w:p>
    <w:p w14:paraId="17DB9BB6"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w:t>
      </w:r>
      <w:proofErr w:type="gramStart"/>
      <w:r w:rsidRPr="00B40BA6">
        <w:rPr>
          <w:rFonts w:ascii="Courier New" w:hAnsi="Courier New" w:cs="Courier New"/>
          <w:sz w:val="20"/>
          <w:szCs w:val="20"/>
          <w:lang w:val="en-US" w:eastAsia="en-US" w:bidi="bn-BD"/>
        </w:rPr>
        <w:t>..</w:t>
      </w:r>
      <w:proofErr w:type="gramEnd"/>
      <w:r w:rsidRPr="00B40BA6">
        <w:rPr>
          <w:rFonts w:ascii="Courier New" w:hAnsi="Courier New" w:cs="Courier New"/>
          <w:sz w:val="20"/>
          <w:szCs w:val="20"/>
          <w:lang w:val="en-US" w:eastAsia="en-US" w:bidi="bn-BD"/>
        </w:rPr>
        <w:t>0. .... = 5G-IA10: Not supported</w:t>
      </w:r>
    </w:p>
    <w:p w14:paraId="5EF152DB"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...0 .... = 5G-IA11: Not supported</w:t>
      </w:r>
    </w:p>
    <w:p w14:paraId="6B048F2C"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5G-IA12: Not supported</w:t>
      </w:r>
    </w:p>
    <w:p w14:paraId="28F56F3D"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w:t>
      </w:r>
      <w:proofErr w:type="gramStart"/>
      <w:r w:rsidRPr="00B40BA6">
        <w:rPr>
          <w:rFonts w:ascii="Courier New" w:hAnsi="Courier New" w:cs="Courier New"/>
          <w:sz w:val="20"/>
          <w:szCs w:val="20"/>
          <w:lang w:val="en-US" w:eastAsia="en-US" w:bidi="bn-BD"/>
        </w:rPr>
        <w:t>.0..</w:t>
      </w:r>
      <w:proofErr w:type="gramEnd"/>
      <w:r w:rsidRPr="00B40BA6">
        <w:rPr>
          <w:rFonts w:ascii="Courier New" w:hAnsi="Courier New" w:cs="Courier New"/>
          <w:sz w:val="20"/>
          <w:szCs w:val="20"/>
          <w:lang w:val="en-US" w:eastAsia="en-US" w:bidi="bn-BD"/>
        </w:rPr>
        <w:t xml:space="preserve"> = 5G-IA13: Not supported</w:t>
      </w:r>
    </w:p>
    <w:p w14:paraId="6AB9527F" w14:textId="77777777" w:rsidR="00731420" w:rsidRPr="00B40BA6"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w:t>
      </w:r>
      <w:proofErr w:type="gramStart"/>
      <w:r w:rsidRPr="00B40BA6">
        <w:rPr>
          <w:rFonts w:ascii="Courier New" w:hAnsi="Courier New" w:cs="Courier New"/>
          <w:sz w:val="20"/>
          <w:szCs w:val="20"/>
          <w:lang w:val="en-US" w:eastAsia="en-US" w:bidi="bn-BD"/>
        </w:rPr>
        <w:t>..</w:t>
      </w:r>
      <w:proofErr w:type="gramEnd"/>
      <w:r w:rsidRPr="00B40BA6">
        <w:rPr>
          <w:rFonts w:ascii="Courier New" w:hAnsi="Courier New" w:cs="Courier New"/>
          <w:sz w:val="20"/>
          <w:szCs w:val="20"/>
          <w:lang w:val="en-US" w:eastAsia="en-US" w:bidi="bn-BD"/>
        </w:rPr>
        <w:t>0. = 5G-IA14: Not supported</w:t>
      </w:r>
    </w:p>
    <w:p w14:paraId="629EBC15" w14:textId="77777777" w:rsidR="00731420" w:rsidRDefault="00731420" w:rsidP="00731420">
      <w:pPr>
        <w:pStyle w:val="NormalParagraph"/>
        <w:spacing w:after="0"/>
        <w:rPr>
          <w:rFonts w:ascii="Courier New" w:hAnsi="Courier New" w:cs="Courier New"/>
          <w:sz w:val="20"/>
          <w:szCs w:val="20"/>
          <w:lang w:val="en-US" w:eastAsia="en-US" w:bidi="bn-BD"/>
        </w:rPr>
      </w:pPr>
      <w:r w:rsidRPr="00B40BA6">
        <w:rPr>
          <w:rFonts w:ascii="Courier New" w:hAnsi="Courier New" w:cs="Courier New"/>
          <w:sz w:val="20"/>
          <w:szCs w:val="20"/>
          <w:lang w:val="en-US" w:eastAsia="en-US" w:bidi="bn-BD"/>
        </w:rPr>
        <w:t xml:space="preserve">        .... ...0 = 5G-IA15: Not supported</w:t>
      </w:r>
    </w:p>
    <w:p w14:paraId="7EA26BAF" w14:textId="77777777" w:rsidR="00731420" w:rsidRDefault="00731420" w:rsidP="00731420">
      <w:pPr>
        <w:pStyle w:val="NormalParagraph"/>
        <w:spacing w:after="0"/>
        <w:rPr>
          <w:rFonts w:ascii="Courier New" w:hAnsi="Courier New" w:cs="Courier New"/>
          <w:sz w:val="20"/>
          <w:szCs w:val="20"/>
          <w:lang w:val="en-US" w:eastAsia="en-US" w:bidi="bn-BD"/>
        </w:rPr>
      </w:pPr>
    </w:p>
    <w:p w14:paraId="003BA752" w14:textId="77777777" w:rsidR="00DA1F44" w:rsidRDefault="00DA1F44" w:rsidP="00DA1F44">
      <w:pPr>
        <w:pStyle w:val="Heading3"/>
        <w:ind w:left="851" w:hanging="851"/>
      </w:pPr>
      <w:bookmarkStart w:id="53" w:name="_Toc156375150"/>
      <w:r>
        <w:t>100.6.2 Advertisement of mandatory integrity and ciphering algorithms (5NR Option 2)</w:t>
      </w:r>
      <w:bookmarkEnd w:id="53"/>
    </w:p>
    <w:p w14:paraId="0B8E9E74" w14:textId="77777777" w:rsidR="00DA1F44" w:rsidRPr="00C52BAC" w:rsidRDefault="00DA1F44" w:rsidP="00DA1F44">
      <w:pPr>
        <w:pStyle w:val="H6"/>
      </w:pPr>
      <w:r w:rsidRPr="00C52BAC">
        <w:t>Description</w:t>
      </w:r>
    </w:p>
    <w:p w14:paraId="79617B51" w14:textId="77777777" w:rsidR="00DA1F44" w:rsidRDefault="00DA1F44" w:rsidP="00DA1F44">
      <w:pPr>
        <w:pStyle w:val="H6"/>
        <w:rPr>
          <w:b w:val="0"/>
        </w:rPr>
      </w:pPr>
      <w:r w:rsidRPr="00820F71">
        <w:rPr>
          <w:b w:val="0"/>
        </w:rPr>
        <w:t xml:space="preserve">To verify that MS </w:t>
      </w:r>
      <w:r>
        <w:rPr>
          <w:b w:val="0"/>
        </w:rPr>
        <w:t>includes mandatory 5G integrity and ciphering algorithms in “</w:t>
      </w:r>
      <w:r w:rsidRPr="008B0AC3">
        <w:rPr>
          <w:b w:val="0"/>
        </w:rPr>
        <w:t>UE security capabilit</w:t>
      </w:r>
      <w:r>
        <w:rPr>
          <w:b w:val="0"/>
        </w:rPr>
        <w:t>y” IE</w:t>
      </w:r>
    </w:p>
    <w:p w14:paraId="2BC4BCF7" w14:textId="77777777" w:rsidR="00DA1F44" w:rsidRPr="00C52BAC" w:rsidRDefault="00DA1F44" w:rsidP="00DA1F44">
      <w:pPr>
        <w:pStyle w:val="H6"/>
      </w:pPr>
      <w:r w:rsidRPr="00C52BAC">
        <w:t>Reason for test</w:t>
      </w:r>
    </w:p>
    <w:p w14:paraId="359225AD" w14:textId="77777777" w:rsidR="00DA1F44" w:rsidRDefault="00DA1F44" w:rsidP="00DA1F44">
      <w:pPr>
        <w:pStyle w:val="H6"/>
        <w:rPr>
          <w:b w:val="0"/>
        </w:rPr>
      </w:pPr>
      <w:r w:rsidRPr="00350972">
        <w:rPr>
          <w:b w:val="0"/>
        </w:rPr>
        <w:t xml:space="preserve">Several ciphering algorithms are supported by mobile stations and networks today. This test verifies that DUT complies with the </w:t>
      </w:r>
      <w:r>
        <w:rPr>
          <w:b w:val="0"/>
        </w:rPr>
        <w:t>mandatory requirements from 35.401</w:t>
      </w:r>
      <w:r w:rsidRPr="00350972">
        <w:rPr>
          <w:b w:val="0"/>
        </w:rPr>
        <w:t xml:space="preserve">  </w:t>
      </w:r>
      <w:r>
        <w:rPr>
          <w:b w:val="0"/>
        </w:rPr>
        <w:t>by advertising support of:</w:t>
      </w:r>
    </w:p>
    <w:p w14:paraId="42BC1E70" w14:textId="77777777" w:rsidR="00DA1F44" w:rsidRPr="004B3FBE" w:rsidRDefault="00DA1F44" w:rsidP="00DA1F44">
      <w:r w:rsidRPr="004B3FBE">
        <w:t>Integrity algorithms:</w:t>
      </w:r>
    </w:p>
    <w:p w14:paraId="45E87831" w14:textId="77777777" w:rsidR="00DA1F44" w:rsidRPr="000209DF" w:rsidRDefault="00DA1F44" w:rsidP="004279DA">
      <w:pPr>
        <w:pStyle w:val="ListParagraph"/>
        <w:numPr>
          <w:ilvl w:val="0"/>
          <w:numId w:val="39"/>
        </w:numPr>
        <w:spacing w:after="200" w:line="276" w:lineRule="auto"/>
      </w:pPr>
      <w:r w:rsidRPr="000209DF">
        <w:t>128-NIA1 128-bit SNOW 3G based algorithm.</w:t>
      </w:r>
    </w:p>
    <w:p w14:paraId="0257D0E9" w14:textId="77777777" w:rsidR="00DA1F44" w:rsidRPr="000209DF" w:rsidRDefault="00DA1F44" w:rsidP="004279DA">
      <w:pPr>
        <w:pStyle w:val="ListParagraph"/>
        <w:numPr>
          <w:ilvl w:val="0"/>
          <w:numId w:val="39"/>
        </w:numPr>
        <w:spacing w:after="200" w:line="276" w:lineRule="auto"/>
      </w:pPr>
      <w:r w:rsidRPr="000209DF">
        <w:t>128-NIA2 128-bit AES based algorithm</w:t>
      </w:r>
    </w:p>
    <w:p w14:paraId="7DF63DB4" w14:textId="77777777" w:rsidR="00DA1F44" w:rsidRPr="004B3FBE" w:rsidRDefault="00DA1F44" w:rsidP="00DA1F44">
      <w:r w:rsidRPr="004B3FBE">
        <w:t>Ciphering algorithms:</w:t>
      </w:r>
    </w:p>
    <w:p w14:paraId="6AAA1209" w14:textId="77777777" w:rsidR="00DA1F44" w:rsidRPr="000209DF" w:rsidRDefault="00DA1F44" w:rsidP="004279DA">
      <w:pPr>
        <w:pStyle w:val="ListParagraph"/>
        <w:numPr>
          <w:ilvl w:val="0"/>
          <w:numId w:val="38"/>
        </w:numPr>
        <w:spacing w:after="200" w:line="276" w:lineRule="auto"/>
        <w:jc w:val="left"/>
      </w:pPr>
      <w:r w:rsidRPr="000209DF">
        <w:t>NEA0 Null ciphering algorithm.</w:t>
      </w:r>
    </w:p>
    <w:p w14:paraId="1982C68D" w14:textId="77777777" w:rsidR="00DA1F44" w:rsidRPr="000209DF" w:rsidRDefault="00DA1F44" w:rsidP="004279DA">
      <w:pPr>
        <w:pStyle w:val="ListParagraph"/>
        <w:numPr>
          <w:ilvl w:val="0"/>
          <w:numId w:val="38"/>
        </w:numPr>
        <w:spacing w:after="200" w:line="276" w:lineRule="auto"/>
        <w:jc w:val="left"/>
      </w:pPr>
      <w:r w:rsidRPr="000209DF">
        <w:t>128-NEA1 128-bit SNOW 3G based algorithm.</w:t>
      </w:r>
    </w:p>
    <w:p w14:paraId="4907DC8C" w14:textId="77777777" w:rsidR="00DA1F44" w:rsidRPr="000209DF" w:rsidRDefault="00DA1F44" w:rsidP="004279DA">
      <w:pPr>
        <w:pStyle w:val="ListParagraph"/>
        <w:numPr>
          <w:ilvl w:val="0"/>
          <w:numId w:val="38"/>
        </w:numPr>
        <w:spacing w:after="200" w:line="276" w:lineRule="auto"/>
        <w:jc w:val="left"/>
      </w:pPr>
      <w:r w:rsidRPr="000209DF">
        <w:t>128-NEA2 128-bit AES based algorithm.</w:t>
      </w:r>
    </w:p>
    <w:p w14:paraId="4DA4D215" w14:textId="77777777" w:rsidR="00DA1F44" w:rsidRPr="000209DF" w:rsidRDefault="00DA1F44" w:rsidP="00DA1F44">
      <w:pPr>
        <w:jc w:val="left"/>
        <w:rPr>
          <w:lang w:val="en-US"/>
        </w:rPr>
      </w:pPr>
    </w:p>
    <w:p w14:paraId="471C46B2" w14:textId="77777777" w:rsidR="00DA1F44" w:rsidRPr="004B3FBE" w:rsidRDefault="00DA1F44" w:rsidP="00DA1F44">
      <w:pPr>
        <w:jc w:val="left"/>
      </w:pPr>
      <w:r w:rsidRPr="004B3FBE">
        <w:t xml:space="preserve">Note: UEs shall implement </w:t>
      </w:r>
      <w:r>
        <w:t>N</w:t>
      </w:r>
      <w:r w:rsidRPr="004B3FBE">
        <w:t xml:space="preserve">IA0 for integrity protection of NAS and RRC signalling but is only allowed for unauthenticated emergency </w:t>
      </w:r>
      <w:r>
        <w:t>session</w:t>
      </w:r>
      <w:r w:rsidRPr="004B3FBE">
        <w:t xml:space="preserve"> </w:t>
      </w:r>
      <w:r>
        <w:t xml:space="preserve">and shall not be explicitly advertised.  </w:t>
      </w:r>
    </w:p>
    <w:p w14:paraId="22D0F70E" w14:textId="77777777" w:rsidR="00DA1F44" w:rsidRPr="004B3FBE" w:rsidRDefault="00DA1F44" w:rsidP="00DA1F44">
      <w:pPr>
        <w:jc w:val="left"/>
      </w:pPr>
    </w:p>
    <w:p w14:paraId="45A28623" w14:textId="77777777" w:rsidR="00DA1F44" w:rsidRPr="00C52BAC" w:rsidRDefault="00DA1F44" w:rsidP="00DA1F44">
      <w:pPr>
        <w:pStyle w:val="H6"/>
      </w:pPr>
      <w:r w:rsidRPr="00C52BAC">
        <w:lastRenderedPageBreak/>
        <w:t xml:space="preserve">Related </w:t>
      </w:r>
      <w:r>
        <w:t>3GPP core</w:t>
      </w:r>
      <w:r w:rsidRPr="00C52BAC">
        <w:t xml:space="preserve"> specifications</w:t>
      </w:r>
    </w:p>
    <w:p w14:paraId="0700D372" w14:textId="77777777" w:rsidR="00DA1F44" w:rsidRPr="00350972" w:rsidRDefault="00DA1F44" w:rsidP="00DA1F44">
      <w:pPr>
        <w:pStyle w:val="H6"/>
        <w:rPr>
          <w:b w:val="0"/>
        </w:rPr>
      </w:pPr>
      <w:r w:rsidRPr="00350972">
        <w:rPr>
          <w:b w:val="0"/>
        </w:rPr>
        <w:t>3GPP TS 24.301, 3GPP TS 3</w:t>
      </w:r>
      <w:r>
        <w:rPr>
          <w:b w:val="0"/>
        </w:rPr>
        <w:t>5</w:t>
      </w:r>
      <w:r w:rsidRPr="00350972">
        <w:rPr>
          <w:b w:val="0"/>
        </w:rPr>
        <w:t>.401</w:t>
      </w:r>
      <w:r>
        <w:rPr>
          <w:b w:val="0"/>
        </w:rPr>
        <w:t>, Chapter 5.2.2; Chapter 5.2.3</w:t>
      </w:r>
    </w:p>
    <w:p w14:paraId="45BC7104" w14:textId="77777777" w:rsidR="00DA1F44" w:rsidRPr="00C52BAC" w:rsidRDefault="00DA1F44" w:rsidP="00DA1F44">
      <w:pPr>
        <w:pStyle w:val="H6"/>
      </w:pPr>
      <w:r w:rsidRPr="00C52BAC">
        <w:t>Initial configuration</w:t>
      </w:r>
    </w:p>
    <w:p w14:paraId="69486D8F" w14:textId="77777777" w:rsidR="00DA1F44" w:rsidRDefault="00DA1F44" w:rsidP="00DA1F44">
      <w:pPr>
        <w:pStyle w:val="H6"/>
        <w:rPr>
          <w:b w:val="0"/>
        </w:rPr>
      </w:pPr>
      <w:r w:rsidRPr="00350972">
        <w:rPr>
          <w:b w:val="0"/>
        </w:rPr>
        <w:t>DUT is Powered OFF (or Flight Mode enabled).</w:t>
      </w:r>
    </w:p>
    <w:p w14:paraId="1A9FEF41" w14:textId="77777777" w:rsidR="00DA1F44" w:rsidRPr="000209DF" w:rsidRDefault="00DA1F44" w:rsidP="00DA1F44">
      <w:pPr>
        <w:pStyle w:val="H6"/>
        <w:rPr>
          <w:b w:val="0"/>
        </w:rPr>
      </w:pPr>
      <w:r w:rsidRPr="000209DF">
        <w:rPr>
          <w:b w:val="0"/>
        </w:rPr>
        <w:t xml:space="preserve">DUT supports 5G NR Option </w:t>
      </w:r>
      <w:r>
        <w:rPr>
          <w:b w:val="0"/>
        </w:rPr>
        <w:t>2</w:t>
      </w:r>
    </w:p>
    <w:p w14:paraId="04AA3E19" w14:textId="77777777" w:rsidR="00DA1F44" w:rsidRDefault="00DA1F44" w:rsidP="00DA1F44">
      <w:pPr>
        <w:pStyle w:val="H6"/>
      </w:pPr>
      <w:r w:rsidRPr="00C52BAC">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DA1F44" w:rsidRPr="00AC2F69" w14:paraId="14D7D8F5" w14:textId="77777777" w:rsidTr="00223771">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21D0260" w14:textId="77777777" w:rsidR="00DA1F44" w:rsidRPr="008E0894" w:rsidRDefault="00DA1F44" w:rsidP="00223771">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7DF0E6AD" w14:textId="77777777" w:rsidR="00DA1F44" w:rsidRPr="008E0894" w:rsidRDefault="00DA1F44" w:rsidP="00223771">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1DCE77D5" w14:textId="77777777" w:rsidR="00DA1F44" w:rsidRPr="008E0894" w:rsidRDefault="00DA1F44" w:rsidP="00223771">
            <w:pPr>
              <w:keepNext/>
              <w:keepLines/>
              <w:tabs>
                <w:tab w:val="left" w:pos="851"/>
              </w:tabs>
              <w:jc w:val="left"/>
              <w:rPr>
                <w:b/>
                <w:sz w:val="18"/>
                <w:szCs w:val="18"/>
                <w:lang w:eastAsia="en-GB"/>
              </w:rPr>
            </w:pPr>
            <w:r w:rsidRPr="008E0894">
              <w:rPr>
                <w:b/>
                <w:sz w:val="18"/>
                <w:szCs w:val="18"/>
                <w:lang w:eastAsia="en-GB"/>
              </w:rPr>
              <w:t>Expected behaviour</w:t>
            </w:r>
          </w:p>
        </w:tc>
      </w:tr>
      <w:tr w:rsidR="00DA1F44" w:rsidRPr="00AC2F69" w14:paraId="763C55DF" w14:textId="77777777" w:rsidTr="00223771">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7AAF9C8" w14:textId="77777777" w:rsidR="00DA1F44" w:rsidRPr="00AC2F69" w:rsidRDefault="00DA1F44" w:rsidP="00223771">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53D5223" w14:textId="77777777" w:rsidR="00DA1F44" w:rsidRPr="00E4212D" w:rsidRDefault="00DA1F44" w:rsidP="00223771">
            <w:r w:rsidRPr="00C52BAC">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C84D273" w14:textId="77777777" w:rsidR="00DA1F44" w:rsidRPr="00C52BAC" w:rsidRDefault="00DA1F44" w:rsidP="00223771">
            <w:r w:rsidRPr="00C52BAC">
              <w:t xml:space="preserve">DUT is successfully </w:t>
            </w:r>
            <w:r>
              <w:t>camping on the PLMN and starts regular registration procedure (</w:t>
            </w:r>
            <w:r w:rsidRPr="008B0AC3">
              <w:t>initial registration</w:t>
            </w:r>
            <w:r>
              <w:t>)</w:t>
            </w:r>
          </w:p>
          <w:p w14:paraId="5E8A2F10" w14:textId="77777777" w:rsidR="00DA1F44" w:rsidRPr="00384421" w:rsidRDefault="00DA1F44" w:rsidP="00223771">
            <w:pPr>
              <w:keepNext/>
              <w:keepLines/>
              <w:tabs>
                <w:tab w:val="left" w:pos="851"/>
              </w:tabs>
              <w:ind w:right="-1"/>
              <w:jc w:val="left"/>
              <w:rPr>
                <w:rFonts w:cs="Arial"/>
                <w:sz w:val="18"/>
                <w:szCs w:val="18"/>
              </w:rPr>
            </w:pPr>
          </w:p>
        </w:tc>
      </w:tr>
      <w:tr w:rsidR="00DA1F44" w:rsidRPr="00AC2F69" w14:paraId="72BEE890" w14:textId="77777777" w:rsidTr="00223771">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3B73CC8" w14:textId="77777777" w:rsidR="00DA1F44" w:rsidRPr="00AC2F69" w:rsidRDefault="00DA1F44" w:rsidP="00223771">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7A3865F" w14:textId="77777777" w:rsidR="00DA1F44" w:rsidRDefault="00DA1F44" w:rsidP="00223771">
            <w:pPr>
              <w:keepNext/>
              <w:keepLines/>
              <w:tabs>
                <w:tab w:val="left" w:pos="851"/>
              </w:tabs>
              <w:ind w:right="-1"/>
              <w:jc w:val="left"/>
            </w:pPr>
            <w:r w:rsidRPr="00C52BAC">
              <w:t xml:space="preserve">DUT sends an </w:t>
            </w:r>
            <w:r>
              <w:t>REGISTRATION</w:t>
            </w:r>
            <w:r w:rsidRPr="00C52BAC">
              <w:t xml:space="preserve"> REQUEST message to the network</w:t>
            </w:r>
            <w:r>
              <w:t>.</w:t>
            </w:r>
          </w:p>
          <w:p w14:paraId="4766A974" w14:textId="77777777" w:rsidR="00DA1F44" w:rsidRPr="00C52BAC" w:rsidRDefault="00DA1F44" w:rsidP="00223771"/>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87F90CC" w14:textId="77777777" w:rsidR="00DA1F44" w:rsidRDefault="00DA1F44" w:rsidP="00223771">
            <w:pPr>
              <w:keepNext/>
              <w:keepLines/>
              <w:tabs>
                <w:tab w:val="left" w:pos="851"/>
              </w:tabs>
              <w:ind w:right="-1"/>
              <w:jc w:val="left"/>
            </w:pPr>
            <w:r w:rsidRPr="00C52BAC">
              <w:t xml:space="preserve">Within </w:t>
            </w:r>
            <w:r>
              <w:t xml:space="preserve">REGISTRATION </w:t>
            </w:r>
            <w:r w:rsidRPr="00C52BAC">
              <w:t>REQUEST message, confirm the</w:t>
            </w:r>
            <w:r>
              <w:t xml:space="preserve"> advertised integrity and ciphering algorithms included by the DUT in “</w:t>
            </w:r>
            <w:r>
              <w:rPr>
                <w:b/>
              </w:rPr>
              <w:t>“</w:t>
            </w:r>
            <w:r w:rsidRPr="008B0AC3">
              <w:t>UE security capabilit</w:t>
            </w:r>
            <w:r>
              <w:t xml:space="preserve">y </w:t>
            </w:r>
            <w:r w:rsidRPr="000209DF">
              <w:rPr>
                <w:bCs/>
              </w:rPr>
              <w:t>IE</w:t>
            </w:r>
            <w:r>
              <w:t xml:space="preserve">”. Encoding example at the end. </w:t>
            </w:r>
          </w:p>
          <w:p w14:paraId="60E2AACA" w14:textId="77777777" w:rsidR="00DA1F44" w:rsidRPr="00C52BAC" w:rsidRDefault="00DA1F44" w:rsidP="00223771">
            <w:pPr>
              <w:keepNext/>
              <w:keepLines/>
              <w:tabs>
                <w:tab w:val="left" w:pos="851"/>
              </w:tabs>
              <w:ind w:right="-1"/>
              <w:jc w:val="left"/>
            </w:pPr>
            <w:r w:rsidRPr="00C52BAC">
              <w:t xml:space="preserve">The network shall respond to the DUT with an </w:t>
            </w:r>
            <w:r>
              <w:t>REGISTRATION</w:t>
            </w:r>
            <w:r w:rsidRPr="00C52BAC">
              <w:t xml:space="preserve"> ACCEPT message</w:t>
            </w:r>
            <w:r>
              <w:t>.</w:t>
            </w:r>
          </w:p>
        </w:tc>
      </w:tr>
    </w:tbl>
    <w:p w14:paraId="20ECCCB5" w14:textId="77777777" w:rsidR="00DA1F44" w:rsidRDefault="00DA1F44" w:rsidP="00DA1F44">
      <w:pPr>
        <w:pStyle w:val="NormalParagraph"/>
        <w:rPr>
          <w:lang w:eastAsia="en-US" w:bidi="bn-BD"/>
        </w:rPr>
      </w:pPr>
      <w:r>
        <w:rPr>
          <w:lang w:eastAsia="en-US" w:bidi="bn-BD"/>
        </w:rPr>
        <w:t>Encoding example:</w:t>
      </w:r>
    </w:p>
    <w:p w14:paraId="377600EA" w14:textId="77777777" w:rsidR="00DA1F44" w:rsidRPr="006D4CC5" w:rsidRDefault="00DA1F44" w:rsidP="00DA1F44">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NAS EPS Mobility Management Message Type: Attach request (0x41)</w:t>
      </w:r>
    </w:p>
    <w:p w14:paraId="450DDD96" w14:textId="77777777" w:rsidR="00DA1F44" w:rsidRPr="006D4CC5" w:rsidRDefault="00DA1F44" w:rsidP="00DA1F44">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w:t>
      </w:r>
    </w:p>
    <w:p w14:paraId="3FFA8F65"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UE security capability</w:t>
      </w:r>
    </w:p>
    <w:p w14:paraId="0A5BEF9C"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Element ID: 0x2e</w:t>
      </w:r>
    </w:p>
    <w:p w14:paraId="0403E5F4"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Length: </w:t>
      </w:r>
      <w:r>
        <w:rPr>
          <w:rFonts w:ascii="Courier New" w:hAnsi="Courier New" w:cs="Courier New"/>
          <w:sz w:val="20"/>
          <w:szCs w:val="20"/>
          <w:lang w:val="en-US" w:eastAsia="en-US" w:bidi="bn-BD"/>
        </w:rPr>
        <w:t>2</w:t>
      </w:r>
    </w:p>
    <w:p w14:paraId="2499708C"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1... .... = 5G-EA0: Supported</w:t>
      </w:r>
    </w:p>
    <w:p w14:paraId="2D7F7976"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w:t>
      </w:r>
      <w:proofErr w:type="gramStart"/>
      <w:r w:rsidRPr="00E1061A">
        <w:rPr>
          <w:rFonts w:ascii="Courier New" w:hAnsi="Courier New" w:cs="Courier New"/>
          <w:sz w:val="20"/>
          <w:szCs w:val="20"/>
          <w:lang w:val="en-US" w:eastAsia="en-US" w:bidi="bn-BD"/>
        </w:rPr>
        <w:t>.1..</w:t>
      </w:r>
      <w:proofErr w:type="gramEnd"/>
      <w:r w:rsidRPr="00E1061A">
        <w:rPr>
          <w:rFonts w:ascii="Courier New" w:hAnsi="Courier New" w:cs="Courier New"/>
          <w:sz w:val="20"/>
          <w:szCs w:val="20"/>
          <w:lang w:val="en-US" w:eastAsia="en-US" w:bidi="bn-BD"/>
        </w:rPr>
        <w:t xml:space="preserve"> .... = 128-5G-EA1: Supported</w:t>
      </w:r>
    </w:p>
    <w:p w14:paraId="0E636C1A"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w:t>
      </w:r>
      <w:proofErr w:type="gramStart"/>
      <w:r w:rsidRPr="00E1061A">
        <w:rPr>
          <w:rFonts w:ascii="Courier New" w:hAnsi="Courier New" w:cs="Courier New"/>
          <w:sz w:val="20"/>
          <w:szCs w:val="20"/>
          <w:lang w:val="en-US" w:eastAsia="en-US" w:bidi="bn-BD"/>
        </w:rPr>
        <w:t>..</w:t>
      </w:r>
      <w:proofErr w:type="gramEnd"/>
      <w:r w:rsidRPr="00E1061A">
        <w:rPr>
          <w:rFonts w:ascii="Courier New" w:hAnsi="Courier New" w:cs="Courier New"/>
          <w:sz w:val="20"/>
          <w:szCs w:val="20"/>
          <w:lang w:val="en-US" w:eastAsia="en-US" w:bidi="bn-BD"/>
        </w:rPr>
        <w:t>1. .... = 128-5G-EA2: Supported</w:t>
      </w:r>
    </w:p>
    <w:p w14:paraId="1736D8D2"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w:t>
      </w:r>
      <w:r>
        <w:rPr>
          <w:rFonts w:ascii="Courier New" w:hAnsi="Courier New" w:cs="Courier New"/>
          <w:sz w:val="20"/>
          <w:szCs w:val="20"/>
          <w:lang w:val="en-US" w:eastAsia="en-US" w:bidi="bn-BD"/>
        </w:rPr>
        <w:t>0</w:t>
      </w:r>
      <w:r w:rsidRPr="00E1061A">
        <w:rPr>
          <w:rFonts w:ascii="Courier New" w:hAnsi="Courier New" w:cs="Courier New"/>
          <w:sz w:val="20"/>
          <w:szCs w:val="20"/>
          <w:lang w:val="en-US" w:eastAsia="en-US" w:bidi="bn-BD"/>
        </w:rPr>
        <w:t xml:space="preserve"> .... = 128-5G-EA3: </w:t>
      </w:r>
      <w:r>
        <w:rPr>
          <w:rFonts w:ascii="Courier New" w:hAnsi="Courier New" w:cs="Courier New"/>
          <w:sz w:val="20"/>
          <w:szCs w:val="20"/>
          <w:lang w:val="en-US" w:eastAsia="en-US" w:bidi="bn-BD"/>
        </w:rPr>
        <w:t>Not s</w:t>
      </w:r>
      <w:r w:rsidRPr="00E1061A">
        <w:rPr>
          <w:rFonts w:ascii="Courier New" w:hAnsi="Courier New" w:cs="Courier New"/>
          <w:sz w:val="20"/>
          <w:szCs w:val="20"/>
          <w:lang w:val="en-US" w:eastAsia="en-US" w:bidi="bn-BD"/>
        </w:rPr>
        <w:t>upported</w:t>
      </w:r>
    </w:p>
    <w:p w14:paraId="2E28ACAF"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5G-EA4: Not supported</w:t>
      </w:r>
    </w:p>
    <w:p w14:paraId="6975787C"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w:t>
      </w:r>
      <w:proofErr w:type="gramStart"/>
      <w:r w:rsidRPr="00E1061A">
        <w:rPr>
          <w:rFonts w:ascii="Courier New" w:hAnsi="Courier New" w:cs="Courier New"/>
          <w:sz w:val="20"/>
          <w:szCs w:val="20"/>
          <w:lang w:val="en-US" w:eastAsia="en-US" w:bidi="bn-BD"/>
        </w:rPr>
        <w:t>.0..</w:t>
      </w:r>
      <w:proofErr w:type="gramEnd"/>
      <w:r w:rsidRPr="00E1061A">
        <w:rPr>
          <w:rFonts w:ascii="Courier New" w:hAnsi="Courier New" w:cs="Courier New"/>
          <w:sz w:val="20"/>
          <w:szCs w:val="20"/>
          <w:lang w:val="en-US" w:eastAsia="en-US" w:bidi="bn-BD"/>
        </w:rPr>
        <w:t xml:space="preserve"> = 5G-EA5: Not supported</w:t>
      </w:r>
    </w:p>
    <w:p w14:paraId="5A9C0EC1"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w:t>
      </w:r>
      <w:proofErr w:type="gramStart"/>
      <w:r w:rsidRPr="00E1061A">
        <w:rPr>
          <w:rFonts w:ascii="Courier New" w:hAnsi="Courier New" w:cs="Courier New"/>
          <w:sz w:val="20"/>
          <w:szCs w:val="20"/>
          <w:lang w:val="en-US" w:eastAsia="en-US" w:bidi="bn-BD"/>
        </w:rPr>
        <w:t>..</w:t>
      </w:r>
      <w:proofErr w:type="gramEnd"/>
      <w:r w:rsidRPr="00E1061A">
        <w:rPr>
          <w:rFonts w:ascii="Courier New" w:hAnsi="Courier New" w:cs="Courier New"/>
          <w:sz w:val="20"/>
          <w:szCs w:val="20"/>
          <w:lang w:val="en-US" w:eastAsia="en-US" w:bidi="bn-BD"/>
        </w:rPr>
        <w:t>0. = 5G-EA6: Not supported</w:t>
      </w:r>
    </w:p>
    <w:p w14:paraId="2FEED68F"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5G-EA7: Not supported</w:t>
      </w:r>
    </w:p>
    <w:p w14:paraId="78A9FA9F"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0... .... = 5G-IA0: Not supported</w:t>
      </w:r>
    </w:p>
    <w:p w14:paraId="2C009B53"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w:t>
      </w:r>
      <w:proofErr w:type="gramStart"/>
      <w:r w:rsidRPr="00E1061A">
        <w:rPr>
          <w:rFonts w:ascii="Courier New" w:hAnsi="Courier New" w:cs="Courier New"/>
          <w:sz w:val="20"/>
          <w:szCs w:val="20"/>
          <w:lang w:val="en-US" w:eastAsia="en-US" w:bidi="bn-BD"/>
        </w:rPr>
        <w:t>.1..</w:t>
      </w:r>
      <w:proofErr w:type="gramEnd"/>
      <w:r w:rsidRPr="00E1061A">
        <w:rPr>
          <w:rFonts w:ascii="Courier New" w:hAnsi="Courier New" w:cs="Courier New"/>
          <w:sz w:val="20"/>
          <w:szCs w:val="20"/>
          <w:lang w:val="en-US" w:eastAsia="en-US" w:bidi="bn-BD"/>
        </w:rPr>
        <w:t xml:space="preserve"> .... = 128-5G-IA1: Supported</w:t>
      </w:r>
    </w:p>
    <w:p w14:paraId="2E5398D8"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w:t>
      </w:r>
      <w:proofErr w:type="gramStart"/>
      <w:r w:rsidRPr="00E1061A">
        <w:rPr>
          <w:rFonts w:ascii="Courier New" w:hAnsi="Courier New" w:cs="Courier New"/>
          <w:sz w:val="20"/>
          <w:szCs w:val="20"/>
          <w:lang w:val="en-US" w:eastAsia="en-US" w:bidi="bn-BD"/>
        </w:rPr>
        <w:t>..</w:t>
      </w:r>
      <w:proofErr w:type="gramEnd"/>
      <w:r w:rsidRPr="00E1061A">
        <w:rPr>
          <w:rFonts w:ascii="Courier New" w:hAnsi="Courier New" w:cs="Courier New"/>
          <w:sz w:val="20"/>
          <w:szCs w:val="20"/>
          <w:lang w:val="en-US" w:eastAsia="en-US" w:bidi="bn-BD"/>
        </w:rPr>
        <w:t>1. .... = 128-5G-IA2: Supported</w:t>
      </w:r>
    </w:p>
    <w:p w14:paraId="581B5A34"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w:t>
      </w:r>
      <w:r>
        <w:rPr>
          <w:rFonts w:ascii="Courier New" w:hAnsi="Courier New" w:cs="Courier New"/>
          <w:sz w:val="20"/>
          <w:szCs w:val="20"/>
          <w:lang w:val="en-US" w:eastAsia="en-US" w:bidi="bn-BD"/>
        </w:rPr>
        <w:t>0</w:t>
      </w:r>
      <w:r w:rsidRPr="00E1061A">
        <w:rPr>
          <w:rFonts w:ascii="Courier New" w:hAnsi="Courier New" w:cs="Courier New"/>
          <w:sz w:val="20"/>
          <w:szCs w:val="20"/>
          <w:lang w:val="en-US" w:eastAsia="en-US" w:bidi="bn-BD"/>
        </w:rPr>
        <w:t xml:space="preserve"> .... = 128-5G-IA3: </w:t>
      </w:r>
      <w:r>
        <w:rPr>
          <w:rFonts w:ascii="Courier New" w:hAnsi="Courier New" w:cs="Courier New"/>
          <w:sz w:val="20"/>
          <w:szCs w:val="20"/>
          <w:lang w:val="en-US" w:eastAsia="en-US" w:bidi="bn-BD"/>
        </w:rPr>
        <w:t>Not s</w:t>
      </w:r>
      <w:r w:rsidRPr="00E1061A">
        <w:rPr>
          <w:rFonts w:ascii="Courier New" w:hAnsi="Courier New" w:cs="Courier New"/>
          <w:sz w:val="20"/>
          <w:szCs w:val="20"/>
          <w:lang w:val="en-US" w:eastAsia="en-US" w:bidi="bn-BD"/>
        </w:rPr>
        <w:t>upported</w:t>
      </w:r>
    </w:p>
    <w:p w14:paraId="2C605E86"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5G-IA4: Not supported</w:t>
      </w:r>
    </w:p>
    <w:p w14:paraId="08170829"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w:t>
      </w:r>
      <w:proofErr w:type="gramStart"/>
      <w:r w:rsidRPr="00E1061A">
        <w:rPr>
          <w:rFonts w:ascii="Courier New" w:hAnsi="Courier New" w:cs="Courier New"/>
          <w:sz w:val="20"/>
          <w:szCs w:val="20"/>
          <w:lang w:val="en-US" w:eastAsia="en-US" w:bidi="bn-BD"/>
        </w:rPr>
        <w:t>.0..</w:t>
      </w:r>
      <w:proofErr w:type="gramEnd"/>
      <w:r w:rsidRPr="00E1061A">
        <w:rPr>
          <w:rFonts w:ascii="Courier New" w:hAnsi="Courier New" w:cs="Courier New"/>
          <w:sz w:val="20"/>
          <w:szCs w:val="20"/>
          <w:lang w:val="en-US" w:eastAsia="en-US" w:bidi="bn-BD"/>
        </w:rPr>
        <w:t xml:space="preserve"> = 5G-IA5: Not supported</w:t>
      </w:r>
    </w:p>
    <w:p w14:paraId="76A0B953"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w:t>
      </w:r>
      <w:proofErr w:type="gramStart"/>
      <w:r w:rsidRPr="00E1061A">
        <w:rPr>
          <w:rFonts w:ascii="Courier New" w:hAnsi="Courier New" w:cs="Courier New"/>
          <w:sz w:val="20"/>
          <w:szCs w:val="20"/>
          <w:lang w:val="en-US" w:eastAsia="en-US" w:bidi="bn-BD"/>
        </w:rPr>
        <w:t>..</w:t>
      </w:r>
      <w:proofErr w:type="gramEnd"/>
      <w:r w:rsidRPr="00E1061A">
        <w:rPr>
          <w:rFonts w:ascii="Courier New" w:hAnsi="Courier New" w:cs="Courier New"/>
          <w:sz w:val="20"/>
          <w:szCs w:val="20"/>
          <w:lang w:val="en-US" w:eastAsia="en-US" w:bidi="bn-BD"/>
        </w:rPr>
        <w:t>0. = 5G-IA6: Not supported</w:t>
      </w:r>
    </w:p>
    <w:p w14:paraId="0EF29A58" w14:textId="77777777" w:rsidR="00DA1F44" w:rsidRPr="00E1061A" w:rsidRDefault="00DA1F44" w:rsidP="00DA1F44">
      <w:pPr>
        <w:pStyle w:val="NormalParagraph"/>
        <w:spacing w:after="0"/>
        <w:rPr>
          <w:rFonts w:ascii="Courier New" w:hAnsi="Courier New" w:cs="Courier New"/>
          <w:sz w:val="20"/>
          <w:szCs w:val="20"/>
          <w:lang w:val="en-US" w:eastAsia="en-US" w:bidi="bn-BD"/>
        </w:rPr>
      </w:pPr>
      <w:r w:rsidRPr="00E1061A">
        <w:rPr>
          <w:rFonts w:ascii="Courier New" w:hAnsi="Courier New" w:cs="Courier New"/>
          <w:sz w:val="20"/>
          <w:szCs w:val="20"/>
          <w:lang w:val="en-US" w:eastAsia="en-US" w:bidi="bn-BD"/>
        </w:rPr>
        <w:t xml:space="preserve">            .... ...0 = 5G-IA7: Not supported</w:t>
      </w:r>
    </w:p>
    <w:p w14:paraId="0C17D8BF" w14:textId="77777777" w:rsidR="00DA1F44" w:rsidRPr="006D4CC5" w:rsidRDefault="00DA1F44" w:rsidP="00DA1F44">
      <w:pPr>
        <w:pStyle w:val="NormalParagraph"/>
        <w:spacing w:after="0"/>
        <w:rPr>
          <w:rFonts w:ascii="Courier New" w:hAnsi="Courier New" w:cs="Courier New"/>
          <w:sz w:val="20"/>
          <w:szCs w:val="20"/>
          <w:lang w:val="en-US" w:eastAsia="en-US" w:bidi="bn-BD"/>
        </w:rPr>
      </w:pPr>
    </w:p>
    <w:p w14:paraId="09E2C266" w14:textId="77777777" w:rsidR="00DA1F44" w:rsidRDefault="00DA1F44" w:rsidP="00DA1F44">
      <w:pPr>
        <w:pStyle w:val="Heading3"/>
        <w:ind w:left="851" w:hanging="851"/>
      </w:pPr>
      <w:bookmarkStart w:id="54" w:name="_Toc156375151"/>
      <w:r>
        <w:lastRenderedPageBreak/>
        <w:t xml:space="preserve">100.6.3 </w:t>
      </w:r>
      <w:r w:rsidRPr="00B67C39">
        <w:t>Subscription concealed identifier</w:t>
      </w:r>
      <w:r>
        <w:t xml:space="preserve"> generation by ME</w:t>
      </w:r>
      <w:bookmarkEnd w:id="54"/>
    </w:p>
    <w:p w14:paraId="5B488092" w14:textId="77777777" w:rsidR="00DA1F44" w:rsidRPr="00C52BAC" w:rsidRDefault="00DA1F44" w:rsidP="00DA1F44">
      <w:pPr>
        <w:pStyle w:val="H6"/>
      </w:pPr>
      <w:r w:rsidRPr="00C52BAC">
        <w:t>Description</w:t>
      </w:r>
    </w:p>
    <w:p w14:paraId="07793FC1" w14:textId="77777777" w:rsidR="00DA1F44" w:rsidRDefault="00DA1F44" w:rsidP="00DA1F44">
      <w:pPr>
        <w:pStyle w:val="H6"/>
        <w:rPr>
          <w:b w:val="0"/>
        </w:rPr>
      </w:pPr>
      <w:r w:rsidRPr="006B4203">
        <w:rPr>
          <w:b w:val="0"/>
        </w:rPr>
        <w:t>The S</w:t>
      </w:r>
      <w:r>
        <w:rPr>
          <w:b w:val="0"/>
        </w:rPr>
        <w:t>u</w:t>
      </w:r>
      <w:r w:rsidRPr="006B4203">
        <w:rPr>
          <w:b w:val="0"/>
        </w:rPr>
        <w:t>bscription Concealed Identifier, called SUCI, is a privacy preserving identifier containing the concealed SUPI</w:t>
      </w:r>
      <w:r>
        <w:rPr>
          <w:b w:val="0"/>
        </w:rPr>
        <w:t xml:space="preserve"> (Subscription Permanent identifier). </w:t>
      </w:r>
    </w:p>
    <w:p w14:paraId="518F7301" w14:textId="77777777" w:rsidR="00DA1F44" w:rsidRPr="006B4203" w:rsidRDefault="00DA1F44" w:rsidP="00DA1F44">
      <w:r w:rsidRPr="006B4203">
        <w:t>A UE supporting N1 mode includes a SUCI:</w:t>
      </w:r>
    </w:p>
    <w:p w14:paraId="073BC76E" w14:textId="77777777" w:rsidR="00DA1F44" w:rsidRPr="006B4203" w:rsidRDefault="00DA1F44" w:rsidP="004279DA">
      <w:pPr>
        <w:pStyle w:val="ListParagraph"/>
        <w:numPr>
          <w:ilvl w:val="0"/>
          <w:numId w:val="40"/>
        </w:numPr>
        <w:spacing w:after="200" w:line="276" w:lineRule="auto"/>
      </w:pPr>
      <w:r w:rsidRPr="006B4203">
        <w:t xml:space="preserve"> in the REGISTRATION REQUEST message when the UE is attempting initial registration procedure and a valid 5G-GUTI is not available.</w:t>
      </w:r>
    </w:p>
    <w:p w14:paraId="1B5E872D" w14:textId="77777777" w:rsidR="00DA1F44" w:rsidRPr="006B4203" w:rsidRDefault="00DA1F44" w:rsidP="004279DA">
      <w:pPr>
        <w:pStyle w:val="ListParagraph"/>
        <w:numPr>
          <w:ilvl w:val="0"/>
          <w:numId w:val="40"/>
        </w:numPr>
        <w:spacing w:after="200" w:line="276" w:lineRule="auto"/>
      </w:pPr>
      <w:r w:rsidRPr="006B4203">
        <w:t xml:space="preserve"> in the IDENTITY RESPONSE message, if the SUCI is requested by the network during the identification procedure</w:t>
      </w:r>
    </w:p>
    <w:p w14:paraId="14749660" w14:textId="77777777" w:rsidR="00DA1F44" w:rsidRPr="00C52BAC" w:rsidRDefault="00DA1F44" w:rsidP="00DA1F44">
      <w:pPr>
        <w:pStyle w:val="H6"/>
      </w:pPr>
      <w:r w:rsidRPr="00C52BAC">
        <w:t>Reason for test</w:t>
      </w:r>
    </w:p>
    <w:p w14:paraId="57B9B039" w14:textId="77777777" w:rsidR="00DA1F44" w:rsidRPr="006B4203" w:rsidRDefault="00DA1F44" w:rsidP="00DA1F44">
      <w:pPr>
        <w:pStyle w:val="H6"/>
        <w:rPr>
          <w:b w:val="0"/>
        </w:rPr>
      </w:pPr>
      <w:r w:rsidRPr="006B4203">
        <w:rPr>
          <w:b w:val="0"/>
        </w:rPr>
        <w:t xml:space="preserve">To verify that  MS  shall generate a SUCI using a protection scheme with the raw public key, i.e. the Home Network Public Key that was securely provisioned in control of the home network </w:t>
      </w:r>
    </w:p>
    <w:p w14:paraId="09AA6243" w14:textId="77777777" w:rsidR="00DA1F44" w:rsidRPr="004B3FBE" w:rsidRDefault="00DA1F44" w:rsidP="00DA1F44">
      <w:pPr>
        <w:jc w:val="left"/>
      </w:pPr>
    </w:p>
    <w:p w14:paraId="688858DD" w14:textId="77777777" w:rsidR="00DA1F44" w:rsidRPr="00C52BAC" w:rsidRDefault="00DA1F44" w:rsidP="00DA1F44">
      <w:pPr>
        <w:pStyle w:val="H6"/>
      </w:pPr>
      <w:r w:rsidRPr="00C52BAC">
        <w:t xml:space="preserve">Related </w:t>
      </w:r>
      <w:r>
        <w:t>3GPP core</w:t>
      </w:r>
      <w:r w:rsidRPr="00C52BAC">
        <w:t xml:space="preserve"> specifications</w:t>
      </w:r>
    </w:p>
    <w:p w14:paraId="51C5FCC9" w14:textId="77777777" w:rsidR="00DA1F44" w:rsidRPr="00350972" w:rsidRDefault="00DA1F44" w:rsidP="00DA1F44">
      <w:pPr>
        <w:pStyle w:val="H6"/>
        <w:rPr>
          <w:b w:val="0"/>
        </w:rPr>
      </w:pPr>
      <w:r w:rsidRPr="00350972">
        <w:rPr>
          <w:b w:val="0"/>
        </w:rPr>
        <w:t>3GPP TS 24.</w:t>
      </w:r>
      <w:r>
        <w:rPr>
          <w:b w:val="0"/>
        </w:rPr>
        <w:t>5</w:t>
      </w:r>
      <w:r w:rsidRPr="00350972">
        <w:rPr>
          <w:b w:val="0"/>
        </w:rPr>
        <w:t>01, 3GPP TS 3</w:t>
      </w:r>
      <w:r>
        <w:rPr>
          <w:b w:val="0"/>
        </w:rPr>
        <w:t>3</w:t>
      </w:r>
      <w:r w:rsidRPr="00350972">
        <w:rPr>
          <w:b w:val="0"/>
        </w:rPr>
        <w:t>.</w:t>
      </w:r>
      <w:r>
        <w:rPr>
          <w:b w:val="0"/>
        </w:rPr>
        <w:t>5</w:t>
      </w:r>
      <w:r w:rsidRPr="00350972">
        <w:rPr>
          <w:b w:val="0"/>
        </w:rPr>
        <w:t>01</w:t>
      </w:r>
      <w:r>
        <w:rPr>
          <w:b w:val="0"/>
        </w:rPr>
        <w:t xml:space="preserve">, </w:t>
      </w:r>
      <w:r w:rsidRPr="00350972">
        <w:rPr>
          <w:b w:val="0"/>
        </w:rPr>
        <w:t xml:space="preserve">3GPP TS </w:t>
      </w:r>
      <w:r>
        <w:rPr>
          <w:b w:val="0"/>
        </w:rPr>
        <w:t>31.102</w:t>
      </w:r>
    </w:p>
    <w:p w14:paraId="337F9771" w14:textId="77777777" w:rsidR="00DA1F44" w:rsidRPr="00C52BAC" w:rsidRDefault="00DA1F44" w:rsidP="00DA1F44">
      <w:pPr>
        <w:pStyle w:val="H6"/>
      </w:pPr>
      <w:r w:rsidRPr="00C52BAC">
        <w:t>Initial configuration</w:t>
      </w:r>
    </w:p>
    <w:p w14:paraId="40E19D85" w14:textId="77777777" w:rsidR="00DA1F44" w:rsidRPr="006B4203" w:rsidRDefault="00DA1F44" w:rsidP="004279DA">
      <w:pPr>
        <w:pStyle w:val="H6"/>
        <w:numPr>
          <w:ilvl w:val="0"/>
          <w:numId w:val="40"/>
        </w:numPr>
        <w:tabs>
          <w:tab w:val="num" w:pos="720"/>
        </w:tabs>
        <w:rPr>
          <w:rFonts w:cs="Arial"/>
          <w:bCs/>
        </w:rPr>
      </w:pPr>
      <w:r w:rsidRPr="006B4203">
        <w:rPr>
          <w:rFonts w:cs="Arial"/>
          <w:b w:val="0"/>
        </w:rPr>
        <w:t xml:space="preserve">UICC contains configuration </w:t>
      </w:r>
      <w:r w:rsidRPr="006B4203">
        <w:rPr>
          <w:rFonts w:cs="Arial"/>
          <w:bCs/>
        </w:rPr>
        <w:t>“SUCI calculation is to be performed by the ME”</w:t>
      </w:r>
    </w:p>
    <w:p w14:paraId="2A64DE7F" w14:textId="77777777" w:rsidR="00DA1F44" w:rsidRPr="006B4203" w:rsidDel="00AE352D" w:rsidRDefault="00DA1F44" w:rsidP="004279DA">
      <w:pPr>
        <w:pStyle w:val="ListParagraph"/>
        <w:numPr>
          <w:ilvl w:val="1"/>
          <w:numId w:val="40"/>
        </w:numPr>
        <w:spacing w:after="200" w:line="276" w:lineRule="auto"/>
        <w:jc w:val="left"/>
        <w:rPr>
          <w:rStyle w:val="fontstyle21"/>
          <w:rFonts w:cs="Arial"/>
        </w:rPr>
      </w:pPr>
      <w:r w:rsidRPr="006B4203">
        <w:rPr>
          <w:rStyle w:val="fontstyle21"/>
          <w:rFonts w:cs="Arial"/>
        </w:rPr>
        <w:t xml:space="preserve">service n°124 </w:t>
      </w:r>
      <w:r w:rsidRPr="00AE352D">
        <w:rPr>
          <w:rStyle w:val="fontstyle21"/>
          <w:rFonts w:cs="Arial"/>
        </w:rPr>
        <w:t>Subscription identifier privacy support</w:t>
      </w:r>
      <w:r>
        <w:rPr>
          <w:rStyle w:val="fontstyle21"/>
          <w:rFonts w:cs="Arial"/>
        </w:rPr>
        <w:t xml:space="preserve"> is “</w:t>
      </w:r>
      <w:r w:rsidRPr="006B4203">
        <w:rPr>
          <w:rStyle w:val="fontstyle21"/>
          <w:rFonts w:cs="Arial"/>
        </w:rPr>
        <w:t>available" in EFust</w:t>
      </w:r>
      <w:r>
        <w:rPr>
          <w:rStyle w:val="fontstyle21"/>
          <w:rFonts w:cs="Arial"/>
        </w:rPr>
        <w:t xml:space="preserve"> </w:t>
      </w:r>
      <w:r w:rsidRPr="006B4203">
        <w:rPr>
          <w:rStyle w:val="fontstyle21"/>
          <w:rFonts w:cs="Arial"/>
        </w:rPr>
        <w:t>and</w:t>
      </w:r>
    </w:p>
    <w:p w14:paraId="7AB8662E" w14:textId="561C81DD" w:rsidR="00DA1F44" w:rsidRPr="00AE352D" w:rsidRDefault="00DA1F44" w:rsidP="004279DA">
      <w:pPr>
        <w:pStyle w:val="ListParagraph"/>
        <w:numPr>
          <w:ilvl w:val="1"/>
          <w:numId w:val="40"/>
        </w:numPr>
        <w:spacing w:after="200" w:line="276" w:lineRule="auto"/>
        <w:jc w:val="left"/>
        <w:rPr>
          <w:rStyle w:val="fontstyle21"/>
          <w:rFonts w:cs="Arial"/>
        </w:rPr>
      </w:pPr>
      <w:r w:rsidRPr="00AE352D">
        <w:rPr>
          <w:rStyle w:val="fontstyle21"/>
          <w:rFonts w:cs="Arial"/>
        </w:rPr>
        <w:t xml:space="preserve">service n°125 </w:t>
      </w:r>
      <w:r w:rsidRPr="00AE352D">
        <w:rPr>
          <w:rFonts w:ascii="Helvetica" w:hAnsi="Helvetica"/>
          <w:color w:val="000000"/>
          <w:sz w:val="18"/>
          <w:szCs w:val="18"/>
          <w:lang w:val="en-US"/>
        </w:rPr>
        <w:t>SUCI calculation by the USIM</w:t>
      </w:r>
      <w:r w:rsidRPr="00AE352D">
        <w:rPr>
          <w:rStyle w:val="fontstyle21"/>
          <w:rFonts w:cs="Arial"/>
        </w:rPr>
        <w:t xml:space="preserve">  is not "available" in EFust</w:t>
      </w:r>
    </w:p>
    <w:p w14:paraId="0F34EDD2" w14:textId="36CB006C" w:rsidR="00DA1F44" w:rsidRPr="006B4203" w:rsidRDefault="00DA1F44" w:rsidP="004279DA">
      <w:pPr>
        <w:pStyle w:val="ListParagraph"/>
        <w:numPr>
          <w:ilvl w:val="0"/>
          <w:numId w:val="40"/>
        </w:numPr>
        <w:spacing w:after="200" w:line="276" w:lineRule="auto"/>
        <w:jc w:val="left"/>
        <w:rPr>
          <w:rFonts w:cs="Arial"/>
        </w:rPr>
      </w:pPr>
      <w:r w:rsidRPr="006B4203">
        <w:rPr>
          <w:rFonts w:cs="Arial"/>
        </w:rPr>
        <w:t xml:space="preserve">EFSUCI_Calc_Info (Subscription Concealed Identifier Calculation Information EF) </w:t>
      </w:r>
      <w:r>
        <w:rPr>
          <w:rFonts w:cs="Arial"/>
        </w:rPr>
        <w:t xml:space="preserve">does not contain </w:t>
      </w:r>
      <w:r w:rsidRPr="006B4203">
        <w:rPr>
          <w:rFonts w:cs="Arial"/>
        </w:rPr>
        <w:t>null protection scheme</w:t>
      </w:r>
      <w:r>
        <w:rPr>
          <w:rFonts w:cs="Arial"/>
        </w:rPr>
        <w:t>.</w:t>
      </w:r>
    </w:p>
    <w:p w14:paraId="7C94558C" w14:textId="77777777" w:rsidR="00DA1F44" w:rsidRPr="006B4203" w:rsidRDefault="00DA1F44" w:rsidP="004279DA">
      <w:pPr>
        <w:pStyle w:val="ListParagraph"/>
        <w:numPr>
          <w:ilvl w:val="0"/>
          <w:numId w:val="40"/>
        </w:numPr>
        <w:spacing w:after="200" w:line="276" w:lineRule="auto"/>
        <w:jc w:val="left"/>
        <w:rPr>
          <w:rFonts w:cs="Arial"/>
        </w:rPr>
      </w:pPr>
      <w:r w:rsidRPr="006B4203">
        <w:rPr>
          <w:rFonts w:cs="Arial"/>
        </w:rPr>
        <w:t>DUT does not contain a valid 5G-GUTI:</w:t>
      </w:r>
    </w:p>
    <w:p w14:paraId="61A2C7E7" w14:textId="77777777" w:rsidR="00DA1F44" w:rsidRPr="006B4203" w:rsidRDefault="00DA1F44" w:rsidP="004279DA">
      <w:pPr>
        <w:pStyle w:val="ListParagraph"/>
        <w:numPr>
          <w:ilvl w:val="1"/>
          <w:numId w:val="40"/>
        </w:numPr>
        <w:spacing w:after="200" w:line="276" w:lineRule="auto"/>
        <w:jc w:val="left"/>
        <w:rPr>
          <w:rFonts w:cs="Arial"/>
        </w:rPr>
      </w:pPr>
      <w:r w:rsidRPr="006B4203">
        <w:rPr>
          <w:rFonts w:cs="Arial"/>
          <w:color w:val="000000"/>
        </w:rPr>
        <w:t>EF5GS3GPPLOCI (5GS 3GPP location information)</w:t>
      </w:r>
      <w:r w:rsidRPr="006B4203">
        <w:rPr>
          <w:rFonts w:cs="Arial"/>
        </w:rPr>
        <w:t xml:space="preserve"> is empty </w:t>
      </w:r>
    </w:p>
    <w:p w14:paraId="3CDBE66C" w14:textId="77777777" w:rsidR="00DA1F44" w:rsidRDefault="00DA1F44" w:rsidP="004279DA">
      <w:pPr>
        <w:pStyle w:val="H6"/>
        <w:numPr>
          <w:ilvl w:val="0"/>
          <w:numId w:val="40"/>
        </w:numPr>
        <w:tabs>
          <w:tab w:val="num" w:pos="720"/>
        </w:tabs>
        <w:rPr>
          <w:b w:val="0"/>
        </w:rPr>
      </w:pPr>
      <w:r w:rsidRPr="00350972">
        <w:rPr>
          <w:b w:val="0"/>
        </w:rPr>
        <w:lastRenderedPageBreak/>
        <w:t>DUT is Powered OFF (or Flight Mode enabled).</w:t>
      </w:r>
    </w:p>
    <w:p w14:paraId="5B23A097" w14:textId="77777777" w:rsidR="00DA1F44" w:rsidRPr="000209DF" w:rsidRDefault="00DA1F44" w:rsidP="004279DA">
      <w:pPr>
        <w:pStyle w:val="H6"/>
        <w:numPr>
          <w:ilvl w:val="0"/>
          <w:numId w:val="40"/>
        </w:numPr>
        <w:tabs>
          <w:tab w:val="num" w:pos="720"/>
        </w:tabs>
        <w:rPr>
          <w:b w:val="0"/>
        </w:rPr>
      </w:pPr>
      <w:r w:rsidRPr="000209DF">
        <w:rPr>
          <w:b w:val="0"/>
        </w:rPr>
        <w:t xml:space="preserve">DUT supports 5G NR Option </w:t>
      </w:r>
      <w:r>
        <w:rPr>
          <w:b w:val="0"/>
        </w:rPr>
        <w:t xml:space="preserve">2 </w:t>
      </w:r>
    </w:p>
    <w:p w14:paraId="00D49527" w14:textId="77777777" w:rsidR="00DA1F44" w:rsidRDefault="00DA1F44" w:rsidP="00DA1F44">
      <w:pPr>
        <w:pStyle w:val="H6"/>
      </w:pPr>
      <w:r w:rsidRPr="00C52BAC">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DA1F44" w:rsidRPr="00AC2F69" w14:paraId="4EA382BE"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66AB9E7" w14:textId="77777777" w:rsidR="00DA1F44" w:rsidRPr="008E0894" w:rsidRDefault="00DA1F44" w:rsidP="00B03F2E">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776AD0B8" w14:textId="77777777" w:rsidR="00DA1F44" w:rsidRPr="008E0894" w:rsidRDefault="00DA1F44" w:rsidP="00B03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7D62DAF" w14:textId="77777777" w:rsidR="00DA1F44" w:rsidRPr="008E0894" w:rsidRDefault="00DA1F44" w:rsidP="00B03F2E">
            <w:pPr>
              <w:keepNext/>
              <w:keepLines/>
              <w:tabs>
                <w:tab w:val="left" w:pos="851"/>
              </w:tabs>
              <w:jc w:val="left"/>
              <w:rPr>
                <w:b/>
                <w:sz w:val="18"/>
                <w:szCs w:val="18"/>
                <w:lang w:eastAsia="en-GB"/>
              </w:rPr>
            </w:pPr>
            <w:r w:rsidRPr="008E0894">
              <w:rPr>
                <w:b/>
                <w:sz w:val="18"/>
                <w:szCs w:val="18"/>
                <w:lang w:eastAsia="en-GB"/>
              </w:rPr>
              <w:t>Expected behaviour</w:t>
            </w:r>
          </w:p>
        </w:tc>
      </w:tr>
      <w:tr w:rsidR="00DA1F44" w:rsidRPr="00AC2F69" w14:paraId="7DDC0B11"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1DB89A3" w14:textId="77777777" w:rsidR="00DA1F44" w:rsidRPr="00AC2F69" w:rsidRDefault="00DA1F44" w:rsidP="00B03F2E">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E3C3185" w14:textId="77777777" w:rsidR="00DA1F44" w:rsidRPr="00E4212D" w:rsidRDefault="00DA1F44" w:rsidP="00B03F2E">
            <w:r w:rsidRPr="00C52BAC">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644862C" w14:textId="77777777" w:rsidR="00DA1F44" w:rsidRPr="00DA08C1" w:rsidRDefault="00DA1F44" w:rsidP="00B03F2E">
            <w:r w:rsidRPr="00C52BAC">
              <w:t xml:space="preserve">DUT is successfully </w:t>
            </w:r>
            <w:r>
              <w:t>camping on the PLMN and starts regular registration procedure (</w:t>
            </w:r>
            <w:r w:rsidRPr="008B0AC3">
              <w:t>initial registration</w:t>
            </w:r>
            <w:r>
              <w:t>)</w:t>
            </w:r>
          </w:p>
        </w:tc>
      </w:tr>
      <w:tr w:rsidR="00DA1F44" w:rsidRPr="00AC2F69" w14:paraId="37DB5B3D"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DA17725" w14:textId="77777777" w:rsidR="00DA1F44" w:rsidRPr="00AC2F69" w:rsidRDefault="00DA1F44" w:rsidP="00B03F2E">
            <w:pPr>
              <w:keepNext/>
              <w:keepLines/>
            </w:pPr>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664BCE7" w14:textId="77777777" w:rsidR="00DA1F44" w:rsidRPr="00C52BAC" w:rsidRDefault="00DA1F44" w:rsidP="00B03F2E">
            <w:pPr>
              <w:jc w:val="left"/>
            </w:pPr>
            <w:r w:rsidRPr="00C52BAC">
              <w:t xml:space="preserve">DUT sends an </w:t>
            </w:r>
            <w:r>
              <w:t>REGISTRATION</w:t>
            </w:r>
            <w:r w:rsidRPr="00C52BAC">
              <w:t xml:space="preserve"> REQUEST message to the network </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1AFCA80" w14:textId="77777777" w:rsidR="00DA1F44" w:rsidRDefault="00DA1F44" w:rsidP="00B03F2E">
            <w:pPr>
              <w:keepNext/>
              <w:keepLines/>
              <w:tabs>
                <w:tab w:val="left" w:pos="851"/>
              </w:tabs>
              <w:ind w:right="-1"/>
              <w:jc w:val="left"/>
            </w:pPr>
            <w:r w:rsidRPr="00C52BAC">
              <w:t xml:space="preserve">Within </w:t>
            </w:r>
            <w:r>
              <w:t xml:space="preserve">REGISTRATION </w:t>
            </w:r>
            <w:r w:rsidRPr="00C52BAC">
              <w:t>REQUEST message, confirm the</w:t>
            </w:r>
            <w:r>
              <w:t xml:space="preserve"> structure of 5GS Mobile identity included by DUT:</w:t>
            </w:r>
          </w:p>
          <w:p w14:paraId="5FF86F82" w14:textId="77777777" w:rsidR="00DA1F44" w:rsidRDefault="00DA1F44" w:rsidP="004279DA">
            <w:pPr>
              <w:pStyle w:val="ListParagraph"/>
              <w:keepNext/>
              <w:keepLines/>
              <w:numPr>
                <w:ilvl w:val="0"/>
                <w:numId w:val="41"/>
              </w:numPr>
              <w:tabs>
                <w:tab w:val="left" w:pos="851"/>
              </w:tabs>
              <w:spacing w:after="200" w:line="276" w:lineRule="auto"/>
              <w:ind w:right="-1"/>
              <w:jc w:val="left"/>
            </w:pPr>
            <w:r>
              <w:t>SUPI format  =  IMSI</w:t>
            </w:r>
          </w:p>
          <w:p w14:paraId="58DAB45A" w14:textId="77777777" w:rsidR="00DA1F44" w:rsidRDefault="00DA1F44" w:rsidP="004279DA">
            <w:pPr>
              <w:pStyle w:val="ListParagraph"/>
              <w:keepNext/>
              <w:keepLines/>
              <w:numPr>
                <w:ilvl w:val="0"/>
                <w:numId w:val="41"/>
              </w:numPr>
              <w:tabs>
                <w:tab w:val="left" w:pos="851"/>
              </w:tabs>
              <w:spacing w:after="200" w:line="276" w:lineRule="auto"/>
              <w:ind w:right="-1"/>
              <w:jc w:val="left"/>
            </w:pPr>
            <w:r>
              <w:t>Home network identifier contains MCC/MNC of the mobile subscription</w:t>
            </w:r>
          </w:p>
          <w:p w14:paraId="5945D0A3" w14:textId="77777777" w:rsidR="00DA1F44" w:rsidRDefault="00DA1F44" w:rsidP="004279DA">
            <w:pPr>
              <w:pStyle w:val="ListParagraph"/>
              <w:keepNext/>
              <w:keepLines/>
              <w:numPr>
                <w:ilvl w:val="0"/>
                <w:numId w:val="41"/>
              </w:numPr>
              <w:tabs>
                <w:tab w:val="left" w:pos="851"/>
              </w:tabs>
              <w:spacing w:after="200" w:line="276" w:lineRule="auto"/>
              <w:ind w:right="-1"/>
              <w:jc w:val="left"/>
            </w:pPr>
            <w:r>
              <w:t>Routing indicator</w:t>
            </w:r>
          </w:p>
          <w:p w14:paraId="6661E54A" w14:textId="77777777" w:rsidR="00DA1F44" w:rsidRDefault="00DA1F44" w:rsidP="004279DA">
            <w:pPr>
              <w:pStyle w:val="ListParagraph"/>
              <w:keepNext/>
              <w:keepLines/>
              <w:numPr>
                <w:ilvl w:val="0"/>
                <w:numId w:val="41"/>
              </w:numPr>
              <w:tabs>
                <w:tab w:val="left" w:pos="851"/>
              </w:tabs>
              <w:spacing w:after="200" w:line="276" w:lineRule="auto"/>
              <w:ind w:right="-1"/>
              <w:jc w:val="left"/>
            </w:pPr>
            <w:r>
              <w:t>Protection scheme identifier being equal to the value being provided in EFsuci_calc_info</w:t>
            </w:r>
          </w:p>
          <w:p w14:paraId="54A62D2F" w14:textId="77777777" w:rsidR="00DA1F44" w:rsidRDefault="00DA1F44" w:rsidP="004279DA">
            <w:pPr>
              <w:pStyle w:val="ListParagraph"/>
              <w:keepNext/>
              <w:keepLines/>
              <w:numPr>
                <w:ilvl w:val="0"/>
                <w:numId w:val="41"/>
              </w:numPr>
              <w:tabs>
                <w:tab w:val="left" w:pos="851"/>
              </w:tabs>
              <w:spacing w:after="200" w:line="276" w:lineRule="auto"/>
              <w:ind w:right="-1"/>
              <w:jc w:val="left"/>
            </w:pPr>
            <w:r w:rsidRPr="007A610B">
              <w:t>Home Network Public Key Identifier</w:t>
            </w:r>
            <w:r>
              <w:t xml:space="preserve"> being equal to the value being provided in EFsuci_calc_info</w:t>
            </w:r>
          </w:p>
          <w:p w14:paraId="06205419" w14:textId="77777777" w:rsidR="00DA1F44" w:rsidRDefault="00DA1F44" w:rsidP="004279DA">
            <w:pPr>
              <w:pStyle w:val="ListParagraph"/>
              <w:keepNext/>
              <w:keepLines/>
              <w:numPr>
                <w:ilvl w:val="0"/>
                <w:numId w:val="41"/>
              </w:numPr>
              <w:tabs>
                <w:tab w:val="left" w:pos="851"/>
              </w:tabs>
              <w:spacing w:after="200" w:line="276" w:lineRule="auto"/>
              <w:ind w:right="-1"/>
              <w:jc w:val="left"/>
            </w:pPr>
            <w:r>
              <w:t>Scheme Output, consisting of a string of characters with a variable length or hexadecimal digits, dependent on the used protection scheme</w:t>
            </w:r>
          </w:p>
          <w:p w14:paraId="2146E567" w14:textId="77777777" w:rsidR="00DA1F44" w:rsidRPr="00C52BAC" w:rsidRDefault="00DA1F44" w:rsidP="00B03F2E">
            <w:pPr>
              <w:keepNext/>
              <w:keepLines/>
              <w:tabs>
                <w:tab w:val="left" w:pos="851"/>
              </w:tabs>
              <w:ind w:right="-1"/>
              <w:jc w:val="left"/>
            </w:pPr>
            <w:r w:rsidRPr="00C52BAC">
              <w:t xml:space="preserve">The network shall respond to the DUT with an </w:t>
            </w:r>
            <w:r>
              <w:t>REGISTRATION</w:t>
            </w:r>
            <w:r w:rsidRPr="00C52BAC">
              <w:t xml:space="preserve"> ACCEPT message</w:t>
            </w:r>
            <w:r>
              <w:t>.</w:t>
            </w:r>
          </w:p>
        </w:tc>
      </w:tr>
    </w:tbl>
    <w:p w14:paraId="7547FD30" w14:textId="77777777" w:rsidR="00DA1F44" w:rsidRDefault="00DA1F44" w:rsidP="00DA1F44">
      <w:pPr>
        <w:pStyle w:val="NormalParagraph"/>
        <w:rPr>
          <w:lang w:eastAsia="en-US" w:bidi="bn-BD"/>
        </w:rPr>
      </w:pPr>
    </w:p>
    <w:p w14:paraId="65C905F5" w14:textId="77777777" w:rsidR="00DA1F44" w:rsidRDefault="00DA1F44" w:rsidP="00DA1F44">
      <w:pPr>
        <w:pStyle w:val="NormalParagraph"/>
        <w:rPr>
          <w:lang w:eastAsia="en-US" w:bidi="bn-BD"/>
        </w:rPr>
      </w:pPr>
      <w:r>
        <w:rPr>
          <w:lang w:eastAsia="en-US" w:bidi="bn-BD"/>
        </w:rPr>
        <w:t xml:space="preserve">Note 1: Structure of the 5GS in accordance with </w:t>
      </w:r>
      <w:proofErr w:type="gramStart"/>
      <w:r>
        <w:rPr>
          <w:lang w:eastAsia="en-US" w:bidi="bn-BD"/>
        </w:rPr>
        <w:t>24.301</w:t>
      </w:r>
      <w:proofErr w:type="gramEnd"/>
    </w:p>
    <w:p w14:paraId="6BF67B04" w14:textId="77777777" w:rsidR="00DA1F44" w:rsidRDefault="00DA1F44" w:rsidP="00DA1F44">
      <w:pPr>
        <w:pStyle w:val="NormalParagraph"/>
        <w:rPr>
          <w:lang w:eastAsia="en-US" w:bidi="bn-BD"/>
        </w:rPr>
      </w:pPr>
      <w:r w:rsidRPr="007A610B">
        <w:rPr>
          <w:noProof/>
          <w:lang w:eastAsia="en-US" w:bidi="bn-BD"/>
        </w:rPr>
        <w:lastRenderedPageBreak/>
        <w:drawing>
          <wp:inline distT="0" distB="0" distL="0" distR="0" wp14:anchorId="64664FB9" wp14:editId="440D68D0">
            <wp:extent cx="5731510" cy="3228975"/>
            <wp:effectExtent l="0" t="0" r="2540" b="9525"/>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4"/>
                    <a:stretch>
                      <a:fillRect/>
                    </a:stretch>
                  </pic:blipFill>
                  <pic:spPr>
                    <a:xfrm>
                      <a:off x="0" y="0"/>
                      <a:ext cx="5731510" cy="3228975"/>
                    </a:xfrm>
                    <a:prstGeom prst="rect">
                      <a:avLst/>
                    </a:prstGeom>
                  </pic:spPr>
                </pic:pic>
              </a:graphicData>
            </a:graphic>
          </wp:inline>
        </w:drawing>
      </w:r>
    </w:p>
    <w:p w14:paraId="69DA41AF" w14:textId="24DC0FBE" w:rsidR="00DA1F44" w:rsidRDefault="00DA1F44" w:rsidP="00DA1F44">
      <w:pPr>
        <w:pStyle w:val="NormalParagraph"/>
        <w:spacing w:after="0"/>
        <w:rPr>
          <w:lang w:eastAsia="en-US" w:bidi="bn-BD"/>
        </w:rPr>
      </w:pPr>
      <w:r>
        <w:rPr>
          <w:lang w:eastAsia="en-US" w:bidi="bn-BD"/>
        </w:rPr>
        <w:t>Note 2: Encoding example using correct protection-scheme:</w:t>
      </w:r>
    </w:p>
    <w:p w14:paraId="7516D2E1" w14:textId="77777777" w:rsidR="00DA1F44" w:rsidRPr="007A610B" w:rsidRDefault="00DA1F44" w:rsidP="00DA1F44">
      <w:pPr>
        <w:rPr>
          <w:rFonts w:ascii="Courier New" w:hAnsi="Courier New" w:cs="Courier New"/>
          <w:color w:val="002060"/>
          <w:sz w:val="16"/>
          <w:szCs w:val="16"/>
        </w:rPr>
      </w:pPr>
      <w:r w:rsidRPr="007A610B">
        <w:rPr>
          <w:rFonts w:ascii="Courier New" w:hAnsi="Courier New" w:cs="Courier New"/>
          <w:color w:val="002060"/>
          <w:sz w:val="16"/>
          <w:szCs w:val="16"/>
        </w:rPr>
        <w:t xml:space="preserve">        </w:t>
      </w:r>
    </w:p>
    <w:p w14:paraId="07A4E8B2" w14:textId="77777777" w:rsidR="00DA1F44" w:rsidRPr="007A610B" w:rsidRDefault="00DA1F44" w:rsidP="00DA1F44">
      <w:pPr>
        <w:rPr>
          <w:rFonts w:ascii="Courier New" w:hAnsi="Courier New" w:cs="Courier New"/>
        </w:rPr>
      </w:pPr>
      <w:r w:rsidRPr="007A610B">
        <w:rPr>
          <w:rFonts w:ascii="Courier New" w:hAnsi="Courier New" w:cs="Courier New"/>
        </w:rPr>
        <w:t>        5GS registration type</w:t>
      </w:r>
    </w:p>
    <w:p w14:paraId="5C7F97F4" w14:textId="77777777" w:rsidR="00DA1F44" w:rsidRPr="007A610B" w:rsidRDefault="00DA1F44" w:rsidP="00DA1F44">
      <w:pPr>
        <w:rPr>
          <w:rFonts w:ascii="Courier New" w:hAnsi="Courier New" w:cs="Courier New"/>
        </w:rPr>
      </w:pPr>
      <w:r w:rsidRPr="007A610B">
        <w:rPr>
          <w:rFonts w:ascii="Courier New" w:hAnsi="Courier New" w:cs="Courier New"/>
        </w:rPr>
        <w:t>            .... .001 = 5GS registration type: initial registration (1)</w:t>
      </w:r>
    </w:p>
    <w:p w14:paraId="25F55AB0" w14:textId="77777777" w:rsidR="00DA1F44" w:rsidRPr="007A610B" w:rsidRDefault="00DA1F44" w:rsidP="00DA1F44">
      <w:pPr>
        <w:rPr>
          <w:rFonts w:ascii="Courier New" w:hAnsi="Courier New" w:cs="Courier New"/>
        </w:rPr>
      </w:pPr>
      <w:r w:rsidRPr="007A610B">
        <w:rPr>
          <w:rFonts w:ascii="Courier New" w:hAnsi="Courier New" w:cs="Courier New"/>
        </w:rPr>
        <w:t>        5GS mobile identity</w:t>
      </w:r>
    </w:p>
    <w:p w14:paraId="50A4CCC1" w14:textId="77777777" w:rsidR="00DA1F44" w:rsidRPr="007A610B" w:rsidRDefault="00DA1F44" w:rsidP="00DA1F44">
      <w:pPr>
        <w:rPr>
          <w:rFonts w:ascii="Courier New" w:hAnsi="Courier New" w:cs="Courier New"/>
        </w:rPr>
      </w:pPr>
      <w:r w:rsidRPr="007A610B">
        <w:rPr>
          <w:rFonts w:ascii="Courier New" w:hAnsi="Courier New" w:cs="Courier New"/>
        </w:rPr>
        <w:t>            Length: 53</w:t>
      </w:r>
    </w:p>
    <w:p w14:paraId="5D4FF881" w14:textId="77777777" w:rsidR="00DA1F44" w:rsidRPr="007A610B" w:rsidRDefault="00DA1F44" w:rsidP="00DA1F44">
      <w:pPr>
        <w:rPr>
          <w:rFonts w:ascii="Courier New" w:hAnsi="Courier New" w:cs="Courier New"/>
        </w:rPr>
      </w:pPr>
      <w:r w:rsidRPr="007A610B">
        <w:rPr>
          <w:rFonts w:ascii="Courier New" w:hAnsi="Courier New" w:cs="Courier New"/>
        </w:rPr>
        <w:t>            0... .... = Spare: 0</w:t>
      </w:r>
    </w:p>
    <w:p w14:paraId="5FFD5862" w14:textId="77777777" w:rsidR="00DA1F44" w:rsidRPr="007A610B" w:rsidRDefault="00DA1F44" w:rsidP="00DA1F44">
      <w:pPr>
        <w:rPr>
          <w:rFonts w:ascii="Courier New" w:hAnsi="Courier New" w:cs="Courier New"/>
        </w:rPr>
      </w:pPr>
      <w:r w:rsidRPr="007A610B">
        <w:rPr>
          <w:rFonts w:ascii="Courier New" w:hAnsi="Courier New" w:cs="Courier New"/>
        </w:rPr>
        <w:t>            .000 .... = SUPI format: IMSI (0)</w:t>
      </w:r>
    </w:p>
    <w:p w14:paraId="15349A8B" w14:textId="77777777" w:rsidR="00DA1F44" w:rsidRPr="007A610B" w:rsidRDefault="00DA1F44" w:rsidP="00DA1F44">
      <w:pPr>
        <w:rPr>
          <w:rFonts w:ascii="Courier New" w:hAnsi="Courier New" w:cs="Courier New"/>
        </w:rPr>
      </w:pPr>
      <w:r w:rsidRPr="007A610B">
        <w:rPr>
          <w:rFonts w:ascii="Courier New" w:hAnsi="Courier New" w:cs="Courier New"/>
        </w:rPr>
        <w:t>            .... 0... = Spare: 0</w:t>
      </w:r>
    </w:p>
    <w:p w14:paraId="1E199267" w14:textId="77777777" w:rsidR="00DA1F44" w:rsidRPr="007A610B" w:rsidRDefault="00DA1F44" w:rsidP="00DA1F44">
      <w:pPr>
        <w:rPr>
          <w:rFonts w:ascii="Courier New" w:hAnsi="Courier New" w:cs="Courier New"/>
        </w:rPr>
      </w:pPr>
      <w:r w:rsidRPr="007A610B">
        <w:rPr>
          <w:rFonts w:ascii="Courier New" w:hAnsi="Courier New" w:cs="Courier New"/>
        </w:rPr>
        <w:t>            .... .001 = Type of identity: SUCI (1)</w:t>
      </w:r>
    </w:p>
    <w:p w14:paraId="56122CF8" w14:textId="77777777" w:rsidR="00DA1F44" w:rsidRPr="007A610B" w:rsidRDefault="00DA1F44" w:rsidP="00DA1F44">
      <w:pPr>
        <w:rPr>
          <w:rFonts w:ascii="Courier New" w:hAnsi="Courier New" w:cs="Courier New"/>
        </w:rPr>
      </w:pPr>
      <w:r w:rsidRPr="007A610B">
        <w:rPr>
          <w:rFonts w:ascii="Courier New" w:hAnsi="Courier New" w:cs="Courier New"/>
        </w:rPr>
        <w:t>            Mobile Country Code (MCC): 260</w:t>
      </w:r>
    </w:p>
    <w:p w14:paraId="1253FEBD" w14:textId="77777777" w:rsidR="00DA1F44" w:rsidRPr="007A610B" w:rsidRDefault="00DA1F44" w:rsidP="00DA1F44">
      <w:pPr>
        <w:rPr>
          <w:rFonts w:ascii="Courier New" w:hAnsi="Courier New" w:cs="Courier New"/>
          <w:lang w:val="en-US"/>
        </w:rPr>
      </w:pPr>
      <w:r w:rsidRPr="007A610B">
        <w:rPr>
          <w:rFonts w:ascii="Courier New" w:hAnsi="Courier New" w:cs="Courier New"/>
        </w:rPr>
        <w:t xml:space="preserve">            </w:t>
      </w:r>
      <w:r w:rsidRPr="007A610B">
        <w:rPr>
          <w:rFonts w:ascii="Courier New" w:hAnsi="Courier New" w:cs="Courier New"/>
          <w:lang w:val="en-US"/>
        </w:rPr>
        <w:t>Mobile Network Code (MNC): 02</w:t>
      </w:r>
    </w:p>
    <w:p w14:paraId="3B604791" w14:textId="77777777" w:rsidR="00DA1F44" w:rsidRPr="007A610B" w:rsidRDefault="00DA1F44" w:rsidP="00DA1F44">
      <w:pPr>
        <w:rPr>
          <w:rFonts w:ascii="Courier New" w:hAnsi="Courier New" w:cs="Courier New"/>
        </w:rPr>
      </w:pPr>
      <w:r w:rsidRPr="007A610B">
        <w:rPr>
          <w:rFonts w:ascii="Courier New" w:hAnsi="Courier New" w:cs="Courier New"/>
          <w:lang w:val="en-US"/>
        </w:rPr>
        <w:t xml:space="preserve">            </w:t>
      </w:r>
      <w:r w:rsidRPr="007A610B">
        <w:rPr>
          <w:rFonts w:ascii="Courier New" w:hAnsi="Courier New" w:cs="Courier New"/>
        </w:rPr>
        <w:t>Routing indicator: 1</w:t>
      </w:r>
    </w:p>
    <w:p w14:paraId="77A65446" w14:textId="77777777" w:rsidR="00DA1F44" w:rsidRPr="00AE352D" w:rsidRDefault="00DA1F44" w:rsidP="00DA1F44">
      <w:pPr>
        <w:rPr>
          <w:rFonts w:ascii="Courier New" w:hAnsi="Courier New" w:cs="Courier New"/>
        </w:rPr>
      </w:pPr>
      <w:r w:rsidRPr="007A610B">
        <w:rPr>
          <w:rFonts w:ascii="Courier New" w:hAnsi="Courier New" w:cs="Courier New"/>
        </w:rPr>
        <w:t xml:space="preserve">            </w:t>
      </w:r>
      <w:r w:rsidRPr="00AE352D">
        <w:rPr>
          <w:rFonts w:ascii="Courier New" w:hAnsi="Courier New" w:cs="Courier New"/>
        </w:rPr>
        <w:t xml:space="preserve">.... 0001 = Protection scheme Id: </w:t>
      </w:r>
      <w:r w:rsidRPr="00C66738">
        <w:rPr>
          <w:rFonts w:ascii="Courier New" w:hAnsi="Courier New" w:cs="Courier New"/>
          <w:highlight w:val="yellow"/>
        </w:rPr>
        <w:t>ECIES scheme profile A (1)</w:t>
      </w:r>
    </w:p>
    <w:p w14:paraId="42FBF006" w14:textId="77777777" w:rsidR="00DA1F44" w:rsidRPr="007A610B" w:rsidRDefault="00DA1F44" w:rsidP="00DA1F44">
      <w:pPr>
        <w:rPr>
          <w:rFonts w:ascii="Courier New" w:hAnsi="Courier New" w:cs="Courier New"/>
        </w:rPr>
      </w:pPr>
      <w:r w:rsidRPr="00AE352D">
        <w:rPr>
          <w:rFonts w:ascii="Courier New" w:hAnsi="Courier New" w:cs="Courier New"/>
        </w:rPr>
        <w:t xml:space="preserve">            Home network public key identifier: </w:t>
      </w:r>
      <w:r w:rsidRPr="00C66738">
        <w:rPr>
          <w:rFonts w:ascii="Courier New" w:hAnsi="Courier New" w:cs="Courier New"/>
          <w:highlight w:val="yellow"/>
        </w:rPr>
        <w:t>1</w:t>
      </w:r>
    </w:p>
    <w:p w14:paraId="5633F3EA" w14:textId="77777777" w:rsidR="00DA1F44" w:rsidRDefault="00DA1F44" w:rsidP="00DA1F44">
      <w:pPr>
        <w:ind w:firstLine="720"/>
        <w:rPr>
          <w:rFonts w:ascii="Courier New" w:hAnsi="Courier New" w:cs="Courier New"/>
          <w:lang w:val="de-DE"/>
        </w:rPr>
      </w:pPr>
      <w:r w:rsidRPr="00AE352D">
        <w:rPr>
          <w:rFonts w:ascii="Courier New" w:hAnsi="Courier New" w:cs="Courier New"/>
          <w:lang w:val="en-US"/>
        </w:rPr>
        <w:t xml:space="preserve">      </w:t>
      </w:r>
      <w:r w:rsidRPr="007A610B">
        <w:rPr>
          <w:rFonts w:ascii="Courier New" w:hAnsi="Courier New" w:cs="Courier New"/>
          <w:lang w:val="de-DE"/>
        </w:rPr>
        <w:t xml:space="preserve">Scheme output: </w:t>
      </w:r>
      <w:r>
        <w:rPr>
          <w:rFonts w:ascii="Courier New" w:hAnsi="Courier New" w:cs="Courier New"/>
          <w:lang w:val="de-DE"/>
        </w:rPr>
        <w:t>XXXXXX</w:t>
      </w:r>
    </w:p>
    <w:p w14:paraId="22213AC4" w14:textId="77777777" w:rsidR="00DA1F44" w:rsidRDefault="00DA1F44" w:rsidP="00DA1F44">
      <w:pPr>
        <w:ind w:firstLine="720"/>
        <w:rPr>
          <w:rFonts w:ascii="Courier New" w:hAnsi="Courier New" w:cs="Courier New"/>
          <w:lang w:val="de-DE"/>
        </w:rPr>
      </w:pPr>
    </w:p>
    <w:p w14:paraId="6FD8341D" w14:textId="77777777" w:rsidR="00DA1F44" w:rsidRDefault="00DA1F44" w:rsidP="00DA1F44">
      <w:pPr>
        <w:pStyle w:val="NormalParagraph"/>
        <w:spacing w:after="0"/>
        <w:rPr>
          <w:lang w:eastAsia="en-US" w:bidi="bn-BD"/>
        </w:rPr>
      </w:pPr>
      <w:r>
        <w:rPr>
          <w:lang w:eastAsia="en-US" w:bidi="bn-BD"/>
        </w:rPr>
        <w:t>Note 3: Encoding example with null-protection scheme (incorrect behaviour)</w:t>
      </w:r>
    </w:p>
    <w:p w14:paraId="54541E3E" w14:textId="77777777" w:rsidR="00DA1F44" w:rsidRPr="00C66738" w:rsidRDefault="00DA1F44" w:rsidP="00DA1F44">
      <w:pPr>
        <w:ind w:firstLine="720"/>
        <w:rPr>
          <w:rFonts w:ascii="Courier New" w:hAnsi="Courier New" w:cs="Courier New"/>
        </w:rPr>
      </w:pPr>
    </w:p>
    <w:p w14:paraId="3A1904F8" w14:textId="77777777" w:rsidR="00DA1F44" w:rsidRPr="007A610B" w:rsidRDefault="00DA1F44" w:rsidP="00DA1F44">
      <w:pPr>
        <w:ind w:firstLine="720"/>
        <w:rPr>
          <w:rFonts w:ascii="Courier New" w:hAnsi="Courier New" w:cs="Courier New"/>
        </w:rPr>
      </w:pPr>
    </w:p>
    <w:p w14:paraId="6CE06CC4"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5GS mobile identity</w:t>
      </w:r>
    </w:p>
    <w:p w14:paraId="78B990C3"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Length: 13</w:t>
      </w:r>
    </w:p>
    <w:p w14:paraId="01F388E5"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0... .... = Spare: 0</w:t>
      </w:r>
    </w:p>
    <w:p w14:paraId="76D77D00"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lastRenderedPageBreak/>
        <w:t xml:space="preserve">            .000 .... = SUPI format: IMSI (0)</w:t>
      </w:r>
    </w:p>
    <w:p w14:paraId="43E3519A"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 0... = Spare: 0</w:t>
      </w:r>
    </w:p>
    <w:p w14:paraId="02BE6162"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 .001 = Type of identity: SUCI (1)</w:t>
      </w:r>
    </w:p>
    <w:p w14:paraId="5CAA974F" w14:textId="77777777" w:rsidR="00DA1F44" w:rsidRPr="007A610B" w:rsidRDefault="00DA1F44" w:rsidP="00DA1F44">
      <w:pPr>
        <w:rPr>
          <w:rFonts w:ascii="Courier New" w:hAnsi="Courier New" w:cs="Courier New"/>
        </w:rPr>
      </w:pPr>
      <w:r w:rsidRPr="007A610B">
        <w:rPr>
          <w:rFonts w:ascii="Courier New" w:hAnsi="Courier New" w:cs="Courier New"/>
        </w:rPr>
        <w:t>            Mobile Country Code (MCC): 260</w:t>
      </w:r>
    </w:p>
    <w:p w14:paraId="177BA013" w14:textId="77777777" w:rsidR="00DA1F44" w:rsidRPr="007A610B" w:rsidRDefault="00DA1F44" w:rsidP="00DA1F44">
      <w:pPr>
        <w:rPr>
          <w:rFonts w:ascii="Courier New" w:hAnsi="Courier New" w:cs="Courier New"/>
          <w:lang w:val="en-US"/>
        </w:rPr>
      </w:pPr>
      <w:r w:rsidRPr="007A610B">
        <w:rPr>
          <w:rFonts w:ascii="Courier New" w:hAnsi="Courier New" w:cs="Courier New"/>
        </w:rPr>
        <w:t xml:space="preserve">            </w:t>
      </w:r>
      <w:r w:rsidRPr="007A610B">
        <w:rPr>
          <w:rFonts w:ascii="Courier New" w:hAnsi="Courier New" w:cs="Courier New"/>
          <w:lang w:val="en-US"/>
        </w:rPr>
        <w:t>Mobile Network Code (MNC): 02</w:t>
      </w:r>
    </w:p>
    <w:p w14:paraId="7CB8B25E"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Routing indicator: 0</w:t>
      </w:r>
    </w:p>
    <w:p w14:paraId="549FCC90" w14:textId="77777777" w:rsidR="00DA1F44" w:rsidRPr="00C66738" w:rsidRDefault="00DA1F44" w:rsidP="00C66738">
      <w:pPr>
        <w:rPr>
          <w:rFonts w:ascii="Courier New" w:hAnsi="Courier New" w:cs="Courier New"/>
          <w:highlight w:val="yellow"/>
          <w:lang w:eastAsia="zh-CN" w:bidi="bn-BD"/>
        </w:rPr>
      </w:pPr>
      <w:r w:rsidRPr="00C66738">
        <w:rPr>
          <w:rFonts w:ascii="Courier New" w:hAnsi="Courier New" w:cs="Courier New"/>
          <w:lang w:eastAsia="zh-CN"/>
        </w:rPr>
        <w:t xml:space="preserve">            .... 0000 = Protection scheme Id: </w:t>
      </w:r>
      <w:r w:rsidRPr="00C66738">
        <w:rPr>
          <w:rFonts w:ascii="Courier New" w:hAnsi="Courier New" w:cs="Courier New"/>
          <w:highlight w:val="yellow"/>
          <w:lang w:eastAsia="zh-CN"/>
        </w:rPr>
        <w:t>NULL scheme (0)</w:t>
      </w:r>
    </w:p>
    <w:p w14:paraId="11779971"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Home network public key identifier: </w:t>
      </w:r>
      <w:r w:rsidRPr="00C66738">
        <w:rPr>
          <w:rFonts w:ascii="Courier New" w:hAnsi="Courier New" w:cs="Courier New"/>
          <w:highlight w:val="yellow"/>
          <w:lang w:eastAsia="zh-CN"/>
        </w:rPr>
        <w:t>0</w:t>
      </w:r>
    </w:p>
    <w:p w14:paraId="34463175" w14:textId="77777777" w:rsidR="00DA1F44" w:rsidRPr="00C66738" w:rsidRDefault="00DA1F44" w:rsidP="00C66738">
      <w:pPr>
        <w:rPr>
          <w:rFonts w:ascii="Courier New" w:hAnsi="Courier New" w:cs="Courier New"/>
          <w:lang w:eastAsia="zh-CN" w:bidi="bn-BD"/>
        </w:rPr>
      </w:pPr>
      <w:r w:rsidRPr="00C66738">
        <w:rPr>
          <w:rFonts w:ascii="Courier New" w:hAnsi="Courier New" w:cs="Courier New"/>
          <w:lang w:eastAsia="zh-CN"/>
        </w:rPr>
        <w:t xml:space="preserve">            MSIN: 2608659739</w:t>
      </w:r>
    </w:p>
    <w:p w14:paraId="03E43232" w14:textId="77777777" w:rsidR="00DA1F44" w:rsidRPr="006D4CC5" w:rsidRDefault="00DA1F44" w:rsidP="00DA1F44">
      <w:pPr>
        <w:pStyle w:val="NormalParagraph"/>
        <w:spacing w:after="0"/>
        <w:rPr>
          <w:rFonts w:ascii="Courier New" w:hAnsi="Courier New" w:cs="Courier New"/>
          <w:sz w:val="20"/>
          <w:szCs w:val="20"/>
          <w:lang w:val="en-US" w:eastAsia="en-US" w:bidi="bn-BD"/>
        </w:rPr>
      </w:pPr>
    </w:p>
    <w:p w14:paraId="2A59A366" w14:textId="77777777" w:rsidR="00AC2F69" w:rsidRDefault="00AC2F69" w:rsidP="00384421">
      <w:pPr>
        <w:pStyle w:val="Heading1"/>
      </w:pPr>
      <w:bookmarkStart w:id="55" w:name="_Toc530672814"/>
      <w:bookmarkStart w:id="56" w:name="_Toc156375152"/>
      <w:bookmarkEnd w:id="49"/>
      <w:r w:rsidRPr="00AC2F69">
        <w:t>101</w:t>
      </w:r>
      <w:r w:rsidRPr="00AC2F69">
        <w:tab/>
        <w:t>PS Data / Services</w:t>
      </w:r>
      <w:bookmarkEnd w:id="55"/>
      <w:bookmarkEnd w:id="56"/>
    </w:p>
    <w:p w14:paraId="4BDE58EB" w14:textId="77777777" w:rsidR="006B76BF" w:rsidRPr="00AC2F69" w:rsidRDefault="006B76BF" w:rsidP="006B76BF">
      <w:pPr>
        <w:pStyle w:val="Heading2"/>
      </w:pPr>
      <w:bookmarkStart w:id="57" w:name="_Toc531702413"/>
      <w:bookmarkStart w:id="58" w:name="_Toc156375153"/>
      <w:r w:rsidRPr="00AC2F69">
        <w:t>101.</w:t>
      </w:r>
      <w:r>
        <w:t>1</w:t>
      </w:r>
      <w:r w:rsidRPr="00AC2F69">
        <w:tab/>
      </w:r>
      <w:bookmarkEnd w:id="57"/>
      <w:r w:rsidRPr="00FB6F83">
        <w:t>PDN activation / deactivation (EPC)</w:t>
      </w:r>
      <w:bookmarkEnd w:id="58"/>
    </w:p>
    <w:p w14:paraId="2C06198C" w14:textId="77777777" w:rsidR="00CA2493" w:rsidRPr="00AE6EEF" w:rsidRDefault="006B76BF" w:rsidP="006B76BF">
      <w:pPr>
        <w:pStyle w:val="Heading3"/>
      </w:pPr>
      <w:bookmarkStart w:id="59" w:name="_Toc518574811"/>
      <w:bookmarkStart w:id="60" w:name="_Toc156375154"/>
      <w:r>
        <w:t>101.1.1</w:t>
      </w:r>
      <w:r>
        <w:rPr>
          <w:b w:val="0"/>
        </w:rPr>
        <w:tab/>
      </w:r>
      <w:r w:rsidRPr="00CA6CC9">
        <w:t xml:space="preserve">Multiple PDN Connection Activation / Deactivation – </w:t>
      </w:r>
      <w:r w:rsidR="006F5B22" w:rsidRPr="00AE6EEF">
        <w:t>Single PDN Connectivity over NR</w:t>
      </w:r>
      <w:bookmarkEnd w:id="60"/>
    </w:p>
    <w:bookmarkEnd w:id="59"/>
    <w:p w14:paraId="010ED21A" w14:textId="77777777" w:rsidR="006B76BF" w:rsidRDefault="006B76BF" w:rsidP="00AE6EEF">
      <w:pPr>
        <w:pStyle w:val="H6"/>
      </w:pPr>
      <w:r>
        <w:t>Description</w:t>
      </w:r>
    </w:p>
    <w:p w14:paraId="309ED270" w14:textId="77777777" w:rsidR="006B76BF" w:rsidRDefault="006B76BF" w:rsidP="006B76BF">
      <w:r>
        <w:t xml:space="preserve">Verify that the DUT can successfully activate/deactivate a second PDN Connection </w:t>
      </w:r>
      <w:r w:rsidRPr="00AC2F69">
        <w:t xml:space="preserve">via an LTE eNB </w:t>
      </w:r>
      <w:r w:rsidR="009668C4">
        <w:t xml:space="preserve">only while it has already an active PDN connection via </w:t>
      </w:r>
      <w:r>
        <w:t xml:space="preserve">Master Node </w:t>
      </w:r>
      <w:r w:rsidRPr="00AC2F69">
        <w:t xml:space="preserve">with a </w:t>
      </w:r>
      <w:r>
        <w:t xml:space="preserve">5G NR gNB Secondary Node (5G EN-DC option 3) </w:t>
      </w:r>
    </w:p>
    <w:p w14:paraId="57FBE5DC" w14:textId="77777777" w:rsidR="006B76BF" w:rsidRPr="00144EB0" w:rsidRDefault="006B76BF" w:rsidP="00AE6EEF">
      <w:pPr>
        <w:pStyle w:val="H6"/>
      </w:pPr>
      <w:r w:rsidRPr="00144EB0">
        <w:t>Related core specifications</w:t>
      </w:r>
    </w:p>
    <w:p w14:paraId="75ADFFB9" w14:textId="77777777" w:rsidR="006B76BF" w:rsidRPr="00AC2F69" w:rsidRDefault="006B76BF" w:rsidP="006B76BF">
      <w:r w:rsidRPr="00AC2F69">
        <w:t>3GPP TS 24.301 (NAS specific procedures)</w:t>
      </w:r>
    </w:p>
    <w:p w14:paraId="2F3859CA" w14:textId="77777777" w:rsidR="006B76BF" w:rsidRPr="00AC2F69" w:rsidRDefault="006B76BF" w:rsidP="006B76BF">
      <w:r w:rsidRPr="00AC2F69">
        <w:t>3GPP TS 36.331 (RRC specific procedures)</w:t>
      </w:r>
    </w:p>
    <w:p w14:paraId="1FD95E58" w14:textId="77777777" w:rsidR="006B76BF" w:rsidRPr="00AC2F69" w:rsidRDefault="006B76BF" w:rsidP="006B76BF">
      <w:r w:rsidRPr="00AC2F69">
        <w:t>3GPP TS 37.340 (EN-DC specific parts. secondary node addition, chapter 10.2)</w:t>
      </w:r>
    </w:p>
    <w:p w14:paraId="71052624" w14:textId="77777777" w:rsidR="006B76BF" w:rsidRDefault="006B76BF" w:rsidP="006B76BF">
      <w:pPr>
        <w:pStyle w:val="H6"/>
      </w:pPr>
      <w:r>
        <w:t>Initial configuration</w:t>
      </w:r>
    </w:p>
    <w:p w14:paraId="6D951A8D" w14:textId="77777777" w:rsidR="006B76BF" w:rsidRPr="00AC2F69" w:rsidRDefault="006B76BF" w:rsidP="006B76BF">
      <w:r w:rsidRPr="00AC2F69">
        <w:t xml:space="preserve">DUT supports 5G NR </w:t>
      </w:r>
      <w:r>
        <w:t xml:space="preserve">EN-DC </w:t>
      </w:r>
      <w:r w:rsidRPr="00AC2F69">
        <w:t>option 3</w:t>
      </w:r>
    </w:p>
    <w:p w14:paraId="0C288D96" w14:textId="77777777" w:rsidR="006B76BF" w:rsidRDefault="006B76BF" w:rsidP="006B76BF">
      <w:r w:rsidRPr="002B68C3">
        <w:t>Network coverage of is an EN-DC configuration with LTE eNB Master Node connected to an EPC and LTE with a 5G NR gNB Secondary Node (i.e. non-standalone option 3).</w:t>
      </w:r>
    </w:p>
    <w:p w14:paraId="0ACC586F" w14:textId="77777777" w:rsidR="009668C4" w:rsidRDefault="009668C4" w:rsidP="006B76BF">
      <w:r>
        <w:t>Network supports only singel PDN (bearer) to be in use in EN-DC configuration</w:t>
      </w:r>
    </w:p>
    <w:p w14:paraId="5C6962DA" w14:textId="77777777" w:rsidR="009668C4" w:rsidRDefault="009668C4" w:rsidP="006B76BF">
      <w:r>
        <w:t>Setup and APN2 profile for Home operator services (e.g. MMS, XCAP)</w:t>
      </w:r>
    </w:p>
    <w:p w14:paraId="52023ECE" w14:textId="77777777" w:rsidR="006B76BF" w:rsidRDefault="006B76BF" w:rsidP="006B76BF">
      <w:r>
        <w:t xml:space="preserve">DUT is Attached for EPS services: Default PDN connection and Bearer Context is active with APN1. </w:t>
      </w:r>
      <w:r w:rsidRPr="000112B3">
        <w:rPr>
          <w:rFonts w:cs="Arial"/>
        </w:rPr>
        <w:t xml:space="preserve">Ensure that a dual-connectivity split bearer is established before the </w:t>
      </w:r>
      <w:r>
        <w:rPr>
          <w:rFonts w:cs="Arial"/>
        </w:rPr>
        <w:t>attempt for second PDN Connection</w:t>
      </w:r>
    </w:p>
    <w:p w14:paraId="3B30371C" w14:textId="77777777" w:rsidR="006B76BF" w:rsidRDefault="006B76BF" w:rsidP="006B76BF">
      <w:pPr>
        <w:pStyle w:val="H6"/>
      </w:pPr>
      <w:r>
        <w:lastRenderedPageBreak/>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6B76BF" w:rsidRPr="00AC2F69" w14:paraId="229A1CAB"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3BEF195" w14:textId="77777777" w:rsidR="006B76BF" w:rsidRPr="008E0894" w:rsidRDefault="006B76BF" w:rsidP="00264F2E">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0F46B4C1" w14:textId="77777777" w:rsidR="006B76BF" w:rsidRPr="008E0894" w:rsidRDefault="006B76BF" w:rsidP="00264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2690F880" w14:textId="77777777" w:rsidR="006B76BF" w:rsidRPr="008E0894" w:rsidRDefault="006B76BF" w:rsidP="00264F2E">
            <w:pPr>
              <w:keepNext/>
              <w:keepLines/>
              <w:tabs>
                <w:tab w:val="left" w:pos="851"/>
              </w:tabs>
              <w:jc w:val="left"/>
              <w:rPr>
                <w:b/>
                <w:sz w:val="18"/>
                <w:szCs w:val="18"/>
                <w:lang w:eastAsia="en-GB"/>
              </w:rPr>
            </w:pPr>
            <w:r w:rsidRPr="008E0894">
              <w:rPr>
                <w:b/>
                <w:sz w:val="18"/>
                <w:szCs w:val="18"/>
                <w:lang w:eastAsia="en-GB"/>
              </w:rPr>
              <w:t>Expected behaviour</w:t>
            </w:r>
          </w:p>
        </w:tc>
      </w:tr>
      <w:tr w:rsidR="006B76BF" w:rsidRPr="00AC2F69" w14:paraId="7CC27DA5"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D4AA19E" w14:textId="77777777" w:rsidR="006B76BF" w:rsidRPr="001B58F2" w:rsidRDefault="006B76BF" w:rsidP="00264F2E">
            <w:pPr>
              <w:keepNext/>
              <w:keepLines/>
              <w:rPr>
                <w:sz w:val="18"/>
                <w:szCs w:val="18"/>
              </w:rPr>
            </w:pPr>
            <w:r w:rsidRPr="001B58F2">
              <w:rPr>
                <w:sz w:val="18"/>
                <w:szCs w:val="18"/>
              </w:rP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326E78B" w14:textId="77777777" w:rsidR="006B76BF" w:rsidRPr="006B76BF" w:rsidRDefault="006B76BF" w:rsidP="001B58F2">
            <w:pPr>
              <w:rPr>
                <w:rFonts w:cs="Arial"/>
                <w:sz w:val="18"/>
                <w:szCs w:val="18"/>
              </w:rPr>
            </w:pPr>
            <w:r w:rsidRPr="001B58F2">
              <w:rPr>
                <w:sz w:val="18"/>
                <w:szCs w:val="18"/>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68D7B5E" w14:textId="77777777" w:rsidR="006B76BF" w:rsidRPr="006B76BF" w:rsidRDefault="006B76BF" w:rsidP="001B58F2">
            <w:pPr>
              <w:rPr>
                <w:rFonts w:cs="Arial"/>
                <w:sz w:val="18"/>
                <w:szCs w:val="18"/>
              </w:rPr>
            </w:pPr>
            <w:r w:rsidRPr="001B58F2">
              <w:rPr>
                <w:sz w:val="18"/>
                <w:szCs w:val="18"/>
              </w:rPr>
              <w:t>Webpage is loaded successfully.</w:t>
            </w:r>
          </w:p>
        </w:tc>
      </w:tr>
      <w:tr w:rsidR="006B76BF" w:rsidRPr="00AC2F69" w14:paraId="52BBEC1B"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C5B1220" w14:textId="77777777" w:rsidR="006B76BF" w:rsidRPr="001B58F2" w:rsidRDefault="006B76BF" w:rsidP="00264F2E">
            <w:pPr>
              <w:keepNext/>
              <w:keepLines/>
              <w:rPr>
                <w:sz w:val="18"/>
                <w:szCs w:val="18"/>
              </w:rPr>
            </w:pPr>
            <w:r w:rsidRPr="001B58F2">
              <w:rPr>
                <w:sz w:val="18"/>
                <w:szCs w:val="18"/>
              </w:rP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CD3359B" w14:textId="77777777" w:rsidR="006B76BF" w:rsidRPr="006B76BF" w:rsidRDefault="009668C4" w:rsidP="00AE6EEF">
            <w:pPr>
              <w:rPr>
                <w:rFonts w:cs="Arial"/>
                <w:sz w:val="18"/>
                <w:szCs w:val="18"/>
              </w:rPr>
            </w:pPr>
            <w:r w:rsidRPr="009668C4">
              <w:rPr>
                <w:sz w:val="18"/>
                <w:szCs w:val="18"/>
              </w:rPr>
              <w:t>Use any operator services that requires APN2 (send an MMS or interrogate any supplementary service)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DBC6F4D" w14:textId="77777777" w:rsidR="009668C4" w:rsidRPr="009668C4" w:rsidRDefault="009668C4" w:rsidP="009668C4">
            <w:pPr>
              <w:rPr>
                <w:sz w:val="18"/>
                <w:szCs w:val="18"/>
              </w:rPr>
            </w:pPr>
            <w:r w:rsidRPr="009668C4">
              <w:rPr>
                <w:sz w:val="18"/>
                <w:szCs w:val="18"/>
              </w:rPr>
              <w:t>DUT sends a PDN CONNECTIVITY REQUEST message to the network using APN2.</w:t>
            </w:r>
          </w:p>
          <w:p w14:paraId="31069758" w14:textId="77777777" w:rsidR="009668C4" w:rsidRPr="009668C4" w:rsidRDefault="009668C4" w:rsidP="009668C4">
            <w:pPr>
              <w:rPr>
                <w:sz w:val="18"/>
                <w:szCs w:val="18"/>
              </w:rPr>
            </w:pPr>
            <w:r w:rsidRPr="009668C4">
              <w:rPr>
                <w:sz w:val="18"/>
                <w:szCs w:val="18"/>
              </w:rPr>
              <w:t>DUT sends ACTIVATE DEFAULT EPS BEARER CONTEXT ACCEPT to the network</w:t>
            </w:r>
          </w:p>
          <w:p w14:paraId="64E8D18D" w14:textId="77777777" w:rsidR="006B76BF" w:rsidRPr="006B76BF" w:rsidRDefault="009668C4" w:rsidP="00264F2E">
            <w:pPr>
              <w:keepNext/>
              <w:keepLines/>
              <w:tabs>
                <w:tab w:val="left" w:pos="851"/>
              </w:tabs>
              <w:ind w:right="-1"/>
              <w:jc w:val="left"/>
              <w:rPr>
                <w:rFonts w:cs="Arial"/>
                <w:sz w:val="18"/>
                <w:szCs w:val="18"/>
              </w:rPr>
            </w:pPr>
            <w:r w:rsidRPr="009668C4">
              <w:rPr>
                <w:sz w:val="18"/>
                <w:szCs w:val="18"/>
              </w:rPr>
              <w:t>The transmission of MMS or supplementary service operation is successful</w:t>
            </w:r>
          </w:p>
        </w:tc>
      </w:tr>
      <w:tr w:rsidR="006B76BF" w:rsidRPr="00AC2F69" w14:paraId="336D1A05"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E5DB881" w14:textId="77777777" w:rsidR="006B76BF" w:rsidRPr="001B58F2" w:rsidRDefault="006B76BF" w:rsidP="00264F2E">
            <w:pPr>
              <w:keepNext/>
              <w:keepLines/>
              <w:rPr>
                <w:sz w:val="18"/>
                <w:szCs w:val="18"/>
              </w:rPr>
            </w:pPr>
            <w:r w:rsidRPr="001B58F2">
              <w:rPr>
                <w:sz w:val="18"/>
                <w:szCs w:val="18"/>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C7BE788" w14:textId="77777777" w:rsidR="006B76BF" w:rsidRPr="001B58F2" w:rsidRDefault="009668C4" w:rsidP="00264F2E">
            <w:pPr>
              <w:rPr>
                <w:sz w:val="18"/>
                <w:szCs w:val="18"/>
              </w:rPr>
            </w:pPr>
            <w:r w:rsidRPr="009668C4">
              <w:rPr>
                <w:sz w:val="18"/>
                <w:szCs w:val="18"/>
              </w:rPr>
              <w:t>Wait for APN2 disconnection after the home operator service has been used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86E2EDC" w14:textId="77777777" w:rsidR="009668C4" w:rsidRPr="009668C4" w:rsidRDefault="009668C4" w:rsidP="009668C4">
            <w:pPr>
              <w:rPr>
                <w:sz w:val="18"/>
                <w:szCs w:val="18"/>
              </w:rPr>
            </w:pPr>
            <w:r w:rsidRPr="009668C4">
              <w:rPr>
                <w:sz w:val="18"/>
                <w:szCs w:val="18"/>
              </w:rPr>
              <w:t>DUT sends a PDN DISCONNECT REQUEST message to the network.</w:t>
            </w:r>
          </w:p>
          <w:p w14:paraId="3608A1B0" w14:textId="77777777" w:rsidR="009668C4" w:rsidRPr="009668C4" w:rsidRDefault="009668C4" w:rsidP="009668C4">
            <w:pPr>
              <w:rPr>
                <w:sz w:val="18"/>
                <w:szCs w:val="18"/>
              </w:rPr>
            </w:pPr>
            <w:r w:rsidRPr="009668C4">
              <w:rPr>
                <w:sz w:val="18"/>
                <w:szCs w:val="18"/>
              </w:rPr>
              <w:t>Network sends DEACTIVATE EPS BEARER CONTEXT REQUEST.</w:t>
            </w:r>
          </w:p>
          <w:p w14:paraId="042FA8D8" w14:textId="77777777" w:rsidR="006B76BF" w:rsidRPr="006B76BF" w:rsidRDefault="009668C4" w:rsidP="00264F2E">
            <w:pPr>
              <w:keepNext/>
              <w:keepLines/>
              <w:tabs>
                <w:tab w:val="left" w:pos="851"/>
              </w:tabs>
              <w:ind w:right="-1"/>
              <w:jc w:val="left"/>
              <w:rPr>
                <w:rFonts w:cs="Arial"/>
                <w:sz w:val="18"/>
                <w:szCs w:val="18"/>
              </w:rPr>
            </w:pPr>
            <w:r w:rsidRPr="009668C4">
              <w:rPr>
                <w:sz w:val="18"/>
                <w:szCs w:val="18"/>
              </w:rPr>
              <w:t>DUT sends DEACTIVATE EPS BEARER CONTEXT ACCEPT to the network</w:t>
            </w:r>
            <w:r w:rsidRPr="009668C4" w:rsidDel="009668C4">
              <w:rPr>
                <w:sz w:val="18"/>
                <w:szCs w:val="18"/>
              </w:rPr>
              <w:t xml:space="preserve"> </w:t>
            </w:r>
          </w:p>
        </w:tc>
      </w:tr>
      <w:tr w:rsidR="006B76BF" w:rsidRPr="00AC2F69" w14:paraId="6FBD7260" w14:textId="77777777" w:rsidTr="00264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B8C0A74" w14:textId="77777777" w:rsidR="006B76BF" w:rsidRPr="001B58F2" w:rsidRDefault="006B76BF" w:rsidP="00264F2E">
            <w:pPr>
              <w:keepNext/>
              <w:keepLines/>
              <w:rPr>
                <w:sz w:val="18"/>
                <w:szCs w:val="18"/>
              </w:rPr>
            </w:pPr>
            <w:r w:rsidRPr="001B58F2">
              <w:rPr>
                <w:sz w:val="18"/>
                <w:szCs w:val="18"/>
              </w:rP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679FFC6" w14:textId="77777777" w:rsidR="006B76BF" w:rsidRPr="001B58F2" w:rsidRDefault="006B76BF" w:rsidP="00264F2E">
            <w:pPr>
              <w:rPr>
                <w:sz w:val="18"/>
                <w:szCs w:val="18"/>
              </w:rPr>
            </w:pPr>
            <w:r w:rsidRPr="001B58F2">
              <w:rPr>
                <w:sz w:val="18"/>
                <w:szCs w:val="18"/>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1561DAE" w14:textId="77777777" w:rsidR="006B76BF" w:rsidRPr="006B76BF" w:rsidRDefault="006B76BF" w:rsidP="00264F2E">
            <w:pPr>
              <w:keepNext/>
              <w:keepLines/>
              <w:tabs>
                <w:tab w:val="left" w:pos="851"/>
              </w:tabs>
              <w:ind w:right="-1"/>
              <w:jc w:val="left"/>
              <w:rPr>
                <w:rFonts w:cs="Arial"/>
                <w:sz w:val="18"/>
                <w:szCs w:val="18"/>
              </w:rPr>
            </w:pPr>
            <w:r w:rsidRPr="001B58F2">
              <w:rPr>
                <w:sz w:val="18"/>
                <w:szCs w:val="18"/>
              </w:rPr>
              <w:t>Webpage is loaded successfully</w:t>
            </w:r>
          </w:p>
        </w:tc>
      </w:tr>
    </w:tbl>
    <w:p w14:paraId="51D9C8BB" w14:textId="77777777" w:rsidR="006B76BF" w:rsidRDefault="006B76BF" w:rsidP="001B58F2"/>
    <w:p w14:paraId="2AF69184" w14:textId="77777777" w:rsidR="006B76BF" w:rsidRDefault="006B76BF" w:rsidP="006B76BF">
      <w:r>
        <w:t xml:space="preserve">Note </w:t>
      </w:r>
      <w:r w:rsidR="009668C4">
        <w:t>1</w:t>
      </w:r>
      <w:r>
        <w:t xml:space="preserve">: If DUT is not supporting the setup of a separate APN for the </w:t>
      </w:r>
      <w:r w:rsidR="009668C4">
        <w:t>operator services</w:t>
      </w:r>
      <w:r>
        <w:t>, the use of a different application provoking the establishment of a second PDN context is acceptable.</w:t>
      </w:r>
    </w:p>
    <w:p w14:paraId="503937CA" w14:textId="77777777" w:rsidR="009668C4" w:rsidRPr="00A01C27" w:rsidRDefault="009668C4" w:rsidP="009668C4">
      <w:pPr>
        <w:pStyle w:val="Heading3"/>
        <w:rPr>
          <w:b w:val="0"/>
        </w:rPr>
      </w:pPr>
      <w:bookmarkStart w:id="61" w:name="_Toc156375155"/>
      <w:r>
        <w:t>101.1.2</w:t>
      </w:r>
      <w:r>
        <w:tab/>
      </w:r>
      <w:r w:rsidRPr="00A01C27">
        <w:t xml:space="preserve">Multiple PDN Connection Activation / Deactivation </w:t>
      </w:r>
      <w:r>
        <w:rPr>
          <w:rFonts w:cs="Arial"/>
        </w:rPr>
        <w:t xml:space="preserve">- </w:t>
      </w:r>
      <w:r w:rsidRPr="006E6FA2">
        <w:t>Multiple</w:t>
      </w:r>
      <w:r w:rsidRPr="009668C4">
        <w:t xml:space="preserve"> PDN Connectivity over NR</w:t>
      </w:r>
      <w:bookmarkEnd w:id="61"/>
    </w:p>
    <w:p w14:paraId="3E1E1B1F" w14:textId="77777777" w:rsidR="009668C4" w:rsidRDefault="009668C4" w:rsidP="009668C4">
      <w:pPr>
        <w:pStyle w:val="H6"/>
      </w:pPr>
      <w:r>
        <w:t>Description</w:t>
      </w:r>
    </w:p>
    <w:p w14:paraId="24034CD4" w14:textId="77777777" w:rsidR="009668C4" w:rsidRDefault="009668C4" w:rsidP="009668C4">
      <w:r>
        <w:t xml:space="preserve">Verify that the DUT can successfully activate/deactivate a second PDN Connection </w:t>
      </w:r>
      <w:r w:rsidRPr="00AC2F69">
        <w:t xml:space="preserve">via an LTE eNB </w:t>
      </w:r>
      <w:r>
        <w:t xml:space="preserve">Master Node </w:t>
      </w:r>
      <w:r w:rsidRPr="00AC2F69">
        <w:t xml:space="preserve">with a </w:t>
      </w:r>
      <w:r>
        <w:t xml:space="preserve">5G NR gNB Secondary Node (5G EN-DC option 3) </w:t>
      </w:r>
    </w:p>
    <w:p w14:paraId="2DA72F51" w14:textId="77777777" w:rsidR="009668C4" w:rsidRPr="00144EB0" w:rsidRDefault="009668C4" w:rsidP="00AE6EEF">
      <w:pPr>
        <w:pStyle w:val="H6"/>
      </w:pPr>
      <w:r w:rsidRPr="00144EB0">
        <w:t>Related core specifications</w:t>
      </w:r>
    </w:p>
    <w:p w14:paraId="01CF0927" w14:textId="77777777" w:rsidR="009668C4" w:rsidRPr="00AC2F69" w:rsidRDefault="009668C4" w:rsidP="009668C4">
      <w:r w:rsidRPr="00AC2F69">
        <w:t>3GPP TS 24.301 (NAS specific procedures)</w:t>
      </w:r>
    </w:p>
    <w:p w14:paraId="7E9EBEA8" w14:textId="77777777" w:rsidR="009668C4" w:rsidRPr="00AC2F69" w:rsidRDefault="009668C4" w:rsidP="009668C4">
      <w:r w:rsidRPr="00AC2F69">
        <w:t>3GPP TS 36.331 (RRC specific procedures)</w:t>
      </w:r>
    </w:p>
    <w:p w14:paraId="2B053AA8" w14:textId="77777777" w:rsidR="009668C4" w:rsidRDefault="009668C4" w:rsidP="009668C4">
      <w:r w:rsidRPr="00AC2F69">
        <w:t>3GPP TS 37.340 (EN-DC specific parts. secondary node addition, chapter 10.2)</w:t>
      </w:r>
    </w:p>
    <w:p w14:paraId="02A800BF" w14:textId="77777777" w:rsidR="009668C4" w:rsidRDefault="009668C4" w:rsidP="009668C4">
      <w:pPr>
        <w:pStyle w:val="H6"/>
      </w:pPr>
      <w:r>
        <w:t>Initial configuration</w:t>
      </w:r>
    </w:p>
    <w:p w14:paraId="02315E55" w14:textId="77777777" w:rsidR="009668C4" w:rsidRDefault="009668C4" w:rsidP="009668C4">
      <w:r w:rsidRPr="00AC2F69">
        <w:t xml:space="preserve">DUT supports 5G NR </w:t>
      </w:r>
      <w:r>
        <w:t xml:space="preserve">EN-DC </w:t>
      </w:r>
      <w:r w:rsidRPr="00AC2F69">
        <w:t>option 3</w:t>
      </w:r>
    </w:p>
    <w:p w14:paraId="3AFC862C" w14:textId="77777777" w:rsidR="009668C4" w:rsidRDefault="009668C4" w:rsidP="009668C4">
      <w:r w:rsidRPr="002B68C3">
        <w:t>Network coverage of is an EN-DC configuration with LTE eNB Master Node connected to an EPC and LTE with a 5G NR gNB Secondary Node (i.e. non-standalone option 3).</w:t>
      </w:r>
    </w:p>
    <w:p w14:paraId="04B425AB" w14:textId="77777777" w:rsidR="009668C4" w:rsidRPr="00AC2F69" w:rsidRDefault="009668C4" w:rsidP="009668C4">
      <w:r>
        <w:t>Network supports multiple PDNs being in use in EN-DC configuration.</w:t>
      </w:r>
    </w:p>
    <w:p w14:paraId="0E15BB3C" w14:textId="77777777" w:rsidR="009668C4" w:rsidRDefault="009668C4" w:rsidP="009668C4">
      <w:r>
        <w:t>Setup an APN profile for a Mobile hotspot (Tethering / DUN) connection using APN2.</w:t>
      </w:r>
    </w:p>
    <w:p w14:paraId="72BCA36B" w14:textId="77777777" w:rsidR="009668C4" w:rsidRDefault="009668C4" w:rsidP="009668C4">
      <w:r>
        <w:t xml:space="preserve">DUT is Attached for EPS services: Default PDN connection and Bearer Context is active with APN1. </w:t>
      </w:r>
    </w:p>
    <w:p w14:paraId="49D629AB" w14:textId="77777777" w:rsidR="009668C4" w:rsidRPr="0014649B" w:rsidRDefault="009668C4" w:rsidP="009668C4">
      <w:pPr>
        <w:rPr>
          <w:rFonts w:cs="Arial"/>
        </w:rPr>
      </w:pPr>
      <w:r>
        <w:t>Ensure that the tethering/DUN connection is as fast as the available cellular connection.</w:t>
      </w:r>
    </w:p>
    <w:p w14:paraId="3809713E" w14:textId="77777777" w:rsidR="009668C4" w:rsidRPr="006E6FA2" w:rsidRDefault="009668C4" w:rsidP="009668C4">
      <w:pPr>
        <w:pStyle w:val="H6"/>
        <w:rPr>
          <w:rFonts w:cs="Arial"/>
        </w:rPr>
      </w:pPr>
      <w:r>
        <w:rPr>
          <w:rFonts w:cs="Arial"/>
        </w:rPr>
        <w:t>Testprocedure</w:t>
      </w:r>
    </w:p>
    <w:tbl>
      <w:tblPr>
        <w:tblStyle w:val="TableGrid"/>
        <w:tblW w:w="926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5"/>
        <w:gridCol w:w="4140"/>
        <w:gridCol w:w="4590"/>
      </w:tblGrid>
      <w:tr w:rsidR="009668C4" w14:paraId="603D1592" w14:textId="77777777" w:rsidTr="002E2F2A">
        <w:tc>
          <w:tcPr>
            <w:tcW w:w="535" w:type="dxa"/>
            <w:shd w:val="clear" w:color="auto" w:fill="F2F2F2" w:themeFill="background1" w:themeFillShade="F2"/>
          </w:tcPr>
          <w:p w14:paraId="5D4A357B" w14:textId="77777777" w:rsidR="009668C4" w:rsidRPr="00630E83" w:rsidRDefault="009668C4" w:rsidP="002E2F2A">
            <w:pPr>
              <w:pStyle w:val="H6"/>
              <w:rPr>
                <w:sz w:val="18"/>
                <w:szCs w:val="18"/>
              </w:rPr>
            </w:pPr>
            <w:r w:rsidRPr="00630E83">
              <w:rPr>
                <w:sz w:val="18"/>
                <w:szCs w:val="18"/>
              </w:rPr>
              <w:t>-</w:t>
            </w:r>
          </w:p>
        </w:tc>
        <w:tc>
          <w:tcPr>
            <w:tcW w:w="4140" w:type="dxa"/>
            <w:shd w:val="clear" w:color="auto" w:fill="F2F2F2" w:themeFill="background1" w:themeFillShade="F2"/>
          </w:tcPr>
          <w:p w14:paraId="02F2A759" w14:textId="77777777" w:rsidR="009668C4" w:rsidRPr="00630E83" w:rsidRDefault="009668C4" w:rsidP="002E2F2A">
            <w:pPr>
              <w:pStyle w:val="H6"/>
              <w:rPr>
                <w:sz w:val="18"/>
                <w:szCs w:val="18"/>
              </w:rPr>
            </w:pPr>
            <w:r w:rsidRPr="00630E83">
              <w:rPr>
                <w:sz w:val="18"/>
                <w:szCs w:val="18"/>
              </w:rPr>
              <w:t>Test procedure</w:t>
            </w:r>
          </w:p>
        </w:tc>
        <w:tc>
          <w:tcPr>
            <w:tcW w:w="4590" w:type="dxa"/>
            <w:shd w:val="clear" w:color="auto" w:fill="F2F2F2" w:themeFill="background1" w:themeFillShade="F2"/>
          </w:tcPr>
          <w:p w14:paraId="320AB7E2" w14:textId="77777777" w:rsidR="009668C4" w:rsidRPr="003B73E7" w:rsidRDefault="009668C4" w:rsidP="002E2F2A">
            <w:pPr>
              <w:pStyle w:val="H6"/>
              <w:ind w:right="-1"/>
              <w:rPr>
                <w:sz w:val="18"/>
                <w:szCs w:val="18"/>
              </w:rPr>
            </w:pPr>
            <w:r w:rsidRPr="003B73E7">
              <w:rPr>
                <w:sz w:val="18"/>
                <w:szCs w:val="18"/>
              </w:rPr>
              <w:t>Expected behaviour</w:t>
            </w:r>
          </w:p>
        </w:tc>
      </w:tr>
      <w:tr w:rsidR="009668C4" w14:paraId="0EA44222" w14:textId="77777777" w:rsidTr="002E2F2A">
        <w:tc>
          <w:tcPr>
            <w:tcW w:w="535" w:type="dxa"/>
            <w:shd w:val="clear" w:color="auto" w:fill="F2F2F2" w:themeFill="background1" w:themeFillShade="F2"/>
          </w:tcPr>
          <w:p w14:paraId="227162EC" w14:textId="77777777" w:rsidR="009668C4" w:rsidRPr="006E6FA2" w:rsidRDefault="009668C4" w:rsidP="002E2F2A">
            <w:r w:rsidRPr="006E6FA2">
              <w:t>1</w:t>
            </w:r>
          </w:p>
        </w:tc>
        <w:tc>
          <w:tcPr>
            <w:tcW w:w="4140" w:type="dxa"/>
          </w:tcPr>
          <w:p w14:paraId="72ECCC40" w14:textId="77777777" w:rsidR="009668C4" w:rsidRPr="00AE6EEF" w:rsidRDefault="009668C4" w:rsidP="002E2F2A">
            <w:pPr>
              <w:rPr>
                <w:sz w:val="18"/>
                <w:szCs w:val="18"/>
              </w:rPr>
            </w:pPr>
            <w:r w:rsidRPr="00AE6EEF">
              <w:rPr>
                <w:sz w:val="18"/>
                <w:szCs w:val="18"/>
              </w:rPr>
              <w:t>Prepare the DUT with the method of measuring the throughput.</w:t>
            </w:r>
          </w:p>
        </w:tc>
        <w:tc>
          <w:tcPr>
            <w:tcW w:w="4590" w:type="dxa"/>
          </w:tcPr>
          <w:p w14:paraId="0164AF43" w14:textId="77777777" w:rsidR="009668C4" w:rsidRPr="00AE6EEF" w:rsidRDefault="009668C4" w:rsidP="002E2F2A">
            <w:pPr>
              <w:rPr>
                <w:sz w:val="18"/>
                <w:szCs w:val="18"/>
              </w:rPr>
            </w:pPr>
            <w:r w:rsidRPr="00AE6EEF">
              <w:rPr>
                <w:sz w:val="18"/>
                <w:szCs w:val="18"/>
              </w:rPr>
              <w:t>DUT is setup with the appropriate tool/method.</w:t>
            </w:r>
          </w:p>
        </w:tc>
      </w:tr>
      <w:tr w:rsidR="009668C4" w14:paraId="57B36A28" w14:textId="77777777" w:rsidTr="002E2F2A">
        <w:tc>
          <w:tcPr>
            <w:tcW w:w="535" w:type="dxa"/>
            <w:shd w:val="clear" w:color="auto" w:fill="F2F2F2" w:themeFill="background1" w:themeFillShade="F2"/>
          </w:tcPr>
          <w:p w14:paraId="4E89CCF2" w14:textId="77777777" w:rsidR="009668C4" w:rsidRPr="006E6FA2" w:rsidRDefault="009668C4" w:rsidP="002E2F2A">
            <w:r>
              <w:lastRenderedPageBreak/>
              <w:t>2</w:t>
            </w:r>
          </w:p>
        </w:tc>
        <w:tc>
          <w:tcPr>
            <w:tcW w:w="4140" w:type="dxa"/>
          </w:tcPr>
          <w:p w14:paraId="178846E8" w14:textId="77777777" w:rsidR="009668C4" w:rsidRPr="00AE6EEF" w:rsidRDefault="009668C4" w:rsidP="002E2F2A">
            <w:pPr>
              <w:rPr>
                <w:sz w:val="18"/>
                <w:szCs w:val="18"/>
              </w:rPr>
            </w:pPr>
            <w:r w:rsidRPr="00AE6EEF">
              <w:rPr>
                <w:sz w:val="18"/>
                <w:szCs w:val="18"/>
              </w:rPr>
              <w:t>Perform  1 x throughput measurement using the appropriate method on DUT.</w:t>
            </w:r>
          </w:p>
        </w:tc>
        <w:tc>
          <w:tcPr>
            <w:tcW w:w="4590" w:type="dxa"/>
          </w:tcPr>
          <w:p w14:paraId="6214EC20" w14:textId="77777777" w:rsidR="009668C4" w:rsidRPr="00AE6EEF" w:rsidRDefault="009668C4" w:rsidP="002E2F2A">
            <w:pPr>
              <w:rPr>
                <w:sz w:val="18"/>
                <w:szCs w:val="18"/>
              </w:rPr>
            </w:pPr>
            <w:r w:rsidRPr="00AE6EEF">
              <w:rPr>
                <w:sz w:val="18"/>
                <w:szCs w:val="18"/>
              </w:rPr>
              <w:t>Measurement is taken and recorded.</w:t>
            </w:r>
          </w:p>
        </w:tc>
      </w:tr>
      <w:tr w:rsidR="009668C4" w14:paraId="37C24EEF" w14:textId="77777777" w:rsidTr="002E2F2A">
        <w:tc>
          <w:tcPr>
            <w:tcW w:w="535" w:type="dxa"/>
            <w:shd w:val="clear" w:color="auto" w:fill="F2F2F2" w:themeFill="background1" w:themeFillShade="F2"/>
          </w:tcPr>
          <w:p w14:paraId="18FC54E7" w14:textId="77777777" w:rsidR="009668C4" w:rsidRPr="006E6FA2" w:rsidRDefault="009668C4" w:rsidP="002E2F2A">
            <w:r>
              <w:t>3</w:t>
            </w:r>
          </w:p>
        </w:tc>
        <w:tc>
          <w:tcPr>
            <w:tcW w:w="4140" w:type="dxa"/>
          </w:tcPr>
          <w:p w14:paraId="2351E9A0" w14:textId="77777777" w:rsidR="009668C4" w:rsidRPr="00AE6EEF" w:rsidRDefault="009668C4" w:rsidP="002E2F2A">
            <w:pPr>
              <w:rPr>
                <w:sz w:val="18"/>
                <w:szCs w:val="18"/>
              </w:rPr>
            </w:pPr>
            <w:r w:rsidRPr="00AE6EEF">
              <w:rPr>
                <w:sz w:val="18"/>
                <w:szCs w:val="18"/>
              </w:rPr>
              <w:t>Activate a Tethering / DUN connection.</w:t>
            </w:r>
          </w:p>
        </w:tc>
        <w:tc>
          <w:tcPr>
            <w:tcW w:w="4590" w:type="dxa"/>
          </w:tcPr>
          <w:p w14:paraId="187C7273" w14:textId="77777777" w:rsidR="009668C4" w:rsidRPr="00AE6EEF" w:rsidRDefault="009668C4" w:rsidP="002E2F2A">
            <w:pPr>
              <w:rPr>
                <w:sz w:val="18"/>
                <w:szCs w:val="18"/>
              </w:rPr>
            </w:pPr>
            <w:r w:rsidRPr="00AE6EEF">
              <w:rPr>
                <w:sz w:val="18"/>
                <w:szCs w:val="18"/>
              </w:rPr>
              <w:t>DUT sends a PDN CONNECTIVITY REQUEST message to the network for APN2.</w:t>
            </w:r>
          </w:p>
          <w:p w14:paraId="793F58A7" w14:textId="77777777" w:rsidR="009668C4" w:rsidRPr="00AE6EEF" w:rsidRDefault="009668C4" w:rsidP="002E2F2A">
            <w:pPr>
              <w:rPr>
                <w:sz w:val="18"/>
                <w:szCs w:val="18"/>
              </w:rPr>
            </w:pPr>
            <w:r w:rsidRPr="00AE6EEF">
              <w:rPr>
                <w:sz w:val="18"/>
                <w:szCs w:val="18"/>
              </w:rPr>
              <w:t xml:space="preserve">DUT sends ACTIVATE DEFAULT EPS BEARER CONTEXT ACCEPT to the network </w:t>
            </w:r>
          </w:p>
          <w:p w14:paraId="0E38E553" w14:textId="77777777" w:rsidR="009668C4" w:rsidRPr="00AE6EEF" w:rsidRDefault="009668C4" w:rsidP="002E2F2A">
            <w:pPr>
              <w:rPr>
                <w:sz w:val="18"/>
                <w:szCs w:val="18"/>
              </w:rPr>
            </w:pPr>
            <w:r w:rsidRPr="00AE6EEF">
              <w:rPr>
                <w:sz w:val="18"/>
                <w:szCs w:val="18"/>
              </w:rPr>
              <w:t xml:space="preserve">The Tethering / DUN connection is established successfully. </w:t>
            </w:r>
          </w:p>
        </w:tc>
      </w:tr>
      <w:tr w:rsidR="009668C4" w14:paraId="5AE83D18" w14:textId="77777777" w:rsidTr="002E2F2A">
        <w:tc>
          <w:tcPr>
            <w:tcW w:w="535" w:type="dxa"/>
            <w:shd w:val="clear" w:color="auto" w:fill="F2F2F2" w:themeFill="background1" w:themeFillShade="F2"/>
          </w:tcPr>
          <w:p w14:paraId="345AFFFD" w14:textId="77777777" w:rsidR="009668C4" w:rsidRPr="009D53EF" w:rsidRDefault="009668C4" w:rsidP="002E2F2A">
            <w:r>
              <w:t>4</w:t>
            </w:r>
          </w:p>
        </w:tc>
        <w:tc>
          <w:tcPr>
            <w:tcW w:w="4140" w:type="dxa"/>
          </w:tcPr>
          <w:p w14:paraId="221B6C99" w14:textId="77777777" w:rsidR="009668C4" w:rsidRPr="00AE6EEF" w:rsidRDefault="009668C4" w:rsidP="002E2F2A">
            <w:pPr>
              <w:rPr>
                <w:sz w:val="18"/>
                <w:szCs w:val="18"/>
              </w:rPr>
            </w:pPr>
            <w:r w:rsidRPr="00AE6EEF">
              <w:rPr>
                <w:sz w:val="18"/>
                <w:szCs w:val="18"/>
              </w:rPr>
              <w:t xml:space="preserve">Using an external device such as a PC, connect to the hotspot.  </w:t>
            </w:r>
          </w:p>
        </w:tc>
        <w:tc>
          <w:tcPr>
            <w:tcW w:w="4590" w:type="dxa"/>
          </w:tcPr>
          <w:p w14:paraId="1121DB56" w14:textId="77777777" w:rsidR="009668C4" w:rsidRPr="00AE6EEF" w:rsidRDefault="009668C4" w:rsidP="002E2F2A">
            <w:pPr>
              <w:rPr>
                <w:sz w:val="18"/>
                <w:szCs w:val="18"/>
              </w:rPr>
            </w:pPr>
          </w:p>
        </w:tc>
      </w:tr>
      <w:tr w:rsidR="009668C4" w14:paraId="260E9D0C" w14:textId="77777777" w:rsidTr="002E2F2A">
        <w:tc>
          <w:tcPr>
            <w:tcW w:w="535" w:type="dxa"/>
            <w:shd w:val="clear" w:color="auto" w:fill="F2F2F2" w:themeFill="background1" w:themeFillShade="F2"/>
          </w:tcPr>
          <w:p w14:paraId="1A7CAD2B" w14:textId="77777777" w:rsidR="009668C4" w:rsidRPr="009D53EF" w:rsidRDefault="009668C4" w:rsidP="002E2F2A">
            <w:r>
              <w:t>5</w:t>
            </w:r>
          </w:p>
        </w:tc>
        <w:tc>
          <w:tcPr>
            <w:tcW w:w="4140" w:type="dxa"/>
          </w:tcPr>
          <w:p w14:paraId="3C0C103B" w14:textId="77777777" w:rsidR="009668C4" w:rsidRPr="00AE6EEF" w:rsidRDefault="009668C4" w:rsidP="002E2F2A">
            <w:pPr>
              <w:rPr>
                <w:sz w:val="18"/>
                <w:szCs w:val="18"/>
              </w:rPr>
            </w:pPr>
            <w:r w:rsidRPr="00AE6EEF">
              <w:rPr>
                <w:sz w:val="18"/>
                <w:szCs w:val="18"/>
              </w:rPr>
              <w:t>Prepare the external device with the method of measuring the throughput.</w:t>
            </w:r>
          </w:p>
        </w:tc>
        <w:tc>
          <w:tcPr>
            <w:tcW w:w="4590" w:type="dxa"/>
          </w:tcPr>
          <w:p w14:paraId="35D77775" w14:textId="77777777" w:rsidR="009668C4" w:rsidRPr="00AE6EEF" w:rsidRDefault="009668C4" w:rsidP="002E2F2A">
            <w:pPr>
              <w:rPr>
                <w:sz w:val="18"/>
                <w:szCs w:val="18"/>
              </w:rPr>
            </w:pPr>
            <w:r w:rsidRPr="00AE6EEF">
              <w:rPr>
                <w:sz w:val="18"/>
                <w:szCs w:val="18"/>
              </w:rPr>
              <w:t>The external device is setup with the appropriate tool/method.</w:t>
            </w:r>
          </w:p>
        </w:tc>
      </w:tr>
      <w:tr w:rsidR="009668C4" w14:paraId="100DCE12" w14:textId="77777777" w:rsidTr="002E2F2A">
        <w:tc>
          <w:tcPr>
            <w:tcW w:w="535" w:type="dxa"/>
            <w:shd w:val="clear" w:color="auto" w:fill="F2F2F2" w:themeFill="background1" w:themeFillShade="F2"/>
          </w:tcPr>
          <w:p w14:paraId="19AB8B29" w14:textId="77777777" w:rsidR="009668C4" w:rsidRPr="009D53EF" w:rsidRDefault="009668C4" w:rsidP="002E2F2A">
            <w:r>
              <w:t>6</w:t>
            </w:r>
          </w:p>
        </w:tc>
        <w:tc>
          <w:tcPr>
            <w:tcW w:w="4140" w:type="dxa"/>
          </w:tcPr>
          <w:p w14:paraId="65066767" w14:textId="77777777" w:rsidR="009668C4" w:rsidRPr="00AE6EEF" w:rsidRDefault="009668C4" w:rsidP="002E2F2A">
            <w:pPr>
              <w:rPr>
                <w:sz w:val="18"/>
                <w:szCs w:val="18"/>
              </w:rPr>
            </w:pPr>
            <w:r w:rsidRPr="00AE6EEF">
              <w:rPr>
                <w:sz w:val="18"/>
                <w:szCs w:val="18"/>
              </w:rPr>
              <w:t>Perform  1 x throughput measurement using the appropriate method on the external device.</w:t>
            </w:r>
          </w:p>
        </w:tc>
        <w:tc>
          <w:tcPr>
            <w:tcW w:w="4590" w:type="dxa"/>
          </w:tcPr>
          <w:p w14:paraId="41B9CD82" w14:textId="77777777" w:rsidR="009668C4" w:rsidRPr="00AE6EEF" w:rsidRDefault="009668C4" w:rsidP="00AE6EEF">
            <w:pPr>
              <w:keepNext/>
              <w:keepLines/>
              <w:tabs>
                <w:tab w:val="left" w:pos="851"/>
              </w:tabs>
              <w:ind w:right="-1"/>
              <w:jc w:val="left"/>
              <w:rPr>
                <w:sz w:val="18"/>
                <w:szCs w:val="18"/>
              </w:rPr>
            </w:pPr>
            <w:r w:rsidRPr="00AE6EEF">
              <w:rPr>
                <w:sz w:val="18"/>
                <w:szCs w:val="18"/>
              </w:rPr>
              <w:t>Measurement is taken and recorded.</w:t>
            </w:r>
          </w:p>
        </w:tc>
      </w:tr>
      <w:tr w:rsidR="009668C4" w14:paraId="2C254173" w14:textId="77777777" w:rsidTr="002E2F2A">
        <w:tc>
          <w:tcPr>
            <w:tcW w:w="535" w:type="dxa"/>
            <w:shd w:val="clear" w:color="auto" w:fill="F2F2F2" w:themeFill="background1" w:themeFillShade="F2"/>
          </w:tcPr>
          <w:p w14:paraId="7CA733D8" w14:textId="77777777" w:rsidR="009668C4" w:rsidRPr="009D53EF" w:rsidRDefault="009668C4" w:rsidP="002E2F2A">
            <w:r>
              <w:t>7</w:t>
            </w:r>
          </w:p>
        </w:tc>
        <w:tc>
          <w:tcPr>
            <w:tcW w:w="4140" w:type="dxa"/>
          </w:tcPr>
          <w:p w14:paraId="357CE539" w14:textId="77777777" w:rsidR="009668C4" w:rsidRPr="00AE6EEF" w:rsidRDefault="009668C4" w:rsidP="002E2F2A">
            <w:pPr>
              <w:rPr>
                <w:sz w:val="18"/>
                <w:szCs w:val="18"/>
              </w:rPr>
            </w:pPr>
            <w:r w:rsidRPr="00AE6EEF">
              <w:rPr>
                <w:sz w:val="18"/>
                <w:szCs w:val="18"/>
              </w:rPr>
              <w:t>Compare the test results</w:t>
            </w:r>
          </w:p>
        </w:tc>
        <w:tc>
          <w:tcPr>
            <w:tcW w:w="4590" w:type="dxa"/>
          </w:tcPr>
          <w:p w14:paraId="13728A03" w14:textId="77777777" w:rsidR="009668C4" w:rsidRPr="00AE6EEF" w:rsidRDefault="009668C4" w:rsidP="002E2F2A">
            <w:pPr>
              <w:keepNext/>
              <w:keepLines/>
              <w:tabs>
                <w:tab w:val="left" w:pos="851"/>
              </w:tabs>
              <w:ind w:right="-1"/>
              <w:jc w:val="left"/>
              <w:rPr>
                <w:sz w:val="18"/>
                <w:szCs w:val="18"/>
              </w:rPr>
            </w:pPr>
            <w:r w:rsidRPr="00AE6EEF">
              <w:rPr>
                <w:sz w:val="18"/>
                <w:szCs w:val="18"/>
              </w:rPr>
              <w:t>Ensure that the measurement obtained on the external device is no more than 10% worse than the measurement taken on DUT.</w:t>
            </w:r>
          </w:p>
        </w:tc>
      </w:tr>
      <w:tr w:rsidR="009668C4" w14:paraId="2112B49C" w14:textId="77777777" w:rsidTr="002E2F2A">
        <w:tc>
          <w:tcPr>
            <w:tcW w:w="535" w:type="dxa"/>
            <w:shd w:val="clear" w:color="auto" w:fill="F2F2F2" w:themeFill="background1" w:themeFillShade="F2"/>
          </w:tcPr>
          <w:p w14:paraId="2C4CA0A3" w14:textId="77777777" w:rsidR="009668C4" w:rsidRPr="009D53EF" w:rsidRDefault="009668C4" w:rsidP="002E2F2A">
            <w:r>
              <w:t>8</w:t>
            </w:r>
          </w:p>
        </w:tc>
        <w:tc>
          <w:tcPr>
            <w:tcW w:w="4140" w:type="dxa"/>
          </w:tcPr>
          <w:p w14:paraId="12BB481D" w14:textId="77777777" w:rsidR="009668C4" w:rsidRPr="00AE6EEF" w:rsidRDefault="009668C4" w:rsidP="002E2F2A">
            <w:pPr>
              <w:rPr>
                <w:sz w:val="18"/>
                <w:szCs w:val="18"/>
              </w:rPr>
            </w:pPr>
            <w:r w:rsidRPr="00AE6EEF">
              <w:rPr>
                <w:sz w:val="18"/>
                <w:szCs w:val="18"/>
              </w:rPr>
              <w:t>Deactivate the Tethering / DUN connection</w:t>
            </w:r>
          </w:p>
        </w:tc>
        <w:tc>
          <w:tcPr>
            <w:tcW w:w="4590" w:type="dxa"/>
          </w:tcPr>
          <w:p w14:paraId="35CA2B2C" w14:textId="77777777" w:rsidR="009668C4" w:rsidRPr="00AE6EEF" w:rsidRDefault="009668C4" w:rsidP="002E2F2A">
            <w:pPr>
              <w:rPr>
                <w:sz w:val="18"/>
                <w:szCs w:val="18"/>
              </w:rPr>
            </w:pPr>
            <w:r w:rsidRPr="00AE6EEF">
              <w:rPr>
                <w:sz w:val="18"/>
                <w:szCs w:val="18"/>
              </w:rPr>
              <w:t>DUT sends a PDN DISCONNECT REQUEST message to the network for APN2.</w:t>
            </w:r>
          </w:p>
          <w:p w14:paraId="27E6F806" w14:textId="77777777" w:rsidR="009668C4" w:rsidRPr="00AE6EEF" w:rsidRDefault="009668C4" w:rsidP="002E2F2A">
            <w:pPr>
              <w:rPr>
                <w:sz w:val="18"/>
                <w:szCs w:val="18"/>
              </w:rPr>
            </w:pPr>
            <w:r w:rsidRPr="00AE6EEF">
              <w:rPr>
                <w:sz w:val="18"/>
                <w:szCs w:val="18"/>
              </w:rPr>
              <w:t>Network sends DEACTIVATE EPS BEARER CONTEXT REQUEST.</w:t>
            </w:r>
          </w:p>
          <w:p w14:paraId="62C5CB21" w14:textId="77777777" w:rsidR="009668C4" w:rsidRPr="00AE6EEF" w:rsidRDefault="009668C4" w:rsidP="002E2F2A">
            <w:pPr>
              <w:rPr>
                <w:sz w:val="18"/>
                <w:szCs w:val="18"/>
              </w:rPr>
            </w:pPr>
            <w:r w:rsidRPr="00AE6EEF">
              <w:rPr>
                <w:sz w:val="18"/>
                <w:szCs w:val="18"/>
              </w:rPr>
              <w:t xml:space="preserve">DUT sends DEACTIVATE EPS BEARER CONTEXT ACCEPT to the network </w:t>
            </w:r>
          </w:p>
          <w:p w14:paraId="590E9FBB" w14:textId="77777777" w:rsidR="009668C4" w:rsidRPr="00AE6EEF" w:rsidRDefault="009668C4" w:rsidP="002E2F2A">
            <w:pPr>
              <w:rPr>
                <w:sz w:val="18"/>
                <w:szCs w:val="18"/>
              </w:rPr>
            </w:pPr>
            <w:r w:rsidRPr="00AE6EEF">
              <w:rPr>
                <w:sz w:val="18"/>
                <w:szCs w:val="18"/>
              </w:rPr>
              <w:t>The Tethering / DUN connection is deactivated successfully.</w:t>
            </w:r>
          </w:p>
        </w:tc>
      </w:tr>
    </w:tbl>
    <w:p w14:paraId="65A778D2" w14:textId="77777777" w:rsidR="009668C4" w:rsidRDefault="009668C4" w:rsidP="009668C4">
      <w:r>
        <w:t>Note 1: If DUT is not supporting the setup of a separate APN for the Mobile hotspot (Tethering/DUN) connection, the use of a different application provoking the establishment of a second PDN context is acceptable.</w:t>
      </w:r>
    </w:p>
    <w:p w14:paraId="64D2FA50" w14:textId="77777777" w:rsidR="009668C4" w:rsidRDefault="009668C4" w:rsidP="006B76BF"/>
    <w:p w14:paraId="0CD9A9BB" w14:textId="77777777" w:rsidR="00E01F9D" w:rsidRDefault="00E01F9D" w:rsidP="00A54103">
      <w:pPr>
        <w:pStyle w:val="Heading2"/>
      </w:pPr>
      <w:bookmarkStart w:id="62" w:name="_Toc156375156"/>
      <w:r w:rsidRPr="00E01F9D">
        <w:t>101.</w:t>
      </w:r>
      <w:r w:rsidRPr="00A54103">
        <w:t>2</w:t>
      </w:r>
      <w:r w:rsidRPr="00E01F9D">
        <w:tab/>
        <w:t>PD</w:t>
      </w:r>
      <w:r w:rsidRPr="00A54103">
        <w:t>U</w:t>
      </w:r>
      <w:r w:rsidRPr="00E01F9D">
        <w:t xml:space="preserve"> </w:t>
      </w:r>
      <w:r w:rsidRPr="00A54103">
        <w:t>Session Establishment / Release</w:t>
      </w:r>
      <w:r w:rsidRPr="00E01F9D">
        <w:t xml:space="preserve"> (</w:t>
      </w:r>
      <w:r w:rsidRPr="00A54103">
        <w:t>5GC)</w:t>
      </w:r>
      <w:bookmarkEnd w:id="62"/>
    </w:p>
    <w:p w14:paraId="1551162C" w14:textId="77777777" w:rsidR="00E01F9D" w:rsidRPr="00A54103" w:rsidRDefault="00E01F9D" w:rsidP="00A54103">
      <w:pPr>
        <w:pStyle w:val="Heading3"/>
        <w:rPr>
          <w:b w:val="0"/>
        </w:rPr>
      </w:pPr>
      <w:bookmarkStart w:id="63" w:name="_Toc156375157"/>
      <w:r w:rsidRPr="00363CC1">
        <w:t>101.2.1</w:t>
      </w:r>
      <w:r>
        <w:tab/>
      </w:r>
      <w:r w:rsidRPr="00A54103">
        <w:t>Establishment of Multiple PDU Sessions</w:t>
      </w:r>
      <w:bookmarkEnd w:id="63"/>
    </w:p>
    <w:p w14:paraId="62CC420A" w14:textId="77777777" w:rsidR="00E01F9D" w:rsidRPr="00E01F9D" w:rsidRDefault="00E01F9D" w:rsidP="00A54103">
      <w:pPr>
        <w:pStyle w:val="H6"/>
      </w:pPr>
      <w:r w:rsidRPr="00E01F9D">
        <w:t>Description</w:t>
      </w:r>
    </w:p>
    <w:p w14:paraId="510E7257" w14:textId="77777777" w:rsidR="00E01F9D" w:rsidRDefault="00E01F9D" w:rsidP="00E01F9D">
      <w:pPr>
        <w:rPr>
          <w:rFonts w:eastAsiaTheme="minorEastAsia"/>
          <w:lang w:eastAsia="zh-CN"/>
        </w:rPr>
      </w:pPr>
      <w:r>
        <w:t xml:space="preserve">Verify that the DUT can successfully </w:t>
      </w:r>
      <w:r>
        <w:rPr>
          <w:rFonts w:eastAsiaTheme="minorEastAsia"/>
          <w:lang w:eastAsia="zh-CN"/>
        </w:rPr>
        <w:t>establish</w:t>
      </w:r>
      <w:r>
        <w:t xml:space="preserve"> </w:t>
      </w:r>
      <w:r>
        <w:rPr>
          <w:rFonts w:eastAsiaTheme="minorEastAsia"/>
          <w:lang w:eastAsia="zh-CN"/>
        </w:rPr>
        <w:t>multiple</w:t>
      </w:r>
      <w:r>
        <w:t xml:space="preserve"> PD</w:t>
      </w:r>
      <w:r>
        <w:rPr>
          <w:rFonts w:eastAsiaTheme="minorEastAsia"/>
          <w:lang w:eastAsia="zh-CN"/>
        </w:rPr>
        <w:t>U sessions.</w:t>
      </w:r>
    </w:p>
    <w:p w14:paraId="32456559" w14:textId="77777777" w:rsidR="00E01F9D" w:rsidRDefault="00E01F9D" w:rsidP="00A54103">
      <w:pPr>
        <w:pStyle w:val="H6"/>
      </w:pPr>
      <w:r w:rsidRPr="00E01F9D">
        <w:t>Applicability</w:t>
      </w:r>
    </w:p>
    <w:p w14:paraId="2B4DD6D5" w14:textId="77777777" w:rsidR="00E01F9D" w:rsidRDefault="00E01F9D" w:rsidP="00E01F9D">
      <w:r>
        <w:t>3GPP Rel.15 or later</w:t>
      </w:r>
    </w:p>
    <w:p w14:paraId="64377880" w14:textId="77777777" w:rsidR="00E01F9D" w:rsidRDefault="00E01F9D" w:rsidP="00E01F9D">
      <w:r>
        <w:t>SA Option 2</w:t>
      </w:r>
    </w:p>
    <w:p w14:paraId="3F16BF82" w14:textId="77777777" w:rsidR="00E01F9D" w:rsidRDefault="00E01F9D" w:rsidP="00A54103">
      <w:pPr>
        <w:pStyle w:val="H6"/>
      </w:pPr>
      <w:r w:rsidRPr="00E01F9D">
        <w:t>Related core specifications</w:t>
      </w:r>
    </w:p>
    <w:p w14:paraId="66BDC57A" w14:textId="77777777" w:rsidR="00E01F9D" w:rsidRDefault="00E01F9D" w:rsidP="00E01F9D">
      <w:pPr>
        <w:rPr>
          <w:rFonts w:eastAsiaTheme="minorEastAsia"/>
          <w:lang w:eastAsia="zh-CN"/>
        </w:rPr>
      </w:pPr>
      <w:r>
        <w:t>3GPP TS 2</w:t>
      </w:r>
      <w:r>
        <w:rPr>
          <w:rFonts w:eastAsiaTheme="minorEastAsia"/>
          <w:lang w:eastAsia="zh-CN"/>
        </w:rPr>
        <w:t>3.502 (5GS procedures)</w:t>
      </w:r>
    </w:p>
    <w:p w14:paraId="194DBEB3" w14:textId="77777777" w:rsidR="00E01F9D" w:rsidRDefault="00E01F9D" w:rsidP="00E01F9D">
      <w:pPr>
        <w:rPr>
          <w:rFonts w:eastAsiaTheme="minorEastAsia"/>
          <w:lang w:eastAsia="zh-CN"/>
        </w:rPr>
      </w:pPr>
      <w:r>
        <w:rPr>
          <w:rFonts w:eastAsiaTheme="minorEastAsia"/>
          <w:lang w:eastAsia="zh-CN"/>
        </w:rPr>
        <w:t>3GPP TS 24.501 (NAS specific procedures)</w:t>
      </w:r>
    </w:p>
    <w:p w14:paraId="5699A9A6" w14:textId="77777777" w:rsidR="00E01F9D" w:rsidRDefault="00E01F9D" w:rsidP="00A54103">
      <w:pPr>
        <w:pStyle w:val="H6"/>
      </w:pPr>
      <w:r w:rsidRPr="00E01F9D">
        <w:t>Initial configuration</w:t>
      </w:r>
    </w:p>
    <w:p w14:paraId="600E303A" w14:textId="77777777" w:rsidR="00E01F9D" w:rsidRDefault="00E01F9D" w:rsidP="00E01F9D">
      <w:pPr>
        <w:rPr>
          <w:rFonts w:eastAsiaTheme="minorEastAsia"/>
          <w:lang w:eastAsia="zh-CN"/>
        </w:rPr>
      </w:pPr>
      <w:r>
        <w:rPr>
          <w:rFonts w:eastAsiaTheme="minorEastAsia"/>
          <w:lang w:eastAsia="zh-CN"/>
        </w:rPr>
        <w:t>DUT and NW support 5G NR Option 2</w:t>
      </w:r>
    </w:p>
    <w:p w14:paraId="1B5D02A1" w14:textId="77777777" w:rsidR="00E01F9D" w:rsidRDefault="00E01F9D" w:rsidP="00E01F9D">
      <w:pPr>
        <w:rPr>
          <w:rFonts w:eastAsiaTheme="minorEastAsia"/>
          <w:lang w:eastAsia="zh-CN"/>
        </w:rPr>
      </w:pPr>
      <w:r>
        <w:t>DUT is powered off or in flight mode</w:t>
      </w:r>
    </w:p>
    <w:p w14:paraId="5A3AA0FF" w14:textId="77777777" w:rsidR="00E01F9D" w:rsidRDefault="00E01F9D" w:rsidP="00E01F9D">
      <w:pPr>
        <w:rPr>
          <w:rFonts w:eastAsiaTheme="minorEastAsia"/>
          <w:lang w:eastAsia="zh-CN"/>
        </w:rPr>
      </w:pPr>
      <w:r>
        <w:rPr>
          <w:rFonts w:eastAsiaTheme="minorEastAsia"/>
          <w:lang w:eastAsia="zh-CN"/>
        </w:rPr>
        <w:t>DNN1 is associated with a PDN session for data transfer</w:t>
      </w:r>
    </w:p>
    <w:p w14:paraId="163F2D8E" w14:textId="77777777" w:rsidR="00E01F9D" w:rsidRDefault="00E01F9D" w:rsidP="00E01F9D">
      <w:pPr>
        <w:rPr>
          <w:rFonts w:eastAsiaTheme="minorEastAsia"/>
          <w:lang w:eastAsia="zh-CN"/>
        </w:rPr>
      </w:pPr>
      <w:r>
        <w:rPr>
          <w:rFonts w:eastAsiaTheme="minorEastAsia"/>
          <w:lang w:eastAsia="zh-CN"/>
        </w:rPr>
        <w:lastRenderedPageBreak/>
        <w:t>DNN2 is associated with a PDN session for IMS voice service</w:t>
      </w:r>
    </w:p>
    <w:p w14:paraId="10C36F0A" w14:textId="77777777" w:rsidR="00E01F9D" w:rsidRPr="00BA3F4F" w:rsidRDefault="00E01F9D" w:rsidP="00265BAF">
      <w:pPr>
        <w:pStyle w:val="H6"/>
      </w:pPr>
      <w:r w:rsidRPr="00BA3F4F">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E01F9D" w14:paraId="42CD3C99"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4878CEE" w14:textId="77777777" w:rsidR="00E01F9D" w:rsidRDefault="00E01F9D">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F364613" w14:textId="77777777" w:rsidR="00E01F9D" w:rsidRDefault="00E01F9D">
            <w:pPr>
              <w:keepNext/>
              <w:keepLines/>
              <w:tabs>
                <w:tab w:val="left" w:pos="851"/>
              </w:tabs>
              <w:jc w:val="left"/>
              <w:rPr>
                <w:b/>
                <w:sz w:val="18"/>
                <w:szCs w:val="18"/>
                <w:lang w:eastAsia="en-GB"/>
              </w:rPr>
            </w:pPr>
            <w:r>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02B28E8" w14:textId="77777777" w:rsidR="00E01F9D" w:rsidRDefault="00E01F9D">
            <w:pPr>
              <w:keepNext/>
              <w:keepLines/>
              <w:tabs>
                <w:tab w:val="left" w:pos="851"/>
              </w:tabs>
              <w:jc w:val="left"/>
              <w:rPr>
                <w:b/>
                <w:sz w:val="18"/>
                <w:szCs w:val="18"/>
                <w:lang w:eastAsia="en-GB"/>
              </w:rPr>
            </w:pPr>
            <w:r>
              <w:rPr>
                <w:b/>
                <w:sz w:val="18"/>
                <w:szCs w:val="18"/>
                <w:lang w:eastAsia="en-GB"/>
              </w:rPr>
              <w:t>Expected behaviour</w:t>
            </w:r>
          </w:p>
        </w:tc>
      </w:tr>
      <w:tr w:rsidR="00E01F9D" w:rsidRPr="00E01F9D" w14:paraId="374F99E9"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569A9E36" w14:textId="77777777" w:rsidR="00E01F9D" w:rsidRDefault="00E01F9D">
            <w:pPr>
              <w:keepNext/>
              <w:keepLines/>
              <w:rPr>
                <w:sz w:val="18"/>
                <w:szCs w:val="18"/>
              </w:rPr>
            </w:pPr>
            <w:r>
              <w:rPr>
                <w:sz w:val="18"/>
                <w:szCs w:val="18"/>
              </w:rPr>
              <w:t>1</w:t>
            </w:r>
          </w:p>
        </w:tc>
        <w:tc>
          <w:tcPr>
            <w:tcW w:w="4296" w:type="dxa"/>
            <w:tcBorders>
              <w:top w:val="single" w:sz="4" w:space="0" w:color="BFBFBF"/>
              <w:left w:val="single" w:sz="4" w:space="0" w:color="BFBFBF"/>
              <w:bottom w:val="single" w:sz="4" w:space="0" w:color="BFBFBF"/>
              <w:right w:val="single" w:sz="4" w:space="0" w:color="BFBFBF"/>
            </w:tcBorders>
            <w:hideMark/>
          </w:tcPr>
          <w:p w14:paraId="04B4554A" w14:textId="77777777" w:rsidR="00E01F9D" w:rsidRDefault="00E01F9D">
            <w:pPr>
              <w:rPr>
                <w:rFonts w:eastAsiaTheme="minorEastAsia"/>
                <w:sz w:val="18"/>
                <w:szCs w:val="18"/>
                <w:lang w:eastAsia="zh-CN"/>
              </w:rPr>
            </w:pPr>
            <w:r>
              <w:rPr>
                <w:rFonts w:eastAsiaTheme="minorEastAsia"/>
                <w:sz w:val="18"/>
                <w:szCs w:val="18"/>
                <w:lang w:eastAsia="zh-CN"/>
              </w:rPr>
              <w:t>Power on DUT / disable flight mode.</w:t>
            </w:r>
          </w:p>
        </w:tc>
        <w:tc>
          <w:tcPr>
            <w:tcW w:w="4555" w:type="dxa"/>
            <w:tcBorders>
              <w:top w:val="single" w:sz="4" w:space="0" w:color="BFBFBF"/>
              <w:left w:val="single" w:sz="4" w:space="0" w:color="BFBFBF"/>
              <w:bottom w:val="single" w:sz="4" w:space="0" w:color="BFBFBF"/>
              <w:right w:val="single" w:sz="4" w:space="0" w:color="BFBFBF"/>
            </w:tcBorders>
            <w:hideMark/>
          </w:tcPr>
          <w:p w14:paraId="153898EE" w14:textId="77777777" w:rsidR="00E01F9D" w:rsidRDefault="00E01F9D">
            <w:pPr>
              <w:rPr>
                <w:rFonts w:eastAsiaTheme="minorEastAsia"/>
                <w:sz w:val="18"/>
                <w:szCs w:val="18"/>
                <w:lang w:eastAsia="zh-CN"/>
              </w:rPr>
            </w:pPr>
            <w:r>
              <w:rPr>
                <w:rFonts w:eastAsiaTheme="minorEastAsia"/>
                <w:sz w:val="18"/>
                <w:szCs w:val="18"/>
                <w:lang w:eastAsia="zh-CN"/>
              </w:rPr>
              <w:t>DUT successfully register to the network.</w:t>
            </w:r>
          </w:p>
        </w:tc>
      </w:tr>
      <w:tr w:rsidR="00E01F9D" w:rsidRPr="00E01F9D" w14:paraId="5D6774DE"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03D04302" w14:textId="77777777" w:rsidR="00E01F9D" w:rsidRDefault="00E01F9D">
            <w:pPr>
              <w:keepNext/>
              <w:keepLines/>
              <w:rPr>
                <w:sz w:val="18"/>
                <w:szCs w:val="18"/>
              </w:rPr>
            </w:pPr>
            <w:r>
              <w:rPr>
                <w:sz w:val="18"/>
                <w:szCs w:val="18"/>
              </w:rPr>
              <w:t>2</w:t>
            </w:r>
          </w:p>
        </w:tc>
        <w:tc>
          <w:tcPr>
            <w:tcW w:w="4296" w:type="dxa"/>
            <w:tcBorders>
              <w:top w:val="single" w:sz="4" w:space="0" w:color="BFBFBF"/>
              <w:left w:val="single" w:sz="4" w:space="0" w:color="BFBFBF"/>
              <w:bottom w:val="single" w:sz="4" w:space="0" w:color="BFBFBF"/>
              <w:right w:val="single" w:sz="4" w:space="0" w:color="BFBFBF"/>
            </w:tcBorders>
          </w:tcPr>
          <w:p w14:paraId="67A76284" w14:textId="77777777" w:rsidR="00E01F9D" w:rsidRDefault="00E01F9D">
            <w:pPr>
              <w:rPr>
                <w:sz w:val="18"/>
                <w:szCs w:val="18"/>
              </w:rPr>
            </w:pPr>
            <w:r>
              <w:rPr>
                <w:rFonts w:eastAsiaTheme="minorEastAsia"/>
                <w:sz w:val="18"/>
                <w:szCs w:val="18"/>
                <w:lang w:eastAsia="zh-CN"/>
              </w:rPr>
              <w:t xml:space="preserve">Initiate a MO IMS </w:t>
            </w:r>
            <w:r>
              <w:rPr>
                <w:sz w:val="18"/>
                <w:szCs w:val="18"/>
              </w:rPr>
              <w:t>voice call</w:t>
            </w:r>
            <w:r>
              <w:rPr>
                <w:rFonts w:eastAsiaTheme="minorEastAsia"/>
                <w:sz w:val="18"/>
                <w:szCs w:val="18"/>
                <w:lang w:eastAsia="zh-CN"/>
              </w:rPr>
              <w:t xml:space="preserve"> on DUT.</w:t>
            </w:r>
            <w:r>
              <w:rPr>
                <w:sz w:val="18"/>
                <w:szCs w:val="18"/>
              </w:rPr>
              <w:t xml:space="preserve">  </w:t>
            </w:r>
          </w:p>
          <w:p w14:paraId="1B7B4409" w14:textId="77777777" w:rsidR="00E01F9D" w:rsidRDefault="00E01F9D">
            <w:pPr>
              <w:keepNext/>
              <w:keepLines/>
              <w:tabs>
                <w:tab w:val="left" w:pos="851"/>
              </w:tabs>
              <w:ind w:right="-1"/>
              <w:jc w:val="left"/>
              <w:rPr>
                <w:rFonts w:cs="Arial"/>
                <w:sz w:val="18"/>
                <w:szCs w:val="18"/>
              </w:rPr>
            </w:pPr>
          </w:p>
        </w:tc>
        <w:tc>
          <w:tcPr>
            <w:tcW w:w="4555" w:type="dxa"/>
            <w:tcBorders>
              <w:top w:val="single" w:sz="4" w:space="0" w:color="BFBFBF"/>
              <w:left w:val="single" w:sz="4" w:space="0" w:color="BFBFBF"/>
              <w:bottom w:val="single" w:sz="4" w:space="0" w:color="BFBFBF"/>
              <w:right w:val="single" w:sz="4" w:space="0" w:color="BFBFBF"/>
            </w:tcBorders>
            <w:hideMark/>
          </w:tcPr>
          <w:p w14:paraId="62EDDE31" w14:textId="77777777" w:rsidR="00E01F9D" w:rsidRDefault="00E01F9D">
            <w:pPr>
              <w:keepNext/>
              <w:keepLines/>
              <w:tabs>
                <w:tab w:val="left" w:pos="851"/>
              </w:tabs>
              <w:ind w:right="-1"/>
              <w:jc w:val="left"/>
              <w:rPr>
                <w:rFonts w:eastAsiaTheme="minorEastAsia" w:cs="Arial"/>
                <w:sz w:val="18"/>
                <w:szCs w:val="18"/>
                <w:lang w:eastAsia="zh-CN"/>
              </w:rPr>
            </w:pPr>
            <w:r>
              <w:rPr>
                <w:rFonts w:eastAsiaTheme="minorEastAsia" w:cs="Arial"/>
                <w:sz w:val="18"/>
                <w:szCs w:val="18"/>
                <w:lang w:eastAsia="zh-CN"/>
              </w:rPr>
              <w:t>DUT establishes a PDU session for IMS voice using DNN2.</w:t>
            </w:r>
          </w:p>
          <w:p w14:paraId="5A71DE3B" w14:textId="77777777" w:rsidR="00E01F9D" w:rsidRDefault="00E01F9D">
            <w:pPr>
              <w:keepNext/>
              <w:keepLines/>
              <w:tabs>
                <w:tab w:val="left" w:pos="851"/>
              </w:tabs>
              <w:ind w:right="-1"/>
              <w:jc w:val="left"/>
              <w:rPr>
                <w:rFonts w:eastAsiaTheme="minorEastAsia" w:cs="Arial"/>
                <w:sz w:val="18"/>
                <w:szCs w:val="18"/>
                <w:lang w:eastAsia="zh-CN"/>
              </w:rPr>
            </w:pPr>
            <w:r>
              <w:rPr>
                <w:rFonts w:cs="Arial"/>
                <w:sz w:val="18"/>
                <w:szCs w:val="18"/>
              </w:rPr>
              <w:t xml:space="preserve">A </w:t>
            </w:r>
            <w:r>
              <w:rPr>
                <w:rFonts w:eastAsiaTheme="minorEastAsia" w:cs="Arial"/>
                <w:sz w:val="18"/>
                <w:szCs w:val="18"/>
                <w:lang w:eastAsia="zh-CN"/>
              </w:rPr>
              <w:t xml:space="preserve">IMS </w:t>
            </w:r>
            <w:r>
              <w:rPr>
                <w:rFonts w:cs="Arial"/>
                <w:sz w:val="18"/>
                <w:szCs w:val="18"/>
              </w:rPr>
              <w:t>voice call is successfully established</w:t>
            </w:r>
            <w:r>
              <w:rPr>
                <w:rFonts w:eastAsiaTheme="minorEastAsia" w:cs="Arial"/>
                <w:sz w:val="18"/>
                <w:szCs w:val="18"/>
                <w:lang w:eastAsia="zh-CN"/>
              </w:rPr>
              <w:t>.</w:t>
            </w:r>
          </w:p>
        </w:tc>
      </w:tr>
      <w:tr w:rsidR="00E01F9D" w:rsidRPr="00E01F9D" w14:paraId="077C64DB"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4FB5704" w14:textId="77777777" w:rsidR="00E01F9D" w:rsidRDefault="00E01F9D">
            <w:pPr>
              <w:keepNext/>
              <w:keepLines/>
              <w:rPr>
                <w:rFonts w:eastAsiaTheme="minorEastAsia"/>
                <w:sz w:val="18"/>
                <w:szCs w:val="18"/>
                <w:lang w:eastAsia="zh-CN"/>
              </w:rPr>
            </w:pPr>
            <w:r>
              <w:rPr>
                <w:rFonts w:eastAsiaTheme="minorEastAsia"/>
                <w:sz w:val="18"/>
                <w:szCs w:val="18"/>
                <w:lang w:eastAsia="zh-CN"/>
              </w:rPr>
              <w:t>3</w:t>
            </w:r>
          </w:p>
        </w:tc>
        <w:tc>
          <w:tcPr>
            <w:tcW w:w="4296" w:type="dxa"/>
            <w:tcBorders>
              <w:top w:val="single" w:sz="4" w:space="0" w:color="BFBFBF"/>
              <w:left w:val="single" w:sz="4" w:space="0" w:color="BFBFBF"/>
              <w:bottom w:val="single" w:sz="4" w:space="0" w:color="BFBFBF"/>
              <w:right w:val="single" w:sz="4" w:space="0" w:color="BFBFBF"/>
            </w:tcBorders>
            <w:hideMark/>
          </w:tcPr>
          <w:p w14:paraId="194623A6" w14:textId="77777777" w:rsidR="00E01F9D" w:rsidRDefault="00E01F9D">
            <w:pPr>
              <w:rPr>
                <w:sz w:val="18"/>
                <w:szCs w:val="18"/>
              </w:rPr>
            </w:pPr>
            <w:r>
              <w:rPr>
                <w:sz w:val="18"/>
                <w:szCs w:val="18"/>
              </w:rPr>
              <w:t>Open the embedded browser application and load a webpage</w:t>
            </w:r>
          </w:p>
        </w:tc>
        <w:tc>
          <w:tcPr>
            <w:tcW w:w="4555" w:type="dxa"/>
            <w:tcBorders>
              <w:top w:val="single" w:sz="4" w:space="0" w:color="BFBFBF"/>
              <w:left w:val="single" w:sz="4" w:space="0" w:color="BFBFBF"/>
              <w:bottom w:val="single" w:sz="4" w:space="0" w:color="BFBFBF"/>
              <w:right w:val="single" w:sz="4" w:space="0" w:color="BFBFBF"/>
            </w:tcBorders>
            <w:hideMark/>
          </w:tcPr>
          <w:p w14:paraId="32D26010" w14:textId="77777777" w:rsidR="00E01F9D" w:rsidRDefault="00E01F9D">
            <w:pPr>
              <w:keepNext/>
              <w:keepLines/>
              <w:tabs>
                <w:tab w:val="left" w:pos="851"/>
              </w:tabs>
              <w:ind w:right="-1"/>
              <w:jc w:val="left"/>
              <w:rPr>
                <w:rFonts w:eastAsiaTheme="minorEastAsia"/>
                <w:sz w:val="18"/>
                <w:szCs w:val="18"/>
                <w:lang w:eastAsia="zh-CN"/>
              </w:rPr>
            </w:pPr>
            <w:r>
              <w:rPr>
                <w:rFonts w:eastAsiaTheme="minorEastAsia"/>
                <w:sz w:val="18"/>
                <w:szCs w:val="18"/>
                <w:lang w:eastAsia="zh-CN"/>
              </w:rPr>
              <w:t>DUT establishes a second PDU session for data transfer using DNN1.</w:t>
            </w:r>
          </w:p>
          <w:p w14:paraId="4BBC0799" w14:textId="77777777" w:rsidR="00E01F9D" w:rsidRDefault="00E01F9D">
            <w:pPr>
              <w:keepNext/>
              <w:keepLines/>
              <w:tabs>
                <w:tab w:val="left" w:pos="851"/>
              </w:tabs>
              <w:ind w:right="-1"/>
              <w:jc w:val="left"/>
              <w:rPr>
                <w:rFonts w:eastAsiaTheme="minorEastAsia" w:cs="Arial"/>
                <w:sz w:val="18"/>
                <w:szCs w:val="18"/>
                <w:lang w:eastAsia="zh-CN"/>
              </w:rPr>
            </w:pPr>
            <w:r>
              <w:rPr>
                <w:sz w:val="18"/>
                <w:szCs w:val="18"/>
              </w:rPr>
              <w:t>Webpage is loaded successfully</w:t>
            </w:r>
            <w:r>
              <w:rPr>
                <w:rFonts w:eastAsiaTheme="minorEastAsia"/>
                <w:sz w:val="18"/>
                <w:szCs w:val="18"/>
                <w:lang w:eastAsia="zh-CN"/>
              </w:rPr>
              <w:t xml:space="preserve"> while the call is ongoing.</w:t>
            </w:r>
          </w:p>
        </w:tc>
      </w:tr>
      <w:tr w:rsidR="00E01F9D" w:rsidRPr="00E01F9D" w14:paraId="440C01A5" w14:textId="77777777" w:rsidTr="00E01F9D">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4A35EB17" w14:textId="77777777" w:rsidR="00E01F9D" w:rsidRDefault="00E01F9D">
            <w:pPr>
              <w:keepNext/>
              <w:keepLines/>
              <w:rPr>
                <w:rFonts w:eastAsiaTheme="minorEastAsia"/>
                <w:sz w:val="18"/>
                <w:szCs w:val="18"/>
                <w:lang w:eastAsia="zh-CN"/>
              </w:rPr>
            </w:pPr>
            <w:r>
              <w:rPr>
                <w:rFonts w:eastAsiaTheme="minorEastAsia"/>
                <w:sz w:val="18"/>
                <w:szCs w:val="18"/>
                <w:lang w:eastAsia="zh-CN"/>
              </w:rPr>
              <w:t>4</w:t>
            </w:r>
          </w:p>
        </w:tc>
        <w:tc>
          <w:tcPr>
            <w:tcW w:w="4296" w:type="dxa"/>
            <w:tcBorders>
              <w:top w:val="single" w:sz="4" w:space="0" w:color="BFBFBF"/>
              <w:left w:val="single" w:sz="4" w:space="0" w:color="BFBFBF"/>
              <w:bottom w:val="single" w:sz="4" w:space="0" w:color="BFBFBF"/>
              <w:right w:val="single" w:sz="4" w:space="0" w:color="BFBFBF"/>
            </w:tcBorders>
            <w:hideMark/>
          </w:tcPr>
          <w:p w14:paraId="1188C0C7" w14:textId="77777777" w:rsidR="00E01F9D" w:rsidRDefault="00E01F9D">
            <w:pPr>
              <w:rPr>
                <w:rFonts w:eastAsiaTheme="minorEastAsia"/>
                <w:sz w:val="18"/>
                <w:szCs w:val="18"/>
                <w:lang w:eastAsia="zh-CN"/>
              </w:rPr>
            </w:pPr>
            <w:r>
              <w:rPr>
                <w:rFonts w:eastAsiaTheme="minorEastAsia"/>
                <w:sz w:val="18"/>
                <w:szCs w:val="18"/>
                <w:lang w:eastAsia="zh-CN"/>
              </w:rPr>
              <w:t>End the call.</w:t>
            </w:r>
          </w:p>
        </w:tc>
        <w:tc>
          <w:tcPr>
            <w:tcW w:w="4555" w:type="dxa"/>
            <w:tcBorders>
              <w:top w:val="single" w:sz="4" w:space="0" w:color="BFBFBF"/>
              <w:left w:val="single" w:sz="4" w:space="0" w:color="BFBFBF"/>
              <w:bottom w:val="single" w:sz="4" w:space="0" w:color="BFBFBF"/>
              <w:right w:val="single" w:sz="4" w:space="0" w:color="BFBFBF"/>
            </w:tcBorders>
            <w:hideMark/>
          </w:tcPr>
          <w:p w14:paraId="46584997" w14:textId="77777777" w:rsidR="00E01F9D" w:rsidRDefault="00E01F9D">
            <w:pPr>
              <w:keepNext/>
              <w:keepLines/>
              <w:tabs>
                <w:tab w:val="left" w:pos="851"/>
              </w:tabs>
              <w:ind w:right="-1"/>
              <w:jc w:val="left"/>
              <w:rPr>
                <w:rFonts w:eastAsiaTheme="minorEastAsia" w:cs="Arial"/>
                <w:sz w:val="18"/>
                <w:szCs w:val="18"/>
                <w:lang w:eastAsia="zh-CN"/>
              </w:rPr>
            </w:pPr>
            <w:r>
              <w:rPr>
                <w:rFonts w:eastAsiaTheme="minorEastAsia"/>
                <w:sz w:val="18"/>
                <w:szCs w:val="18"/>
                <w:lang w:eastAsia="zh-CN"/>
              </w:rPr>
              <w:t>The call is successfully ended.</w:t>
            </w:r>
          </w:p>
        </w:tc>
      </w:tr>
    </w:tbl>
    <w:p w14:paraId="1BA7DDFA" w14:textId="77777777" w:rsidR="00E01F9D" w:rsidRDefault="00E01F9D" w:rsidP="00E01F9D">
      <w:pPr>
        <w:tabs>
          <w:tab w:val="left" w:pos="709"/>
        </w:tabs>
        <w:rPr>
          <w:rFonts w:eastAsiaTheme="minorEastAsia"/>
          <w:noProof w:val="0"/>
          <w:lang w:eastAsia="zh-CN"/>
        </w:rPr>
      </w:pPr>
      <w:r>
        <w:t xml:space="preserve">Note: If DUT is not supporting the setup of a separate </w:t>
      </w:r>
      <w:r>
        <w:rPr>
          <w:rFonts w:eastAsiaTheme="minorEastAsia"/>
          <w:lang w:eastAsia="zh-CN"/>
        </w:rPr>
        <w:t>PDU sesion</w:t>
      </w:r>
      <w:r>
        <w:t xml:space="preserve"> for the </w:t>
      </w:r>
      <w:r>
        <w:rPr>
          <w:rFonts w:eastAsiaTheme="minorEastAsia"/>
          <w:lang w:eastAsia="zh-CN"/>
        </w:rPr>
        <w:t>IMS voice service</w:t>
      </w:r>
      <w:r>
        <w:t>, the use of a different application provoking the establishment of a second PDU sesion is acceptable.</w:t>
      </w:r>
    </w:p>
    <w:p w14:paraId="11FB7ACB" w14:textId="77777777" w:rsidR="00AC2F69" w:rsidRPr="00AC2F69" w:rsidRDefault="00AC2F69" w:rsidP="00B07F2D">
      <w:pPr>
        <w:pStyle w:val="Heading2"/>
      </w:pPr>
      <w:bookmarkStart w:id="64" w:name="_Toc530672815"/>
      <w:bookmarkStart w:id="65" w:name="_Toc156375158"/>
      <w:r w:rsidRPr="00AC2F69">
        <w:t>101.3</w:t>
      </w:r>
      <w:r w:rsidRPr="00AC2F69">
        <w:tab/>
        <w:t>Multi RAT Dual Carrier - Option 3 (EPC)</w:t>
      </w:r>
      <w:bookmarkEnd w:id="64"/>
      <w:bookmarkEnd w:id="65"/>
    </w:p>
    <w:p w14:paraId="77A26F58" w14:textId="77777777" w:rsidR="009441FB" w:rsidRPr="00AC2F69" w:rsidRDefault="009441FB" w:rsidP="009441FB">
      <w:pPr>
        <w:pStyle w:val="Heading4"/>
      </w:pPr>
      <w:bookmarkStart w:id="66" w:name="_Toc26345961"/>
      <w:bookmarkStart w:id="67" w:name="_Toc47452739"/>
      <w:bookmarkStart w:id="68" w:name="_Toc156375159"/>
      <w:r w:rsidRPr="00AC2F69">
        <w:t>101.3.1.1</w:t>
      </w:r>
      <w:r w:rsidRPr="00AC2F69">
        <w:tab/>
        <w:t xml:space="preserve">Establishment of Dual Connectivity </w:t>
      </w:r>
      <w:r>
        <w:t>- Downlink</w:t>
      </w:r>
      <w:bookmarkEnd w:id="66"/>
      <w:bookmarkEnd w:id="68"/>
    </w:p>
    <w:p w14:paraId="2D968C9D" w14:textId="77777777" w:rsidR="009441FB" w:rsidRPr="00AC2F69" w:rsidRDefault="009441FB" w:rsidP="009441FB">
      <w:pPr>
        <w:pStyle w:val="H6"/>
      </w:pPr>
      <w:r w:rsidRPr="00AC2F69">
        <w:t>Description</w:t>
      </w:r>
    </w:p>
    <w:p w14:paraId="039D3071" w14:textId="77777777" w:rsidR="009441FB" w:rsidRPr="00AC2F69" w:rsidRDefault="009441FB" w:rsidP="009441FB">
      <w:r w:rsidRPr="00AC2F69">
        <w:t xml:space="preserve">This test case verifies that the UE can establish connectivity to an Option 3 Non-Standalone 5G network by initially connecting to the 4G eNB and then being configured for </w:t>
      </w:r>
      <w:r>
        <w:t xml:space="preserve">downlink </w:t>
      </w:r>
      <w:r w:rsidRPr="00AC2F69">
        <w:t>dual-connectivity operation.</w:t>
      </w:r>
    </w:p>
    <w:p w14:paraId="40580484" w14:textId="77777777" w:rsidR="009441FB" w:rsidRPr="00AC2F69" w:rsidRDefault="009441FB" w:rsidP="009441FB">
      <w:pPr>
        <w:pStyle w:val="H6"/>
      </w:pPr>
      <w:r w:rsidRPr="00AC2F69">
        <w:t>Related core specifications</w:t>
      </w:r>
    </w:p>
    <w:p w14:paraId="0BB20EE7" w14:textId="77777777" w:rsidR="009441FB" w:rsidRPr="00AC2F69" w:rsidRDefault="009441FB" w:rsidP="009441FB">
      <w:r w:rsidRPr="00AC2F69">
        <w:t>3GPP TS 24.301 (NAS specific procedures)</w:t>
      </w:r>
    </w:p>
    <w:p w14:paraId="48F26A51" w14:textId="77777777" w:rsidR="009441FB" w:rsidRPr="00AC2F69" w:rsidRDefault="009441FB" w:rsidP="009441FB">
      <w:r w:rsidRPr="00AC2F69">
        <w:t>3GPP TS 36.331 (RRC specific procedures)</w:t>
      </w:r>
    </w:p>
    <w:p w14:paraId="16E57A53" w14:textId="77777777" w:rsidR="009441FB" w:rsidRPr="00AC2F69" w:rsidRDefault="009441FB" w:rsidP="009441FB">
      <w:r w:rsidRPr="00AC2F69">
        <w:t>3GPP TS 37.340 (EN-DC specific parts. secondary node addition, chapter 10.2)</w:t>
      </w:r>
    </w:p>
    <w:p w14:paraId="7C926DE8" w14:textId="77777777" w:rsidR="009441FB" w:rsidRPr="00AC2F69" w:rsidRDefault="009441FB" w:rsidP="009441FB">
      <w:pPr>
        <w:pStyle w:val="H6"/>
      </w:pPr>
      <w:r w:rsidRPr="00AC2F69">
        <w:t>Initial configuration</w:t>
      </w:r>
    </w:p>
    <w:p w14:paraId="188F607C" w14:textId="77777777" w:rsidR="009441FB" w:rsidRPr="00AC2F69" w:rsidRDefault="009441FB" w:rsidP="009441FB">
      <w:r w:rsidRPr="00AC2F69">
        <w:t>DUT supports 5G NR option 3</w:t>
      </w:r>
    </w:p>
    <w:p w14:paraId="4F752A9F" w14:textId="77777777" w:rsidR="009441FB" w:rsidRDefault="009441FB" w:rsidP="009441FB">
      <w:r w:rsidRPr="00AC2F69">
        <w:t>Network coverage of an LTE eNB with a co-located 5G NR gNB is available.</w:t>
      </w:r>
    </w:p>
    <w:p w14:paraId="5CF0EABB" w14:textId="77777777" w:rsidR="009441FB" w:rsidRDefault="009441FB" w:rsidP="009441FB">
      <w:r>
        <w:t>5G NR frequency in use is not shared with LTE frequency.</w:t>
      </w:r>
    </w:p>
    <w:p w14:paraId="2169E107" w14:textId="77777777" w:rsidR="009441FB" w:rsidRPr="00AC2F69" w:rsidRDefault="009441FB" w:rsidP="009441FB">
      <w:r>
        <w:t xml:space="preserve">Aggregated DL channel bandwidth in EN_DC Mode is greater than in 4G only mode </w:t>
      </w:r>
    </w:p>
    <w:p w14:paraId="75EA7BE4" w14:textId="77777777" w:rsidR="009441FB" w:rsidRPr="00AC2F69" w:rsidRDefault="009441FB" w:rsidP="009441FB">
      <w:r w:rsidRPr="00AC2F69">
        <w:t>DUT is powered off or in flight mode</w:t>
      </w:r>
    </w:p>
    <w:p w14:paraId="3F9FDC6E" w14:textId="77777777" w:rsidR="009441FB" w:rsidRPr="00AC2F69" w:rsidRDefault="009441FB" w:rsidP="009441FB">
      <w:pPr>
        <w:pStyle w:val="H6"/>
      </w:pPr>
      <w:r w:rsidRPr="00AC2F69">
        <w:lastRenderedPageBreak/>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9441FB" w:rsidRPr="00AC2F69" w14:paraId="3EFB830E"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2D83283" w14:textId="77777777" w:rsidR="009441FB" w:rsidRPr="008E0894" w:rsidRDefault="009441FB" w:rsidP="00FB5254">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6B16C186" w14:textId="77777777" w:rsidR="009441FB" w:rsidRPr="008E0894" w:rsidRDefault="009441FB" w:rsidP="00FB5254">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630B2E49" w14:textId="77777777" w:rsidR="009441FB" w:rsidRPr="008E0894" w:rsidRDefault="009441FB" w:rsidP="00FB5254">
            <w:pPr>
              <w:keepNext/>
              <w:keepLines/>
              <w:tabs>
                <w:tab w:val="left" w:pos="851"/>
              </w:tabs>
              <w:jc w:val="left"/>
              <w:rPr>
                <w:b/>
                <w:sz w:val="18"/>
                <w:szCs w:val="18"/>
                <w:lang w:eastAsia="en-GB"/>
              </w:rPr>
            </w:pPr>
            <w:r w:rsidRPr="008E0894">
              <w:rPr>
                <w:b/>
                <w:sz w:val="18"/>
                <w:szCs w:val="18"/>
                <w:lang w:eastAsia="en-GB"/>
              </w:rPr>
              <w:t>Expected behaviour</w:t>
            </w:r>
          </w:p>
        </w:tc>
      </w:tr>
      <w:tr w:rsidR="009441FB" w:rsidRPr="00AC2F69" w14:paraId="275EC2CF"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1DF9670" w14:textId="77777777" w:rsidR="009441FB" w:rsidRPr="00AC2F69" w:rsidRDefault="009441FB"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99B252D" w14:textId="77777777" w:rsidR="009441FB" w:rsidRPr="00384421" w:rsidRDefault="009441FB" w:rsidP="00FB5254">
            <w:pPr>
              <w:keepNext/>
              <w:keepLines/>
              <w:tabs>
                <w:tab w:val="left" w:pos="851"/>
              </w:tabs>
              <w:ind w:right="-1"/>
              <w:jc w:val="left"/>
              <w:rPr>
                <w:rFonts w:cs="Arial"/>
                <w:sz w:val="18"/>
                <w:szCs w:val="18"/>
              </w:rPr>
            </w:pPr>
            <w:r w:rsidRPr="00384421">
              <w:rPr>
                <w:rFonts w:cs="Arial"/>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FEDE4B3" w14:textId="77777777" w:rsidR="009441FB" w:rsidRPr="00384421" w:rsidRDefault="009441FB" w:rsidP="00FB5254">
            <w:pPr>
              <w:keepNext/>
              <w:keepLines/>
              <w:tabs>
                <w:tab w:val="left" w:pos="851"/>
              </w:tabs>
              <w:ind w:right="-1"/>
              <w:jc w:val="left"/>
              <w:rPr>
                <w:rFonts w:cs="Arial"/>
                <w:sz w:val="18"/>
                <w:szCs w:val="18"/>
              </w:rPr>
            </w:pPr>
            <w:r w:rsidRPr="00384421">
              <w:rPr>
                <w:rFonts w:cs="Arial"/>
                <w:sz w:val="18"/>
                <w:szCs w:val="18"/>
              </w:rPr>
              <w:t>DUT attaches successfully to the network.</w:t>
            </w:r>
          </w:p>
          <w:p w14:paraId="046B6718" w14:textId="77777777" w:rsidR="009441FB" w:rsidRPr="00384421" w:rsidRDefault="009441FB" w:rsidP="00FB5254">
            <w:pPr>
              <w:keepNext/>
              <w:keepLines/>
              <w:tabs>
                <w:tab w:val="left" w:pos="851"/>
              </w:tabs>
              <w:ind w:right="-1"/>
              <w:jc w:val="left"/>
              <w:rPr>
                <w:rFonts w:cs="Arial"/>
                <w:sz w:val="18"/>
                <w:szCs w:val="18"/>
              </w:rPr>
            </w:pPr>
            <w:r w:rsidRPr="00384421">
              <w:rPr>
                <w:rFonts w:cs="Arial"/>
                <w:sz w:val="18"/>
                <w:szCs w:val="18"/>
              </w:rPr>
              <w:t>DUT establishes a default bearer for Internet connectivity.</w:t>
            </w:r>
          </w:p>
        </w:tc>
      </w:tr>
      <w:tr w:rsidR="009441FB" w:rsidRPr="00AC2F69" w14:paraId="12FF62B7"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96456CA" w14:textId="77777777" w:rsidR="009441FB" w:rsidRPr="00AC2F69" w:rsidRDefault="009441FB" w:rsidP="00FB5254">
            <w:pPr>
              <w:keepNext/>
              <w:keepLines/>
            </w:pPr>
            <w:r w:rsidRPr="00AC2F69">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9626A30" w14:textId="77777777" w:rsidR="009441FB" w:rsidRPr="00384421" w:rsidRDefault="009441FB" w:rsidP="00FB5254">
            <w:pPr>
              <w:keepNext/>
              <w:keepLines/>
              <w:tabs>
                <w:tab w:val="left" w:pos="851"/>
              </w:tabs>
              <w:ind w:right="-1"/>
              <w:jc w:val="left"/>
              <w:rPr>
                <w:rFonts w:cs="Arial"/>
                <w:sz w:val="18"/>
                <w:szCs w:val="18"/>
              </w:rPr>
            </w:pPr>
            <w:r w:rsidRPr="00D413A7">
              <w:rPr>
                <w:rFonts w:cs="Arial"/>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F906F01" w14:textId="77777777" w:rsidR="009441FB" w:rsidRPr="00384421" w:rsidRDefault="009441FB" w:rsidP="00FB5254">
            <w:pPr>
              <w:keepNext/>
              <w:keepLines/>
              <w:tabs>
                <w:tab w:val="left" w:pos="851"/>
              </w:tabs>
              <w:ind w:right="-1"/>
              <w:jc w:val="left"/>
              <w:rPr>
                <w:rFonts w:cs="Arial"/>
                <w:sz w:val="18"/>
                <w:szCs w:val="18"/>
              </w:rPr>
            </w:pPr>
            <w:r w:rsidRPr="00D413A7">
              <w:rPr>
                <w:rFonts w:cs="Arial"/>
                <w:sz w:val="18"/>
                <w:szCs w:val="18"/>
              </w:rPr>
              <w:t>DUT is setup with the appropriate tool/method.</w:t>
            </w:r>
          </w:p>
        </w:tc>
      </w:tr>
      <w:tr w:rsidR="009441FB" w:rsidRPr="00AC2F69" w14:paraId="2067EDF1"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A7AC8F1" w14:textId="77777777" w:rsidR="009441FB" w:rsidRPr="00AC2F69" w:rsidRDefault="009441FB" w:rsidP="00FB5254">
            <w:pPr>
              <w:keepNext/>
              <w:keepLines/>
            </w:pPr>
            <w:r w:rsidRPr="00BE6F43">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37BA3D1" w14:textId="77777777" w:rsidR="009441FB" w:rsidRPr="00AE6EEF" w:rsidRDefault="009441FB" w:rsidP="00FB5254">
            <w:pPr>
              <w:keepNext/>
              <w:keepLines/>
              <w:tabs>
                <w:tab w:val="left" w:pos="851"/>
              </w:tabs>
              <w:ind w:right="-1"/>
              <w:jc w:val="left"/>
            </w:pPr>
            <w:r w:rsidRPr="00BE6F43">
              <w:t>Perform  1 x Downlink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948295F" w14:textId="77777777" w:rsidR="009441FB" w:rsidRPr="00AE6EEF" w:rsidRDefault="009441FB" w:rsidP="00FB5254">
            <w:pPr>
              <w:keepNext/>
              <w:keepLines/>
              <w:tabs>
                <w:tab w:val="left" w:pos="851"/>
              </w:tabs>
              <w:ind w:right="-1"/>
              <w:jc w:val="left"/>
            </w:pPr>
            <w:r w:rsidRPr="00BE6F43">
              <w:t>Measurement is taken and recorded.</w:t>
            </w:r>
          </w:p>
        </w:tc>
      </w:tr>
      <w:tr w:rsidR="009441FB" w:rsidRPr="00AC2F69" w14:paraId="5123222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E1FF484" w14:textId="77777777" w:rsidR="009441FB" w:rsidRPr="00AC2F69" w:rsidRDefault="009441FB" w:rsidP="00FB5254">
            <w:pPr>
              <w:keepNext/>
              <w:keepLines/>
            </w:pPr>
            <w:r w:rsidRPr="00BE6F43">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AF44E1C" w14:textId="77777777" w:rsidR="009441FB" w:rsidRPr="00AE6EEF" w:rsidRDefault="009441FB" w:rsidP="00FB5254">
            <w:pPr>
              <w:keepNext/>
              <w:keepLines/>
              <w:tabs>
                <w:tab w:val="left" w:pos="851"/>
              </w:tabs>
              <w:ind w:right="-1"/>
              <w:jc w:val="left"/>
            </w:pPr>
            <w:r w:rsidRPr="00BE6F43">
              <w:t>Configure DUT to 4G only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9656010" w14:textId="77777777" w:rsidR="009441FB" w:rsidRPr="00AE6EEF" w:rsidRDefault="009441FB" w:rsidP="00FB5254">
            <w:pPr>
              <w:keepNext/>
              <w:keepLines/>
              <w:tabs>
                <w:tab w:val="left" w:pos="851"/>
              </w:tabs>
              <w:ind w:right="-1"/>
              <w:jc w:val="left"/>
            </w:pPr>
          </w:p>
        </w:tc>
      </w:tr>
      <w:tr w:rsidR="009441FB" w:rsidRPr="00AC2F69" w14:paraId="4AD91A37"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BE0F712" w14:textId="77777777" w:rsidR="009441FB" w:rsidRPr="00AC2F69" w:rsidRDefault="009441FB" w:rsidP="00FB5254">
            <w:pPr>
              <w:keepNext/>
              <w:keepLines/>
            </w:pPr>
            <w:r w:rsidRPr="00BE6F43">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0735864" w14:textId="77777777" w:rsidR="009441FB" w:rsidRPr="00AE6EEF" w:rsidRDefault="009441FB" w:rsidP="00FB5254">
            <w:pPr>
              <w:keepNext/>
              <w:keepLines/>
              <w:tabs>
                <w:tab w:val="left" w:pos="851"/>
              </w:tabs>
              <w:ind w:right="-1"/>
              <w:jc w:val="left"/>
            </w:pPr>
            <w:r w:rsidRPr="00BE6F43">
              <w:t>Perform  1 x Downlink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412A88E" w14:textId="77777777" w:rsidR="009441FB" w:rsidRPr="00AE6EEF" w:rsidRDefault="009441FB" w:rsidP="00FB5254">
            <w:pPr>
              <w:keepNext/>
              <w:keepLines/>
              <w:tabs>
                <w:tab w:val="left" w:pos="851"/>
              </w:tabs>
              <w:ind w:right="-1"/>
              <w:jc w:val="left"/>
            </w:pPr>
            <w:r w:rsidRPr="00BE6F43">
              <w:t>Measurement is taken and recorded.</w:t>
            </w:r>
          </w:p>
        </w:tc>
      </w:tr>
      <w:tr w:rsidR="009441FB" w:rsidRPr="00AC2F69" w14:paraId="75DF33C7"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5CF8687" w14:textId="77777777" w:rsidR="009441FB" w:rsidRPr="00AC2F69" w:rsidRDefault="009441FB" w:rsidP="00FB5254">
            <w:pPr>
              <w:keepNext/>
              <w:keepLines/>
            </w:pPr>
            <w:r w:rsidRPr="00BE6F43">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56894A8" w14:textId="77777777" w:rsidR="009441FB" w:rsidRPr="00AE6EEF" w:rsidRDefault="009441FB" w:rsidP="00FB5254">
            <w:pPr>
              <w:keepNext/>
              <w:keepLines/>
              <w:tabs>
                <w:tab w:val="left" w:pos="851"/>
              </w:tabs>
              <w:ind w:right="-1"/>
              <w:jc w:val="left"/>
            </w:pPr>
            <w:r w:rsidRPr="00BE6F43">
              <w:t>Compare the results obtained.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81B9992" w14:textId="77777777" w:rsidR="009441FB" w:rsidRPr="00AE6EEF" w:rsidRDefault="009441FB" w:rsidP="00FB5254">
            <w:pPr>
              <w:keepNext/>
              <w:keepLines/>
              <w:tabs>
                <w:tab w:val="left" w:pos="851"/>
              </w:tabs>
              <w:ind w:right="-1"/>
              <w:jc w:val="left"/>
            </w:pPr>
            <w:r w:rsidRPr="00BE6F43">
              <w:t>Confirm that the data rate in EN-DC mode is higher than what could be achieved over the 4G only bearer thus ensuring that the split bearer is properly used.</w:t>
            </w:r>
          </w:p>
        </w:tc>
      </w:tr>
    </w:tbl>
    <w:p w14:paraId="0ED24CE9" w14:textId="77777777" w:rsidR="000756B5" w:rsidRPr="00AC2F69" w:rsidRDefault="000756B5" w:rsidP="000756B5">
      <w:pPr>
        <w:pStyle w:val="Heading4"/>
      </w:pPr>
      <w:bookmarkStart w:id="69" w:name="_Toc156375160"/>
      <w:bookmarkEnd w:id="67"/>
      <w:r>
        <w:t>101.3.1.2</w:t>
      </w:r>
      <w:r w:rsidRPr="00AC2F69">
        <w:tab/>
        <w:t xml:space="preserve">Establishment of Dual Connectivity </w:t>
      </w:r>
      <w:r>
        <w:t xml:space="preserve"> – Uplink (via LTE Only)</w:t>
      </w:r>
      <w:bookmarkEnd w:id="69"/>
    </w:p>
    <w:p w14:paraId="34DD449C" w14:textId="77777777" w:rsidR="000756B5" w:rsidRPr="00AC2F69" w:rsidRDefault="000756B5" w:rsidP="000756B5">
      <w:pPr>
        <w:pStyle w:val="H6"/>
      </w:pPr>
      <w:r w:rsidRPr="00AC2F69">
        <w:t>Description</w:t>
      </w:r>
    </w:p>
    <w:p w14:paraId="279DF6D4" w14:textId="77777777" w:rsidR="000756B5" w:rsidRPr="00AC2F69" w:rsidRDefault="000756B5" w:rsidP="000756B5">
      <w:r w:rsidRPr="00AC2F69">
        <w:t>This test case verifies that the UE can establish connectivity to an Option 3 Non-Standalone 5G network by initially connecting to the 4G eNB and then being configured for</w:t>
      </w:r>
      <w:r>
        <w:t xml:space="preserve"> uplink transmission via LTE only</w:t>
      </w:r>
      <w:r w:rsidRPr="00AC2F69">
        <w:t>.</w:t>
      </w:r>
    </w:p>
    <w:p w14:paraId="7212FAE7" w14:textId="77777777" w:rsidR="000756B5" w:rsidRPr="00AC2F69" w:rsidRDefault="000756B5" w:rsidP="000756B5">
      <w:pPr>
        <w:pStyle w:val="H6"/>
      </w:pPr>
      <w:r w:rsidRPr="00AC2F69">
        <w:t>Related core specifications</w:t>
      </w:r>
    </w:p>
    <w:p w14:paraId="5D307297" w14:textId="77777777" w:rsidR="000756B5" w:rsidRPr="00AC2F69" w:rsidRDefault="000756B5" w:rsidP="000756B5">
      <w:r w:rsidRPr="00AC2F69">
        <w:t>3GPP TS 24.301 (NAS specific procedures)</w:t>
      </w:r>
    </w:p>
    <w:p w14:paraId="26A902AB" w14:textId="77777777" w:rsidR="000756B5" w:rsidRPr="00AC2F69" w:rsidRDefault="000756B5" w:rsidP="000756B5">
      <w:r w:rsidRPr="00AC2F69">
        <w:t>3GPP TS 36.331 (RRC specific procedures)</w:t>
      </w:r>
    </w:p>
    <w:p w14:paraId="3CD81E9B" w14:textId="77777777" w:rsidR="000756B5" w:rsidRPr="00AC2F69" w:rsidRDefault="000756B5" w:rsidP="000756B5">
      <w:r w:rsidRPr="00AC2F69">
        <w:t>3GPP TS 37.340 (EN-DC specific parts. secondary node addition, chapter 10.2)</w:t>
      </w:r>
    </w:p>
    <w:p w14:paraId="4A1AFAE6" w14:textId="77777777" w:rsidR="000756B5" w:rsidRDefault="000756B5" w:rsidP="000756B5">
      <w:pPr>
        <w:rPr>
          <w:b/>
        </w:rPr>
      </w:pPr>
      <w:r w:rsidRPr="00BE0F78">
        <w:rPr>
          <w:b/>
        </w:rPr>
        <w:t>Initial configuration</w:t>
      </w:r>
    </w:p>
    <w:p w14:paraId="08181430" w14:textId="77777777" w:rsidR="000756B5" w:rsidRDefault="000756B5" w:rsidP="000756B5">
      <w:r w:rsidRPr="00AC2F69">
        <w:t>DUT supports 5G NR option 3</w:t>
      </w:r>
      <w:r>
        <w:t>.</w:t>
      </w:r>
    </w:p>
    <w:p w14:paraId="1ECB259E" w14:textId="77777777" w:rsidR="000756B5" w:rsidRDefault="000756B5" w:rsidP="000756B5">
      <w:r w:rsidRPr="00AC2F69">
        <w:t>Network coverage of an LTE eNB with a co-located 5G NR gNB is available.</w:t>
      </w:r>
    </w:p>
    <w:p w14:paraId="726EF05E" w14:textId="77777777" w:rsidR="000756B5" w:rsidRDefault="000756B5" w:rsidP="000756B5">
      <w:r>
        <w:t xml:space="preserve">Network </w:t>
      </w:r>
      <w:r w:rsidRPr="00AC2F69">
        <w:t>support</w:t>
      </w:r>
      <w:r>
        <w:t>s</w:t>
      </w:r>
      <w:r w:rsidRPr="00AC2F69">
        <w:t xml:space="preserve"> </w:t>
      </w:r>
      <w:r>
        <w:t>UL transmission via LTE only.</w:t>
      </w:r>
    </w:p>
    <w:p w14:paraId="25083B6A" w14:textId="77777777" w:rsidR="000756B5" w:rsidRDefault="000756B5" w:rsidP="000756B5">
      <w:r w:rsidRPr="00AC2F69">
        <w:t>DUT is powered off or in flight mode</w:t>
      </w:r>
      <w:r>
        <w:t>.</w:t>
      </w:r>
    </w:p>
    <w:p w14:paraId="47DC0F53" w14:textId="77777777" w:rsidR="000756B5" w:rsidRDefault="000756B5" w:rsidP="000756B5">
      <w:pPr>
        <w:pStyle w:val="H6"/>
      </w:pPr>
      <w:r w:rsidRPr="00AC2F69">
        <w:lastRenderedPageBreak/>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0756B5" w:rsidRPr="00AC2F69" w14:paraId="2129DD5B"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044B75F" w14:textId="77777777" w:rsidR="000756B5" w:rsidRPr="008E0894" w:rsidRDefault="000756B5" w:rsidP="005C0643">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73B97A5" w14:textId="77777777" w:rsidR="000756B5" w:rsidRPr="008E0894" w:rsidRDefault="000756B5" w:rsidP="005C0643">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4357081" w14:textId="77777777" w:rsidR="000756B5" w:rsidRPr="008E0894" w:rsidRDefault="000756B5" w:rsidP="005C0643">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0756B5" w:rsidRPr="00AC2F69" w14:paraId="4BD29D67"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E1DB364" w14:textId="77777777" w:rsidR="000756B5" w:rsidRPr="00AC2F69" w:rsidRDefault="000756B5" w:rsidP="005C0643">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477DA2C" w14:textId="77777777" w:rsidR="000756B5" w:rsidRPr="007371EE" w:rsidRDefault="000756B5" w:rsidP="005C0643">
            <w:pPr>
              <w:keepNext/>
              <w:keepLines/>
              <w:tabs>
                <w:tab w:val="left" w:pos="851"/>
              </w:tabs>
              <w:ind w:right="-1"/>
              <w:jc w:val="left"/>
              <w:rPr>
                <w:rFonts w:cs="Arial"/>
                <w:noProof w:val="0"/>
                <w:sz w:val="18"/>
                <w:szCs w:val="18"/>
              </w:rPr>
            </w:pPr>
            <w:r w:rsidRPr="007371EE">
              <w:rPr>
                <w:rFonts w:cs="Arial"/>
                <w:noProof w:val="0"/>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4F99177" w14:textId="77777777" w:rsidR="000756B5" w:rsidRPr="007371EE" w:rsidRDefault="000756B5" w:rsidP="005C0643">
            <w:pPr>
              <w:keepNext/>
              <w:keepLines/>
              <w:tabs>
                <w:tab w:val="left" w:pos="851"/>
              </w:tabs>
              <w:ind w:right="-1"/>
              <w:jc w:val="left"/>
              <w:rPr>
                <w:rFonts w:cs="Arial"/>
                <w:noProof w:val="0"/>
                <w:sz w:val="18"/>
                <w:szCs w:val="18"/>
              </w:rPr>
            </w:pPr>
            <w:r w:rsidRPr="007371EE">
              <w:rPr>
                <w:rFonts w:cs="Arial"/>
                <w:noProof w:val="0"/>
                <w:sz w:val="18"/>
                <w:szCs w:val="18"/>
              </w:rPr>
              <w:t>DUT attaches successfully to the network.</w:t>
            </w:r>
          </w:p>
          <w:p w14:paraId="254E6703" w14:textId="77777777" w:rsidR="000756B5" w:rsidRPr="007371EE" w:rsidRDefault="000756B5" w:rsidP="005C0643">
            <w:pPr>
              <w:keepNext/>
              <w:keepLines/>
              <w:tabs>
                <w:tab w:val="left" w:pos="851"/>
              </w:tabs>
              <w:ind w:right="-1"/>
              <w:jc w:val="left"/>
              <w:rPr>
                <w:rFonts w:cs="Arial"/>
                <w:noProof w:val="0"/>
                <w:sz w:val="18"/>
                <w:szCs w:val="18"/>
              </w:rPr>
            </w:pPr>
            <w:r w:rsidRPr="007371EE">
              <w:rPr>
                <w:rFonts w:cs="Arial"/>
                <w:noProof w:val="0"/>
                <w:sz w:val="18"/>
                <w:szCs w:val="18"/>
              </w:rPr>
              <w:t>DUT establishes a default bearer for Internet connectivity.</w:t>
            </w:r>
          </w:p>
        </w:tc>
      </w:tr>
      <w:tr w:rsidR="000756B5" w:rsidRPr="00AC2F69" w14:paraId="69B36960"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9ED64E9" w14:textId="77777777" w:rsidR="000756B5" w:rsidRPr="007371EE" w:rsidRDefault="000756B5" w:rsidP="005C0643">
            <w:pPr>
              <w:keepNext/>
              <w:keepLines/>
              <w:rPr>
                <w:sz w:val="18"/>
              </w:rPr>
            </w:pPr>
            <w:r w:rsidRPr="007371EE">
              <w:rPr>
                <w:sz w:val="18"/>
              </w:rP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3453F72" w14:textId="77777777" w:rsidR="000756B5" w:rsidRPr="007371EE" w:rsidRDefault="000756B5" w:rsidP="005C0643">
            <w:pPr>
              <w:keepNext/>
              <w:keepLines/>
              <w:tabs>
                <w:tab w:val="left" w:pos="851"/>
              </w:tabs>
              <w:ind w:right="-1"/>
              <w:jc w:val="left"/>
              <w:rPr>
                <w:rFonts w:cs="Arial"/>
                <w:noProof w:val="0"/>
                <w:sz w:val="18"/>
                <w:szCs w:val="18"/>
              </w:rPr>
            </w:pPr>
            <w:r w:rsidRPr="007371EE">
              <w:rPr>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29FDB79" w14:textId="77777777" w:rsidR="000756B5" w:rsidRPr="007371EE" w:rsidRDefault="000756B5" w:rsidP="005C0643">
            <w:pPr>
              <w:keepNext/>
              <w:keepLines/>
              <w:tabs>
                <w:tab w:val="left" w:pos="851"/>
              </w:tabs>
              <w:ind w:right="-1"/>
              <w:jc w:val="left"/>
              <w:rPr>
                <w:rFonts w:cs="Arial"/>
                <w:noProof w:val="0"/>
                <w:sz w:val="18"/>
                <w:szCs w:val="18"/>
              </w:rPr>
            </w:pPr>
            <w:r w:rsidRPr="007371EE">
              <w:rPr>
                <w:sz w:val="18"/>
                <w:szCs w:val="18"/>
              </w:rPr>
              <w:t>DUT is setup with the appropriate tool/method.</w:t>
            </w:r>
          </w:p>
        </w:tc>
      </w:tr>
      <w:tr w:rsidR="000756B5" w:rsidRPr="00AC2F69" w14:paraId="7C097CAB"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22DE7F76" w14:textId="77777777" w:rsidR="000756B5" w:rsidRPr="007371EE" w:rsidRDefault="000756B5" w:rsidP="005C0643">
            <w:pPr>
              <w:keepNext/>
              <w:keepLines/>
              <w:rPr>
                <w:sz w:val="18"/>
              </w:rPr>
            </w:pPr>
            <w:r w:rsidRPr="007371EE">
              <w:rPr>
                <w:sz w:val="18"/>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CCCA7CF" w14:textId="77777777" w:rsidR="000756B5" w:rsidRPr="007371EE" w:rsidDel="003C05FC" w:rsidRDefault="000756B5" w:rsidP="005C0643">
            <w:pPr>
              <w:keepNext/>
              <w:keepLines/>
              <w:tabs>
                <w:tab w:val="left" w:pos="851"/>
              </w:tabs>
              <w:ind w:right="-1"/>
              <w:jc w:val="left"/>
              <w:rPr>
                <w:rFonts w:cs="Arial"/>
                <w:noProof w:val="0"/>
                <w:sz w:val="18"/>
                <w:szCs w:val="18"/>
              </w:rPr>
            </w:pPr>
            <w:r w:rsidRPr="007371EE">
              <w:rPr>
                <w:sz w:val="18"/>
                <w:szCs w:val="18"/>
              </w:rPr>
              <w:t xml:space="preserve">Perform  1 x </w:t>
            </w:r>
            <w:r>
              <w:rPr>
                <w:sz w:val="18"/>
                <w:szCs w:val="18"/>
              </w:rPr>
              <w:t xml:space="preserve">Uplink </w:t>
            </w:r>
            <w:r w:rsidRPr="007371EE">
              <w:rPr>
                <w:sz w:val="18"/>
                <w:szCs w:val="18"/>
              </w:rPr>
              <w:t>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24E9726" w14:textId="77777777" w:rsidR="000756B5" w:rsidRPr="00024BCD" w:rsidDel="003C05FC" w:rsidRDefault="000756B5" w:rsidP="005C0643">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0756B5" w:rsidRPr="00AC2F69" w14:paraId="6824D4E3"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300B398" w14:textId="77777777" w:rsidR="000756B5" w:rsidRPr="007371EE" w:rsidRDefault="000756B5" w:rsidP="005C0643">
            <w:pPr>
              <w:keepNext/>
              <w:keepLines/>
              <w:rPr>
                <w:sz w:val="18"/>
              </w:rPr>
            </w:pPr>
            <w:r>
              <w:rPr>
                <w:sz w:val="18"/>
              </w:rP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CF69148" w14:textId="77777777" w:rsidR="000756B5" w:rsidRPr="007371EE" w:rsidRDefault="000756B5" w:rsidP="005C0643">
            <w:pPr>
              <w:keepNext/>
              <w:keepLines/>
              <w:tabs>
                <w:tab w:val="left" w:pos="851"/>
              </w:tabs>
              <w:ind w:right="-1"/>
              <w:jc w:val="left"/>
              <w:rPr>
                <w:sz w:val="18"/>
                <w:szCs w:val="18"/>
              </w:rPr>
            </w:pPr>
            <w:r>
              <w:rPr>
                <w:sz w:val="18"/>
                <w:szCs w:val="18"/>
              </w:rPr>
              <w:t>Configure DUT to 4G only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A304070" w14:textId="77777777" w:rsidR="000756B5" w:rsidRPr="00ED6B70" w:rsidRDefault="000756B5" w:rsidP="005C0643">
            <w:pPr>
              <w:keepNext/>
              <w:keepLines/>
              <w:tabs>
                <w:tab w:val="left" w:pos="851"/>
              </w:tabs>
              <w:ind w:right="-1"/>
              <w:jc w:val="left"/>
              <w:rPr>
                <w:sz w:val="18"/>
                <w:szCs w:val="18"/>
              </w:rPr>
            </w:pPr>
          </w:p>
        </w:tc>
      </w:tr>
      <w:tr w:rsidR="000756B5" w:rsidRPr="00AC2F69" w14:paraId="039C72C2"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807FE40" w14:textId="77777777" w:rsidR="000756B5" w:rsidRDefault="000756B5" w:rsidP="005C0643">
            <w:pPr>
              <w:keepNext/>
              <w:keepLines/>
              <w:rPr>
                <w:sz w:val="18"/>
              </w:rPr>
            </w:pPr>
            <w:r>
              <w:rPr>
                <w:sz w:val="18"/>
              </w:rP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5B1CBC6" w14:textId="77777777" w:rsidR="000756B5" w:rsidRDefault="000756B5" w:rsidP="005C0643">
            <w:pPr>
              <w:keepNext/>
              <w:keepLines/>
              <w:tabs>
                <w:tab w:val="left" w:pos="851"/>
              </w:tabs>
              <w:ind w:right="-1"/>
              <w:jc w:val="left"/>
              <w:rPr>
                <w:sz w:val="18"/>
                <w:szCs w:val="18"/>
              </w:rPr>
            </w:pPr>
            <w:r w:rsidRPr="007371EE">
              <w:rPr>
                <w:sz w:val="18"/>
                <w:szCs w:val="18"/>
              </w:rPr>
              <w:t>Perform  1 x</w:t>
            </w:r>
            <w:r>
              <w:rPr>
                <w:sz w:val="18"/>
                <w:szCs w:val="18"/>
              </w:rPr>
              <w:t xml:space="preserve"> Uplink</w:t>
            </w:r>
            <w:r w:rsidRPr="007371EE">
              <w:rPr>
                <w:sz w:val="18"/>
                <w:szCs w:val="18"/>
              </w:rPr>
              <w:t xml:space="preserve">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0E31B55" w14:textId="77777777" w:rsidR="000756B5" w:rsidRPr="00ED6B70" w:rsidRDefault="000756B5" w:rsidP="005C0643">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0756B5" w:rsidRPr="00AC2F69" w14:paraId="5442C41F" w14:textId="77777777" w:rsidTr="005C0643">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23EB3F04" w14:textId="77777777" w:rsidR="000756B5" w:rsidRDefault="000756B5" w:rsidP="005C0643">
            <w:pPr>
              <w:keepNext/>
              <w:keepLines/>
              <w:rPr>
                <w:sz w:val="18"/>
              </w:rPr>
            </w:pPr>
            <w:r>
              <w:rPr>
                <w:sz w:val="18"/>
              </w:rPr>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2DD3B52" w14:textId="77777777" w:rsidR="000756B5" w:rsidRPr="007371EE" w:rsidRDefault="000756B5" w:rsidP="005C0643">
            <w:pPr>
              <w:keepNext/>
              <w:keepLines/>
              <w:tabs>
                <w:tab w:val="left" w:pos="851"/>
              </w:tabs>
              <w:ind w:right="-1"/>
              <w:jc w:val="left"/>
              <w:rPr>
                <w:sz w:val="18"/>
                <w:szCs w:val="18"/>
              </w:rPr>
            </w:pPr>
            <w:r>
              <w:rPr>
                <w:sz w:val="18"/>
                <w:szCs w:val="18"/>
              </w:rPr>
              <w:t>Compare the results obtained.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C397B7A" w14:textId="77777777" w:rsidR="000756B5" w:rsidRPr="00ED6B70" w:rsidRDefault="000756B5" w:rsidP="005C0643">
            <w:pPr>
              <w:keepNext/>
              <w:keepLines/>
              <w:tabs>
                <w:tab w:val="left" w:pos="851"/>
              </w:tabs>
              <w:ind w:right="-1"/>
              <w:jc w:val="left"/>
              <w:rPr>
                <w:sz w:val="18"/>
                <w:szCs w:val="18"/>
              </w:rPr>
            </w:pPr>
            <w:r>
              <w:rPr>
                <w:rFonts w:cs="Arial"/>
                <w:noProof w:val="0"/>
                <w:sz w:val="18"/>
                <w:szCs w:val="18"/>
              </w:rPr>
              <w:t xml:space="preserve">Confirm that </w:t>
            </w:r>
            <w:r w:rsidRPr="00384421">
              <w:rPr>
                <w:rFonts w:cs="Arial"/>
                <w:noProof w:val="0"/>
                <w:sz w:val="18"/>
                <w:szCs w:val="18"/>
              </w:rPr>
              <w:t>the data rate</w:t>
            </w:r>
            <w:r>
              <w:rPr>
                <w:rFonts w:cs="Arial"/>
                <w:noProof w:val="0"/>
                <w:sz w:val="18"/>
                <w:szCs w:val="18"/>
              </w:rPr>
              <w:t>s obtained are similar thus ensuring that the 4G only bearer is used.</w:t>
            </w:r>
          </w:p>
        </w:tc>
      </w:tr>
    </w:tbl>
    <w:p w14:paraId="206ABA12" w14:textId="77777777" w:rsidR="00F316F2" w:rsidRDefault="00F316F2" w:rsidP="00F316F2">
      <w:pPr>
        <w:pStyle w:val="Heading4"/>
      </w:pPr>
      <w:bookmarkStart w:id="70" w:name="_Toc26345963"/>
      <w:bookmarkStart w:id="71" w:name="_Hlk25918974"/>
      <w:bookmarkStart w:id="72" w:name="_Toc156375161"/>
      <w:r>
        <w:t>101.3.1.3</w:t>
      </w:r>
      <w:r w:rsidRPr="00AC2F69">
        <w:tab/>
        <w:t>Est</w:t>
      </w:r>
      <w:r>
        <w:t>ablishment of Dual Connectivity - Uplink (via NR only)</w:t>
      </w:r>
      <w:bookmarkEnd w:id="70"/>
      <w:bookmarkEnd w:id="72"/>
    </w:p>
    <w:p w14:paraId="39711217" w14:textId="77777777" w:rsidR="00F316F2" w:rsidRPr="00AC2F69" w:rsidRDefault="00F316F2" w:rsidP="00F316F2">
      <w:pPr>
        <w:pStyle w:val="H6"/>
      </w:pPr>
      <w:r w:rsidRPr="00AC2F69">
        <w:t>Description</w:t>
      </w:r>
    </w:p>
    <w:p w14:paraId="41CFD61F" w14:textId="77777777" w:rsidR="00F316F2" w:rsidRPr="00AC2F69" w:rsidRDefault="00F316F2" w:rsidP="00F316F2">
      <w:r w:rsidRPr="00AC2F69">
        <w:t>This test case verifies that the UE can establish connectivity to an Option 3 Non-Standalone 5G network by initially connecting to the 4G eNB and then being configured for</w:t>
      </w:r>
      <w:r>
        <w:t xml:space="preserve"> uplink transmission via NR only</w:t>
      </w:r>
      <w:r w:rsidRPr="00AC2F69">
        <w:t>.</w:t>
      </w:r>
    </w:p>
    <w:p w14:paraId="5D562DF7" w14:textId="77777777" w:rsidR="00F316F2" w:rsidRPr="00AC2F69" w:rsidRDefault="00F316F2" w:rsidP="00F316F2">
      <w:pPr>
        <w:pStyle w:val="H6"/>
      </w:pPr>
      <w:r w:rsidRPr="00AC2F69">
        <w:t>Related core specifications</w:t>
      </w:r>
    </w:p>
    <w:p w14:paraId="4E2E3A3E" w14:textId="77777777" w:rsidR="00F316F2" w:rsidRPr="00AC2F69" w:rsidRDefault="00F316F2" w:rsidP="00F316F2">
      <w:r w:rsidRPr="00AC2F69">
        <w:t>3GPP TS 24.301 (NAS specific procedures)</w:t>
      </w:r>
    </w:p>
    <w:p w14:paraId="5E7D2A5F" w14:textId="77777777" w:rsidR="00F316F2" w:rsidRPr="00AC2F69" w:rsidRDefault="00F316F2" w:rsidP="00F316F2">
      <w:r w:rsidRPr="00AC2F69">
        <w:t>3GPP TS 36.331 (RRC specific procedures)</w:t>
      </w:r>
    </w:p>
    <w:p w14:paraId="02CF7427" w14:textId="77777777" w:rsidR="00F316F2" w:rsidRPr="00AC2F69" w:rsidRDefault="00F316F2" w:rsidP="00F316F2">
      <w:r w:rsidRPr="00AC2F69">
        <w:t>3GPP TS 37.340 (EN-DC specific parts. secondary node addition, chapter 10.2)</w:t>
      </w:r>
    </w:p>
    <w:p w14:paraId="6BA7B663" w14:textId="77777777" w:rsidR="00F316F2" w:rsidRPr="00AC2F69" w:rsidRDefault="00F316F2" w:rsidP="00F316F2">
      <w:pPr>
        <w:pStyle w:val="H6"/>
      </w:pPr>
      <w:r w:rsidRPr="00AC2F69">
        <w:t>Initial configuration</w:t>
      </w:r>
    </w:p>
    <w:p w14:paraId="1C0CD2FB" w14:textId="77777777" w:rsidR="00F316F2" w:rsidRDefault="00F316F2" w:rsidP="00F316F2">
      <w:r w:rsidRPr="00AC2F69">
        <w:t>DUT supports 5G NR option 3</w:t>
      </w:r>
      <w:r>
        <w:t>.</w:t>
      </w:r>
    </w:p>
    <w:p w14:paraId="330697AA" w14:textId="77777777" w:rsidR="00F316F2" w:rsidRDefault="00F316F2" w:rsidP="00F316F2">
      <w:r w:rsidRPr="00AC2F69">
        <w:t>Network coverage of an LTE eNB with a co-located 5G NR gNB is available.</w:t>
      </w:r>
    </w:p>
    <w:p w14:paraId="1EF51C3E" w14:textId="77777777" w:rsidR="00F316F2" w:rsidRDefault="00F316F2" w:rsidP="00F316F2">
      <w:r>
        <w:t xml:space="preserve">Network </w:t>
      </w:r>
      <w:r w:rsidRPr="00AC2F69">
        <w:t xml:space="preserve">supports </w:t>
      </w:r>
      <w:r>
        <w:t>UL transmission via NR only.</w:t>
      </w:r>
    </w:p>
    <w:p w14:paraId="3C4934F0" w14:textId="77777777" w:rsidR="00F316F2" w:rsidRPr="00BE0F78" w:rsidRDefault="00F316F2" w:rsidP="00F316F2">
      <w:r w:rsidRPr="00BE0F78">
        <w:t>DUT is powered off or in flight mode.</w:t>
      </w:r>
    </w:p>
    <w:p w14:paraId="5F80C0CA" w14:textId="77777777" w:rsidR="00F316F2" w:rsidRPr="00AC2F69" w:rsidRDefault="00F316F2" w:rsidP="00F316F2">
      <w:pPr>
        <w:pStyle w:val="H6"/>
      </w:pPr>
      <w:r w:rsidRPr="00AC2F69">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F316F2" w:rsidRPr="00AC2F69" w14:paraId="3E41FF58"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6970EAE9" w14:textId="77777777" w:rsidR="00F316F2" w:rsidRPr="008E0894" w:rsidRDefault="00F316F2" w:rsidP="00852396">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2BF0CB35" w14:textId="77777777" w:rsidR="00F316F2" w:rsidRPr="008E0894" w:rsidRDefault="00F316F2" w:rsidP="00852396">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FB06C92" w14:textId="77777777" w:rsidR="00F316F2" w:rsidRPr="008E0894" w:rsidRDefault="00F316F2" w:rsidP="00852396">
            <w:pPr>
              <w:keepNext/>
              <w:keepLines/>
              <w:tabs>
                <w:tab w:val="left" w:pos="851"/>
              </w:tabs>
              <w:jc w:val="left"/>
              <w:rPr>
                <w:b/>
                <w:sz w:val="18"/>
                <w:szCs w:val="18"/>
                <w:lang w:eastAsia="en-GB"/>
              </w:rPr>
            </w:pPr>
            <w:r w:rsidRPr="008E0894">
              <w:rPr>
                <w:b/>
                <w:sz w:val="18"/>
                <w:szCs w:val="18"/>
                <w:lang w:eastAsia="en-GB"/>
              </w:rPr>
              <w:t>Expected behaviour</w:t>
            </w:r>
          </w:p>
        </w:tc>
      </w:tr>
      <w:tr w:rsidR="00F316F2" w:rsidRPr="00AC2F69" w14:paraId="54CC47BB"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4EDB8CD" w14:textId="77777777" w:rsidR="00F316F2" w:rsidRPr="00AC2F69" w:rsidRDefault="00F316F2" w:rsidP="00852396">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ED73E2E" w14:textId="77777777" w:rsidR="00F316F2" w:rsidRPr="007371EE" w:rsidRDefault="00F316F2" w:rsidP="00852396">
            <w:pPr>
              <w:keepNext/>
              <w:keepLines/>
              <w:tabs>
                <w:tab w:val="left" w:pos="851"/>
              </w:tabs>
              <w:ind w:right="-1"/>
              <w:jc w:val="left"/>
              <w:rPr>
                <w:rFonts w:cs="Arial"/>
                <w:sz w:val="18"/>
                <w:szCs w:val="18"/>
              </w:rPr>
            </w:pPr>
            <w:r w:rsidRPr="007371EE">
              <w:rPr>
                <w:rFonts w:cs="Arial"/>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2793CE9" w14:textId="77777777" w:rsidR="00F316F2" w:rsidRPr="007371EE" w:rsidRDefault="00F316F2" w:rsidP="00852396">
            <w:pPr>
              <w:keepNext/>
              <w:keepLines/>
              <w:tabs>
                <w:tab w:val="left" w:pos="851"/>
              </w:tabs>
              <w:ind w:right="-1"/>
              <w:jc w:val="left"/>
              <w:rPr>
                <w:rFonts w:cs="Arial"/>
                <w:sz w:val="18"/>
                <w:szCs w:val="18"/>
              </w:rPr>
            </w:pPr>
            <w:r w:rsidRPr="007371EE">
              <w:rPr>
                <w:rFonts w:cs="Arial"/>
                <w:sz w:val="18"/>
                <w:szCs w:val="18"/>
              </w:rPr>
              <w:t>DUT attaches successfully to the network.</w:t>
            </w:r>
          </w:p>
          <w:p w14:paraId="50227416" w14:textId="77777777" w:rsidR="00F316F2" w:rsidRPr="007371EE" w:rsidRDefault="00F316F2" w:rsidP="00852396">
            <w:pPr>
              <w:keepNext/>
              <w:keepLines/>
              <w:tabs>
                <w:tab w:val="left" w:pos="851"/>
              </w:tabs>
              <w:ind w:right="-1"/>
              <w:jc w:val="left"/>
              <w:rPr>
                <w:rFonts w:cs="Arial"/>
                <w:sz w:val="18"/>
                <w:szCs w:val="18"/>
              </w:rPr>
            </w:pPr>
            <w:r w:rsidRPr="007371EE">
              <w:rPr>
                <w:rFonts w:cs="Arial"/>
                <w:sz w:val="18"/>
                <w:szCs w:val="18"/>
              </w:rPr>
              <w:t>DUT establishes a default bearer for Internet connectivity.</w:t>
            </w:r>
          </w:p>
        </w:tc>
      </w:tr>
      <w:tr w:rsidR="00F316F2" w:rsidRPr="00AC2F69" w14:paraId="7059BA42"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BE8C5AC" w14:textId="77777777" w:rsidR="00F316F2" w:rsidRPr="007371EE" w:rsidRDefault="00F316F2" w:rsidP="00852396">
            <w:pPr>
              <w:keepNext/>
              <w:keepLines/>
              <w:rPr>
                <w:sz w:val="18"/>
              </w:rPr>
            </w:pPr>
            <w:r w:rsidRPr="007371EE">
              <w:rPr>
                <w:sz w:val="18"/>
              </w:rP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BF4312C" w14:textId="77777777" w:rsidR="00F316F2" w:rsidRPr="007371EE" w:rsidRDefault="00F316F2" w:rsidP="00852396">
            <w:pPr>
              <w:keepNext/>
              <w:keepLines/>
              <w:tabs>
                <w:tab w:val="left" w:pos="851"/>
              </w:tabs>
              <w:ind w:right="-1"/>
              <w:jc w:val="left"/>
              <w:rPr>
                <w:rFonts w:cs="Arial"/>
                <w:sz w:val="18"/>
                <w:szCs w:val="18"/>
              </w:rPr>
            </w:pPr>
            <w:r w:rsidRPr="007371EE">
              <w:rPr>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20F4F16" w14:textId="77777777" w:rsidR="00F316F2" w:rsidRPr="007371EE" w:rsidRDefault="00F316F2" w:rsidP="00852396">
            <w:pPr>
              <w:keepNext/>
              <w:keepLines/>
              <w:tabs>
                <w:tab w:val="left" w:pos="851"/>
              </w:tabs>
              <w:ind w:right="-1"/>
              <w:jc w:val="left"/>
              <w:rPr>
                <w:rFonts w:cs="Arial"/>
                <w:sz w:val="18"/>
                <w:szCs w:val="18"/>
              </w:rPr>
            </w:pPr>
            <w:r w:rsidRPr="007371EE">
              <w:rPr>
                <w:sz w:val="18"/>
                <w:szCs w:val="18"/>
              </w:rPr>
              <w:t>DUT is setup with the appropriate tool/method.</w:t>
            </w:r>
          </w:p>
        </w:tc>
      </w:tr>
      <w:tr w:rsidR="00F316F2" w:rsidRPr="00AC2F69" w14:paraId="49419CD3"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D4B69D1" w14:textId="77777777" w:rsidR="00F316F2" w:rsidRPr="007371EE" w:rsidRDefault="00F316F2" w:rsidP="00852396">
            <w:pPr>
              <w:keepNext/>
              <w:keepLines/>
              <w:rPr>
                <w:sz w:val="18"/>
              </w:rPr>
            </w:pPr>
            <w:r w:rsidRPr="007371EE">
              <w:rPr>
                <w:sz w:val="18"/>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12749E0" w14:textId="77777777" w:rsidR="00F316F2" w:rsidRPr="007371EE" w:rsidDel="003C05FC" w:rsidRDefault="00F316F2" w:rsidP="00852396">
            <w:pPr>
              <w:keepNext/>
              <w:keepLines/>
              <w:tabs>
                <w:tab w:val="left" w:pos="851"/>
              </w:tabs>
              <w:ind w:right="-1"/>
              <w:jc w:val="left"/>
              <w:rPr>
                <w:rFonts w:cs="Arial"/>
                <w:sz w:val="18"/>
                <w:szCs w:val="18"/>
              </w:rPr>
            </w:pPr>
            <w:r w:rsidRPr="007371EE">
              <w:rPr>
                <w:sz w:val="18"/>
                <w:szCs w:val="18"/>
              </w:rPr>
              <w:t xml:space="preserve">Perform  1 x </w:t>
            </w:r>
            <w:r>
              <w:rPr>
                <w:sz w:val="18"/>
                <w:szCs w:val="18"/>
              </w:rPr>
              <w:t xml:space="preserve">Uplink </w:t>
            </w:r>
            <w:r w:rsidRPr="007371EE">
              <w:rPr>
                <w:sz w:val="18"/>
                <w:szCs w:val="18"/>
              </w:rPr>
              <w:t>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B49CCC6" w14:textId="77777777" w:rsidR="00F316F2" w:rsidRPr="00024BCD" w:rsidDel="003C05FC" w:rsidRDefault="00F316F2" w:rsidP="00852396">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F316F2" w:rsidRPr="00AC2F69" w14:paraId="34AAFD1F" w14:textId="77777777" w:rsidTr="00852396">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52A1CC5" w14:textId="77777777" w:rsidR="00F316F2" w:rsidRDefault="00F316F2" w:rsidP="00852396">
            <w:pPr>
              <w:keepNext/>
              <w:keepLines/>
              <w:rPr>
                <w:sz w:val="18"/>
              </w:rPr>
            </w:pPr>
            <w:r>
              <w:rPr>
                <w:sz w:val="18"/>
              </w:rP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B9EB4C3" w14:textId="77777777" w:rsidR="00F316F2" w:rsidRPr="007371EE" w:rsidRDefault="00F316F2" w:rsidP="00852396">
            <w:pPr>
              <w:keepNext/>
              <w:keepLines/>
              <w:tabs>
                <w:tab w:val="left" w:pos="851"/>
              </w:tabs>
              <w:ind w:right="-1"/>
              <w:jc w:val="left"/>
              <w:rPr>
                <w:sz w:val="18"/>
                <w:szCs w:val="18"/>
              </w:rPr>
            </w:pPr>
            <w:r>
              <w:rPr>
                <w:sz w:val="18"/>
                <w:szCs w:val="18"/>
              </w:rPr>
              <w:t>Record the result obtained.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2899F24" w14:textId="77777777" w:rsidR="00F316F2" w:rsidRPr="00ED6B70" w:rsidRDefault="00F316F2" w:rsidP="00852396">
            <w:pPr>
              <w:keepNext/>
              <w:keepLines/>
              <w:tabs>
                <w:tab w:val="left" w:pos="851"/>
              </w:tabs>
              <w:ind w:right="-1"/>
              <w:jc w:val="left"/>
              <w:rPr>
                <w:sz w:val="18"/>
                <w:szCs w:val="18"/>
              </w:rPr>
            </w:pPr>
            <w:r>
              <w:rPr>
                <w:rFonts w:cs="Arial"/>
                <w:sz w:val="18"/>
                <w:szCs w:val="18"/>
              </w:rPr>
              <w:t xml:space="preserve">Confirm that </w:t>
            </w:r>
            <w:r w:rsidRPr="00384421">
              <w:rPr>
                <w:rFonts w:cs="Arial"/>
                <w:sz w:val="18"/>
                <w:szCs w:val="18"/>
              </w:rPr>
              <w:t>the data rate</w:t>
            </w:r>
            <w:r>
              <w:rPr>
                <w:rFonts w:cs="Arial"/>
                <w:sz w:val="18"/>
                <w:szCs w:val="18"/>
              </w:rPr>
              <w:t xml:space="preserve"> via NR</w:t>
            </w:r>
            <w:r w:rsidRPr="00384421">
              <w:rPr>
                <w:rFonts w:cs="Arial"/>
                <w:sz w:val="18"/>
                <w:szCs w:val="18"/>
              </w:rPr>
              <w:t xml:space="preserve"> </w:t>
            </w:r>
            <w:r>
              <w:rPr>
                <w:rFonts w:cs="Arial"/>
                <w:sz w:val="18"/>
                <w:szCs w:val="18"/>
              </w:rPr>
              <w:t xml:space="preserve">is </w:t>
            </w:r>
            <w:bookmarkStart w:id="73" w:name="_Hlk25918895"/>
            <w:r>
              <w:rPr>
                <w:rFonts w:cs="Arial"/>
                <w:sz w:val="18"/>
                <w:szCs w:val="18"/>
              </w:rPr>
              <w:t>not lower than 60% of theoretical rate (Note 1) assuming a single user in the cell</w:t>
            </w:r>
            <w:bookmarkEnd w:id="73"/>
          </w:p>
        </w:tc>
      </w:tr>
    </w:tbl>
    <w:p w14:paraId="1EBD6E52" w14:textId="77777777" w:rsidR="00F316F2" w:rsidRDefault="00F316F2" w:rsidP="00F316F2"/>
    <w:p w14:paraId="643E1462" w14:textId="77777777" w:rsidR="00F316F2" w:rsidRDefault="00F316F2" w:rsidP="00F316F2">
      <w:r>
        <w:t xml:space="preserve">Note 1: Theoretical rate is dependent on bandwidth in use; FDD/TDD in use; Number of allocated UL slots thus cannot be explicitly provided in the test case description. </w:t>
      </w:r>
    </w:p>
    <w:p w14:paraId="3CA0D037" w14:textId="77777777" w:rsidR="00F316F2" w:rsidRPr="00C42EF3" w:rsidRDefault="00F316F2" w:rsidP="00F316F2"/>
    <w:p w14:paraId="006094F1" w14:textId="77777777" w:rsidR="009441FB" w:rsidRPr="00AC2F69" w:rsidRDefault="009441FB" w:rsidP="009441FB">
      <w:pPr>
        <w:pStyle w:val="Heading4"/>
      </w:pPr>
      <w:bookmarkStart w:id="74" w:name="_Toc26345964"/>
      <w:bookmarkStart w:id="75" w:name="_Toc19003074"/>
      <w:bookmarkStart w:id="76" w:name="_Toc156375162"/>
      <w:bookmarkEnd w:id="71"/>
      <w:r>
        <w:t>101.3.1.4</w:t>
      </w:r>
      <w:r w:rsidRPr="00AC2F69">
        <w:tab/>
        <w:t xml:space="preserve">Establishment of Dual Connectivity </w:t>
      </w:r>
      <w:r>
        <w:t>- Uplink  (via Split DRB)</w:t>
      </w:r>
      <w:bookmarkEnd w:id="74"/>
      <w:bookmarkEnd w:id="76"/>
    </w:p>
    <w:p w14:paraId="143E958E" w14:textId="77777777" w:rsidR="009441FB" w:rsidRPr="00AC2F69" w:rsidRDefault="009441FB" w:rsidP="009441FB">
      <w:pPr>
        <w:pStyle w:val="H6"/>
      </w:pPr>
      <w:r w:rsidRPr="00AC2F69">
        <w:t>Description</w:t>
      </w:r>
    </w:p>
    <w:p w14:paraId="3FFC1E50" w14:textId="77777777" w:rsidR="009441FB" w:rsidRPr="00AC2F69" w:rsidRDefault="009441FB" w:rsidP="009441FB">
      <w:r w:rsidRPr="00AC2F69">
        <w:t>This test case verifies that the UE can establish connectivity to an Option 3 Non-Standalone 5G network by initially connecting to the 4G eNB and then being configured for dual-connectivity operation</w:t>
      </w:r>
      <w:r>
        <w:t xml:space="preserve"> with UL Split bearer functionality</w:t>
      </w:r>
      <w:r w:rsidRPr="00AC2F69">
        <w:t>.</w:t>
      </w:r>
    </w:p>
    <w:p w14:paraId="4623ADF9" w14:textId="77777777" w:rsidR="009441FB" w:rsidRPr="00AC2F69" w:rsidRDefault="009441FB" w:rsidP="009441FB">
      <w:pPr>
        <w:pStyle w:val="H6"/>
      </w:pPr>
      <w:r w:rsidRPr="00AC2F69">
        <w:t>Related core specifications</w:t>
      </w:r>
    </w:p>
    <w:p w14:paraId="61D5FD60" w14:textId="77777777" w:rsidR="009441FB" w:rsidRPr="00AC2F69" w:rsidRDefault="009441FB" w:rsidP="009441FB">
      <w:r w:rsidRPr="00AC2F69">
        <w:t>3GPP TS 24.301 (NAS specific procedures)</w:t>
      </w:r>
    </w:p>
    <w:p w14:paraId="6966367F" w14:textId="77777777" w:rsidR="009441FB" w:rsidRPr="00AC2F69" w:rsidRDefault="009441FB" w:rsidP="009441FB">
      <w:r w:rsidRPr="00AC2F69">
        <w:t>3GPP TS 36.331 (RRC specific procedures)</w:t>
      </w:r>
    </w:p>
    <w:p w14:paraId="11459230" w14:textId="77777777" w:rsidR="009441FB" w:rsidRPr="00AC2F69" w:rsidRDefault="009441FB" w:rsidP="009441FB">
      <w:r w:rsidRPr="00AC2F69">
        <w:t>3GPP TS 37.340 (EN-DC specific parts. secondary node addition, chapter 10.2)</w:t>
      </w:r>
    </w:p>
    <w:p w14:paraId="3505EC11" w14:textId="77777777" w:rsidR="009441FB" w:rsidRPr="00AC2F69" w:rsidRDefault="009441FB" w:rsidP="009441FB">
      <w:pPr>
        <w:pStyle w:val="H6"/>
      </w:pPr>
      <w:r w:rsidRPr="00AC2F69">
        <w:t>Initial configuration</w:t>
      </w:r>
    </w:p>
    <w:p w14:paraId="3F3E1D98" w14:textId="77777777" w:rsidR="009441FB" w:rsidRDefault="009441FB" w:rsidP="009441FB">
      <w:r w:rsidRPr="00AC2F69">
        <w:t>DUT supports 5G NR option 3</w:t>
      </w:r>
      <w:r>
        <w:t>.</w:t>
      </w:r>
    </w:p>
    <w:p w14:paraId="4D022CC1" w14:textId="77777777" w:rsidR="009441FB" w:rsidRDefault="009441FB" w:rsidP="009441FB">
      <w:r w:rsidRPr="00AC2F69">
        <w:t>Network coverage of an LTE eNB with a co-located 5G NR gNB is available.</w:t>
      </w:r>
    </w:p>
    <w:p w14:paraId="677BCE77" w14:textId="77777777" w:rsidR="009441FB" w:rsidRDefault="009441FB" w:rsidP="009441FB">
      <w:r w:rsidRPr="00AC2F69">
        <w:t xml:space="preserve">DUT </w:t>
      </w:r>
      <w:r>
        <w:t xml:space="preserve">and network </w:t>
      </w:r>
      <w:r w:rsidRPr="00AC2F69">
        <w:t xml:space="preserve">supports </w:t>
      </w:r>
      <w:r w:rsidRPr="00721577">
        <w:t>UL transmission via both MCG path and SCG path for the split DRB</w:t>
      </w:r>
    </w:p>
    <w:p w14:paraId="13AC89B8" w14:textId="77777777" w:rsidR="009441FB" w:rsidRPr="00AC2F69" w:rsidRDefault="009441FB" w:rsidP="009441FB">
      <w:r>
        <w:t xml:space="preserve">Aggregated UL channel bandwidth in EN_DC Mode is greater than in 4G only mode </w:t>
      </w:r>
    </w:p>
    <w:p w14:paraId="5D2C0D31" w14:textId="77777777" w:rsidR="009441FB" w:rsidRDefault="009441FB" w:rsidP="009441FB">
      <w:r w:rsidRPr="007955D9">
        <w:t>DUT is powered off or in flight mode.</w:t>
      </w:r>
    </w:p>
    <w:p w14:paraId="7E02F739" w14:textId="77777777" w:rsidR="009441FB" w:rsidRPr="007955D9" w:rsidRDefault="009441FB" w:rsidP="009441FB">
      <w:pPr>
        <w:rPr>
          <w:b/>
        </w:rPr>
      </w:pPr>
      <w:r w:rsidRPr="007955D9">
        <w:rPr>
          <w:b/>
        </w:rPr>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9441FB" w:rsidRPr="00AC2F69" w14:paraId="69B8045C"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2D35186" w14:textId="77777777" w:rsidR="009441FB" w:rsidRPr="008E0894" w:rsidRDefault="009441FB" w:rsidP="00FB5254">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0FEB596D" w14:textId="77777777" w:rsidR="009441FB" w:rsidRPr="008E0894" w:rsidRDefault="009441FB" w:rsidP="00FB5254">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2D2529C" w14:textId="77777777" w:rsidR="009441FB" w:rsidRPr="008E0894" w:rsidRDefault="009441FB" w:rsidP="00FB5254">
            <w:pPr>
              <w:keepNext/>
              <w:keepLines/>
              <w:tabs>
                <w:tab w:val="left" w:pos="851"/>
              </w:tabs>
              <w:jc w:val="left"/>
              <w:rPr>
                <w:b/>
                <w:sz w:val="18"/>
                <w:szCs w:val="18"/>
                <w:lang w:eastAsia="en-GB"/>
              </w:rPr>
            </w:pPr>
            <w:r w:rsidRPr="008E0894">
              <w:rPr>
                <w:b/>
                <w:sz w:val="18"/>
                <w:szCs w:val="18"/>
                <w:lang w:eastAsia="en-GB"/>
              </w:rPr>
              <w:t>Expected behaviour</w:t>
            </w:r>
          </w:p>
        </w:tc>
      </w:tr>
      <w:tr w:rsidR="009441FB" w:rsidRPr="00AC2F69" w14:paraId="2345D08C"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38C2785" w14:textId="77777777" w:rsidR="009441FB" w:rsidRPr="00AC2F69" w:rsidRDefault="009441FB"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2D4FAF3" w14:textId="77777777" w:rsidR="009441FB" w:rsidRPr="007371EE" w:rsidRDefault="009441FB" w:rsidP="00FB5254">
            <w:pPr>
              <w:keepNext/>
              <w:keepLines/>
              <w:tabs>
                <w:tab w:val="left" w:pos="851"/>
              </w:tabs>
              <w:ind w:right="-1"/>
              <w:jc w:val="left"/>
              <w:rPr>
                <w:rFonts w:cs="Arial"/>
                <w:sz w:val="18"/>
                <w:szCs w:val="18"/>
              </w:rPr>
            </w:pPr>
            <w:r w:rsidRPr="007371EE">
              <w:rPr>
                <w:rFonts w:cs="Arial"/>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FAC09C0" w14:textId="77777777" w:rsidR="009441FB" w:rsidRPr="007371EE" w:rsidRDefault="009441FB" w:rsidP="00FB5254">
            <w:pPr>
              <w:keepNext/>
              <w:keepLines/>
              <w:tabs>
                <w:tab w:val="left" w:pos="851"/>
              </w:tabs>
              <w:ind w:right="-1"/>
              <w:jc w:val="left"/>
              <w:rPr>
                <w:rFonts w:cs="Arial"/>
                <w:sz w:val="18"/>
                <w:szCs w:val="18"/>
              </w:rPr>
            </w:pPr>
            <w:r w:rsidRPr="007371EE">
              <w:rPr>
                <w:rFonts w:cs="Arial"/>
                <w:sz w:val="18"/>
                <w:szCs w:val="18"/>
              </w:rPr>
              <w:t>DUT attaches successfully to the network.</w:t>
            </w:r>
          </w:p>
          <w:p w14:paraId="05FF03EA" w14:textId="77777777" w:rsidR="009441FB" w:rsidRPr="007371EE" w:rsidRDefault="009441FB" w:rsidP="00FB5254">
            <w:pPr>
              <w:keepNext/>
              <w:keepLines/>
              <w:tabs>
                <w:tab w:val="left" w:pos="851"/>
              </w:tabs>
              <w:ind w:right="-1"/>
              <w:jc w:val="left"/>
              <w:rPr>
                <w:rFonts w:cs="Arial"/>
                <w:sz w:val="18"/>
                <w:szCs w:val="18"/>
              </w:rPr>
            </w:pPr>
            <w:r w:rsidRPr="007371EE">
              <w:rPr>
                <w:rFonts w:cs="Arial"/>
                <w:sz w:val="18"/>
                <w:szCs w:val="18"/>
              </w:rPr>
              <w:t>DUT establishes a default bearer for Internet connectivity.</w:t>
            </w:r>
          </w:p>
        </w:tc>
      </w:tr>
      <w:tr w:rsidR="009441FB" w:rsidRPr="00AC2F69" w14:paraId="0D708F1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85E489A" w14:textId="77777777" w:rsidR="009441FB" w:rsidRPr="007371EE" w:rsidRDefault="009441FB" w:rsidP="00FB5254">
            <w:pPr>
              <w:keepNext/>
              <w:keepLines/>
              <w:rPr>
                <w:sz w:val="18"/>
              </w:rPr>
            </w:pPr>
            <w:r w:rsidRPr="007371EE">
              <w:rPr>
                <w:sz w:val="18"/>
              </w:rP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4140932" w14:textId="77777777" w:rsidR="009441FB" w:rsidRPr="007371EE" w:rsidRDefault="009441FB" w:rsidP="00FB5254">
            <w:pPr>
              <w:keepNext/>
              <w:keepLines/>
              <w:tabs>
                <w:tab w:val="left" w:pos="851"/>
              </w:tabs>
              <w:ind w:right="-1"/>
              <w:jc w:val="left"/>
              <w:rPr>
                <w:rFonts w:cs="Arial"/>
                <w:sz w:val="18"/>
                <w:szCs w:val="18"/>
              </w:rPr>
            </w:pPr>
            <w:r w:rsidRPr="007371EE">
              <w:rPr>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FB1A76A" w14:textId="77777777" w:rsidR="009441FB" w:rsidRPr="007371EE" w:rsidRDefault="009441FB" w:rsidP="00FB5254">
            <w:pPr>
              <w:keepNext/>
              <w:keepLines/>
              <w:tabs>
                <w:tab w:val="left" w:pos="851"/>
              </w:tabs>
              <w:ind w:right="-1"/>
              <w:jc w:val="left"/>
              <w:rPr>
                <w:rFonts w:cs="Arial"/>
                <w:sz w:val="18"/>
                <w:szCs w:val="18"/>
              </w:rPr>
            </w:pPr>
            <w:r w:rsidRPr="007371EE">
              <w:rPr>
                <w:sz w:val="18"/>
                <w:szCs w:val="18"/>
              </w:rPr>
              <w:t>DUT is setup with the appropriate tool/method.</w:t>
            </w:r>
          </w:p>
        </w:tc>
      </w:tr>
      <w:tr w:rsidR="009441FB" w:rsidRPr="00AC2F69" w14:paraId="7E97AF2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322D0E8A" w14:textId="77777777" w:rsidR="009441FB" w:rsidRPr="007371EE" w:rsidRDefault="009441FB" w:rsidP="00FB5254">
            <w:pPr>
              <w:keepNext/>
              <w:keepLines/>
              <w:rPr>
                <w:sz w:val="18"/>
              </w:rPr>
            </w:pPr>
            <w:r w:rsidRPr="007371EE">
              <w:rPr>
                <w:sz w:val="18"/>
              </w:rP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59380AE" w14:textId="77777777" w:rsidR="009441FB" w:rsidRPr="007371EE" w:rsidDel="003C05FC" w:rsidRDefault="009441FB" w:rsidP="00FB5254">
            <w:pPr>
              <w:keepNext/>
              <w:keepLines/>
              <w:tabs>
                <w:tab w:val="left" w:pos="851"/>
              </w:tabs>
              <w:ind w:right="-1"/>
              <w:jc w:val="left"/>
              <w:rPr>
                <w:rFonts w:cs="Arial"/>
                <w:sz w:val="18"/>
                <w:szCs w:val="18"/>
              </w:rPr>
            </w:pPr>
            <w:r w:rsidRPr="007371EE">
              <w:rPr>
                <w:sz w:val="18"/>
                <w:szCs w:val="18"/>
              </w:rPr>
              <w:t xml:space="preserve">Perform  1 x </w:t>
            </w:r>
            <w:r>
              <w:rPr>
                <w:sz w:val="18"/>
                <w:szCs w:val="18"/>
              </w:rPr>
              <w:t xml:space="preserve">Uplink </w:t>
            </w:r>
            <w:r w:rsidRPr="007371EE">
              <w:rPr>
                <w:sz w:val="18"/>
                <w:szCs w:val="18"/>
              </w:rPr>
              <w:t>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6BC3DB3" w14:textId="77777777" w:rsidR="009441FB" w:rsidRPr="00024BCD" w:rsidDel="003C05FC" w:rsidRDefault="009441FB" w:rsidP="00FB5254">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9441FB" w:rsidRPr="00AC2F69" w14:paraId="1789B31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C265A2F" w14:textId="77777777" w:rsidR="009441FB" w:rsidRPr="007371EE" w:rsidRDefault="009441FB" w:rsidP="00FB5254">
            <w:pPr>
              <w:keepNext/>
              <w:keepLines/>
              <w:rPr>
                <w:sz w:val="18"/>
              </w:rPr>
            </w:pPr>
            <w:r>
              <w:rPr>
                <w:sz w:val="18"/>
              </w:rPr>
              <w:t>4</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65E84C9" w14:textId="77777777" w:rsidR="009441FB" w:rsidRPr="007371EE" w:rsidRDefault="009441FB" w:rsidP="00FB5254">
            <w:pPr>
              <w:keepNext/>
              <w:keepLines/>
              <w:tabs>
                <w:tab w:val="left" w:pos="851"/>
              </w:tabs>
              <w:ind w:right="-1"/>
              <w:jc w:val="left"/>
              <w:rPr>
                <w:sz w:val="18"/>
                <w:szCs w:val="18"/>
              </w:rPr>
            </w:pPr>
            <w:r>
              <w:rPr>
                <w:sz w:val="18"/>
                <w:szCs w:val="18"/>
              </w:rPr>
              <w:t>Configure DUT to 4G only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318BFF9" w14:textId="77777777" w:rsidR="009441FB" w:rsidRPr="00ED6B70" w:rsidRDefault="009441FB" w:rsidP="00FB5254">
            <w:pPr>
              <w:keepNext/>
              <w:keepLines/>
              <w:tabs>
                <w:tab w:val="left" w:pos="851"/>
              </w:tabs>
              <w:ind w:right="-1"/>
              <w:jc w:val="left"/>
              <w:rPr>
                <w:sz w:val="18"/>
                <w:szCs w:val="18"/>
              </w:rPr>
            </w:pPr>
          </w:p>
        </w:tc>
      </w:tr>
      <w:tr w:rsidR="009441FB" w:rsidRPr="00AC2F69" w14:paraId="2EEE8FEC"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8A72D2E" w14:textId="77777777" w:rsidR="009441FB" w:rsidRDefault="009441FB" w:rsidP="00FB5254">
            <w:pPr>
              <w:keepNext/>
              <w:keepLines/>
              <w:rPr>
                <w:sz w:val="18"/>
              </w:rPr>
            </w:pPr>
            <w:r>
              <w:rPr>
                <w:sz w:val="18"/>
              </w:rP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607CF24F" w14:textId="77777777" w:rsidR="009441FB" w:rsidRDefault="009441FB" w:rsidP="00FB5254">
            <w:pPr>
              <w:keepNext/>
              <w:keepLines/>
              <w:tabs>
                <w:tab w:val="left" w:pos="851"/>
              </w:tabs>
              <w:ind w:right="-1"/>
              <w:jc w:val="left"/>
              <w:rPr>
                <w:sz w:val="18"/>
                <w:szCs w:val="18"/>
              </w:rPr>
            </w:pPr>
            <w:r w:rsidRPr="007371EE">
              <w:rPr>
                <w:sz w:val="18"/>
                <w:szCs w:val="18"/>
              </w:rPr>
              <w:t>Perform  1 x</w:t>
            </w:r>
            <w:r>
              <w:rPr>
                <w:sz w:val="18"/>
                <w:szCs w:val="18"/>
              </w:rPr>
              <w:t xml:space="preserve"> Uplink</w:t>
            </w:r>
            <w:r w:rsidRPr="007371EE">
              <w:rPr>
                <w:sz w:val="18"/>
                <w:szCs w:val="18"/>
              </w:rPr>
              <w:t xml:space="preserve">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468AE2C" w14:textId="77777777" w:rsidR="009441FB" w:rsidRPr="00ED6B70" w:rsidRDefault="009441FB" w:rsidP="00FB5254">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p>
        </w:tc>
      </w:tr>
      <w:tr w:rsidR="009441FB" w:rsidRPr="00AC2F69" w14:paraId="6024D840"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1142495" w14:textId="77777777" w:rsidR="009441FB" w:rsidRDefault="009441FB" w:rsidP="00FB5254">
            <w:pPr>
              <w:keepNext/>
              <w:keepLines/>
              <w:rPr>
                <w:sz w:val="18"/>
              </w:rPr>
            </w:pPr>
            <w:r>
              <w:rPr>
                <w:sz w:val="18"/>
              </w:rPr>
              <w:t>6</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CCC256B" w14:textId="77777777" w:rsidR="009441FB" w:rsidRPr="007371EE" w:rsidRDefault="009441FB" w:rsidP="00FB5254">
            <w:pPr>
              <w:keepNext/>
              <w:keepLines/>
              <w:tabs>
                <w:tab w:val="left" w:pos="851"/>
              </w:tabs>
              <w:ind w:right="-1"/>
              <w:jc w:val="left"/>
              <w:rPr>
                <w:sz w:val="18"/>
                <w:szCs w:val="18"/>
              </w:rPr>
            </w:pPr>
            <w:r>
              <w:rPr>
                <w:sz w:val="18"/>
                <w:szCs w:val="18"/>
              </w:rPr>
              <w:t>Compare the results obtained.</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EC46A0A" w14:textId="77777777" w:rsidR="009441FB" w:rsidRPr="00ED6B70" w:rsidRDefault="009441FB" w:rsidP="00FB5254">
            <w:pPr>
              <w:keepNext/>
              <w:keepLines/>
              <w:tabs>
                <w:tab w:val="left" w:pos="851"/>
              </w:tabs>
              <w:ind w:right="-1"/>
              <w:jc w:val="left"/>
              <w:rPr>
                <w:sz w:val="18"/>
                <w:szCs w:val="18"/>
              </w:rPr>
            </w:pPr>
            <w:r>
              <w:rPr>
                <w:rFonts w:cs="Arial"/>
                <w:sz w:val="18"/>
                <w:szCs w:val="18"/>
              </w:rPr>
              <w:t xml:space="preserve">Confirm that </w:t>
            </w:r>
            <w:r w:rsidRPr="00384421">
              <w:rPr>
                <w:rFonts w:cs="Arial"/>
                <w:sz w:val="18"/>
                <w:szCs w:val="18"/>
              </w:rPr>
              <w:t>the data rate</w:t>
            </w:r>
            <w:r>
              <w:rPr>
                <w:rFonts w:cs="Arial"/>
                <w:sz w:val="18"/>
                <w:szCs w:val="18"/>
              </w:rPr>
              <w:t xml:space="preserve"> in EN-DC mode</w:t>
            </w:r>
            <w:r w:rsidRPr="00384421">
              <w:rPr>
                <w:rFonts w:cs="Arial"/>
                <w:sz w:val="18"/>
                <w:szCs w:val="18"/>
              </w:rPr>
              <w:t xml:space="preserve"> is higher than what could be a</w:t>
            </w:r>
            <w:r>
              <w:rPr>
                <w:rFonts w:cs="Arial"/>
                <w:sz w:val="18"/>
                <w:szCs w:val="18"/>
              </w:rPr>
              <w:t xml:space="preserve">chieved over the 4G only bearer thus ensuring that the split bearer is properly used, also taking in consideration that 2 ULCA could be in use in 4G Only mode </w:t>
            </w:r>
          </w:p>
        </w:tc>
      </w:tr>
    </w:tbl>
    <w:p w14:paraId="0088E832" w14:textId="77777777" w:rsidR="009441FB" w:rsidRDefault="009441FB" w:rsidP="009441FB"/>
    <w:bookmarkEnd w:id="75"/>
    <w:p w14:paraId="1F406A95" w14:textId="77777777" w:rsidR="009441FB" w:rsidRPr="004C6991" w:rsidRDefault="009441FB" w:rsidP="009441FB">
      <w:pPr>
        <w:keepNext/>
        <w:keepLines/>
        <w:spacing w:before="240"/>
        <w:ind w:left="1134" w:hanging="1134"/>
        <w:jc w:val="left"/>
        <w:outlineLvl w:val="3"/>
        <w:rPr>
          <w:b/>
          <w:sz w:val="24"/>
        </w:rPr>
      </w:pPr>
      <w:r w:rsidRPr="004C6991">
        <w:rPr>
          <w:b/>
          <w:sz w:val="24"/>
        </w:rPr>
        <w:t>101.3.1.</w:t>
      </w:r>
      <w:r>
        <w:rPr>
          <w:b/>
          <w:sz w:val="24"/>
        </w:rPr>
        <w:t>5</w:t>
      </w:r>
      <w:r w:rsidRPr="004C6991">
        <w:rPr>
          <w:b/>
          <w:sz w:val="24"/>
        </w:rPr>
        <w:tab/>
      </w:r>
      <w:r w:rsidRPr="00ED6530">
        <w:rPr>
          <w:b/>
          <w:sz w:val="24"/>
        </w:rPr>
        <w:t xml:space="preserve">Establishment of Dual Connectivity </w:t>
      </w:r>
      <w:r>
        <w:rPr>
          <w:b/>
          <w:sz w:val="24"/>
        </w:rPr>
        <w:t>- Through handover procedure - Downlink</w:t>
      </w:r>
    </w:p>
    <w:p w14:paraId="05459440" w14:textId="77777777" w:rsidR="009441FB" w:rsidRPr="004C6991" w:rsidRDefault="009441FB" w:rsidP="009441FB">
      <w:pPr>
        <w:keepNext/>
        <w:keepLines/>
        <w:jc w:val="left"/>
        <w:rPr>
          <w:b/>
        </w:rPr>
      </w:pPr>
      <w:r w:rsidRPr="004C6991">
        <w:rPr>
          <w:b/>
        </w:rPr>
        <w:t>Description</w:t>
      </w:r>
    </w:p>
    <w:p w14:paraId="59550A1E" w14:textId="77777777" w:rsidR="009441FB" w:rsidRDefault="009441FB" w:rsidP="009441FB">
      <w:r w:rsidRPr="00AC2F69">
        <w:t xml:space="preserve">This test case verifies that the UE can establish connectivity to an Option 3 Non-Standalone 5G network by initially connecting to the 4G eNB </w:t>
      </w:r>
      <w:r>
        <w:t xml:space="preserve">without NR coverage </w:t>
      </w:r>
      <w:r w:rsidRPr="00AC2F69">
        <w:t>and then being configured for dual-connectivity operation</w:t>
      </w:r>
      <w:r>
        <w:t xml:space="preserve"> after handover to a 4G eNB with NR coverage</w:t>
      </w:r>
    </w:p>
    <w:p w14:paraId="2E71FF32" w14:textId="77777777" w:rsidR="009441FB" w:rsidRPr="004C6991" w:rsidRDefault="009441FB" w:rsidP="009441FB">
      <w:pPr>
        <w:keepNext/>
        <w:keepLines/>
        <w:jc w:val="left"/>
        <w:rPr>
          <w:b/>
        </w:rPr>
      </w:pPr>
      <w:r w:rsidRPr="004C6991">
        <w:rPr>
          <w:b/>
        </w:rPr>
        <w:t>Related core specifications</w:t>
      </w:r>
    </w:p>
    <w:p w14:paraId="6657FEAC" w14:textId="77777777" w:rsidR="009441FB" w:rsidRPr="004C6991" w:rsidRDefault="009441FB" w:rsidP="009441FB">
      <w:r w:rsidRPr="004C6991">
        <w:t>3GPP TS 24.301 (NAS specific procedures)</w:t>
      </w:r>
    </w:p>
    <w:p w14:paraId="58D200B2" w14:textId="77777777" w:rsidR="009441FB" w:rsidRPr="004C6991" w:rsidRDefault="009441FB" w:rsidP="009441FB">
      <w:r w:rsidRPr="004C6991">
        <w:lastRenderedPageBreak/>
        <w:t>3GPP TS 36.331 (RRC specific procedures)</w:t>
      </w:r>
    </w:p>
    <w:p w14:paraId="0B71A24E" w14:textId="77777777" w:rsidR="009441FB" w:rsidRPr="004C6991" w:rsidRDefault="009441FB" w:rsidP="009441FB">
      <w:r w:rsidRPr="004C6991">
        <w:t>3GPP TS 37.340 (EN-DC, handover procedures, chapter 10.7)</w:t>
      </w:r>
    </w:p>
    <w:p w14:paraId="216C448F" w14:textId="77777777" w:rsidR="009441FB" w:rsidRPr="004C6991" w:rsidRDefault="009441FB" w:rsidP="009441FB">
      <w:pPr>
        <w:keepNext/>
        <w:keepLines/>
        <w:jc w:val="left"/>
        <w:rPr>
          <w:b/>
        </w:rPr>
      </w:pPr>
      <w:r w:rsidRPr="004C6991">
        <w:rPr>
          <w:b/>
        </w:rPr>
        <w:t>Initial configuration</w:t>
      </w:r>
    </w:p>
    <w:p w14:paraId="518EDA98" w14:textId="77777777" w:rsidR="009441FB" w:rsidRDefault="009441FB" w:rsidP="009441FB">
      <w:r w:rsidRPr="004C6991">
        <w:t>DUT supports 5G NR option 3</w:t>
      </w:r>
    </w:p>
    <w:p w14:paraId="7064DF58" w14:textId="77777777" w:rsidR="009441FB" w:rsidRPr="004C6991" w:rsidRDefault="009441FB" w:rsidP="009441FB">
      <w:r w:rsidRPr="004C6991">
        <w:t xml:space="preserve">Network coverage </w:t>
      </w:r>
      <w:r>
        <w:t>is of an LTE configuration (Cell 1)</w:t>
      </w:r>
    </w:p>
    <w:p w14:paraId="68D922E9" w14:textId="77777777" w:rsidR="009441FB" w:rsidRDefault="009441FB" w:rsidP="009441FB">
      <w:r w:rsidRPr="004C6991">
        <w:t xml:space="preserve">Network coverage </w:t>
      </w:r>
      <w:r>
        <w:t>is of an ENDC configuration (Cell 2)</w:t>
      </w:r>
    </w:p>
    <w:p w14:paraId="6D1D2CDE" w14:textId="77777777" w:rsidR="009441FB" w:rsidRDefault="009441FB" w:rsidP="009441FB">
      <w:r>
        <w:t>5G NR frequency in use is not shared with LTE frequency.</w:t>
      </w:r>
    </w:p>
    <w:p w14:paraId="134F33E4" w14:textId="77777777" w:rsidR="009441FB" w:rsidRPr="00AC2F69" w:rsidRDefault="009441FB" w:rsidP="009441FB">
      <w:r>
        <w:t xml:space="preserve">Aggregated DL channel bandwidth in EN_DC Mode is greater than in 4G only mode </w:t>
      </w:r>
    </w:p>
    <w:p w14:paraId="60867364" w14:textId="77777777" w:rsidR="009441FB" w:rsidRDefault="009441FB" w:rsidP="009441FB">
      <w:r w:rsidRPr="004C6991">
        <w:t>DUT is powered off or in flight mode</w:t>
      </w:r>
    </w:p>
    <w:p w14:paraId="21059AB2" w14:textId="77777777" w:rsidR="009441FB" w:rsidRPr="004C6991" w:rsidRDefault="009441FB" w:rsidP="009441FB"/>
    <w:p w14:paraId="6F0C708F" w14:textId="77777777" w:rsidR="009441FB" w:rsidRPr="004C6991" w:rsidRDefault="009441FB" w:rsidP="009441FB">
      <w:pPr>
        <w:keepNext/>
        <w:keepLines/>
        <w:jc w:val="left"/>
        <w:rPr>
          <w:b/>
        </w:rPr>
      </w:pPr>
      <w:r w:rsidRPr="004C6991">
        <w:rPr>
          <w:b/>
        </w:rPr>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9441FB" w:rsidRPr="004C6991" w14:paraId="78056A0C"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B470C3E" w14:textId="77777777" w:rsidR="009441FB" w:rsidRPr="004C6991" w:rsidRDefault="009441FB" w:rsidP="00FB5254">
            <w:pPr>
              <w:keepNext/>
              <w:keepLines/>
              <w:tabs>
                <w:tab w:val="left" w:pos="851"/>
              </w:tabs>
              <w:jc w:val="left"/>
              <w:rPr>
                <w:b/>
                <w:sz w:val="18"/>
                <w:szCs w:val="18"/>
                <w:lang w:eastAsia="en-GB"/>
              </w:rPr>
            </w:pPr>
            <w:r w:rsidRPr="004C6991">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7FAD8EBF" w14:textId="77777777" w:rsidR="009441FB" w:rsidRPr="004C6991" w:rsidRDefault="009441FB" w:rsidP="00FB5254">
            <w:pPr>
              <w:keepNext/>
              <w:keepLines/>
              <w:tabs>
                <w:tab w:val="left" w:pos="851"/>
              </w:tabs>
              <w:jc w:val="left"/>
              <w:rPr>
                <w:b/>
                <w:sz w:val="18"/>
                <w:szCs w:val="18"/>
                <w:lang w:eastAsia="en-GB"/>
              </w:rPr>
            </w:pPr>
            <w:r w:rsidRPr="004C6991">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04A28A0" w14:textId="77777777" w:rsidR="009441FB" w:rsidRPr="004C6991" w:rsidRDefault="009441FB" w:rsidP="00FB5254">
            <w:pPr>
              <w:keepNext/>
              <w:keepLines/>
              <w:tabs>
                <w:tab w:val="left" w:pos="851"/>
              </w:tabs>
              <w:jc w:val="left"/>
              <w:rPr>
                <w:b/>
                <w:sz w:val="18"/>
                <w:szCs w:val="18"/>
                <w:lang w:eastAsia="en-GB"/>
              </w:rPr>
            </w:pPr>
            <w:r w:rsidRPr="004C6991">
              <w:rPr>
                <w:b/>
                <w:sz w:val="18"/>
                <w:szCs w:val="18"/>
                <w:lang w:eastAsia="en-GB"/>
              </w:rPr>
              <w:t>Expected behaviour</w:t>
            </w:r>
          </w:p>
        </w:tc>
      </w:tr>
      <w:tr w:rsidR="009441FB" w:rsidRPr="004C6991" w14:paraId="57E497A8"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2C24C18" w14:textId="77777777" w:rsidR="009441FB" w:rsidRPr="004C6991" w:rsidRDefault="009441FB" w:rsidP="00FB5254">
            <w:pPr>
              <w:keepNext/>
              <w:keepLines/>
            </w:pPr>
            <w:r w:rsidRPr="004C6991">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2EDE066"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Power on DUT / disable flight mode and confirm successful attach procedure</w:t>
            </w:r>
            <w:r>
              <w:rPr>
                <w:rFonts w:cs="Arial"/>
                <w:sz w:val="18"/>
                <w:szCs w:val="18"/>
              </w:rPr>
              <w:t xml:space="preserve"> in Cell 1</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AC6A54A"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DUT attaches successfully to the network.</w:t>
            </w:r>
          </w:p>
          <w:p w14:paraId="21BFD895"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DUT establishes a default bearer for Internet connectivity.</w:t>
            </w:r>
          </w:p>
        </w:tc>
      </w:tr>
      <w:tr w:rsidR="009441FB" w:rsidRPr="004C6991" w14:paraId="69CBA66D" w14:textId="77777777" w:rsidTr="00FB5254">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779AE577" w14:textId="77777777" w:rsidR="009441FB" w:rsidRPr="004C6991" w:rsidRDefault="009441FB" w:rsidP="00FB5254">
            <w:pPr>
              <w:keepNext/>
              <w:keepLines/>
            </w:pPr>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C61F37B"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 xml:space="preserve">Transfer data in the </w:t>
            </w:r>
            <w:r w:rsidRPr="004C6991">
              <w:rPr>
                <w:rFonts w:cs="Arial"/>
                <w:b/>
                <w:sz w:val="18"/>
                <w:szCs w:val="18"/>
              </w:rPr>
              <w:t>downlink</w:t>
            </w:r>
            <w:r w:rsidRPr="004C6991">
              <w:rPr>
                <w:rFonts w:cs="Arial"/>
                <w:sz w:val="18"/>
                <w:szCs w:val="18"/>
              </w:rPr>
              <w:t xml:space="preserve"> direction</w:t>
            </w:r>
            <w:r>
              <w:rPr>
                <w:rFonts w:cs="Arial"/>
                <w:sz w:val="18"/>
                <w:szCs w:val="18"/>
              </w:rPr>
              <w: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4C662DE" w14:textId="77777777" w:rsidR="009441FB" w:rsidRPr="004C6991" w:rsidRDefault="009441FB" w:rsidP="00FB5254">
            <w:pPr>
              <w:keepNext/>
              <w:keepLines/>
              <w:tabs>
                <w:tab w:val="left" w:pos="851"/>
              </w:tabs>
              <w:ind w:right="-1"/>
              <w:jc w:val="left"/>
              <w:rPr>
                <w:rFonts w:cs="Arial"/>
                <w:sz w:val="18"/>
                <w:szCs w:val="18"/>
              </w:rPr>
            </w:pPr>
            <w:r>
              <w:rPr>
                <w:rFonts w:cs="Arial"/>
                <w:sz w:val="18"/>
                <w:szCs w:val="18"/>
              </w:rPr>
              <w:t xml:space="preserve">Data transfer is ongoing. </w:t>
            </w:r>
          </w:p>
        </w:tc>
      </w:tr>
      <w:tr w:rsidR="009441FB" w:rsidRPr="004C6991" w14:paraId="64229046" w14:textId="77777777" w:rsidTr="00FB5254">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44BCA440" w14:textId="77777777" w:rsidR="009441FB" w:rsidRPr="004C6991" w:rsidRDefault="009441FB" w:rsidP="00FB5254">
            <w:pPr>
              <w:keepNext/>
              <w:keepLines/>
            </w:pPr>
            <w:r>
              <w:t>3</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13F6005F"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 xml:space="preserve">Move the UE from the </w:t>
            </w:r>
            <w:r>
              <w:rPr>
                <w:rFonts w:cs="Arial"/>
                <w:sz w:val="18"/>
                <w:szCs w:val="18"/>
              </w:rPr>
              <w:t>Cell 1</w:t>
            </w:r>
            <w:r w:rsidRPr="004C6991">
              <w:rPr>
                <w:rFonts w:cs="Arial"/>
                <w:sz w:val="18"/>
                <w:szCs w:val="18"/>
              </w:rPr>
              <w:t xml:space="preserve"> to a combined LTE/5G NR Option 3 cell</w:t>
            </w:r>
            <w:r>
              <w:rPr>
                <w:rFonts w:cs="Arial"/>
                <w:sz w:val="18"/>
                <w:szCs w:val="18"/>
              </w:rPr>
              <w:t xml:space="preserve"> (Cell 2)</w:t>
            </w:r>
            <w:r w:rsidRPr="004C6991">
              <w:rPr>
                <w:rFonts w:cs="Arial"/>
                <w:sz w:val="18"/>
                <w:szCs w:val="18"/>
              </w:rPr>
              <w:t xml:space="preserve"> while the </w:t>
            </w:r>
            <w:r>
              <w:rPr>
                <w:rFonts w:cs="Arial"/>
                <w:sz w:val="18"/>
                <w:szCs w:val="18"/>
              </w:rPr>
              <w:t>data</w:t>
            </w:r>
            <w:r w:rsidRPr="004C6991">
              <w:rPr>
                <w:rFonts w:cs="Arial"/>
                <w:sz w:val="18"/>
                <w:szCs w:val="18"/>
              </w:rPr>
              <w:t xml:space="preserve"> </w:t>
            </w:r>
            <w:r>
              <w:rPr>
                <w:rFonts w:cs="Arial"/>
                <w:sz w:val="18"/>
                <w:szCs w:val="18"/>
              </w:rPr>
              <w:t xml:space="preserve">transfer </w:t>
            </w:r>
            <w:r w:rsidRPr="004C6991">
              <w:rPr>
                <w:rFonts w:cs="Arial"/>
                <w:sz w:val="18"/>
                <w:szCs w:val="18"/>
              </w:rPr>
              <w:t>is ongoing</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5F78FD2C"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The data transfer continues seamlessly.</w:t>
            </w:r>
          </w:p>
          <w:p w14:paraId="3F9577D2" w14:textId="77777777" w:rsidR="009441FB" w:rsidRPr="004C6991" w:rsidRDefault="009441FB" w:rsidP="00FB5254">
            <w:pPr>
              <w:keepNext/>
              <w:keepLines/>
              <w:tabs>
                <w:tab w:val="left" w:pos="851"/>
              </w:tabs>
              <w:ind w:right="-1"/>
              <w:jc w:val="left"/>
              <w:rPr>
                <w:rFonts w:cs="Arial"/>
                <w:sz w:val="18"/>
                <w:szCs w:val="18"/>
              </w:rPr>
            </w:pPr>
            <w:r>
              <w:rPr>
                <w:rFonts w:cs="Arial"/>
                <w:sz w:val="18"/>
                <w:szCs w:val="18"/>
              </w:rPr>
              <w:t>Confirm that the data rate in EN-DC (Cell 2) is higher than what could be achieved over the LTE-Only cell (Cell 1) thus ensuring that the split bearer is properly used.</w:t>
            </w:r>
          </w:p>
        </w:tc>
      </w:tr>
      <w:tr w:rsidR="009441FB" w:rsidRPr="004C6991" w14:paraId="2A55234A" w14:textId="77777777" w:rsidTr="00FB5254">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1D05B73B" w14:textId="77777777" w:rsidR="009441FB" w:rsidRPr="004C6991" w:rsidRDefault="009441FB" w:rsidP="00FB5254">
            <w:pPr>
              <w:keepNext/>
              <w:keepLines/>
            </w:pPr>
            <w:r>
              <w:t>4</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7F531830"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Move the UE to a</w:t>
            </w:r>
            <w:r>
              <w:rPr>
                <w:rFonts w:cs="Arial"/>
                <w:sz w:val="18"/>
                <w:szCs w:val="18"/>
              </w:rPr>
              <w:t>n</w:t>
            </w:r>
            <w:r w:rsidRPr="004C6991">
              <w:rPr>
                <w:rFonts w:cs="Arial"/>
                <w:sz w:val="18"/>
                <w:szCs w:val="18"/>
              </w:rPr>
              <w:t xml:space="preserve"> LTE-only</w:t>
            </w:r>
            <w:r>
              <w:rPr>
                <w:rFonts w:cs="Arial"/>
                <w:sz w:val="18"/>
                <w:szCs w:val="18"/>
              </w:rPr>
              <w:t xml:space="preserve"> cell (Cell 1) </w:t>
            </w:r>
            <w:r w:rsidRPr="004C6991">
              <w:rPr>
                <w:rFonts w:cs="Arial"/>
                <w:sz w:val="18"/>
                <w:szCs w:val="18"/>
              </w:rPr>
              <w:t xml:space="preserve">while the </w:t>
            </w:r>
            <w:r>
              <w:rPr>
                <w:rFonts w:cs="Arial"/>
                <w:sz w:val="18"/>
                <w:szCs w:val="18"/>
              </w:rPr>
              <w:t xml:space="preserve">data transfer is ongoing </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31D3EDC3" w14:textId="77777777" w:rsidR="009441FB" w:rsidRPr="004C6991" w:rsidRDefault="009441FB" w:rsidP="00FB5254">
            <w:pPr>
              <w:keepNext/>
              <w:keepLines/>
              <w:tabs>
                <w:tab w:val="left" w:pos="851"/>
              </w:tabs>
              <w:ind w:right="-1"/>
              <w:jc w:val="left"/>
              <w:rPr>
                <w:rFonts w:cs="Arial"/>
                <w:sz w:val="18"/>
                <w:szCs w:val="18"/>
              </w:rPr>
            </w:pPr>
            <w:r w:rsidRPr="004C6991">
              <w:rPr>
                <w:rFonts w:cs="Arial"/>
                <w:sz w:val="18"/>
                <w:szCs w:val="18"/>
              </w:rPr>
              <w:t>The data transfer continue</w:t>
            </w:r>
            <w:r>
              <w:rPr>
                <w:rFonts w:cs="Arial"/>
                <w:sz w:val="18"/>
                <w:szCs w:val="18"/>
              </w:rPr>
              <w:t>s</w:t>
            </w:r>
            <w:r w:rsidRPr="004C6991">
              <w:rPr>
                <w:rFonts w:cs="Arial"/>
                <w:sz w:val="18"/>
                <w:szCs w:val="18"/>
              </w:rPr>
              <w:t xml:space="preserve"> seamlessly.</w:t>
            </w:r>
          </w:p>
        </w:tc>
      </w:tr>
    </w:tbl>
    <w:p w14:paraId="366F4829" w14:textId="77777777" w:rsidR="00040F53" w:rsidRPr="004C6991" w:rsidRDefault="00040F53" w:rsidP="00040F53">
      <w:pPr>
        <w:keepNext/>
        <w:keepLines/>
        <w:spacing w:before="240"/>
        <w:ind w:left="1134" w:hanging="1134"/>
        <w:jc w:val="left"/>
        <w:outlineLvl w:val="3"/>
        <w:rPr>
          <w:b/>
          <w:sz w:val="24"/>
        </w:rPr>
      </w:pPr>
      <w:bookmarkStart w:id="77" w:name="_Toc47452742"/>
      <w:r w:rsidRPr="004C6991">
        <w:rPr>
          <w:b/>
          <w:sz w:val="24"/>
        </w:rPr>
        <w:t>101.3.1.</w:t>
      </w:r>
      <w:r>
        <w:rPr>
          <w:b/>
          <w:sz w:val="24"/>
        </w:rPr>
        <w:t>6</w:t>
      </w:r>
      <w:r w:rsidRPr="004C6991">
        <w:rPr>
          <w:b/>
          <w:sz w:val="24"/>
        </w:rPr>
        <w:tab/>
      </w:r>
      <w:r w:rsidRPr="00ED6530">
        <w:rPr>
          <w:b/>
          <w:sz w:val="24"/>
        </w:rPr>
        <w:t xml:space="preserve">Establishment of Dual Connectivity </w:t>
      </w:r>
      <w:r>
        <w:rPr>
          <w:b/>
          <w:sz w:val="24"/>
        </w:rPr>
        <w:t>- Through handover procedure - Uplink</w:t>
      </w:r>
    </w:p>
    <w:p w14:paraId="66301559" w14:textId="77777777" w:rsidR="00040F53" w:rsidRPr="004C6991" w:rsidRDefault="00040F53" w:rsidP="00040F53">
      <w:pPr>
        <w:keepNext/>
        <w:keepLines/>
        <w:jc w:val="left"/>
        <w:rPr>
          <w:b/>
        </w:rPr>
      </w:pPr>
      <w:r w:rsidRPr="004C6991">
        <w:rPr>
          <w:b/>
        </w:rPr>
        <w:t>Description</w:t>
      </w:r>
    </w:p>
    <w:p w14:paraId="5DAFE9F9" w14:textId="77777777" w:rsidR="00040F53" w:rsidRDefault="00040F53" w:rsidP="00040F53">
      <w:r w:rsidRPr="00AC2F69">
        <w:t xml:space="preserve">This test case verifies that the UE can establish connectivity to an Option 3 Non-Standalone 5G network by initially connecting to the 4G eNB </w:t>
      </w:r>
      <w:r>
        <w:t xml:space="preserve">without NR coverage </w:t>
      </w:r>
      <w:r w:rsidRPr="00AC2F69">
        <w:t xml:space="preserve">and </w:t>
      </w:r>
      <w:r w:rsidRPr="001117DB">
        <w:t>then being configured for dual-connectivity operation after handover</w:t>
      </w:r>
      <w:r>
        <w:t xml:space="preserve"> to a 4G eNB with NR coverage</w:t>
      </w:r>
    </w:p>
    <w:p w14:paraId="40AFCBDA" w14:textId="77777777" w:rsidR="00040F53" w:rsidRPr="004C6991" w:rsidRDefault="00040F53" w:rsidP="00040F53">
      <w:pPr>
        <w:keepNext/>
        <w:keepLines/>
        <w:jc w:val="left"/>
        <w:rPr>
          <w:b/>
        </w:rPr>
      </w:pPr>
      <w:r w:rsidRPr="004C6991">
        <w:rPr>
          <w:b/>
        </w:rPr>
        <w:t>Related core specifications</w:t>
      </w:r>
    </w:p>
    <w:p w14:paraId="332C2E3B" w14:textId="77777777" w:rsidR="00040F53" w:rsidRPr="004C6991" w:rsidRDefault="00040F53" w:rsidP="00040F53">
      <w:r w:rsidRPr="004C6991">
        <w:t>3GPP TS 24.301 (NAS specific procedures)</w:t>
      </w:r>
    </w:p>
    <w:p w14:paraId="40F66493" w14:textId="77777777" w:rsidR="00040F53" w:rsidRPr="004C6991" w:rsidRDefault="00040F53" w:rsidP="00040F53">
      <w:r w:rsidRPr="004C6991">
        <w:t>3GPP TS 36.331 (RRC specific procedures)</w:t>
      </w:r>
    </w:p>
    <w:p w14:paraId="477D3EC2" w14:textId="77777777" w:rsidR="00040F53" w:rsidRPr="004C6991" w:rsidRDefault="00040F53" w:rsidP="00040F53">
      <w:r w:rsidRPr="004C6991">
        <w:t>3GPP TS 37.340 (EN-DC, handover procedures, chapter 10.7)</w:t>
      </w:r>
    </w:p>
    <w:p w14:paraId="2ADD6CC6" w14:textId="77777777" w:rsidR="00040F53" w:rsidRPr="004C6991" w:rsidRDefault="00040F53" w:rsidP="00040F53">
      <w:pPr>
        <w:keepNext/>
        <w:keepLines/>
        <w:jc w:val="left"/>
        <w:rPr>
          <w:b/>
        </w:rPr>
      </w:pPr>
      <w:r w:rsidRPr="004C6991">
        <w:rPr>
          <w:b/>
        </w:rPr>
        <w:t>Initial configuration</w:t>
      </w:r>
    </w:p>
    <w:p w14:paraId="0BA2A8AC" w14:textId="77777777" w:rsidR="00040F53" w:rsidRDefault="00040F53" w:rsidP="00040F53">
      <w:r w:rsidRPr="004C6991">
        <w:t>DUT supports 5G NR option 3</w:t>
      </w:r>
    </w:p>
    <w:p w14:paraId="7A2D7F8F" w14:textId="77777777" w:rsidR="00040F53" w:rsidRDefault="00040F53" w:rsidP="00040F53">
      <w:r w:rsidRPr="00AC2F69">
        <w:t xml:space="preserve">DUT </w:t>
      </w:r>
      <w:r>
        <w:t xml:space="preserve">and network </w:t>
      </w:r>
      <w:r w:rsidRPr="00AC2F69">
        <w:t xml:space="preserve">supports </w:t>
      </w:r>
      <w:r w:rsidRPr="00721577">
        <w:t>UL transmission via both MCG path and SCG path for the split DRB</w:t>
      </w:r>
    </w:p>
    <w:p w14:paraId="3E83902E" w14:textId="77777777" w:rsidR="00040F53" w:rsidRPr="004C6991" w:rsidRDefault="00040F53" w:rsidP="00040F53">
      <w:r w:rsidRPr="004C6991">
        <w:t xml:space="preserve">Network coverage </w:t>
      </w:r>
      <w:r>
        <w:t>is of an LTE configuration (Cell 1)</w:t>
      </w:r>
    </w:p>
    <w:p w14:paraId="583EF8AB" w14:textId="77777777" w:rsidR="00040F53" w:rsidRDefault="00040F53" w:rsidP="00040F53">
      <w:r w:rsidRPr="004C6991">
        <w:t xml:space="preserve">Network coverage </w:t>
      </w:r>
      <w:r>
        <w:t>is of an ENDC configuration (Cell 2)</w:t>
      </w:r>
    </w:p>
    <w:p w14:paraId="02D6AEA9" w14:textId="77777777" w:rsidR="00040F53" w:rsidRPr="00AC2F69" w:rsidRDefault="00040F53" w:rsidP="00040F53">
      <w:r>
        <w:t xml:space="preserve">Aggregated DL/UL channel bandwidth in EN_DC Mode is greater than in 4G only mode </w:t>
      </w:r>
    </w:p>
    <w:p w14:paraId="00F74A83" w14:textId="77777777" w:rsidR="00040F53" w:rsidRPr="004C6991" w:rsidRDefault="00040F53" w:rsidP="00040F53">
      <w:r w:rsidRPr="004C6991">
        <w:t>DUT is powered off or in flight mode</w:t>
      </w:r>
    </w:p>
    <w:p w14:paraId="29F23126" w14:textId="77777777" w:rsidR="00040F53" w:rsidRPr="004C6991" w:rsidRDefault="00040F53" w:rsidP="00040F53">
      <w:pPr>
        <w:keepNext/>
        <w:keepLines/>
        <w:jc w:val="left"/>
        <w:rPr>
          <w:b/>
        </w:rPr>
      </w:pPr>
      <w:r w:rsidRPr="004C6991">
        <w:rPr>
          <w:b/>
        </w:rPr>
        <w:lastRenderedPageBreak/>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040F53" w:rsidRPr="004C6991" w14:paraId="22A0EBCF" w14:textId="77777777" w:rsidTr="0099103A">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B545A10" w14:textId="77777777" w:rsidR="00040F53" w:rsidRPr="004C6991" w:rsidRDefault="00040F53" w:rsidP="0099103A">
            <w:pPr>
              <w:keepNext/>
              <w:keepLines/>
              <w:tabs>
                <w:tab w:val="left" w:pos="851"/>
              </w:tabs>
              <w:jc w:val="left"/>
              <w:rPr>
                <w:b/>
                <w:sz w:val="18"/>
                <w:szCs w:val="18"/>
                <w:lang w:eastAsia="en-GB"/>
              </w:rPr>
            </w:pPr>
            <w:r w:rsidRPr="004C6991">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7E0FE7A5" w14:textId="77777777" w:rsidR="00040F53" w:rsidRPr="004C6991" w:rsidRDefault="00040F53" w:rsidP="0099103A">
            <w:pPr>
              <w:keepNext/>
              <w:keepLines/>
              <w:tabs>
                <w:tab w:val="left" w:pos="851"/>
              </w:tabs>
              <w:jc w:val="left"/>
              <w:rPr>
                <w:b/>
                <w:sz w:val="18"/>
                <w:szCs w:val="18"/>
                <w:lang w:eastAsia="en-GB"/>
              </w:rPr>
            </w:pPr>
            <w:r w:rsidRPr="004C6991">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336A691" w14:textId="77777777" w:rsidR="00040F53" w:rsidRPr="004C6991" w:rsidRDefault="00040F53" w:rsidP="0099103A">
            <w:pPr>
              <w:keepNext/>
              <w:keepLines/>
              <w:tabs>
                <w:tab w:val="left" w:pos="851"/>
              </w:tabs>
              <w:jc w:val="left"/>
              <w:rPr>
                <w:b/>
                <w:sz w:val="18"/>
                <w:szCs w:val="18"/>
                <w:lang w:eastAsia="en-GB"/>
              </w:rPr>
            </w:pPr>
            <w:r w:rsidRPr="004C6991">
              <w:rPr>
                <w:b/>
                <w:sz w:val="18"/>
                <w:szCs w:val="18"/>
                <w:lang w:eastAsia="en-GB"/>
              </w:rPr>
              <w:t>Expected behaviour</w:t>
            </w:r>
          </w:p>
        </w:tc>
      </w:tr>
      <w:tr w:rsidR="00040F53" w:rsidRPr="004C6991" w14:paraId="1DE7019C" w14:textId="77777777" w:rsidTr="0099103A">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2832397" w14:textId="77777777" w:rsidR="00040F53" w:rsidRPr="004C6991" w:rsidRDefault="00040F53" w:rsidP="0099103A">
            <w:pPr>
              <w:keepNext/>
              <w:keepLines/>
            </w:pPr>
            <w:r w:rsidRPr="004C6991">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BF924F5"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Power on DUT / disable flight mode and confirm successful attach procedure</w:t>
            </w:r>
            <w:r>
              <w:rPr>
                <w:rFonts w:cs="Arial"/>
                <w:sz w:val="18"/>
                <w:szCs w:val="18"/>
              </w:rPr>
              <w:t xml:space="preserve"> in Cell 1</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00BA153"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DUT attaches successfully to the network.</w:t>
            </w:r>
          </w:p>
          <w:p w14:paraId="4938AA38"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DUT establishes a default bearer for Internet connectivity.</w:t>
            </w:r>
          </w:p>
        </w:tc>
      </w:tr>
      <w:tr w:rsidR="00040F53" w:rsidRPr="004C6991" w14:paraId="7E4E5A14" w14:textId="77777777" w:rsidTr="0099103A">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2357A4A" w14:textId="77777777" w:rsidR="00040F53" w:rsidRPr="004C6991" w:rsidRDefault="00040F53" w:rsidP="0099103A">
            <w:pPr>
              <w:keepNext/>
              <w:keepLines/>
            </w:pPr>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8A140B4"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 xml:space="preserve">Transfer data in the </w:t>
            </w:r>
            <w:r>
              <w:rPr>
                <w:rFonts w:cs="Arial"/>
                <w:b/>
                <w:sz w:val="18"/>
                <w:szCs w:val="18"/>
              </w:rPr>
              <w:t>up</w:t>
            </w:r>
            <w:r w:rsidRPr="004C6991">
              <w:rPr>
                <w:rFonts w:cs="Arial"/>
                <w:b/>
                <w:sz w:val="18"/>
                <w:szCs w:val="18"/>
              </w:rPr>
              <w:t>link</w:t>
            </w:r>
            <w:r w:rsidRPr="004C6991">
              <w:rPr>
                <w:rFonts w:cs="Arial"/>
                <w:sz w:val="18"/>
                <w:szCs w:val="18"/>
              </w:rPr>
              <w:t xml:space="preserve"> direction</w:t>
            </w:r>
            <w:r>
              <w:rPr>
                <w:rFonts w:cs="Arial"/>
                <w:sz w:val="18"/>
                <w:szCs w:val="18"/>
              </w:rPr>
              <w: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D3BE85E" w14:textId="77777777" w:rsidR="00040F53" w:rsidRPr="004C6991" w:rsidRDefault="00040F53" w:rsidP="0099103A">
            <w:pPr>
              <w:keepNext/>
              <w:keepLines/>
              <w:tabs>
                <w:tab w:val="left" w:pos="851"/>
              </w:tabs>
              <w:ind w:right="-1"/>
              <w:jc w:val="left"/>
              <w:rPr>
                <w:rFonts w:cs="Arial"/>
                <w:sz w:val="18"/>
                <w:szCs w:val="18"/>
              </w:rPr>
            </w:pPr>
            <w:r>
              <w:rPr>
                <w:rFonts w:cs="Arial"/>
                <w:sz w:val="18"/>
                <w:szCs w:val="18"/>
              </w:rPr>
              <w:t xml:space="preserve">Data transfer is ongoing. </w:t>
            </w:r>
          </w:p>
        </w:tc>
      </w:tr>
      <w:tr w:rsidR="00040F53" w:rsidRPr="004C6991" w14:paraId="462E3F57" w14:textId="77777777" w:rsidTr="0099103A">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1EE29BE4" w14:textId="77777777" w:rsidR="00040F53" w:rsidRPr="004C6991" w:rsidRDefault="00040F53" w:rsidP="0099103A">
            <w:pPr>
              <w:keepNext/>
              <w:keepLines/>
            </w:pPr>
            <w:r>
              <w:t>3</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76833F95"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 xml:space="preserve">Move the UE from the </w:t>
            </w:r>
            <w:r>
              <w:rPr>
                <w:rFonts w:cs="Arial"/>
                <w:sz w:val="18"/>
                <w:szCs w:val="18"/>
              </w:rPr>
              <w:t>Cell 1</w:t>
            </w:r>
            <w:r w:rsidRPr="004C6991">
              <w:rPr>
                <w:rFonts w:cs="Arial"/>
                <w:sz w:val="18"/>
                <w:szCs w:val="18"/>
              </w:rPr>
              <w:t xml:space="preserve"> to a combined LTE/5G NR Option 3 cell</w:t>
            </w:r>
            <w:r>
              <w:rPr>
                <w:rFonts w:cs="Arial"/>
                <w:sz w:val="18"/>
                <w:szCs w:val="18"/>
              </w:rPr>
              <w:t xml:space="preserve"> (Cell 2)</w:t>
            </w:r>
            <w:r w:rsidRPr="004C6991">
              <w:rPr>
                <w:rFonts w:cs="Arial"/>
                <w:sz w:val="18"/>
                <w:szCs w:val="18"/>
              </w:rPr>
              <w:t xml:space="preserve"> while the </w:t>
            </w:r>
            <w:r>
              <w:rPr>
                <w:rFonts w:cs="Arial"/>
                <w:sz w:val="18"/>
                <w:szCs w:val="18"/>
              </w:rPr>
              <w:t>data</w:t>
            </w:r>
            <w:r w:rsidRPr="004C6991">
              <w:rPr>
                <w:rFonts w:cs="Arial"/>
                <w:sz w:val="18"/>
                <w:szCs w:val="18"/>
              </w:rPr>
              <w:t xml:space="preserve"> </w:t>
            </w:r>
            <w:r>
              <w:rPr>
                <w:rFonts w:cs="Arial"/>
                <w:sz w:val="18"/>
                <w:szCs w:val="18"/>
              </w:rPr>
              <w:t xml:space="preserve">transfer </w:t>
            </w:r>
            <w:r w:rsidRPr="004C6991">
              <w:rPr>
                <w:rFonts w:cs="Arial"/>
                <w:sz w:val="18"/>
                <w:szCs w:val="18"/>
              </w:rPr>
              <w:t>is ongoing</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242B3B74"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The data transfer continues seamlessly.</w:t>
            </w:r>
          </w:p>
          <w:p w14:paraId="2994A297" w14:textId="77777777" w:rsidR="00040F53" w:rsidRPr="004C6991" w:rsidRDefault="00040F53" w:rsidP="0099103A">
            <w:pPr>
              <w:keepNext/>
              <w:keepLines/>
              <w:tabs>
                <w:tab w:val="left" w:pos="851"/>
              </w:tabs>
              <w:ind w:right="-1"/>
              <w:jc w:val="left"/>
              <w:rPr>
                <w:rFonts w:cs="Arial"/>
                <w:sz w:val="18"/>
                <w:szCs w:val="18"/>
              </w:rPr>
            </w:pPr>
            <w:r>
              <w:rPr>
                <w:rFonts w:cs="Arial"/>
                <w:sz w:val="18"/>
                <w:szCs w:val="18"/>
              </w:rPr>
              <w:t>Confirm that the data rate in EN-DC (Cell 2) is higher than what could be achieved over the LTE-Only cell (Cell 1) thus ensuring that the split bearer is properly used, taking in consideration that 2 ULCA could be in use in Cell 1</w:t>
            </w:r>
          </w:p>
        </w:tc>
      </w:tr>
      <w:tr w:rsidR="00040F53" w:rsidRPr="004C6991" w14:paraId="4E6B4DDB" w14:textId="77777777" w:rsidTr="0099103A">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7740C731" w14:textId="77777777" w:rsidR="00040F53" w:rsidRPr="004C6991" w:rsidRDefault="00040F53" w:rsidP="0099103A">
            <w:pPr>
              <w:keepNext/>
              <w:keepLines/>
            </w:pPr>
            <w:r>
              <w:t>4</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0B2693CC"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Move the UE to a</w:t>
            </w:r>
            <w:r>
              <w:rPr>
                <w:rFonts w:cs="Arial"/>
                <w:sz w:val="18"/>
                <w:szCs w:val="18"/>
              </w:rPr>
              <w:t>n</w:t>
            </w:r>
            <w:r w:rsidRPr="004C6991">
              <w:rPr>
                <w:rFonts w:cs="Arial"/>
                <w:sz w:val="18"/>
                <w:szCs w:val="18"/>
              </w:rPr>
              <w:t xml:space="preserve"> LTE-only</w:t>
            </w:r>
            <w:r>
              <w:rPr>
                <w:rFonts w:cs="Arial"/>
                <w:sz w:val="18"/>
                <w:szCs w:val="18"/>
              </w:rPr>
              <w:t xml:space="preserve"> cell (Cell 1) </w:t>
            </w:r>
            <w:r w:rsidRPr="004C6991">
              <w:rPr>
                <w:rFonts w:cs="Arial"/>
                <w:sz w:val="18"/>
                <w:szCs w:val="18"/>
              </w:rPr>
              <w:t xml:space="preserve">while the </w:t>
            </w:r>
            <w:r>
              <w:rPr>
                <w:rFonts w:cs="Arial"/>
                <w:sz w:val="18"/>
                <w:szCs w:val="18"/>
              </w:rPr>
              <w:t xml:space="preserve">data transfer is ongoing </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6200A949" w14:textId="77777777" w:rsidR="00040F53" w:rsidRPr="004C6991" w:rsidRDefault="00040F53" w:rsidP="0099103A">
            <w:pPr>
              <w:keepNext/>
              <w:keepLines/>
              <w:tabs>
                <w:tab w:val="left" w:pos="851"/>
              </w:tabs>
              <w:ind w:right="-1"/>
              <w:jc w:val="left"/>
              <w:rPr>
                <w:rFonts w:cs="Arial"/>
                <w:sz w:val="18"/>
                <w:szCs w:val="18"/>
              </w:rPr>
            </w:pPr>
            <w:r w:rsidRPr="004C6991">
              <w:rPr>
                <w:rFonts w:cs="Arial"/>
                <w:sz w:val="18"/>
                <w:szCs w:val="18"/>
              </w:rPr>
              <w:t>The data transfer continue</w:t>
            </w:r>
            <w:r>
              <w:rPr>
                <w:rFonts w:cs="Arial"/>
                <w:sz w:val="18"/>
                <w:szCs w:val="18"/>
              </w:rPr>
              <w:t>s</w:t>
            </w:r>
            <w:r w:rsidRPr="004C6991">
              <w:rPr>
                <w:rFonts w:cs="Arial"/>
                <w:sz w:val="18"/>
                <w:szCs w:val="18"/>
              </w:rPr>
              <w:t xml:space="preserve"> seamlessly.</w:t>
            </w:r>
          </w:p>
        </w:tc>
      </w:tr>
    </w:tbl>
    <w:p w14:paraId="05969976" w14:textId="77777777" w:rsidR="00040F53" w:rsidRPr="00AC2F69" w:rsidRDefault="00040F53" w:rsidP="00040F53">
      <w:pPr>
        <w:pStyle w:val="Heading4"/>
      </w:pPr>
      <w:bookmarkStart w:id="78" w:name="_Toc54003861"/>
      <w:bookmarkStart w:id="79" w:name="_Toc514833952"/>
      <w:bookmarkStart w:id="80" w:name="_Toc530672816"/>
      <w:bookmarkStart w:id="81" w:name="_Toc156375163"/>
      <w:bookmarkEnd w:id="77"/>
      <w:r w:rsidRPr="00AC2F69">
        <w:t>101.3.1.</w:t>
      </w:r>
      <w:r>
        <w:t>7</w:t>
      </w:r>
      <w:r w:rsidRPr="00AC2F69">
        <w:tab/>
        <w:t xml:space="preserve">Use of VoLTE Services </w:t>
      </w:r>
      <w:r>
        <w:t>in EN-DC mode</w:t>
      </w:r>
      <w:bookmarkEnd w:id="78"/>
      <w:bookmarkEnd w:id="81"/>
    </w:p>
    <w:p w14:paraId="7D8A019B" w14:textId="77777777" w:rsidR="00040F53" w:rsidRPr="00AC2F69" w:rsidRDefault="00040F53" w:rsidP="00040F53">
      <w:pPr>
        <w:pStyle w:val="H6"/>
      </w:pPr>
      <w:r w:rsidRPr="00AC2F69">
        <w:t>Description</w:t>
      </w:r>
    </w:p>
    <w:p w14:paraId="326C8AED" w14:textId="77777777" w:rsidR="00040F53" w:rsidRPr="00AC2F69" w:rsidRDefault="00040F53" w:rsidP="00040F53">
      <w:r w:rsidRPr="00AC2F69">
        <w:t xml:space="preserve">This test case verifies that the UE can establish a PDN connection for VoLTE services in a 5G Option 3 network environment </w:t>
      </w:r>
      <w:r>
        <w:t xml:space="preserve">and </w:t>
      </w:r>
      <w:r w:rsidRPr="00AC2F69">
        <w:t xml:space="preserve">that voice calls and </w:t>
      </w:r>
      <w:r>
        <w:t xml:space="preserve">a simultaneous </w:t>
      </w:r>
      <w:r w:rsidRPr="00AC2F69">
        <w:t xml:space="preserve">data transmission </w:t>
      </w:r>
      <w:r>
        <w:t xml:space="preserve">over the split bearer is </w:t>
      </w:r>
      <w:r w:rsidRPr="00AC2F69">
        <w:t>possible.</w:t>
      </w:r>
    </w:p>
    <w:p w14:paraId="091A6411" w14:textId="77777777" w:rsidR="00040F53" w:rsidRPr="00AC2F69" w:rsidRDefault="00040F53" w:rsidP="00040F53">
      <w:r w:rsidRPr="00AC2F69">
        <w:t>Note: This test case does not validate VoLTE IMS functionality but particularly focuses on the following air interface aspects:</w:t>
      </w:r>
    </w:p>
    <w:p w14:paraId="547D9BF8" w14:textId="77777777" w:rsidR="00040F53" w:rsidRPr="00AC2F69" w:rsidRDefault="00040F53" w:rsidP="004279DA">
      <w:pPr>
        <w:pStyle w:val="ListParagraph"/>
        <w:numPr>
          <w:ilvl w:val="0"/>
          <w:numId w:val="27"/>
        </w:numPr>
        <w:tabs>
          <w:tab w:val="left" w:pos="851"/>
        </w:tabs>
        <w:rPr>
          <w:noProof w:val="0"/>
        </w:rPr>
      </w:pPr>
      <w:r w:rsidRPr="00AC2F69">
        <w:rPr>
          <w:noProof w:val="0"/>
        </w:rPr>
        <w:t xml:space="preserve">VoLTE signalling over the IMS default bearer over the LTE </w:t>
      </w:r>
      <w:proofErr w:type="gramStart"/>
      <w:r w:rsidRPr="00AC2F69">
        <w:rPr>
          <w:noProof w:val="0"/>
        </w:rPr>
        <w:t>cell</w:t>
      </w:r>
      <w:proofErr w:type="gramEnd"/>
    </w:p>
    <w:p w14:paraId="71D550FB" w14:textId="77777777" w:rsidR="00040F53" w:rsidRPr="00AC2F69" w:rsidRDefault="00040F53" w:rsidP="004279DA">
      <w:pPr>
        <w:pStyle w:val="ListParagraph"/>
        <w:numPr>
          <w:ilvl w:val="0"/>
          <w:numId w:val="27"/>
        </w:numPr>
        <w:tabs>
          <w:tab w:val="left" w:pos="851"/>
        </w:tabs>
        <w:rPr>
          <w:noProof w:val="0"/>
        </w:rPr>
      </w:pPr>
      <w:r w:rsidRPr="00AC2F69">
        <w:rPr>
          <w:noProof w:val="0"/>
        </w:rPr>
        <w:t>VoLTE speech path over a dedicated bearer over the LTE cell</w:t>
      </w:r>
    </w:p>
    <w:p w14:paraId="1F90AFDC" w14:textId="77777777" w:rsidR="00040F53" w:rsidRPr="00AC2F69" w:rsidRDefault="00040F53" w:rsidP="004279DA">
      <w:pPr>
        <w:pStyle w:val="ListParagraph"/>
        <w:numPr>
          <w:ilvl w:val="0"/>
          <w:numId w:val="27"/>
        </w:numPr>
        <w:tabs>
          <w:tab w:val="left" w:pos="851"/>
        </w:tabs>
        <w:rPr>
          <w:noProof w:val="0"/>
        </w:rPr>
      </w:pPr>
      <w:r w:rsidRPr="00AC2F69">
        <w:rPr>
          <w:noProof w:val="0"/>
        </w:rPr>
        <w:t>Simultaneous data transfer over a split default bearer</w:t>
      </w:r>
    </w:p>
    <w:p w14:paraId="0CB75C5F" w14:textId="77777777" w:rsidR="00040F53" w:rsidRPr="00AC2F69" w:rsidRDefault="00040F53" w:rsidP="00040F53">
      <w:pPr>
        <w:pStyle w:val="H6"/>
      </w:pPr>
      <w:r w:rsidRPr="00AC2F69">
        <w:t>Related core specifications</w:t>
      </w:r>
    </w:p>
    <w:p w14:paraId="715F6CFE" w14:textId="77777777" w:rsidR="00040F53" w:rsidRPr="00AC2F69" w:rsidRDefault="00040F53" w:rsidP="00040F53">
      <w:r w:rsidRPr="00AC2F69">
        <w:t>3GPP TS 24.301 (NAS specific procedures)</w:t>
      </w:r>
    </w:p>
    <w:p w14:paraId="74E54D39" w14:textId="77777777" w:rsidR="00040F53" w:rsidRPr="00AC2F69" w:rsidRDefault="00040F53" w:rsidP="00040F53">
      <w:r w:rsidRPr="00AC2F69">
        <w:t>3GPP TS 36.331 (RRC specific procedures)</w:t>
      </w:r>
    </w:p>
    <w:p w14:paraId="1BD074C7" w14:textId="77777777" w:rsidR="00040F53" w:rsidRPr="00AC2F69" w:rsidRDefault="00040F53" w:rsidP="00040F53">
      <w:r w:rsidRPr="00AC2F69">
        <w:t>3GPP TS 37.340 (EN-DC, handover procedures, chapter 10.7)</w:t>
      </w:r>
    </w:p>
    <w:p w14:paraId="271CAD84" w14:textId="77777777" w:rsidR="00040F53" w:rsidRPr="00AC2F69" w:rsidRDefault="00040F53" w:rsidP="00040F53">
      <w:pPr>
        <w:pStyle w:val="H6"/>
      </w:pPr>
      <w:r w:rsidRPr="00AC2F69">
        <w:t>Initial configuration</w:t>
      </w:r>
    </w:p>
    <w:p w14:paraId="123975C6" w14:textId="77777777" w:rsidR="00040F53" w:rsidRPr="00AC2F69" w:rsidRDefault="00040F53" w:rsidP="00040F53">
      <w:r w:rsidRPr="00AC2F69">
        <w:t>DUT supports 5G NR option 3</w:t>
      </w:r>
    </w:p>
    <w:p w14:paraId="4167F815" w14:textId="77777777" w:rsidR="00040F53" w:rsidRPr="00AC2F69" w:rsidRDefault="00040F53" w:rsidP="00040F53">
      <w:r w:rsidRPr="00AC2F69">
        <w:t xml:space="preserve">Network coverage of an LTE eNB </w:t>
      </w:r>
      <w:r w:rsidRPr="00B32187">
        <w:rPr>
          <w:b/>
        </w:rPr>
        <w:t>with</w:t>
      </w:r>
      <w:r w:rsidRPr="00AC2F69">
        <w:t xml:space="preserve"> a co-located 5G NR gNB is available.</w:t>
      </w:r>
    </w:p>
    <w:p w14:paraId="4CA51E96" w14:textId="77777777" w:rsidR="00040F53" w:rsidRDefault="00040F53" w:rsidP="00040F53">
      <w:r w:rsidRPr="00AC2F69">
        <w:t>DUT is powered off or in flight mode</w:t>
      </w:r>
    </w:p>
    <w:p w14:paraId="75933BFA" w14:textId="77777777" w:rsidR="00040F53" w:rsidRDefault="00040F53" w:rsidP="00040F53">
      <w:r>
        <w:t>Network maintains the 5G bearer while the VoLTE Call is established.</w:t>
      </w:r>
    </w:p>
    <w:p w14:paraId="2C70DDB5" w14:textId="77777777" w:rsidR="00040F53" w:rsidRPr="00AC2F69" w:rsidRDefault="00040F53" w:rsidP="00040F53"/>
    <w:p w14:paraId="00F63436" w14:textId="77777777" w:rsidR="00040F53" w:rsidRPr="00AC2F69" w:rsidRDefault="00040F53" w:rsidP="00040F53">
      <w:pPr>
        <w:pStyle w:val="H6"/>
      </w:pPr>
      <w:r w:rsidRPr="00AC2F69">
        <w:lastRenderedPageBreak/>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040F53" w:rsidRPr="00AC2F69" w14:paraId="664375F9"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03DABBA" w14:textId="77777777" w:rsidR="00040F53" w:rsidRPr="008E0894" w:rsidRDefault="00040F53" w:rsidP="00F04657">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58F1A336" w14:textId="77777777" w:rsidR="00040F53" w:rsidRPr="008E0894" w:rsidRDefault="00040F53" w:rsidP="00F04657">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90F2D23" w14:textId="77777777" w:rsidR="00040F53" w:rsidRPr="008E0894" w:rsidRDefault="00040F53" w:rsidP="00F04657">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040F53" w:rsidRPr="00AC2F69" w14:paraId="793AC839"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4511BEA1" w14:textId="77777777" w:rsidR="00040F53" w:rsidRPr="00AC2F69" w:rsidRDefault="00040F53" w:rsidP="00F04657">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4CAF2EA"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Power on DUT / disable flight mode and confirm successful attach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8D5DF57"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DUT attaches successfully to the network.</w:t>
            </w:r>
          </w:p>
          <w:p w14:paraId="0FE5C867"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DUT establishes a default bearer for Internet connectivity.</w:t>
            </w:r>
          </w:p>
          <w:p w14:paraId="7D45C8F1"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DUT establishes a default bearer for IMS/VoLTE connectivity.</w:t>
            </w:r>
          </w:p>
        </w:tc>
      </w:tr>
      <w:tr w:rsidR="00040F53" w:rsidRPr="00AC2F69" w14:paraId="3882957B"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F202A84" w14:textId="77777777" w:rsidR="00040F53" w:rsidRPr="00AC2F69" w:rsidRDefault="00040F53" w:rsidP="00F04657">
            <w:pPr>
              <w:keepNext/>
              <w:keepLines/>
            </w:pPr>
            <w:r>
              <w:t>2</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700BF4E0" w14:textId="77777777" w:rsidR="00040F53" w:rsidRPr="00B32187" w:rsidRDefault="00040F53" w:rsidP="00F04657">
            <w:pPr>
              <w:keepNext/>
              <w:keepLines/>
              <w:tabs>
                <w:tab w:val="left" w:pos="851"/>
              </w:tabs>
              <w:ind w:right="-1"/>
              <w:jc w:val="left"/>
              <w:rPr>
                <w:rFonts w:cs="Arial"/>
                <w:noProof w:val="0"/>
                <w:sz w:val="18"/>
                <w:szCs w:val="18"/>
              </w:rPr>
            </w:pPr>
            <w:r w:rsidRPr="007371EE">
              <w:rPr>
                <w:sz w:val="18"/>
                <w:szCs w:val="18"/>
              </w:rPr>
              <w:t>Prepare the DUT with the method of measuring the throughput.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15BE16EF" w14:textId="77777777" w:rsidR="00040F53" w:rsidRPr="00B32187" w:rsidRDefault="00040F53" w:rsidP="00F04657">
            <w:pPr>
              <w:keepNext/>
              <w:keepLines/>
              <w:tabs>
                <w:tab w:val="left" w:pos="851"/>
              </w:tabs>
              <w:ind w:right="-1"/>
              <w:jc w:val="left"/>
              <w:rPr>
                <w:rFonts w:cs="Arial"/>
                <w:noProof w:val="0"/>
                <w:sz w:val="18"/>
                <w:szCs w:val="18"/>
              </w:rPr>
            </w:pPr>
            <w:r w:rsidRPr="007371EE">
              <w:rPr>
                <w:sz w:val="18"/>
                <w:szCs w:val="18"/>
              </w:rPr>
              <w:t>DUT is setup with the appropriate tool/method.</w:t>
            </w:r>
          </w:p>
        </w:tc>
      </w:tr>
      <w:tr w:rsidR="00040F53" w:rsidRPr="00AC2F69" w14:paraId="0E450907"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4AD748B" w14:textId="77777777" w:rsidR="00040F53" w:rsidRPr="00AC2F69" w:rsidRDefault="00040F53" w:rsidP="00F04657">
            <w:pPr>
              <w:keepNext/>
              <w:keepLines/>
            </w:pPr>
            <w:r>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D5C9858" w14:textId="77777777" w:rsidR="00040F53" w:rsidRPr="00B32187" w:rsidRDefault="00040F53" w:rsidP="00F04657">
            <w:pPr>
              <w:keepNext/>
              <w:keepLines/>
              <w:tabs>
                <w:tab w:val="left" w:pos="851"/>
              </w:tabs>
              <w:ind w:right="-1"/>
              <w:jc w:val="left"/>
              <w:rPr>
                <w:rFonts w:cs="Arial"/>
                <w:noProof w:val="0"/>
                <w:sz w:val="18"/>
                <w:szCs w:val="18"/>
              </w:rPr>
            </w:pPr>
            <w:r>
              <w:rPr>
                <w:sz w:val="18"/>
                <w:szCs w:val="18"/>
              </w:rPr>
              <w:t>Perform 1 x Downlink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344D2303" w14:textId="77777777" w:rsidR="00040F53" w:rsidRPr="00B32187" w:rsidRDefault="00040F53" w:rsidP="00F04657">
            <w:pPr>
              <w:keepNext/>
              <w:keepLines/>
              <w:tabs>
                <w:tab w:val="left" w:pos="851"/>
              </w:tabs>
              <w:ind w:right="-1"/>
              <w:jc w:val="left"/>
              <w:rPr>
                <w:rFonts w:cs="Arial"/>
                <w:noProof w:val="0"/>
                <w:sz w:val="18"/>
                <w:szCs w:val="18"/>
              </w:rPr>
            </w:pPr>
            <w:r w:rsidRPr="00ED6B70">
              <w:rPr>
                <w:sz w:val="18"/>
                <w:szCs w:val="18"/>
              </w:rPr>
              <w:t xml:space="preserve">Measurement </w:t>
            </w:r>
            <w:r>
              <w:rPr>
                <w:sz w:val="18"/>
                <w:szCs w:val="18"/>
              </w:rPr>
              <w:t>is</w:t>
            </w:r>
            <w:r w:rsidRPr="00ED6B70">
              <w:rPr>
                <w:sz w:val="18"/>
                <w:szCs w:val="18"/>
              </w:rPr>
              <w:t xml:space="preserve"> taken and recorded</w:t>
            </w:r>
            <w:r>
              <w:rPr>
                <w:sz w:val="18"/>
                <w:szCs w:val="18"/>
              </w:rPr>
              <w:t>.</w:t>
            </w:r>
          </w:p>
        </w:tc>
      </w:tr>
      <w:tr w:rsidR="00040F53" w:rsidRPr="00AC2F69" w14:paraId="12BA7B19" w14:textId="77777777" w:rsidTr="00F04657">
        <w:tc>
          <w:tcPr>
            <w:tcW w:w="438" w:type="dxa"/>
            <w:tcBorders>
              <w:top w:val="nil"/>
              <w:left w:val="single" w:sz="4" w:space="0" w:color="BFBFBF"/>
              <w:bottom w:val="single" w:sz="4" w:space="0" w:color="BFBFBF"/>
              <w:right w:val="single" w:sz="4" w:space="0" w:color="BFBFBF"/>
            </w:tcBorders>
            <w:shd w:val="clear" w:color="auto" w:fill="F2F2F2"/>
            <w:tcMar>
              <w:left w:w="73" w:type="dxa"/>
            </w:tcMar>
          </w:tcPr>
          <w:p w14:paraId="09780A58" w14:textId="77777777" w:rsidR="00040F53" w:rsidRPr="00AC2F69" w:rsidRDefault="00040F53" w:rsidP="00F04657">
            <w:pPr>
              <w:keepNext/>
              <w:keepLines/>
            </w:pPr>
            <w:r>
              <w:t>4</w:t>
            </w:r>
          </w:p>
        </w:tc>
        <w:tc>
          <w:tcPr>
            <w:tcW w:w="4296" w:type="dxa"/>
            <w:tcBorders>
              <w:top w:val="nil"/>
              <w:left w:val="single" w:sz="4" w:space="0" w:color="BFBFBF"/>
              <w:bottom w:val="single" w:sz="4" w:space="0" w:color="BFBFBF"/>
              <w:right w:val="single" w:sz="4" w:space="0" w:color="BFBFBF"/>
            </w:tcBorders>
            <w:shd w:val="clear" w:color="auto" w:fill="auto"/>
            <w:tcMar>
              <w:left w:w="73" w:type="dxa"/>
            </w:tcMar>
          </w:tcPr>
          <w:p w14:paraId="5D31794E"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 xml:space="preserve">Establish a </w:t>
            </w:r>
            <w:r>
              <w:rPr>
                <w:rFonts w:cs="Arial"/>
                <w:noProof w:val="0"/>
                <w:sz w:val="18"/>
                <w:szCs w:val="18"/>
              </w:rPr>
              <w:t xml:space="preserve">VoLTE </w:t>
            </w:r>
            <w:r w:rsidRPr="00B32187">
              <w:rPr>
                <w:rFonts w:cs="Arial"/>
                <w:noProof w:val="0"/>
                <w:sz w:val="18"/>
                <w:szCs w:val="18"/>
              </w:rPr>
              <w:t>call</w:t>
            </w:r>
          </w:p>
        </w:tc>
        <w:tc>
          <w:tcPr>
            <w:tcW w:w="4555" w:type="dxa"/>
            <w:tcBorders>
              <w:top w:val="nil"/>
              <w:left w:val="single" w:sz="4" w:space="0" w:color="BFBFBF"/>
              <w:bottom w:val="single" w:sz="4" w:space="0" w:color="BFBFBF"/>
              <w:right w:val="single" w:sz="4" w:space="0" w:color="BFBFBF"/>
            </w:tcBorders>
            <w:shd w:val="clear" w:color="auto" w:fill="auto"/>
            <w:tcMar>
              <w:left w:w="73" w:type="dxa"/>
            </w:tcMar>
          </w:tcPr>
          <w:p w14:paraId="4E078D09" w14:textId="77777777" w:rsidR="00040F53" w:rsidRPr="00B32187" w:rsidRDefault="00040F53" w:rsidP="00F04657">
            <w:pPr>
              <w:keepNext/>
              <w:keepLines/>
              <w:tabs>
                <w:tab w:val="left" w:pos="851"/>
              </w:tabs>
              <w:ind w:right="-1"/>
              <w:jc w:val="left"/>
              <w:rPr>
                <w:rFonts w:cs="Arial"/>
                <w:noProof w:val="0"/>
                <w:sz w:val="18"/>
                <w:szCs w:val="18"/>
              </w:rPr>
            </w:pPr>
            <w:r w:rsidRPr="00B32187">
              <w:rPr>
                <w:rFonts w:cs="Arial"/>
                <w:noProof w:val="0"/>
                <w:sz w:val="18"/>
                <w:szCs w:val="18"/>
              </w:rPr>
              <w:t xml:space="preserve">A </w:t>
            </w:r>
            <w:r>
              <w:rPr>
                <w:rFonts w:cs="Arial"/>
                <w:noProof w:val="0"/>
                <w:sz w:val="18"/>
                <w:szCs w:val="18"/>
              </w:rPr>
              <w:t xml:space="preserve">VoLTE </w:t>
            </w:r>
            <w:r w:rsidRPr="00B32187">
              <w:rPr>
                <w:rFonts w:cs="Arial"/>
                <w:noProof w:val="0"/>
                <w:sz w:val="18"/>
                <w:szCs w:val="18"/>
              </w:rPr>
              <w:t>call is successfully established, including a dedicated bearer. Speech path is present in both directions.</w:t>
            </w:r>
          </w:p>
        </w:tc>
      </w:tr>
      <w:tr w:rsidR="00040F53" w:rsidRPr="00AC2F69" w14:paraId="1AA075E0" w14:textId="77777777" w:rsidTr="00F04657">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71125FB" w14:textId="77777777" w:rsidR="00040F53" w:rsidRPr="00AC2F69" w:rsidRDefault="00040F53" w:rsidP="00F04657">
            <w:pPr>
              <w:keepNext/>
              <w:keepLines/>
            </w:pPr>
            <w:r>
              <w:t>5</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7EAD4FF" w14:textId="77777777" w:rsidR="00040F53" w:rsidRPr="00B32187" w:rsidRDefault="00040F53" w:rsidP="00F04657">
            <w:pPr>
              <w:keepNext/>
              <w:keepLines/>
              <w:tabs>
                <w:tab w:val="left" w:pos="851"/>
              </w:tabs>
              <w:ind w:right="-1"/>
              <w:jc w:val="left"/>
              <w:rPr>
                <w:rFonts w:cs="Arial"/>
                <w:noProof w:val="0"/>
                <w:sz w:val="18"/>
                <w:szCs w:val="18"/>
              </w:rPr>
            </w:pPr>
            <w:r>
              <w:rPr>
                <w:sz w:val="18"/>
                <w:szCs w:val="18"/>
              </w:rPr>
              <w:t>Perform 1 x Downlink throughput measurement using the appropriate method on DUT.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56F9E0B3" w14:textId="77777777" w:rsidR="00040F53" w:rsidRDefault="00040F53" w:rsidP="00F04657">
            <w:pPr>
              <w:keepNext/>
              <w:keepLines/>
              <w:tabs>
                <w:tab w:val="left" w:pos="851"/>
              </w:tabs>
              <w:ind w:right="-1"/>
              <w:jc w:val="left"/>
              <w:rPr>
                <w:sz w:val="18"/>
                <w:szCs w:val="18"/>
              </w:rPr>
            </w:pPr>
            <w:r w:rsidRPr="00ED6B70">
              <w:rPr>
                <w:sz w:val="18"/>
                <w:szCs w:val="18"/>
              </w:rPr>
              <w:t xml:space="preserve">Measurement </w:t>
            </w:r>
            <w:r>
              <w:rPr>
                <w:sz w:val="18"/>
                <w:szCs w:val="18"/>
              </w:rPr>
              <w:t>is</w:t>
            </w:r>
            <w:r w:rsidRPr="00ED6B70">
              <w:rPr>
                <w:sz w:val="18"/>
                <w:szCs w:val="18"/>
              </w:rPr>
              <w:t xml:space="preserve"> taken and recorded</w:t>
            </w:r>
            <w:r>
              <w:rPr>
                <w:sz w:val="18"/>
                <w:szCs w:val="18"/>
              </w:rPr>
              <w:t xml:space="preserve"> </w:t>
            </w:r>
          </w:p>
          <w:p w14:paraId="4B2E175B" w14:textId="77777777" w:rsidR="00040F53" w:rsidRDefault="00040F53" w:rsidP="00F04657">
            <w:pPr>
              <w:keepNext/>
              <w:keepLines/>
              <w:tabs>
                <w:tab w:val="left" w:pos="851"/>
              </w:tabs>
              <w:ind w:right="-1"/>
              <w:jc w:val="left"/>
              <w:rPr>
                <w:rFonts w:cs="Arial"/>
                <w:noProof w:val="0"/>
                <w:sz w:val="18"/>
                <w:szCs w:val="18"/>
              </w:rPr>
            </w:pPr>
            <w:r>
              <w:rPr>
                <w:rFonts w:cs="Arial"/>
                <w:noProof w:val="0"/>
                <w:sz w:val="18"/>
                <w:szCs w:val="18"/>
              </w:rPr>
              <w:t>Confirm that the audio call remains uninterrupted during the throughput measurement.</w:t>
            </w:r>
          </w:p>
          <w:p w14:paraId="4242E037" w14:textId="77777777" w:rsidR="00040F53" w:rsidRPr="00B32187" w:rsidRDefault="00040F53" w:rsidP="00F04657">
            <w:pPr>
              <w:keepNext/>
              <w:keepLines/>
              <w:tabs>
                <w:tab w:val="left" w:pos="851"/>
              </w:tabs>
              <w:ind w:right="-1"/>
              <w:jc w:val="left"/>
              <w:rPr>
                <w:rFonts w:cs="Arial"/>
                <w:noProof w:val="0"/>
                <w:sz w:val="18"/>
                <w:szCs w:val="18"/>
              </w:rPr>
            </w:pPr>
            <w:r>
              <w:rPr>
                <w:sz w:val="18"/>
                <w:szCs w:val="18"/>
              </w:rPr>
              <w:t>Ensure that the throughput measurement taken during the VoLTE call is no more than 10% worse than the measurement taken before the call.</w:t>
            </w:r>
          </w:p>
        </w:tc>
      </w:tr>
    </w:tbl>
    <w:p w14:paraId="18D6C853" w14:textId="77777777" w:rsidR="00040F53" w:rsidRPr="004C4964" w:rsidRDefault="00040F53" w:rsidP="00517068"/>
    <w:p w14:paraId="0E2C1378" w14:textId="77777777" w:rsidR="00AC2F69" w:rsidRPr="00AC2F69" w:rsidRDefault="00AC2F69" w:rsidP="00B07F2D">
      <w:pPr>
        <w:pStyle w:val="Heading2"/>
      </w:pPr>
      <w:bookmarkStart w:id="82" w:name="_Toc156375164"/>
      <w:r w:rsidRPr="00AC2F69">
        <w:t>101.4</w:t>
      </w:r>
      <w:r w:rsidRPr="00AC2F69">
        <w:tab/>
        <w:t>Multi-RAT Dual Carrier Option 7 (5GC)</w:t>
      </w:r>
      <w:bookmarkEnd w:id="79"/>
      <w:bookmarkEnd w:id="80"/>
      <w:bookmarkEnd w:id="82"/>
      <w:r w:rsidRPr="00AC2F69">
        <w:t xml:space="preserve"> </w:t>
      </w:r>
    </w:p>
    <w:p w14:paraId="4BF3A6EE" w14:textId="77777777" w:rsidR="00AC2F69" w:rsidRPr="00AC2F69" w:rsidRDefault="00AC2F69" w:rsidP="00B07F2D">
      <w:pPr>
        <w:pStyle w:val="Heading2"/>
      </w:pPr>
      <w:bookmarkStart w:id="83" w:name="_Toc514833953"/>
      <w:bookmarkStart w:id="84" w:name="_Toc530672817"/>
      <w:bookmarkStart w:id="85" w:name="_Toc156375165"/>
      <w:r w:rsidRPr="00AC2F69">
        <w:t>101.5</w:t>
      </w:r>
      <w:r w:rsidRPr="00AC2F69">
        <w:tab/>
        <w:t>Multi-RAT Dual Carrier Option 4 (5GC)</w:t>
      </w:r>
      <w:bookmarkEnd w:id="83"/>
      <w:bookmarkEnd w:id="84"/>
      <w:bookmarkEnd w:id="85"/>
      <w:r w:rsidRPr="00AC2F69">
        <w:t xml:space="preserve"> </w:t>
      </w:r>
    </w:p>
    <w:p w14:paraId="5D57C51C" w14:textId="77777777" w:rsidR="00AC2F69" w:rsidRPr="00AC2F69" w:rsidRDefault="00AC2F69" w:rsidP="00B07F2D">
      <w:pPr>
        <w:pStyle w:val="Heading2"/>
      </w:pPr>
      <w:bookmarkStart w:id="86" w:name="_Toc514833954"/>
      <w:bookmarkStart w:id="87" w:name="_Toc514833955"/>
      <w:bookmarkStart w:id="88" w:name="_Toc530672818"/>
      <w:bookmarkStart w:id="89" w:name="_Toc156375166"/>
      <w:bookmarkEnd w:id="86"/>
      <w:bookmarkEnd w:id="87"/>
      <w:r w:rsidRPr="00AC2F69">
        <w:t>101.6</w:t>
      </w:r>
      <w:r w:rsidRPr="00AC2F69">
        <w:tab/>
        <w:t>Basic Services (EPC)</w:t>
      </w:r>
      <w:bookmarkEnd w:id="88"/>
      <w:bookmarkEnd w:id="89"/>
    </w:p>
    <w:p w14:paraId="0B31BC69" w14:textId="77777777" w:rsidR="00AC2F69" w:rsidRPr="00AC2F69" w:rsidRDefault="00AC2F69" w:rsidP="00B32187">
      <w:pPr>
        <w:pStyle w:val="Heading3"/>
      </w:pPr>
      <w:bookmarkStart w:id="90" w:name="_Toc530672819"/>
      <w:bookmarkStart w:id="91" w:name="_Toc156375167"/>
      <w:r w:rsidRPr="00AC2F69">
        <w:t>101.6.1</w:t>
      </w:r>
      <w:r w:rsidRPr="00AC2F69">
        <w:tab/>
        <w:t>Legacy: PING</w:t>
      </w:r>
      <w:bookmarkEnd w:id="90"/>
      <w:bookmarkEnd w:id="91"/>
    </w:p>
    <w:p w14:paraId="0E15B794" w14:textId="77777777" w:rsidR="00AC2F69" w:rsidRPr="00AC2F69" w:rsidRDefault="00AC2F69" w:rsidP="008E0894">
      <w:pPr>
        <w:pStyle w:val="H6"/>
      </w:pPr>
      <w:r w:rsidRPr="00AC2F69">
        <w:t>Description</w:t>
      </w:r>
    </w:p>
    <w:p w14:paraId="72305B6A" w14:textId="77777777" w:rsidR="00AC2F69" w:rsidRPr="00AC2F69" w:rsidRDefault="00AC2F69" w:rsidP="00AC2F69">
      <w:r w:rsidRPr="00AC2F69">
        <w:t xml:space="preserve">The 5G-NR capable DUT shall successfully ping a remote IP address </w:t>
      </w:r>
    </w:p>
    <w:p w14:paraId="442FE99E" w14:textId="77777777" w:rsidR="00AC2F69" w:rsidRPr="00AC2F69" w:rsidRDefault="00AC2F69" w:rsidP="008E0894">
      <w:pPr>
        <w:pStyle w:val="H6"/>
      </w:pPr>
      <w:r w:rsidRPr="00AC2F69">
        <w:t>Applicability</w:t>
      </w:r>
    </w:p>
    <w:p w14:paraId="7D2232D4" w14:textId="77777777" w:rsidR="00AC2F69" w:rsidRPr="00AC2F69" w:rsidRDefault="00AC2F69" w:rsidP="00AC2F69">
      <w:r w:rsidRPr="00AC2F69">
        <w:t>3GPP Release 15 or later</w:t>
      </w:r>
    </w:p>
    <w:p w14:paraId="2404E674" w14:textId="77777777" w:rsidR="00AC2F69" w:rsidRPr="00AC2F69" w:rsidRDefault="00AC2F69" w:rsidP="00AC2F69">
      <w:r w:rsidRPr="00AC2F69">
        <w:t>5G Option 3 (EN-DC - EPC)</w:t>
      </w:r>
    </w:p>
    <w:p w14:paraId="6B09B84B" w14:textId="77777777" w:rsidR="00AC2F69" w:rsidRPr="00AC2F69" w:rsidRDefault="00AC2F69" w:rsidP="008E0894">
      <w:pPr>
        <w:pStyle w:val="H6"/>
      </w:pPr>
      <w:r w:rsidRPr="00AC2F69">
        <w:t>Related core specifications</w:t>
      </w:r>
    </w:p>
    <w:p w14:paraId="6EF01260" w14:textId="77777777" w:rsidR="00AC2F69" w:rsidRPr="00AC2F69" w:rsidRDefault="00AC2F69" w:rsidP="00AC2F69">
      <w:r w:rsidRPr="00AC2F69">
        <w:t>3GPP TS 24.301, section 6.4 (ESM procedures), section 8.3.3.11 (max BR / GBR) and section 9.9.4 (QoS)</w:t>
      </w:r>
    </w:p>
    <w:p w14:paraId="0AFDD3E8" w14:textId="77777777" w:rsidR="00AC2F69" w:rsidRPr="00AC2F69" w:rsidRDefault="00AC2F69" w:rsidP="00AC2F69">
      <w:r w:rsidRPr="00AC2F69">
        <w:t>3GPP TS 38.331, section 5.3 (RRC Connection Control)</w:t>
      </w:r>
    </w:p>
    <w:p w14:paraId="46B71577" w14:textId="77777777" w:rsidR="00AC2F69" w:rsidRPr="00AC2F69" w:rsidRDefault="00AC2F69" w:rsidP="008E0894">
      <w:pPr>
        <w:pStyle w:val="H6"/>
      </w:pPr>
      <w:r w:rsidRPr="00AC2F69">
        <w:t>Reason for test</w:t>
      </w:r>
    </w:p>
    <w:p w14:paraId="78BF5A2F" w14:textId="77777777" w:rsidR="00AC2F69" w:rsidRPr="00AC2F69" w:rsidRDefault="00AC2F69" w:rsidP="00AC2F69">
      <w:r w:rsidRPr="00AC2F69">
        <w:t>To verify that DUT successfully ping a remote IP address in a 5G EN-DC environment.</w:t>
      </w:r>
    </w:p>
    <w:p w14:paraId="5FF3A2C0" w14:textId="77777777" w:rsidR="00AC2F69" w:rsidRPr="00AC2F69" w:rsidRDefault="00AC2F69" w:rsidP="008E0894">
      <w:pPr>
        <w:pStyle w:val="H6"/>
      </w:pPr>
      <w:r w:rsidRPr="00AC2F69">
        <w:t>Initial configuration</w:t>
      </w:r>
    </w:p>
    <w:p w14:paraId="20B78C53" w14:textId="77777777" w:rsidR="00AC2F69" w:rsidRPr="00AC2F69" w:rsidRDefault="00AC2F69" w:rsidP="00AC2F69">
      <w:r w:rsidRPr="00AC2F69">
        <w:t xml:space="preserve">DUT and Reference1 are </w:t>
      </w:r>
      <w:r w:rsidR="001F4AAE">
        <w:t>s</w:t>
      </w:r>
      <w:r w:rsidRPr="00AC2F69">
        <w:t xml:space="preserve">witched </w:t>
      </w:r>
      <w:r w:rsidR="001F4AAE">
        <w:t>ON</w:t>
      </w:r>
    </w:p>
    <w:p w14:paraId="3C8F0732" w14:textId="77777777" w:rsidR="00AC2F69" w:rsidRPr="00AC2F69" w:rsidRDefault="00AC2F69" w:rsidP="00AC2F69">
      <w:r w:rsidRPr="00AC2F69">
        <w:t>The DUT, Reference 1 and NW support 5G Option 3</w:t>
      </w:r>
    </w:p>
    <w:p w14:paraId="5613E819" w14:textId="77777777" w:rsidR="00AC2F69" w:rsidRDefault="00AC2F69" w:rsidP="00800C4F">
      <w:pPr>
        <w:pStyle w:val="H6"/>
      </w:pPr>
      <w:r w:rsidRPr="00AC2F69">
        <w:lastRenderedPageBreak/>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3" w:type="dxa"/>
        </w:tblCellMar>
        <w:tblLook w:val="04A0" w:firstRow="1" w:lastRow="0" w:firstColumn="1" w:lastColumn="0" w:noHBand="0" w:noVBand="1"/>
      </w:tblPr>
      <w:tblGrid>
        <w:gridCol w:w="438"/>
        <w:gridCol w:w="4296"/>
        <w:gridCol w:w="4555"/>
      </w:tblGrid>
      <w:tr w:rsidR="001F4AAE" w:rsidRPr="00AC2F69" w14:paraId="223F3E9C" w14:textId="77777777" w:rsidTr="009861E8">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4BBE63D" w14:textId="77777777" w:rsidR="001F4AAE" w:rsidRPr="001562AD" w:rsidRDefault="001F4AAE" w:rsidP="009861E8">
            <w:pPr>
              <w:keepNext/>
              <w:keepLines/>
              <w:tabs>
                <w:tab w:val="left" w:pos="851"/>
              </w:tabs>
              <w:rPr>
                <w:b/>
                <w:sz w:val="18"/>
                <w:szCs w:val="18"/>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477CA639" w14:textId="77777777" w:rsidR="001F4AAE" w:rsidRPr="008E0894" w:rsidRDefault="001F4AAE" w:rsidP="009861E8">
            <w:pPr>
              <w:keepNext/>
              <w:keepLines/>
              <w:tabs>
                <w:tab w:val="left" w:pos="851"/>
              </w:tabs>
              <w:rPr>
                <w:b/>
                <w:sz w:val="18"/>
                <w:szCs w:val="18"/>
              </w:rPr>
            </w:pPr>
            <w:r w:rsidRPr="008E0894">
              <w:rPr>
                <w:b/>
                <w:sz w:val="18"/>
                <w:szCs w:val="18"/>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401C069" w14:textId="77777777" w:rsidR="001F4AAE" w:rsidRPr="008E0894" w:rsidRDefault="001F4AAE" w:rsidP="009861E8">
            <w:pPr>
              <w:keepNext/>
              <w:keepLines/>
              <w:tabs>
                <w:tab w:val="left" w:pos="851"/>
              </w:tabs>
              <w:rPr>
                <w:b/>
                <w:sz w:val="18"/>
                <w:szCs w:val="18"/>
              </w:rPr>
            </w:pPr>
            <w:r w:rsidRPr="008E0894">
              <w:rPr>
                <w:b/>
                <w:sz w:val="18"/>
                <w:szCs w:val="18"/>
              </w:rPr>
              <w:t>Expected behaviour</w:t>
            </w:r>
          </w:p>
        </w:tc>
      </w:tr>
      <w:tr w:rsidR="001F4AAE" w:rsidRPr="00AC2F69" w14:paraId="5B1E4A2D" w14:textId="77777777" w:rsidTr="009861E8">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F519E91" w14:textId="77777777" w:rsidR="001F4AAE" w:rsidRPr="00AC2F69" w:rsidRDefault="001F4AAE" w:rsidP="009861E8">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93D0DD9" w14:textId="77777777" w:rsidR="001F4AAE" w:rsidRPr="00B07F2D" w:rsidRDefault="001F4AAE" w:rsidP="009861E8">
            <w:pPr>
              <w:keepNext/>
              <w:keepLines/>
              <w:rPr>
                <w:sz w:val="18"/>
              </w:rPr>
            </w:pPr>
            <w:r>
              <w:rPr>
                <w:sz w:val="18"/>
                <w:szCs w:val="18"/>
                <w:lang w:val="sv-SE" w:eastAsia="en-GB"/>
              </w:rPr>
              <w:t>On DUT and Reference 1: Start a ping procedure (ping –t [-l size] [-w timeout] destination, for e.g. ping –t –l 100 –w 1500 10.11.26.52)</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6490A56" w14:textId="77777777" w:rsidR="001F4AAE" w:rsidRPr="00B07F2D" w:rsidRDefault="001F4AAE" w:rsidP="009861E8">
            <w:pPr>
              <w:keepNext/>
              <w:keepLines/>
              <w:rPr>
                <w:sz w:val="18"/>
              </w:rPr>
            </w:pPr>
            <w:r>
              <w:rPr>
                <w:sz w:val="18"/>
                <w:szCs w:val="18"/>
                <w:lang w:val="sv-SE" w:eastAsia="en-GB"/>
              </w:rPr>
              <w:t>-</w:t>
            </w:r>
          </w:p>
        </w:tc>
      </w:tr>
      <w:tr w:rsidR="001F4AAE" w:rsidRPr="00AC2F69" w14:paraId="6836A9F7" w14:textId="77777777" w:rsidTr="009861E8">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34107E62" w14:textId="77777777" w:rsidR="001F4AAE" w:rsidRPr="00AC2F69" w:rsidRDefault="001F4AAE" w:rsidP="009861E8">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77CD4DDD" w14:textId="77777777" w:rsidR="001F4AAE" w:rsidRPr="00B07F2D" w:rsidRDefault="001F4AAE" w:rsidP="009861E8">
            <w:pPr>
              <w:keepNext/>
              <w:keepLines/>
              <w:rPr>
                <w:sz w:val="18"/>
              </w:rPr>
            </w:pPr>
            <w:r>
              <w:rPr>
                <w:sz w:val="18"/>
                <w:szCs w:val="18"/>
                <w:lang w:val="sv-SE" w:eastAsia="en-GB"/>
              </w:rPr>
              <w:t>On DUT and Reference 1: Verify that the replies from the ping commands are correctly received.</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1A311671" w14:textId="77777777" w:rsidR="001F4AAE" w:rsidRPr="00B07F2D" w:rsidRDefault="001F4AAE" w:rsidP="009861E8">
            <w:pPr>
              <w:keepNext/>
              <w:keepLines/>
              <w:rPr>
                <w:sz w:val="18"/>
              </w:rPr>
            </w:pPr>
            <w:r>
              <w:rPr>
                <w:sz w:val="18"/>
                <w:szCs w:val="18"/>
                <w:lang w:val="sv-SE" w:eastAsia="en-GB"/>
              </w:rPr>
              <w:t xml:space="preserve">The DUT is able to ping the remote destination </w:t>
            </w:r>
          </w:p>
        </w:tc>
      </w:tr>
      <w:tr w:rsidR="001F4AAE" w:rsidRPr="00AC2F69" w14:paraId="6F0DAE67" w14:textId="77777777" w:rsidTr="009861E8">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14235C6C" w14:textId="77777777" w:rsidR="001F4AAE" w:rsidRPr="00AC2F69" w:rsidRDefault="001F4AAE" w:rsidP="009861E8">
            <w:pPr>
              <w:keepNext/>
              <w:keepLines/>
            </w:pPr>
            <w:r w:rsidRPr="00AC2F69">
              <w:t>3</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B9D6018" w14:textId="77777777" w:rsidR="001F4AAE" w:rsidRPr="00B07F2D" w:rsidRDefault="001F4AAE" w:rsidP="009861E8">
            <w:pPr>
              <w:keepNext/>
              <w:keepLines/>
              <w:rPr>
                <w:sz w:val="18"/>
              </w:rPr>
            </w:pPr>
            <w:r>
              <w:rPr>
                <w:sz w:val="18"/>
                <w:szCs w:val="18"/>
                <w:lang w:val="sv-SE" w:eastAsia="en-GB"/>
              </w:rPr>
              <w:t>Stop ping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F7C4FC9" w14:textId="77777777" w:rsidR="001F4AAE" w:rsidRPr="00B07F2D" w:rsidRDefault="001F4AAE" w:rsidP="009861E8">
            <w:pPr>
              <w:keepNext/>
              <w:keepLines/>
              <w:rPr>
                <w:sz w:val="18"/>
              </w:rPr>
            </w:pPr>
            <w:r>
              <w:rPr>
                <w:sz w:val="18"/>
                <w:szCs w:val="18"/>
                <w:lang w:val="sv-SE" w:eastAsia="en-GB"/>
              </w:rPr>
              <w:t>The DUT’s ´ping performance is comparable to the Reference 1 ping performance (no more than 10% worse</w:t>
            </w:r>
          </w:p>
        </w:tc>
      </w:tr>
    </w:tbl>
    <w:p w14:paraId="7AE8A432" w14:textId="77777777" w:rsidR="001F4AAE" w:rsidRPr="00AC2F69" w:rsidRDefault="001F4AAE" w:rsidP="00AC2F69"/>
    <w:p w14:paraId="49EFF8E4" w14:textId="77777777" w:rsidR="00AC2F69" w:rsidRDefault="00AC2F69" w:rsidP="00B32187">
      <w:pPr>
        <w:pStyle w:val="Heading3"/>
      </w:pPr>
      <w:bookmarkStart w:id="92" w:name="_Toc530672820"/>
      <w:bookmarkStart w:id="93" w:name="_Toc156375168"/>
      <w:r w:rsidRPr="00AC2F69">
        <w:t>101.6.2</w:t>
      </w:r>
      <w:r w:rsidRPr="00AC2F69">
        <w:tab/>
      </w:r>
      <w:r w:rsidR="000540AC">
        <w:t>Void</w:t>
      </w:r>
      <w:bookmarkEnd w:id="92"/>
      <w:bookmarkEnd w:id="93"/>
    </w:p>
    <w:p w14:paraId="162C1DDE" w14:textId="77777777" w:rsidR="000540AC" w:rsidRPr="00C74176" w:rsidRDefault="000540AC" w:rsidP="00C74176">
      <w:pPr>
        <w:pStyle w:val="Heading3"/>
      </w:pPr>
      <w:bookmarkStart w:id="94" w:name="_Toc156375169"/>
      <w:r w:rsidRPr="007B373B">
        <w:t>101.6.3</w:t>
      </w:r>
      <w:r w:rsidRPr="007B373B">
        <w:tab/>
        <w:t>Performance (Good coverage - relative measurement)</w:t>
      </w:r>
      <w:bookmarkEnd w:id="94"/>
    </w:p>
    <w:p w14:paraId="35829BBA" w14:textId="77777777" w:rsidR="00AC2F69" w:rsidRDefault="00AC2F69" w:rsidP="00AC2F69">
      <w:r w:rsidRPr="00AC2F69">
        <w:t>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The model name(s) used to build up the knowledge base shall be noted in the test result.</w:t>
      </w:r>
    </w:p>
    <w:p w14:paraId="6E9CEC62" w14:textId="77777777" w:rsidR="000540AC" w:rsidRDefault="000540AC" w:rsidP="000540AC">
      <w:r>
        <w:t>Note: There are several ways to check the throughput:</w:t>
      </w:r>
    </w:p>
    <w:p w14:paraId="15256630" w14:textId="77777777" w:rsidR="000540AC" w:rsidRDefault="000540AC" w:rsidP="004279DA">
      <w:pPr>
        <w:pStyle w:val="ListParagraph"/>
        <w:numPr>
          <w:ilvl w:val="0"/>
          <w:numId w:val="32"/>
        </w:numPr>
        <w:tabs>
          <w:tab w:val="left" w:pos="708"/>
        </w:tabs>
        <w:spacing w:after="200" w:line="276" w:lineRule="auto"/>
        <w:rPr>
          <w:rFonts w:cs="Arial"/>
        </w:rPr>
      </w:pPr>
      <w:r>
        <w:t>DUT tethered to a laptop (USB/Wi-Fi). A speedtest tool on the laptop can then be used to measure the throughput. Ensure that the tethering/DUN connection is as fast as the available cellular connection.</w:t>
      </w:r>
    </w:p>
    <w:p w14:paraId="56CDF935" w14:textId="77777777" w:rsidR="000540AC" w:rsidRDefault="000540AC" w:rsidP="004279DA">
      <w:pPr>
        <w:pStyle w:val="ListParagraph"/>
        <w:numPr>
          <w:ilvl w:val="0"/>
          <w:numId w:val="32"/>
        </w:numPr>
        <w:tabs>
          <w:tab w:val="left" w:pos="708"/>
        </w:tabs>
        <w:spacing w:after="200" w:line="276" w:lineRule="auto"/>
      </w:pPr>
      <w:r>
        <w:t>A speedtest tool directly on the DUT can be used to measure the throughput.</w:t>
      </w:r>
    </w:p>
    <w:p w14:paraId="36DE41D1" w14:textId="77777777" w:rsidR="000540AC" w:rsidRDefault="000540AC" w:rsidP="004279DA">
      <w:pPr>
        <w:pStyle w:val="ListParagraph"/>
        <w:numPr>
          <w:ilvl w:val="0"/>
          <w:numId w:val="32"/>
        </w:numPr>
        <w:tabs>
          <w:tab w:val="left" w:pos="708"/>
        </w:tabs>
        <w:spacing w:after="200" w:line="276" w:lineRule="auto"/>
      </w:pPr>
      <w:r>
        <w:t xml:space="preserve">For modules or devices without a UI, a DUN connection to a laptop can be used along with a speedtest tool on the laptop to measure the </w:t>
      </w:r>
      <w:proofErr w:type="gramStart"/>
      <w:r>
        <w:t>throughput.</w:t>
      </w:r>
      <w:r>
        <w:rPr>
          <w:noProof w:val="0"/>
        </w:rPr>
        <w:t>Other</w:t>
      </w:r>
      <w:proofErr w:type="gramEnd"/>
      <w:r>
        <w:rPr>
          <w:noProof w:val="0"/>
        </w:rPr>
        <w:t xml:space="preserve"> valid methods are available such as an FTP client.</w:t>
      </w:r>
    </w:p>
    <w:p w14:paraId="078FC76B" w14:textId="77777777" w:rsidR="000540AC" w:rsidRPr="007B373B" w:rsidRDefault="000540AC" w:rsidP="007B373B">
      <w:pPr>
        <w:pStyle w:val="Heading4"/>
      </w:pPr>
      <w:bookmarkStart w:id="95" w:name="_Toc156375170"/>
      <w:r w:rsidRPr="007B373B">
        <w:t>101.6.3.1</w:t>
      </w:r>
      <w:r w:rsidR="00C74176" w:rsidRPr="007B373B">
        <w:tab/>
      </w:r>
      <w:r w:rsidRPr="007B373B">
        <w:t>Stationary Data Performance – Relative Downlink Throughput</w:t>
      </w:r>
      <w:bookmarkEnd w:id="95"/>
    </w:p>
    <w:p w14:paraId="31E21B34" w14:textId="77777777" w:rsidR="000540AC" w:rsidRDefault="000540AC" w:rsidP="000540AC">
      <w:pPr>
        <w:pStyle w:val="H6"/>
      </w:pPr>
      <w:r>
        <w:t>Description</w:t>
      </w:r>
    </w:p>
    <w:p w14:paraId="4A3A70BB" w14:textId="77777777" w:rsidR="000540AC" w:rsidRDefault="000540AC" w:rsidP="000540AC">
      <w:r>
        <w:t>Measure the average downlink throughput for an ENDC Radio Access Bearer.</w:t>
      </w:r>
    </w:p>
    <w:p w14:paraId="3F03A3C7" w14:textId="77777777" w:rsidR="000540AC" w:rsidRDefault="000540AC" w:rsidP="000540AC">
      <w:pPr>
        <w:pStyle w:val="H6"/>
      </w:pPr>
      <w:r>
        <w:t>Applicability</w:t>
      </w:r>
    </w:p>
    <w:p w14:paraId="09AEEE13" w14:textId="77777777" w:rsidR="000540AC" w:rsidRDefault="000540AC" w:rsidP="000540AC">
      <w:r>
        <w:t>3GPP Release 15 or later</w:t>
      </w:r>
    </w:p>
    <w:p w14:paraId="16F00E25" w14:textId="77777777" w:rsidR="000540AC" w:rsidRDefault="000540AC" w:rsidP="000540AC">
      <w:r>
        <w:t>5G Option 3 (EN-DC - EPC)</w:t>
      </w:r>
    </w:p>
    <w:p w14:paraId="125B609C" w14:textId="77777777" w:rsidR="000540AC" w:rsidRDefault="000540AC" w:rsidP="000540AC">
      <w:pPr>
        <w:pStyle w:val="H6"/>
      </w:pPr>
      <w:r>
        <w:t>Related core specifications</w:t>
      </w:r>
    </w:p>
    <w:p w14:paraId="5695F8DE" w14:textId="77777777" w:rsidR="000540AC" w:rsidRDefault="000540AC" w:rsidP="000540AC">
      <w:r>
        <w:t>3GPP TS 24.301, section 6.4 (ESM procedures)</w:t>
      </w:r>
    </w:p>
    <w:p w14:paraId="52793F54" w14:textId="77777777" w:rsidR="000540AC" w:rsidRDefault="000540AC" w:rsidP="000540AC">
      <w:r>
        <w:t>3GPP TS 38.331, section 5.3 (RRC Connection Control)</w:t>
      </w:r>
    </w:p>
    <w:p w14:paraId="107F5BD3" w14:textId="77777777" w:rsidR="000540AC" w:rsidRDefault="000540AC" w:rsidP="000540AC">
      <w:pPr>
        <w:pStyle w:val="H6"/>
      </w:pPr>
      <w:r>
        <w:t>Reason for test</w:t>
      </w:r>
    </w:p>
    <w:p w14:paraId="00F26D1F" w14:textId="77777777" w:rsidR="000540AC" w:rsidRDefault="000540AC" w:rsidP="000540AC">
      <w:r>
        <w:t>Obtain a measure of average downlink throughput for ENDC Radio Access Bearer.</w:t>
      </w:r>
    </w:p>
    <w:p w14:paraId="6F50EBF7" w14:textId="77777777" w:rsidR="000540AC" w:rsidRDefault="000540AC" w:rsidP="000540AC">
      <w:pPr>
        <w:pStyle w:val="H6"/>
      </w:pPr>
      <w:r>
        <w:t>Initial configuration</w:t>
      </w:r>
    </w:p>
    <w:p w14:paraId="0E795B4B" w14:textId="77777777" w:rsidR="000540AC" w:rsidRDefault="000540AC" w:rsidP="000540AC">
      <w:r>
        <w:t>Network coverage of an LTE eNB with a co-located 5G NR gNB is available.</w:t>
      </w:r>
    </w:p>
    <w:p w14:paraId="60B0154D" w14:textId="77777777" w:rsidR="000540AC" w:rsidRDefault="000540AC" w:rsidP="001B7EAC">
      <w:pPr>
        <w:rPr>
          <w:noProof w:val="0"/>
        </w:rPr>
      </w:pPr>
      <w:r>
        <w:rPr>
          <w:noProof w:val="0"/>
        </w:rPr>
        <w:lastRenderedPageBreak/>
        <w:t xml:space="preserve">Ensure optimal testing conditions (optimum RF signal, low traffic hours to avoid contention with other devices, etc.). </w:t>
      </w:r>
    </w:p>
    <w:p w14:paraId="5E2E08A2" w14:textId="77777777" w:rsidR="000540AC" w:rsidRDefault="000540AC" w:rsidP="001B7EAC">
      <w:r>
        <w:t>Knowledge base of the maximum throughput achievable in the test location and for the device capability is available.</w:t>
      </w:r>
    </w:p>
    <w:p w14:paraId="270E0AA4" w14:textId="77777777" w:rsidR="000540AC" w:rsidRDefault="000540AC" w:rsidP="001B7EAC">
      <w:r>
        <w:t>DUT and Reference are in RRC Idle.</w:t>
      </w:r>
    </w:p>
    <w:p w14:paraId="60BAFC9C" w14:textId="77777777" w:rsidR="00C74176" w:rsidRDefault="00C74176" w:rsidP="00C74176">
      <w:pPr>
        <w:pStyle w:val="H6"/>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0540AC" w14:paraId="076CD3E7"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079CE02" w14:textId="77777777" w:rsidR="000540AC" w:rsidRDefault="000540AC" w:rsidP="001B7EAC">
            <w: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BE0D454" w14:textId="77777777" w:rsidR="000540AC" w:rsidRDefault="000540AC">
            <w:pPr>
              <w:pStyle w:val="H6"/>
              <w:jc w:val="both"/>
            </w:pPr>
            <w: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B3E7DCC" w14:textId="77777777" w:rsidR="000540AC" w:rsidRDefault="000540AC">
            <w:pPr>
              <w:pStyle w:val="H6"/>
              <w:ind w:right="-1"/>
              <w:jc w:val="both"/>
              <w:rPr>
                <w:sz w:val="18"/>
                <w:szCs w:val="18"/>
              </w:rPr>
            </w:pPr>
            <w:r>
              <w:rPr>
                <w:sz w:val="18"/>
                <w:szCs w:val="18"/>
              </w:rPr>
              <w:t>Expected behaviour</w:t>
            </w:r>
          </w:p>
        </w:tc>
      </w:tr>
      <w:tr w:rsidR="000540AC" w14:paraId="7CF306C9"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50A01C2" w14:textId="77777777" w:rsidR="000540AC" w:rsidRDefault="000540AC">
            <w:pPr>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F25C33" w14:textId="77777777" w:rsidR="000540AC" w:rsidRDefault="000540AC">
            <w:pPr>
              <w:jc w:val="left"/>
              <w:rPr>
                <w:bCs/>
                <w:sz w:val="18"/>
                <w:szCs w:val="18"/>
              </w:rPr>
            </w:pPr>
            <w:r>
              <w:rPr>
                <w:bCs/>
                <w:sz w:val="18"/>
                <w:szCs w:val="18"/>
              </w:rPr>
              <w:t>Prepare the DUT and Reference with the method of measuring the throughput.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C7D995" w14:textId="77777777" w:rsidR="000540AC" w:rsidRDefault="000540AC">
            <w:pPr>
              <w:jc w:val="left"/>
              <w:rPr>
                <w:sz w:val="18"/>
                <w:szCs w:val="18"/>
              </w:rPr>
            </w:pPr>
            <w:r>
              <w:rPr>
                <w:bCs/>
                <w:sz w:val="18"/>
                <w:szCs w:val="18"/>
              </w:rPr>
              <w:t>DUT and Reference are setup with the appropriate tool/method.</w:t>
            </w:r>
          </w:p>
        </w:tc>
      </w:tr>
      <w:tr w:rsidR="000540AC" w14:paraId="443CD4E0"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2584F2C" w14:textId="77777777" w:rsidR="000540AC" w:rsidRDefault="000540AC">
            <w:pPr>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E21217" w14:textId="77777777" w:rsidR="000540AC" w:rsidRDefault="000540AC">
            <w:pPr>
              <w:jc w:val="left"/>
              <w:rPr>
                <w:sz w:val="18"/>
                <w:szCs w:val="18"/>
              </w:rPr>
            </w:pPr>
            <w:r>
              <w:rPr>
                <w:sz w:val="18"/>
                <w:szCs w:val="18"/>
              </w:rPr>
              <w:t>Perform 1 x Downlink throughput measurement on DUT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BDCE4A7" w14:textId="77777777" w:rsidR="000540AC" w:rsidRDefault="000540AC">
            <w:pPr>
              <w:jc w:val="left"/>
              <w:rPr>
                <w:sz w:val="18"/>
                <w:szCs w:val="18"/>
              </w:rPr>
            </w:pPr>
            <w:r>
              <w:rPr>
                <w:sz w:val="18"/>
                <w:szCs w:val="18"/>
              </w:rPr>
              <w:t>Measurement is taken and recorded.</w:t>
            </w:r>
          </w:p>
        </w:tc>
      </w:tr>
      <w:tr w:rsidR="000540AC" w14:paraId="73324A1B"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CBF7907" w14:textId="77777777" w:rsidR="000540AC" w:rsidRDefault="000540AC">
            <w:pPr>
              <w:tabs>
                <w:tab w:val="left" w:pos="851"/>
              </w:tabs>
              <w:ind w:right="-1"/>
              <w:jc w:val="left"/>
              <w:rPr>
                <w:sz w:val="18"/>
                <w:szCs w:val="18"/>
              </w:rPr>
            </w:pPr>
            <w:r>
              <w:rPr>
                <w:sz w:val="18"/>
                <w:szCs w:val="18"/>
              </w:rPr>
              <w:t>3</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92F1B7" w14:textId="77777777" w:rsidR="000540AC" w:rsidRDefault="000540AC">
            <w:pPr>
              <w:jc w:val="left"/>
              <w:rPr>
                <w:sz w:val="18"/>
                <w:szCs w:val="18"/>
              </w:rPr>
            </w:pPr>
            <w:r>
              <w:rPr>
                <w:sz w:val="18"/>
                <w:szCs w:val="18"/>
              </w:rPr>
              <w:t>Perform 1 x Downlink throughput measurement on the Reference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4FA9D0" w14:textId="77777777" w:rsidR="000540AC" w:rsidRDefault="000540AC">
            <w:pPr>
              <w:jc w:val="left"/>
              <w:rPr>
                <w:sz w:val="18"/>
                <w:szCs w:val="18"/>
              </w:rPr>
            </w:pPr>
            <w:r>
              <w:rPr>
                <w:sz w:val="18"/>
                <w:szCs w:val="18"/>
              </w:rPr>
              <w:t>Measurement is taken and recorded.</w:t>
            </w:r>
          </w:p>
        </w:tc>
      </w:tr>
      <w:tr w:rsidR="000540AC" w14:paraId="632B4F83"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B51DAD4" w14:textId="77777777" w:rsidR="000540AC" w:rsidRDefault="000540AC">
            <w:pPr>
              <w:tabs>
                <w:tab w:val="left" w:pos="851"/>
              </w:tabs>
              <w:ind w:right="-1"/>
              <w:jc w:val="left"/>
              <w:rPr>
                <w:sz w:val="18"/>
                <w:szCs w:val="18"/>
              </w:rPr>
            </w:pPr>
            <w:r>
              <w:rPr>
                <w:sz w:val="18"/>
                <w:szCs w:val="18"/>
              </w:rPr>
              <w:t>4</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44DBF2" w14:textId="77777777" w:rsidR="000540AC" w:rsidRDefault="000540AC">
            <w:pPr>
              <w:jc w:val="left"/>
              <w:rPr>
                <w:sz w:val="18"/>
                <w:szCs w:val="18"/>
              </w:rPr>
            </w:pPr>
            <w:r>
              <w:rPr>
                <w:sz w:val="18"/>
                <w:szCs w:val="18"/>
              </w:rPr>
              <w:t>Ensure there is no further data traffic and wait for in-activity timer to expire.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B6A02A" w14:textId="77777777" w:rsidR="000540AC" w:rsidRDefault="000540AC">
            <w:pPr>
              <w:jc w:val="left"/>
              <w:rPr>
                <w:sz w:val="18"/>
                <w:szCs w:val="18"/>
              </w:rPr>
            </w:pPr>
            <w:r>
              <w:rPr>
                <w:sz w:val="18"/>
                <w:szCs w:val="18"/>
              </w:rPr>
              <w:t>Confirm with a trace tool / test monitor that DUT switches to RRC state IDLE</w:t>
            </w:r>
          </w:p>
        </w:tc>
      </w:tr>
      <w:tr w:rsidR="000540AC" w14:paraId="1FEF4BE2"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F962FEE" w14:textId="77777777" w:rsidR="000540AC" w:rsidRDefault="000540AC">
            <w:pPr>
              <w:tabs>
                <w:tab w:val="left" w:pos="851"/>
              </w:tabs>
              <w:ind w:right="-1"/>
              <w:jc w:val="left"/>
              <w:rPr>
                <w:sz w:val="18"/>
                <w:szCs w:val="18"/>
              </w:rPr>
            </w:pPr>
            <w:r>
              <w:rPr>
                <w:sz w:val="18"/>
                <w:szCs w:val="18"/>
              </w:rPr>
              <w:t>5</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B9810D" w14:textId="77777777" w:rsidR="000540AC" w:rsidRDefault="000540AC">
            <w:pPr>
              <w:jc w:val="left"/>
              <w:rPr>
                <w:sz w:val="18"/>
                <w:szCs w:val="18"/>
              </w:rPr>
            </w:pPr>
            <w:r>
              <w:rPr>
                <w:sz w:val="18"/>
                <w:szCs w:val="18"/>
              </w:rPr>
              <w:t>Repeat and perform at least 5 Downlink throughput measurements on DUT and Reference in alternating sequence.</w:t>
            </w:r>
          </w:p>
          <w:p w14:paraId="5A987D0E" w14:textId="77777777" w:rsidR="000540AC" w:rsidRDefault="000540AC">
            <w:pPr>
              <w:jc w:val="left"/>
              <w:rPr>
                <w:sz w:val="18"/>
                <w:szCs w:val="18"/>
              </w:rPr>
            </w:pPr>
            <w:r>
              <w:rPr>
                <w:sz w:val="18"/>
                <w:szCs w:val="18"/>
              </w:rPr>
              <w:t>Ensure DUT and Reference are in IDLE before performing the next throughput measurement.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70257CE" w14:textId="77777777" w:rsidR="000540AC" w:rsidRDefault="000540AC">
            <w:pPr>
              <w:jc w:val="left"/>
              <w:rPr>
                <w:sz w:val="18"/>
                <w:szCs w:val="18"/>
              </w:rPr>
            </w:pPr>
            <w:r>
              <w:rPr>
                <w:sz w:val="18"/>
                <w:szCs w:val="18"/>
              </w:rPr>
              <w:t>Measurements are taken and recorded on DUT and Reference.</w:t>
            </w:r>
          </w:p>
        </w:tc>
      </w:tr>
      <w:tr w:rsidR="000540AC" w14:paraId="502ABB8F"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A3EF2F8" w14:textId="77777777" w:rsidR="000540AC" w:rsidRDefault="000540AC">
            <w:pPr>
              <w:tabs>
                <w:tab w:val="left" w:pos="851"/>
              </w:tabs>
              <w:ind w:right="-1"/>
              <w:jc w:val="left"/>
              <w:rPr>
                <w:sz w:val="18"/>
                <w:szCs w:val="18"/>
              </w:rPr>
            </w:pPr>
            <w:r>
              <w:rPr>
                <w:sz w:val="18"/>
                <w:szCs w:val="18"/>
              </w:rPr>
              <w:t>6</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FBF414" w14:textId="77777777" w:rsidR="000540AC" w:rsidRDefault="000540AC">
            <w:pPr>
              <w:jc w:val="left"/>
              <w:rPr>
                <w:noProof w:val="0"/>
                <w:sz w:val="18"/>
                <w:szCs w:val="18"/>
              </w:rPr>
            </w:pPr>
            <w:r>
              <w:rPr>
                <w:sz w:val="18"/>
                <w:szCs w:val="18"/>
              </w:rPr>
              <w:t>Calculate average Downlink  throughput for DUT and reference.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CF70E5" w14:textId="77777777" w:rsidR="000540AC" w:rsidRDefault="000540AC">
            <w:pPr>
              <w:jc w:val="left"/>
              <w:rPr>
                <w:sz w:val="18"/>
                <w:szCs w:val="18"/>
              </w:rPr>
            </w:pPr>
          </w:p>
        </w:tc>
      </w:tr>
      <w:tr w:rsidR="000540AC" w14:paraId="16900141" w14:textId="77777777" w:rsidTr="007B373B">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26A49E6" w14:textId="77777777" w:rsidR="000540AC" w:rsidRDefault="000540AC">
            <w:pPr>
              <w:tabs>
                <w:tab w:val="left" w:pos="851"/>
              </w:tabs>
              <w:ind w:right="-1"/>
              <w:jc w:val="left"/>
              <w:rPr>
                <w:sz w:val="18"/>
                <w:szCs w:val="18"/>
              </w:rPr>
            </w:pPr>
            <w:r>
              <w:rPr>
                <w:sz w:val="18"/>
                <w:szCs w:val="18"/>
              </w:rPr>
              <w:t>7</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A1B414" w14:textId="77777777" w:rsidR="000540AC" w:rsidRDefault="000540AC">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0862D98" w14:textId="77777777" w:rsidR="000540AC" w:rsidRDefault="000540AC">
            <w:pPr>
              <w:jc w:val="left"/>
              <w:rPr>
                <w:noProof w:val="0"/>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2D8CD6B5" w14:textId="77777777" w:rsidR="00C74176" w:rsidRDefault="00C74176" w:rsidP="007B373B">
      <w:pPr>
        <w:rPr>
          <w:b/>
          <w:sz w:val="22"/>
        </w:rPr>
      </w:pPr>
    </w:p>
    <w:p w14:paraId="0F15AB28" w14:textId="77777777" w:rsidR="000540AC" w:rsidRPr="007B373B" w:rsidRDefault="000540AC" w:rsidP="007B373B">
      <w:pPr>
        <w:pStyle w:val="Heading4"/>
      </w:pPr>
      <w:bookmarkStart w:id="96" w:name="_Toc156375171"/>
      <w:r w:rsidRPr="007B373B">
        <w:t>101.6.3.2</w:t>
      </w:r>
      <w:r w:rsidR="00C74176" w:rsidRPr="007B373B">
        <w:tab/>
      </w:r>
      <w:r w:rsidRPr="007B373B">
        <w:t>Stationary Data Performance – Relative Uplink Throughput</w:t>
      </w:r>
      <w:bookmarkEnd w:id="96"/>
    </w:p>
    <w:p w14:paraId="4D53E95C" w14:textId="77777777" w:rsidR="000540AC" w:rsidRDefault="000540AC" w:rsidP="000540AC">
      <w:pPr>
        <w:pStyle w:val="H6"/>
      </w:pPr>
      <w:r>
        <w:t>Description</w:t>
      </w:r>
    </w:p>
    <w:p w14:paraId="272C415F" w14:textId="77777777" w:rsidR="000540AC" w:rsidRDefault="000540AC" w:rsidP="000540AC">
      <w:r>
        <w:t>Measure the average uplink throughput for an ENDC Radio Access Bearer.</w:t>
      </w:r>
    </w:p>
    <w:p w14:paraId="67D48FE8" w14:textId="77777777" w:rsidR="000540AC" w:rsidRDefault="000540AC" w:rsidP="000540AC">
      <w:pPr>
        <w:pStyle w:val="H6"/>
      </w:pPr>
      <w:r>
        <w:t>Applicability</w:t>
      </w:r>
    </w:p>
    <w:p w14:paraId="60A1B289" w14:textId="77777777" w:rsidR="000540AC" w:rsidRDefault="000540AC" w:rsidP="000540AC">
      <w:r>
        <w:t>3GPP Release 15 or later</w:t>
      </w:r>
    </w:p>
    <w:p w14:paraId="364B2A41" w14:textId="77777777" w:rsidR="000540AC" w:rsidRDefault="000540AC" w:rsidP="000540AC">
      <w:r>
        <w:t>5G Option 3 (EN-DC - EPC)</w:t>
      </w:r>
    </w:p>
    <w:p w14:paraId="7CA0DC72" w14:textId="77777777" w:rsidR="000540AC" w:rsidRDefault="000540AC" w:rsidP="000540AC">
      <w:pPr>
        <w:pStyle w:val="H6"/>
      </w:pPr>
      <w:r>
        <w:t>Related core specifications</w:t>
      </w:r>
    </w:p>
    <w:p w14:paraId="423603A4" w14:textId="77777777" w:rsidR="000540AC" w:rsidRDefault="000540AC" w:rsidP="000540AC">
      <w:r>
        <w:t>3GPP TS 24.301, section 6.4 (ESM procedures)</w:t>
      </w:r>
    </w:p>
    <w:p w14:paraId="2D3678BB" w14:textId="77777777" w:rsidR="000540AC" w:rsidRDefault="000540AC" w:rsidP="000540AC">
      <w:r>
        <w:t>3GPP TS 38.331, section 5.3 (RRC Connection Control)</w:t>
      </w:r>
    </w:p>
    <w:p w14:paraId="1DC262B8" w14:textId="77777777" w:rsidR="000540AC" w:rsidRDefault="000540AC" w:rsidP="000540AC">
      <w:pPr>
        <w:pStyle w:val="H6"/>
      </w:pPr>
      <w:r>
        <w:t>Reason for test</w:t>
      </w:r>
    </w:p>
    <w:p w14:paraId="4551FCF1" w14:textId="77777777" w:rsidR="000540AC" w:rsidRDefault="000540AC" w:rsidP="000540AC">
      <w:r>
        <w:t>Obtain a measure of average uplink throughput for ENDC Radio Access Bearer.</w:t>
      </w:r>
    </w:p>
    <w:p w14:paraId="75618A0E" w14:textId="77777777" w:rsidR="000540AC" w:rsidRDefault="000540AC" w:rsidP="000540AC">
      <w:pPr>
        <w:pStyle w:val="H6"/>
      </w:pPr>
      <w:r>
        <w:t>Initial configuration</w:t>
      </w:r>
    </w:p>
    <w:p w14:paraId="39FA397E" w14:textId="77777777" w:rsidR="000540AC" w:rsidRDefault="000540AC" w:rsidP="000540AC">
      <w:r>
        <w:t>Network coverage of an LTE eNB with a co-located 5G NR gNB is available.</w:t>
      </w:r>
    </w:p>
    <w:p w14:paraId="4F7C5ABC" w14:textId="77777777" w:rsidR="000540AC" w:rsidRDefault="000540AC" w:rsidP="000540AC">
      <w:r>
        <w:t>DUT and network supports UL transmission via both MCG path and SCG path for the split DRB.</w:t>
      </w:r>
    </w:p>
    <w:p w14:paraId="70B1AE78" w14:textId="77777777" w:rsidR="000540AC" w:rsidRDefault="000540AC" w:rsidP="001B7EAC">
      <w:pPr>
        <w:rPr>
          <w:noProof w:val="0"/>
        </w:rPr>
      </w:pPr>
      <w:r>
        <w:rPr>
          <w:noProof w:val="0"/>
        </w:rPr>
        <w:lastRenderedPageBreak/>
        <w:t xml:space="preserve">Ensure optimal testing conditions (optimum RF signal, low traffic hours to avoid contention with other devices, etc.). </w:t>
      </w:r>
    </w:p>
    <w:p w14:paraId="6B7F1911" w14:textId="77777777" w:rsidR="000540AC" w:rsidRDefault="000540AC" w:rsidP="000540AC">
      <w:r>
        <w:t>Knowledge base of the maximum throughput achievable in the test location and for the device capability is available.</w:t>
      </w:r>
    </w:p>
    <w:p w14:paraId="05F19B8A" w14:textId="77777777" w:rsidR="000540AC" w:rsidRDefault="000540AC" w:rsidP="000540AC">
      <w:r>
        <w:t>DUT and Reference are in RRC Idle.</w:t>
      </w:r>
    </w:p>
    <w:p w14:paraId="20E8A213" w14:textId="77777777" w:rsidR="00C74176" w:rsidRDefault="00C74176" w:rsidP="00C74176">
      <w:pPr>
        <w:pStyle w:val="H6"/>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0540AC" w14:paraId="18F80C7A"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79E7B70" w14:textId="77777777" w:rsidR="000540AC" w:rsidRDefault="000540AC">
            <w:pPr>
              <w:pStyle w:val="H6"/>
              <w:jc w:val="both"/>
            </w:pPr>
            <w:r>
              <w:t>-</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5F22492" w14:textId="77777777" w:rsidR="000540AC" w:rsidRDefault="000540AC">
            <w:pPr>
              <w:pStyle w:val="H6"/>
              <w:jc w:val="both"/>
            </w:pPr>
            <w:r>
              <w:t>Test procedure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571C750" w14:textId="77777777" w:rsidR="000540AC" w:rsidRDefault="000540AC">
            <w:pPr>
              <w:pStyle w:val="H6"/>
              <w:ind w:right="-1"/>
              <w:jc w:val="both"/>
              <w:rPr>
                <w:sz w:val="18"/>
                <w:szCs w:val="18"/>
              </w:rPr>
            </w:pPr>
            <w:r>
              <w:rPr>
                <w:sz w:val="18"/>
                <w:szCs w:val="18"/>
              </w:rPr>
              <w:t>Expected behaviour</w:t>
            </w:r>
          </w:p>
        </w:tc>
      </w:tr>
      <w:tr w:rsidR="000540AC" w14:paraId="493E31A0"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F035193" w14:textId="77777777" w:rsidR="000540AC" w:rsidRDefault="000540AC">
            <w:pPr>
              <w:tabs>
                <w:tab w:val="left" w:pos="851"/>
              </w:tabs>
              <w:ind w:right="-1"/>
              <w:jc w:val="left"/>
              <w:rPr>
                <w:sz w:val="18"/>
                <w:szCs w:val="18"/>
              </w:rPr>
            </w:pPr>
            <w:r>
              <w:rPr>
                <w:sz w:val="18"/>
                <w:szCs w:val="18"/>
              </w:rPr>
              <w:t>1</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5D6984" w14:textId="77777777" w:rsidR="000540AC" w:rsidRDefault="000540AC">
            <w:pPr>
              <w:jc w:val="left"/>
              <w:rPr>
                <w:bCs/>
                <w:sz w:val="18"/>
                <w:szCs w:val="18"/>
              </w:rPr>
            </w:pPr>
            <w:r>
              <w:rPr>
                <w:bCs/>
                <w:sz w:val="18"/>
                <w:szCs w:val="18"/>
              </w:rPr>
              <w:t>Prepare the DUT and Reference with the method of measuring the throughput.</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A5C332" w14:textId="77777777" w:rsidR="000540AC" w:rsidRDefault="000540AC">
            <w:pPr>
              <w:jc w:val="left"/>
              <w:rPr>
                <w:sz w:val="18"/>
                <w:szCs w:val="18"/>
              </w:rPr>
            </w:pPr>
            <w:r>
              <w:rPr>
                <w:bCs/>
                <w:sz w:val="18"/>
                <w:szCs w:val="18"/>
              </w:rPr>
              <w:t>DUT and Reference are setup with the appropriate tool/method.</w:t>
            </w:r>
          </w:p>
        </w:tc>
      </w:tr>
      <w:tr w:rsidR="000540AC" w14:paraId="519F876E"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202A682" w14:textId="77777777" w:rsidR="000540AC" w:rsidRDefault="000540AC">
            <w:pPr>
              <w:tabs>
                <w:tab w:val="left" w:pos="851"/>
              </w:tabs>
              <w:ind w:right="-1"/>
              <w:jc w:val="left"/>
              <w:rPr>
                <w:sz w:val="18"/>
                <w:szCs w:val="18"/>
              </w:rPr>
            </w:pPr>
            <w:r>
              <w:rPr>
                <w:sz w:val="18"/>
                <w:szCs w:val="18"/>
              </w:rPr>
              <w:t>2</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BAABD4" w14:textId="77777777" w:rsidR="000540AC" w:rsidRDefault="000540AC">
            <w:pPr>
              <w:jc w:val="left"/>
              <w:rPr>
                <w:sz w:val="18"/>
                <w:szCs w:val="18"/>
              </w:rPr>
            </w:pPr>
            <w:r>
              <w:rPr>
                <w:sz w:val="18"/>
                <w:szCs w:val="18"/>
              </w:rPr>
              <w:t>Perform 1 x Uplink throughput measurement on DUT using the appropriate method.</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65EE5B8" w14:textId="77777777" w:rsidR="000540AC" w:rsidRDefault="000540AC">
            <w:pPr>
              <w:jc w:val="left"/>
              <w:rPr>
                <w:sz w:val="18"/>
                <w:szCs w:val="18"/>
              </w:rPr>
            </w:pPr>
            <w:r>
              <w:rPr>
                <w:sz w:val="18"/>
                <w:szCs w:val="18"/>
              </w:rPr>
              <w:t>Measurement is taken and recorded.</w:t>
            </w:r>
          </w:p>
        </w:tc>
      </w:tr>
      <w:tr w:rsidR="000540AC" w14:paraId="40DB96FA"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01B5AA7" w14:textId="77777777" w:rsidR="000540AC" w:rsidRDefault="000540AC">
            <w:pPr>
              <w:tabs>
                <w:tab w:val="left" w:pos="851"/>
              </w:tabs>
              <w:ind w:right="-1"/>
              <w:jc w:val="left"/>
              <w:rPr>
                <w:sz w:val="18"/>
                <w:szCs w:val="18"/>
              </w:rPr>
            </w:pPr>
            <w:r>
              <w:rPr>
                <w:sz w:val="18"/>
                <w:szCs w:val="18"/>
              </w:rPr>
              <w:t>3</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471B4BF" w14:textId="77777777" w:rsidR="000540AC" w:rsidRDefault="000540AC">
            <w:pPr>
              <w:jc w:val="left"/>
              <w:rPr>
                <w:sz w:val="18"/>
                <w:szCs w:val="18"/>
              </w:rPr>
            </w:pPr>
            <w:r>
              <w:rPr>
                <w:sz w:val="18"/>
                <w:szCs w:val="18"/>
              </w:rPr>
              <w:t>Perform 1 x Uplink throughput measurement on the Reference using the appropriate method.</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2FFBCB" w14:textId="77777777" w:rsidR="000540AC" w:rsidRDefault="000540AC">
            <w:pPr>
              <w:jc w:val="left"/>
              <w:rPr>
                <w:sz w:val="18"/>
                <w:szCs w:val="18"/>
              </w:rPr>
            </w:pPr>
            <w:r>
              <w:rPr>
                <w:sz w:val="18"/>
                <w:szCs w:val="18"/>
              </w:rPr>
              <w:t>Measurement is taken and recorded.</w:t>
            </w:r>
          </w:p>
        </w:tc>
      </w:tr>
      <w:tr w:rsidR="000540AC" w14:paraId="36219DEF"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33BD4F4" w14:textId="77777777" w:rsidR="000540AC" w:rsidRDefault="000540AC">
            <w:pPr>
              <w:tabs>
                <w:tab w:val="left" w:pos="851"/>
              </w:tabs>
              <w:ind w:right="-1"/>
              <w:jc w:val="left"/>
              <w:rPr>
                <w:sz w:val="18"/>
                <w:szCs w:val="18"/>
              </w:rPr>
            </w:pPr>
            <w:r>
              <w:rPr>
                <w:sz w:val="18"/>
                <w:szCs w:val="18"/>
              </w:rPr>
              <w:t>4</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657033" w14:textId="77777777" w:rsidR="000540AC" w:rsidRDefault="000540AC">
            <w:pPr>
              <w:jc w:val="left"/>
              <w:rPr>
                <w:sz w:val="18"/>
                <w:szCs w:val="18"/>
              </w:rPr>
            </w:pPr>
            <w:r>
              <w:rPr>
                <w:sz w:val="18"/>
                <w:szCs w:val="18"/>
              </w:rPr>
              <w:t>Ensure there is no further data traffic and wait for in-activity timer to expire.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8E5361" w14:textId="77777777" w:rsidR="000540AC" w:rsidRDefault="000540AC">
            <w:pPr>
              <w:jc w:val="left"/>
              <w:rPr>
                <w:sz w:val="18"/>
                <w:szCs w:val="18"/>
              </w:rPr>
            </w:pPr>
            <w:r>
              <w:rPr>
                <w:sz w:val="18"/>
                <w:szCs w:val="18"/>
              </w:rPr>
              <w:t>Confirm with a trace tool / test monitor that DUT switches to RRC state IDLE</w:t>
            </w:r>
          </w:p>
        </w:tc>
      </w:tr>
      <w:tr w:rsidR="000540AC" w14:paraId="7B42BBB9"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2B4B0AB" w14:textId="77777777" w:rsidR="000540AC" w:rsidRDefault="000540AC">
            <w:pPr>
              <w:tabs>
                <w:tab w:val="left" w:pos="851"/>
              </w:tabs>
              <w:ind w:right="-1"/>
              <w:jc w:val="left"/>
              <w:rPr>
                <w:sz w:val="18"/>
                <w:szCs w:val="18"/>
              </w:rPr>
            </w:pPr>
            <w:r>
              <w:rPr>
                <w:sz w:val="18"/>
                <w:szCs w:val="18"/>
              </w:rPr>
              <w:t>5</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EA579B" w14:textId="77777777" w:rsidR="000540AC" w:rsidRDefault="000540AC">
            <w:pPr>
              <w:jc w:val="left"/>
              <w:rPr>
                <w:sz w:val="18"/>
                <w:szCs w:val="18"/>
              </w:rPr>
            </w:pPr>
            <w:r>
              <w:rPr>
                <w:sz w:val="18"/>
                <w:szCs w:val="18"/>
              </w:rPr>
              <w:t>Repeat and perform at least 5 Uplink throughput measurements on DUT and Reference in alternating sequence.</w:t>
            </w:r>
          </w:p>
          <w:p w14:paraId="412F93B9" w14:textId="77777777" w:rsidR="000540AC" w:rsidRDefault="000540AC">
            <w:pPr>
              <w:jc w:val="left"/>
              <w:rPr>
                <w:sz w:val="18"/>
                <w:szCs w:val="18"/>
              </w:rPr>
            </w:pPr>
            <w:r>
              <w:rPr>
                <w:sz w:val="18"/>
                <w:szCs w:val="18"/>
              </w:rPr>
              <w:t>Ensure DUT and Reference are in IDLE before performing the next throughput measurement.</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4305CF" w14:textId="77777777" w:rsidR="000540AC" w:rsidRDefault="000540AC">
            <w:pPr>
              <w:jc w:val="left"/>
              <w:rPr>
                <w:sz w:val="18"/>
                <w:szCs w:val="18"/>
              </w:rPr>
            </w:pPr>
            <w:r>
              <w:rPr>
                <w:sz w:val="18"/>
                <w:szCs w:val="18"/>
              </w:rPr>
              <w:t>Measurements are taken and recorded on DUT and Reference.</w:t>
            </w:r>
          </w:p>
        </w:tc>
      </w:tr>
      <w:tr w:rsidR="000540AC" w14:paraId="736A1E34"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A28AD21" w14:textId="77777777" w:rsidR="000540AC" w:rsidRDefault="000540AC">
            <w:pPr>
              <w:tabs>
                <w:tab w:val="left" w:pos="851"/>
              </w:tabs>
              <w:ind w:right="-1"/>
              <w:jc w:val="left"/>
              <w:rPr>
                <w:sz w:val="18"/>
                <w:szCs w:val="18"/>
              </w:rPr>
            </w:pPr>
            <w:r>
              <w:rPr>
                <w:sz w:val="18"/>
                <w:szCs w:val="18"/>
              </w:rPr>
              <w:t>6</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86ADD2" w14:textId="77777777" w:rsidR="000540AC" w:rsidRDefault="000540AC">
            <w:pPr>
              <w:jc w:val="left"/>
              <w:rPr>
                <w:noProof w:val="0"/>
                <w:sz w:val="18"/>
                <w:szCs w:val="18"/>
              </w:rPr>
            </w:pPr>
            <w:r>
              <w:rPr>
                <w:sz w:val="18"/>
                <w:szCs w:val="18"/>
              </w:rPr>
              <w:t>Calculate average Uplink  throughput for DUT and reference.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C71B2B" w14:textId="77777777" w:rsidR="000540AC" w:rsidRDefault="000540AC">
            <w:pPr>
              <w:jc w:val="left"/>
              <w:rPr>
                <w:sz w:val="18"/>
                <w:szCs w:val="18"/>
              </w:rPr>
            </w:pPr>
          </w:p>
        </w:tc>
      </w:tr>
      <w:tr w:rsidR="000540AC" w14:paraId="61562D93" w14:textId="77777777" w:rsidTr="000540AC">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915AC26" w14:textId="77777777" w:rsidR="000540AC" w:rsidRDefault="000540AC">
            <w:pPr>
              <w:tabs>
                <w:tab w:val="left" w:pos="851"/>
              </w:tabs>
              <w:ind w:right="-1"/>
              <w:jc w:val="left"/>
              <w:rPr>
                <w:sz w:val="18"/>
                <w:szCs w:val="18"/>
              </w:rPr>
            </w:pPr>
            <w:r>
              <w:rPr>
                <w:sz w:val="18"/>
                <w:szCs w:val="18"/>
              </w:rPr>
              <w:t>7</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7A0000" w14:textId="77777777" w:rsidR="000540AC" w:rsidRDefault="000540AC">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5EE3CD" w14:textId="77777777" w:rsidR="000540AC" w:rsidRDefault="000540AC">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421F5524" w14:textId="77777777" w:rsidR="00AC2F69" w:rsidRPr="00AC2F69" w:rsidRDefault="00AC2F69" w:rsidP="00AC2F69"/>
    <w:p w14:paraId="47121FC4" w14:textId="77777777" w:rsidR="00B854E1" w:rsidRPr="00D35F8F" w:rsidRDefault="00B854E1" w:rsidP="00B854E1">
      <w:pPr>
        <w:keepNext/>
        <w:keepLines/>
        <w:spacing w:before="240"/>
        <w:ind w:left="1134" w:hanging="1134"/>
        <w:jc w:val="left"/>
        <w:outlineLvl w:val="3"/>
        <w:rPr>
          <w:b/>
          <w:sz w:val="24"/>
        </w:rPr>
      </w:pPr>
      <w:bookmarkStart w:id="97" w:name="_Toc530672821"/>
      <w:r w:rsidRPr="00D35F8F">
        <w:rPr>
          <w:b/>
          <w:sz w:val="24"/>
        </w:rPr>
        <w:t>101.6.3.3</w:t>
      </w:r>
      <w:r w:rsidRPr="00D35F8F">
        <w:rPr>
          <w:b/>
          <w:sz w:val="24"/>
        </w:rPr>
        <w:tab/>
        <w:t>Stationary Data Performance – Relative UL-DL Throughput - DSS</w:t>
      </w:r>
    </w:p>
    <w:p w14:paraId="1D598C4E" w14:textId="77777777" w:rsidR="00B854E1" w:rsidRPr="00D35F8F" w:rsidRDefault="00B854E1" w:rsidP="00B854E1">
      <w:pPr>
        <w:keepNext/>
        <w:keepLines/>
        <w:jc w:val="left"/>
        <w:rPr>
          <w:b/>
        </w:rPr>
      </w:pPr>
      <w:r w:rsidRPr="00D35F8F">
        <w:rPr>
          <w:b/>
        </w:rPr>
        <w:t>Description</w:t>
      </w:r>
    </w:p>
    <w:p w14:paraId="0F68479C" w14:textId="77777777" w:rsidR="00B854E1" w:rsidRPr="00D35F8F" w:rsidRDefault="00B854E1" w:rsidP="00B854E1">
      <w:r w:rsidRPr="00D35F8F">
        <w:t xml:space="preserve">The 5G-NR capable DUT shall successfully perform "TP UL/DL using embedded application in a NW with 5G EN-DC combinations. The DUT shall use the maximun available EN-DC combination. Additionally it also verifies EN-DC split bearer and the percentage of splitted data through the 4G and 5G legs. This requires a performance tool that is able to separate the 4G and 5G legs. </w:t>
      </w:r>
    </w:p>
    <w:p w14:paraId="2E8FD2C9" w14:textId="77777777" w:rsidR="00B854E1" w:rsidRPr="00D35F8F" w:rsidRDefault="00B854E1" w:rsidP="00B854E1">
      <w:pPr>
        <w:keepNext/>
        <w:keepLines/>
        <w:jc w:val="left"/>
        <w:rPr>
          <w:b/>
        </w:rPr>
      </w:pPr>
      <w:r w:rsidRPr="00D35F8F">
        <w:rPr>
          <w:b/>
        </w:rPr>
        <w:t>Applicability</w:t>
      </w:r>
    </w:p>
    <w:p w14:paraId="5E963BD0" w14:textId="77777777" w:rsidR="00B854E1" w:rsidRPr="00D35F8F" w:rsidRDefault="00B854E1" w:rsidP="00B854E1">
      <w:r w:rsidRPr="00D35F8F">
        <w:t>3GPP Rel. 15 or later</w:t>
      </w:r>
    </w:p>
    <w:p w14:paraId="44818FC0" w14:textId="77777777" w:rsidR="00B854E1" w:rsidRPr="00D35F8F" w:rsidRDefault="00B854E1" w:rsidP="00B854E1">
      <w:r w:rsidRPr="00D35F8F">
        <w:t>NSA Option 3</w:t>
      </w:r>
    </w:p>
    <w:p w14:paraId="397495E3" w14:textId="77777777" w:rsidR="00B854E1" w:rsidRPr="00D35F8F" w:rsidRDefault="00B854E1" w:rsidP="00B854E1">
      <w:pPr>
        <w:keepNext/>
        <w:keepLines/>
        <w:jc w:val="left"/>
        <w:rPr>
          <w:b/>
        </w:rPr>
      </w:pPr>
      <w:r w:rsidRPr="00D35F8F">
        <w:rPr>
          <w:b/>
        </w:rPr>
        <w:t>Related core specifications</w:t>
      </w:r>
    </w:p>
    <w:p w14:paraId="48A6F6D6" w14:textId="77777777" w:rsidR="00B854E1" w:rsidRPr="00D35F8F" w:rsidRDefault="00B854E1" w:rsidP="00B854E1">
      <w:r w:rsidRPr="00D35F8F">
        <w:t>3GPP TS 24.301, section 6.4 (ESM procedures), section 8.3.3.11 (max BR / GBR) and section 9.9.4 (QoS)</w:t>
      </w:r>
    </w:p>
    <w:p w14:paraId="4858539F" w14:textId="77777777" w:rsidR="00B854E1" w:rsidRPr="00D35F8F" w:rsidRDefault="00B854E1" w:rsidP="00B854E1">
      <w:r w:rsidRPr="00D35F8F">
        <w:t>3GPP TS 38.331, section 5.3 (RRC Connection Control)</w:t>
      </w:r>
    </w:p>
    <w:p w14:paraId="7F8CD978" w14:textId="77777777" w:rsidR="00B854E1" w:rsidRPr="00D35F8F" w:rsidRDefault="00B854E1" w:rsidP="00B854E1">
      <w:pPr>
        <w:keepNext/>
        <w:keepLines/>
        <w:jc w:val="left"/>
        <w:rPr>
          <w:b/>
        </w:rPr>
      </w:pPr>
      <w:r w:rsidRPr="00D35F8F">
        <w:rPr>
          <w:b/>
        </w:rPr>
        <w:t>Reason for test</w:t>
      </w:r>
    </w:p>
    <w:p w14:paraId="597FC136" w14:textId="77777777" w:rsidR="00B854E1" w:rsidRPr="00D35F8F" w:rsidRDefault="00B854E1" w:rsidP="00B854E1">
      <w:r w:rsidRPr="00D35F8F">
        <w:t>Obtain a measure of average uplink and downlink throughput for EN-DC Radio Access Bearer with DSS configuration</w:t>
      </w:r>
    </w:p>
    <w:p w14:paraId="15240EC2" w14:textId="77777777" w:rsidR="00B854E1" w:rsidRPr="00D35F8F" w:rsidRDefault="00B854E1" w:rsidP="00B854E1">
      <w:pPr>
        <w:keepNext/>
        <w:keepLines/>
        <w:jc w:val="left"/>
        <w:rPr>
          <w:b/>
        </w:rPr>
      </w:pPr>
      <w:r w:rsidRPr="00D35F8F">
        <w:rPr>
          <w:b/>
        </w:rPr>
        <w:lastRenderedPageBreak/>
        <w:t>Initial configuration</w:t>
      </w:r>
    </w:p>
    <w:p w14:paraId="2356EFA9" w14:textId="77777777" w:rsidR="00B854E1" w:rsidRPr="00D35F8F" w:rsidRDefault="00B854E1" w:rsidP="00B854E1">
      <w:r w:rsidRPr="00D35F8F">
        <w:t>DUT and Reference 1 are in RRC Idle</w:t>
      </w:r>
    </w:p>
    <w:p w14:paraId="5934EF4C" w14:textId="77777777" w:rsidR="00B854E1" w:rsidRPr="00D35F8F" w:rsidRDefault="00B854E1" w:rsidP="00B854E1">
      <w:r w:rsidRPr="00D35F8F">
        <w:t>The DUT, Reference 1 and NW supports 5G Option 3</w:t>
      </w:r>
    </w:p>
    <w:p w14:paraId="5ECD2CB2" w14:textId="77777777" w:rsidR="00B854E1" w:rsidRPr="00D35F8F" w:rsidRDefault="00B854E1" w:rsidP="00B854E1">
      <w:r w:rsidRPr="00D35F8F">
        <w:t>FTP server with sufficient data and bandwidth available to transfer data in all possible EN-DC band combinations for a sufficient period of time.</w:t>
      </w:r>
    </w:p>
    <w:p w14:paraId="00388CB3" w14:textId="77777777" w:rsidR="00B854E1" w:rsidRPr="00D35F8F" w:rsidRDefault="00B854E1" w:rsidP="00B854E1">
      <w:pPr>
        <w:keepNext/>
        <w:keepLines/>
        <w:jc w:val="left"/>
        <w:rPr>
          <w:b/>
        </w:rPr>
      </w:pPr>
      <w:r w:rsidRPr="00D35F8F">
        <w:rPr>
          <w:b/>
        </w:rPr>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B854E1" w:rsidRPr="00D35F8F" w14:paraId="3B325A6B"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47A4EF3" w14:textId="77777777" w:rsidR="00B854E1" w:rsidRPr="00D35F8F" w:rsidRDefault="00B854E1" w:rsidP="00FB5254">
            <w:pPr>
              <w:keepNext/>
              <w:keepLines/>
              <w:tabs>
                <w:tab w:val="left" w:pos="851"/>
              </w:tabs>
              <w:spacing w:line="276" w:lineRule="auto"/>
              <w:jc w:val="left"/>
              <w:rPr>
                <w:b/>
                <w:sz w:val="18"/>
                <w:szCs w:val="18"/>
                <w:lang w:eastAsia="en-GB"/>
              </w:rPr>
            </w:pPr>
            <w:r w:rsidRPr="00D35F8F">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333824B" w14:textId="77777777" w:rsidR="00B854E1" w:rsidRPr="00D35F8F" w:rsidRDefault="00B854E1" w:rsidP="00FB5254">
            <w:pPr>
              <w:keepNext/>
              <w:keepLines/>
              <w:tabs>
                <w:tab w:val="left" w:pos="851"/>
              </w:tabs>
              <w:spacing w:line="276" w:lineRule="auto"/>
              <w:jc w:val="left"/>
              <w:rPr>
                <w:b/>
                <w:sz w:val="18"/>
                <w:szCs w:val="18"/>
                <w:lang w:eastAsia="en-GB"/>
              </w:rPr>
            </w:pPr>
            <w:r w:rsidRPr="00D35F8F">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A1A3A10" w14:textId="77777777" w:rsidR="00B854E1" w:rsidRPr="00D35F8F" w:rsidRDefault="00B854E1" w:rsidP="00FB5254">
            <w:pPr>
              <w:keepNext/>
              <w:keepLines/>
              <w:tabs>
                <w:tab w:val="left" w:pos="851"/>
              </w:tabs>
              <w:spacing w:line="276" w:lineRule="auto"/>
              <w:jc w:val="left"/>
              <w:rPr>
                <w:b/>
                <w:sz w:val="18"/>
                <w:szCs w:val="18"/>
                <w:lang w:eastAsia="en-GB"/>
              </w:rPr>
            </w:pPr>
            <w:r w:rsidRPr="00D35F8F">
              <w:rPr>
                <w:b/>
                <w:sz w:val="18"/>
                <w:szCs w:val="18"/>
                <w:lang w:eastAsia="en-GB"/>
              </w:rPr>
              <w:t>Expected behaviour</w:t>
            </w:r>
          </w:p>
        </w:tc>
      </w:tr>
      <w:tr w:rsidR="00B854E1" w:rsidRPr="00D35F8F" w14:paraId="1C26C4AB"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5C39636" w14:textId="77777777" w:rsidR="00B854E1" w:rsidRPr="00D35F8F" w:rsidRDefault="00B854E1" w:rsidP="00FB5254">
            <w:pPr>
              <w:keepNext/>
              <w:keepLines/>
              <w:spacing w:line="276" w:lineRule="auto"/>
            </w:pPr>
            <w:r w:rsidRPr="00D35F8F">
              <w:t>1</w:t>
            </w:r>
          </w:p>
        </w:tc>
        <w:tc>
          <w:tcPr>
            <w:tcW w:w="4296" w:type="dxa"/>
            <w:tcBorders>
              <w:top w:val="single" w:sz="4" w:space="0" w:color="BFBFBF"/>
              <w:left w:val="single" w:sz="4" w:space="0" w:color="BFBFBF"/>
              <w:bottom w:val="single" w:sz="4" w:space="0" w:color="BFBFBF"/>
              <w:right w:val="single" w:sz="4" w:space="0" w:color="BFBFBF"/>
            </w:tcBorders>
            <w:hideMark/>
          </w:tcPr>
          <w:p w14:paraId="0B665935" w14:textId="77777777" w:rsidR="00B854E1" w:rsidRPr="00D35F8F" w:rsidRDefault="00B854E1" w:rsidP="00FB5254">
            <w:pPr>
              <w:keepNext/>
              <w:keepLines/>
              <w:spacing w:line="276" w:lineRule="auto"/>
              <w:jc w:val="left"/>
              <w:rPr>
                <w:sz w:val="18"/>
              </w:rPr>
            </w:pPr>
            <w:r w:rsidRPr="00D35F8F">
              <w:rPr>
                <w:sz w:val="18"/>
              </w:rPr>
              <w:t xml:space="preserve">On DUT and Reference 1: Open the FTP application and start DL of content. </w:t>
            </w:r>
          </w:p>
          <w:p w14:paraId="7078F395" w14:textId="77777777" w:rsidR="00B854E1" w:rsidRPr="00D35F8F" w:rsidRDefault="00B854E1" w:rsidP="00FB5254">
            <w:pPr>
              <w:keepNext/>
              <w:keepLines/>
              <w:spacing w:line="276" w:lineRule="auto"/>
              <w:jc w:val="left"/>
              <w:rPr>
                <w:sz w:val="18"/>
              </w:rPr>
            </w:pPr>
            <w:r w:rsidRPr="00D35F8F">
              <w:rPr>
                <w:sz w:val="18"/>
              </w:rPr>
              <w:t>Measure the downlink throughput for a sufficient amount of time to evaluate the throughput using a suitable application on 4G leg</w:t>
            </w:r>
          </w:p>
        </w:tc>
        <w:tc>
          <w:tcPr>
            <w:tcW w:w="4555" w:type="dxa"/>
            <w:tcBorders>
              <w:top w:val="single" w:sz="4" w:space="0" w:color="BFBFBF"/>
              <w:left w:val="single" w:sz="4" w:space="0" w:color="BFBFBF"/>
              <w:bottom w:val="single" w:sz="4" w:space="0" w:color="BFBFBF"/>
              <w:right w:val="single" w:sz="4" w:space="0" w:color="BFBFBF"/>
            </w:tcBorders>
            <w:hideMark/>
          </w:tcPr>
          <w:p w14:paraId="6B259735" w14:textId="77777777" w:rsidR="00B854E1" w:rsidRPr="00D35F8F" w:rsidRDefault="00B854E1" w:rsidP="00FB5254">
            <w:pPr>
              <w:spacing w:line="276" w:lineRule="auto"/>
              <w:contextualSpacing/>
              <w:rPr>
                <w:sz w:val="18"/>
              </w:rPr>
            </w:pPr>
            <w:r w:rsidRPr="00D35F8F">
              <w:rPr>
                <w:sz w:val="18"/>
              </w:rPr>
              <w:t>The content is downloaded correctly within a reasonable time</w:t>
            </w:r>
          </w:p>
        </w:tc>
      </w:tr>
      <w:tr w:rsidR="00B854E1" w:rsidRPr="00D35F8F" w14:paraId="4B591F0B"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165383B4" w14:textId="77777777" w:rsidR="00B854E1" w:rsidRPr="00D35F8F" w:rsidRDefault="00B854E1" w:rsidP="00FB5254">
            <w:pPr>
              <w:keepNext/>
              <w:keepLines/>
              <w:spacing w:line="276" w:lineRule="auto"/>
            </w:pPr>
            <w:r w:rsidRPr="00D35F8F">
              <w:t>2</w:t>
            </w:r>
          </w:p>
        </w:tc>
        <w:tc>
          <w:tcPr>
            <w:tcW w:w="4296" w:type="dxa"/>
            <w:tcBorders>
              <w:top w:val="single" w:sz="4" w:space="0" w:color="BFBFBF"/>
              <w:left w:val="single" w:sz="4" w:space="0" w:color="BFBFBF"/>
              <w:bottom w:val="single" w:sz="4" w:space="0" w:color="BFBFBF"/>
              <w:right w:val="single" w:sz="4" w:space="0" w:color="BFBFBF"/>
            </w:tcBorders>
          </w:tcPr>
          <w:p w14:paraId="1CF050FB" w14:textId="77777777" w:rsidR="00B854E1" w:rsidRPr="00D35F8F" w:rsidRDefault="00B854E1" w:rsidP="00FB5254">
            <w:pPr>
              <w:keepNext/>
              <w:keepLines/>
              <w:spacing w:line="276" w:lineRule="auto"/>
              <w:jc w:val="left"/>
              <w:rPr>
                <w:sz w:val="18"/>
              </w:rPr>
            </w:pPr>
            <w:r w:rsidRPr="00D35F8F">
              <w:rPr>
                <w:sz w:val="18"/>
              </w:rPr>
              <w:t>On DUT and Reference 1: Repeat step 1 for the 5G leg.</w:t>
            </w:r>
          </w:p>
        </w:tc>
        <w:tc>
          <w:tcPr>
            <w:tcW w:w="4555" w:type="dxa"/>
            <w:tcBorders>
              <w:top w:val="single" w:sz="4" w:space="0" w:color="BFBFBF"/>
              <w:left w:val="single" w:sz="4" w:space="0" w:color="BFBFBF"/>
              <w:bottom w:val="single" w:sz="4" w:space="0" w:color="BFBFBF"/>
              <w:right w:val="single" w:sz="4" w:space="0" w:color="BFBFBF"/>
            </w:tcBorders>
          </w:tcPr>
          <w:p w14:paraId="4A5F76B0" w14:textId="77777777" w:rsidR="00B854E1" w:rsidRPr="00D35F8F" w:rsidRDefault="00B854E1" w:rsidP="00FB5254">
            <w:pPr>
              <w:keepNext/>
              <w:keepLines/>
              <w:spacing w:line="276" w:lineRule="auto"/>
              <w:jc w:val="left"/>
              <w:rPr>
                <w:sz w:val="18"/>
              </w:rPr>
            </w:pPr>
            <w:r w:rsidRPr="00D35F8F">
              <w:rPr>
                <w:sz w:val="18"/>
              </w:rPr>
              <w:t>The content is downloaded correctly within a reasonable time</w:t>
            </w:r>
          </w:p>
        </w:tc>
      </w:tr>
      <w:tr w:rsidR="00B854E1" w:rsidRPr="00D35F8F" w14:paraId="2B4E7629"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3508D26C" w14:textId="77777777" w:rsidR="00B854E1" w:rsidRPr="00D35F8F" w:rsidRDefault="00B854E1" w:rsidP="00FB5254">
            <w:pPr>
              <w:keepNext/>
              <w:keepLines/>
              <w:spacing w:line="276" w:lineRule="auto"/>
            </w:pPr>
            <w:r w:rsidRPr="00D35F8F">
              <w:t>3</w:t>
            </w:r>
          </w:p>
        </w:tc>
        <w:tc>
          <w:tcPr>
            <w:tcW w:w="4296" w:type="dxa"/>
            <w:tcBorders>
              <w:top w:val="single" w:sz="4" w:space="0" w:color="BFBFBF"/>
              <w:left w:val="single" w:sz="4" w:space="0" w:color="BFBFBF"/>
              <w:bottom w:val="single" w:sz="4" w:space="0" w:color="BFBFBF"/>
              <w:right w:val="single" w:sz="4" w:space="0" w:color="BFBFBF"/>
            </w:tcBorders>
          </w:tcPr>
          <w:p w14:paraId="2E7D4284" w14:textId="77777777" w:rsidR="00B854E1" w:rsidRPr="00D35F8F" w:rsidRDefault="00B854E1" w:rsidP="00FB5254">
            <w:pPr>
              <w:keepNext/>
              <w:keepLines/>
              <w:spacing w:line="276" w:lineRule="auto"/>
              <w:jc w:val="left"/>
              <w:rPr>
                <w:sz w:val="18"/>
              </w:rPr>
            </w:pPr>
            <w:r w:rsidRPr="00D35F8F">
              <w:rPr>
                <w:sz w:val="18"/>
              </w:rPr>
              <w:t xml:space="preserve">On DUT and Reference 1: Start uploading of content to FTP server </w:t>
            </w:r>
          </w:p>
          <w:p w14:paraId="166D8E28" w14:textId="77777777" w:rsidR="00B854E1" w:rsidRPr="00D35F8F" w:rsidRDefault="00B854E1" w:rsidP="00FB5254">
            <w:pPr>
              <w:keepNext/>
              <w:keepLines/>
              <w:spacing w:line="276" w:lineRule="auto"/>
              <w:jc w:val="left"/>
              <w:rPr>
                <w:sz w:val="18"/>
              </w:rPr>
            </w:pPr>
            <w:r w:rsidRPr="00D35F8F">
              <w:rPr>
                <w:sz w:val="18"/>
              </w:rPr>
              <w:t>Measure the uplink throughput for a sufficient amount of time to evaluate the throughput using a suitable application on 4G leg.</w:t>
            </w:r>
          </w:p>
        </w:tc>
        <w:tc>
          <w:tcPr>
            <w:tcW w:w="4555" w:type="dxa"/>
            <w:tcBorders>
              <w:top w:val="single" w:sz="4" w:space="0" w:color="BFBFBF"/>
              <w:left w:val="single" w:sz="4" w:space="0" w:color="BFBFBF"/>
              <w:bottom w:val="single" w:sz="4" w:space="0" w:color="BFBFBF"/>
              <w:right w:val="single" w:sz="4" w:space="0" w:color="BFBFBF"/>
            </w:tcBorders>
          </w:tcPr>
          <w:p w14:paraId="03F363F6" w14:textId="77777777" w:rsidR="00B854E1" w:rsidRPr="00D35F8F" w:rsidRDefault="00B854E1" w:rsidP="00FB5254">
            <w:pPr>
              <w:spacing w:line="276" w:lineRule="auto"/>
              <w:contextualSpacing/>
              <w:rPr>
                <w:sz w:val="18"/>
              </w:rPr>
            </w:pPr>
            <w:r w:rsidRPr="00D35F8F">
              <w:rPr>
                <w:sz w:val="18"/>
              </w:rPr>
              <w:t>The content is downloaded correctly within a reasonable time</w:t>
            </w:r>
          </w:p>
        </w:tc>
      </w:tr>
      <w:tr w:rsidR="00B854E1" w:rsidRPr="00D35F8F" w14:paraId="1ED572D5"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7C17D9A8" w14:textId="77777777" w:rsidR="00B854E1" w:rsidRPr="00D35F8F" w:rsidRDefault="00B854E1" w:rsidP="00FB5254">
            <w:pPr>
              <w:keepNext/>
              <w:keepLines/>
              <w:spacing w:line="276" w:lineRule="auto"/>
            </w:pPr>
            <w:r w:rsidRPr="00D35F8F">
              <w:t>4</w:t>
            </w:r>
          </w:p>
        </w:tc>
        <w:tc>
          <w:tcPr>
            <w:tcW w:w="4296" w:type="dxa"/>
            <w:tcBorders>
              <w:top w:val="single" w:sz="4" w:space="0" w:color="BFBFBF"/>
              <w:left w:val="single" w:sz="4" w:space="0" w:color="BFBFBF"/>
              <w:bottom w:val="single" w:sz="4" w:space="0" w:color="BFBFBF"/>
              <w:right w:val="single" w:sz="4" w:space="0" w:color="BFBFBF"/>
            </w:tcBorders>
          </w:tcPr>
          <w:p w14:paraId="3A060F46" w14:textId="77777777" w:rsidR="00B854E1" w:rsidRPr="00D35F8F" w:rsidRDefault="00B854E1" w:rsidP="00FB5254">
            <w:pPr>
              <w:keepNext/>
              <w:keepLines/>
              <w:spacing w:line="276" w:lineRule="auto"/>
              <w:jc w:val="left"/>
              <w:rPr>
                <w:sz w:val="18"/>
              </w:rPr>
            </w:pPr>
            <w:r w:rsidRPr="00D35F8F">
              <w:rPr>
                <w:sz w:val="18"/>
              </w:rPr>
              <w:t>On DUT and Reference 1: Repeat step 3 for the 5G leg.</w:t>
            </w:r>
          </w:p>
        </w:tc>
        <w:tc>
          <w:tcPr>
            <w:tcW w:w="4555" w:type="dxa"/>
            <w:tcBorders>
              <w:top w:val="single" w:sz="4" w:space="0" w:color="BFBFBF"/>
              <w:left w:val="single" w:sz="4" w:space="0" w:color="BFBFBF"/>
              <w:bottom w:val="single" w:sz="4" w:space="0" w:color="BFBFBF"/>
              <w:right w:val="single" w:sz="4" w:space="0" w:color="BFBFBF"/>
            </w:tcBorders>
          </w:tcPr>
          <w:p w14:paraId="1584B30B" w14:textId="77777777" w:rsidR="00B854E1" w:rsidRPr="00D35F8F" w:rsidRDefault="00B854E1" w:rsidP="00FB5254">
            <w:pPr>
              <w:spacing w:line="276" w:lineRule="auto"/>
              <w:contextualSpacing/>
              <w:rPr>
                <w:sz w:val="18"/>
              </w:rPr>
            </w:pPr>
            <w:r w:rsidRPr="00D35F8F">
              <w:rPr>
                <w:sz w:val="18"/>
              </w:rPr>
              <w:t>The content is downloaded correctly within a reasonable time</w:t>
            </w:r>
          </w:p>
        </w:tc>
      </w:tr>
      <w:tr w:rsidR="00B854E1" w:rsidRPr="00D35F8F" w14:paraId="21EC9DB5" w14:textId="77777777" w:rsidTr="00FB5254">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Pr>
          <w:p w14:paraId="7DA313F1" w14:textId="77777777" w:rsidR="00B854E1" w:rsidRPr="00D35F8F" w:rsidRDefault="00B854E1" w:rsidP="00FB5254">
            <w:pPr>
              <w:keepNext/>
              <w:keepLines/>
              <w:spacing w:line="276" w:lineRule="auto"/>
            </w:pPr>
            <w:r w:rsidRPr="00D35F8F">
              <w:t>5</w:t>
            </w:r>
          </w:p>
        </w:tc>
        <w:tc>
          <w:tcPr>
            <w:tcW w:w="4296" w:type="dxa"/>
            <w:tcBorders>
              <w:top w:val="single" w:sz="4" w:space="0" w:color="BFBFBF"/>
              <w:left w:val="single" w:sz="4" w:space="0" w:color="BFBFBF"/>
              <w:bottom w:val="single" w:sz="4" w:space="0" w:color="BFBFBF"/>
              <w:right w:val="single" w:sz="4" w:space="0" w:color="BFBFBF"/>
            </w:tcBorders>
          </w:tcPr>
          <w:p w14:paraId="7440F816" w14:textId="77777777" w:rsidR="00B854E1" w:rsidRPr="00D35F8F" w:rsidRDefault="00B854E1" w:rsidP="00FB5254">
            <w:pPr>
              <w:keepNext/>
              <w:keepLines/>
              <w:spacing w:line="276" w:lineRule="auto"/>
              <w:jc w:val="left"/>
              <w:rPr>
                <w:sz w:val="18"/>
              </w:rPr>
            </w:pPr>
            <w:r w:rsidRPr="00D35F8F">
              <w:rPr>
                <w:sz w:val="18"/>
              </w:rPr>
              <w:t> Repeat Step 1 to 4 until you have in total 5 measurements</w:t>
            </w:r>
          </w:p>
        </w:tc>
        <w:tc>
          <w:tcPr>
            <w:tcW w:w="4555" w:type="dxa"/>
            <w:tcBorders>
              <w:top w:val="single" w:sz="4" w:space="0" w:color="BFBFBF"/>
              <w:left w:val="single" w:sz="4" w:space="0" w:color="BFBFBF"/>
              <w:bottom w:val="single" w:sz="4" w:space="0" w:color="BFBFBF"/>
              <w:right w:val="single" w:sz="4" w:space="0" w:color="BFBFBF"/>
            </w:tcBorders>
          </w:tcPr>
          <w:p w14:paraId="7B7A67CA" w14:textId="77777777" w:rsidR="00B854E1" w:rsidRPr="00D35F8F" w:rsidRDefault="00B854E1" w:rsidP="00FB5254">
            <w:pPr>
              <w:keepNext/>
              <w:keepLines/>
              <w:spacing w:line="276" w:lineRule="auto"/>
              <w:jc w:val="left"/>
              <w:rPr>
                <w:sz w:val="18"/>
              </w:rPr>
            </w:pPr>
            <w:r w:rsidRPr="00D35F8F">
              <w:rPr>
                <w:sz w:val="18"/>
              </w:rPr>
              <w:t>The DUT’s data performance is comparable to the Reference 1 data performance (no more than 10% worse)</w:t>
            </w:r>
          </w:p>
        </w:tc>
      </w:tr>
    </w:tbl>
    <w:p w14:paraId="0D6ADCD5" w14:textId="77777777" w:rsidR="00B854E1" w:rsidRPr="00D35F8F" w:rsidRDefault="00B854E1" w:rsidP="00B854E1"/>
    <w:p w14:paraId="57A69412" w14:textId="77777777" w:rsidR="00AC2F69" w:rsidRPr="00AC2F69" w:rsidRDefault="00AC2F69" w:rsidP="00B07F2D">
      <w:pPr>
        <w:pStyle w:val="Heading2"/>
      </w:pPr>
      <w:bookmarkStart w:id="98" w:name="_Toc156375172"/>
      <w:r w:rsidRPr="00AC2F69">
        <w:t>101.7</w:t>
      </w:r>
      <w:r w:rsidRPr="00AC2F69">
        <w:tab/>
        <w:t>Basic Services (5GC)</w:t>
      </w:r>
      <w:bookmarkEnd w:id="97"/>
      <w:bookmarkEnd w:id="98"/>
    </w:p>
    <w:p w14:paraId="2C8B5553" w14:textId="77777777" w:rsidR="00AC2F69" w:rsidRPr="00AC2F69" w:rsidRDefault="00AC2F69" w:rsidP="003D7FD1">
      <w:pPr>
        <w:pStyle w:val="Heading3"/>
      </w:pPr>
      <w:bookmarkStart w:id="99" w:name="_Toc530672822"/>
      <w:bookmarkStart w:id="100" w:name="_Toc156375173"/>
      <w:r w:rsidRPr="00AC2F69">
        <w:t>101.7.1</w:t>
      </w:r>
      <w:r w:rsidRPr="00AC2F69">
        <w:tab/>
        <w:t>Legacy: Service and Performance (5GC)</w:t>
      </w:r>
      <w:bookmarkEnd w:id="99"/>
      <w:bookmarkEnd w:id="100"/>
    </w:p>
    <w:p w14:paraId="7855225F" w14:textId="77777777" w:rsidR="00AC2F69" w:rsidRPr="00AC2F69" w:rsidRDefault="00AC2F69" w:rsidP="008E0894">
      <w:pPr>
        <w:pStyle w:val="H6"/>
      </w:pPr>
      <w:r w:rsidRPr="00AC2F69">
        <w:t>Description</w:t>
      </w:r>
    </w:p>
    <w:p w14:paraId="751492D1" w14:textId="77777777" w:rsidR="00AC2F69" w:rsidRPr="00AC2F69" w:rsidRDefault="00AC2F69" w:rsidP="00AC2F69">
      <w:r w:rsidRPr="00AC2F69">
        <w:t>The 5G-NR capable DUT shall successfully A) ping a remote IP address, B) send SMS over NAS (SGs), C) send SMS over IMS, D) use IMS voice</w:t>
      </w:r>
      <w:r w:rsidR="00FC6A9E">
        <w:t>,</w:t>
      </w:r>
      <w:r w:rsidRPr="00AC2F69">
        <w:t xml:space="preserve"> E) perform IMS emergency services</w:t>
      </w:r>
      <w:r w:rsidR="00FC6A9E">
        <w:t xml:space="preserve"> and F) make IMS video call</w:t>
      </w:r>
      <w:r w:rsidRPr="00AC2F69">
        <w:t xml:space="preserve"> in a NW with 5G combinations listed above.</w:t>
      </w:r>
    </w:p>
    <w:p w14:paraId="315142F4" w14:textId="77777777" w:rsidR="00AC2F69" w:rsidRPr="00AC2F69" w:rsidRDefault="00AC2F69" w:rsidP="008E0894">
      <w:pPr>
        <w:pStyle w:val="H6"/>
      </w:pPr>
      <w:r w:rsidRPr="00AC2F69">
        <w:t>Applicability</w:t>
      </w:r>
    </w:p>
    <w:p w14:paraId="15825B31" w14:textId="77777777" w:rsidR="00AC2F69" w:rsidRPr="00AC2F69" w:rsidRDefault="00AC2F69" w:rsidP="00AC2F69">
      <w:r w:rsidRPr="00AC2F69">
        <w:t>3GPP Release 15 or later</w:t>
      </w:r>
    </w:p>
    <w:p w14:paraId="44F12464" w14:textId="77777777" w:rsidR="00AC2F69" w:rsidRPr="00AC2F69" w:rsidRDefault="00AC2F69" w:rsidP="00AC2F69">
      <w:r w:rsidRPr="00AC2F69">
        <w:t>5G Option 2 (NB – 5GC)</w:t>
      </w:r>
    </w:p>
    <w:p w14:paraId="720DF601" w14:textId="77777777" w:rsidR="00AC2F69" w:rsidRPr="00AC2F69" w:rsidRDefault="00AC2F69" w:rsidP="00AC2F69">
      <w:pPr>
        <w:rPr>
          <w:lang w:val="de-DE"/>
        </w:rPr>
      </w:pPr>
      <w:r w:rsidRPr="00AC2F69">
        <w:rPr>
          <w:lang w:val="de-DE"/>
        </w:rPr>
        <w:t>5G Option 5 (eLTE – 5GC)</w:t>
      </w:r>
    </w:p>
    <w:p w14:paraId="1CA370DD" w14:textId="77777777" w:rsidR="00AC2F69" w:rsidRPr="00AC2F69" w:rsidRDefault="00AC2F69" w:rsidP="00AC2F69">
      <w:pPr>
        <w:rPr>
          <w:lang w:val="de-DE"/>
        </w:rPr>
      </w:pPr>
      <w:r w:rsidRPr="00AC2F69">
        <w:rPr>
          <w:lang w:val="de-DE"/>
        </w:rPr>
        <w:t>5G Option 7 (NGEN-DC – 5GC)</w:t>
      </w:r>
    </w:p>
    <w:p w14:paraId="452D825C" w14:textId="77777777" w:rsidR="00AC2F69" w:rsidRPr="00AC2F69" w:rsidRDefault="00AC2F69" w:rsidP="00AC2F69">
      <w:pPr>
        <w:rPr>
          <w:lang w:val="de-DE"/>
        </w:rPr>
      </w:pPr>
      <w:r w:rsidRPr="00AC2F69">
        <w:rPr>
          <w:lang w:val="de-DE"/>
        </w:rPr>
        <w:t>5G Option 4 (NE-DC – 5GC)</w:t>
      </w:r>
    </w:p>
    <w:p w14:paraId="7DEEE679" w14:textId="77777777" w:rsidR="00AC2F69" w:rsidRPr="00AC2F69" w:rsidRDefault="00AC2F69" w:rsidP="008E0894">
      <w:pPr>
        <w:pStyle w:val="H6"/>
      </w:pPr>
      <w:r w:rsidRPr="00AC2F69">
        <w:t>Related core specifications</w:t>
      </w:r>
    </w:p>
    <w:p w14:paraId="510CB51B" w14:textId="77777777" w:rsidR="00AC2F69" w:rsidRPr="00AC2F69" w:rsidRDefault="00AC2F69" w:rsidP="00AC2F69">
      <w:r w:rsidRPr="00AC2F69">
        <w:t>3GPP TS 24.501, section 5 (service request procedure), 6 (5GSM procedures)</w:t>
      </w:r>
    </w:p>
    <w:p w14:paraId="6F8C9E1A" w14:textId="77777777" w:rsidR="00AC2F69" w:rsidRPr="00AC2F69" w:rsidRDefault="00AC2F69" w:rsidP="00AC2F69">
      <w:r w:rsidRPr="00AC2F69">
        <w:t>3GPP TS 38.331, section 5.3 (RRC Connection Control)</w:t>
      </w:r>
    </w:p>
    <w:p w14:paraId="009A4EB9" w14:textId="77777777" w:rsidR="00AC2F69" w:rsidRPr="00AC2F69" w:rsidRDefault="00AC2F69" w:rsidP="008E0894">
      <w:pPr>
        <w:pStyle w:val="H6"/>
      </w:pPr>
      <w:r w:rsidRPr="00AC2F69">
        <w:lastRenderedPageBreak/>
        <w:t>Reason for test</w:t>
      </w:r>
    </w:p>
    <w:p w14:paraId="3ACACBAD" w14:textId="77777777" w:rsidR="00AC2F69" w:rsidRPr="00AC2F69" w:rsidRDefault="00AC2F69" w:rsidP="00AC2F69">
      <w:r w:rsidRPr="00AC2F69">
        <w:t xml:space="preserve">To verify that DUT successfully A) ping a remote IP address, B) send SMS over NAS, C) </w:t>
      </w:r>
      <w:r w:rsidR="00FC6A9E">
        <w:t xml:space="preserve">send SMS over IMS, D) </w:t>
      </w:r>
      <w:r w:rsidRPr="00AC2F69">
        <w:t>use IMS voice</w:t>
      </w:r>
      <w:r w:rsidR="00FC6A9E">
        <w:t>,</w:t>
      </w:r>
      <w:r w:rsidRPr="00AC2F69">
        <w:t xml:space="preserve"> </w:t>
      </w:r>
      <w:r w:rsidR="00FC6A9E">
        <w:t>E</w:t>
      </w:r>
      <w:r w:rsidRPr="00AC2F69">
        <w:t xml:space="preserve">) perform IMS emergency services </w:t>
      </w:r>
      <w:r w:rsidR="00FC6A9E">
        <w:t xml:space="preserve">and </w:t>
      </w:r>
      <w:r w:rsidR="00276721">
        <w:t xml:space="preserve">F) </w:t>
      </w:r>
      <w:r w:rsidR="00FC6A9E">
        <w:t xml:space="preserve">make IMS video call </w:t>
      </w:r>
      <w:r w:rsidRPr="00AC2F69">
        <w:t>in a 5GC environment.</w:t>
      </w:r>
    </w:p>
    <w:p w14:paraId="10F475BB" w14:textId="77777777" w:rsidR="00AC2F69" w:rsidRPr="00AC2F69" w:rsidRDefault="00AC2F69" w:rsidP="008E0894">
      <w:pPr>
        <w:pStyle w:val="H6"/>
      </w:pPr>
      <w:r w:rsidRPr="00AC2F69">
        <w:t>Initial configuration</w:t>
      </w:r>
    </w:p>
    <w:p w14:paraId="0D5549A0" w14:textId="77777777" w:rsidR="00AC2F69" w:rsidRPr="00AC2F69" w:rsidRDefault="00AC2F69" w:rsidP="00AC2F69">
      <w:r w:rsidRPr="00AC2F69">
        <w:t xml:space="preserve">DUT and Reference 1 is Switched </w:t>
      </w:r>
      <w:r w:rsidR="00A75EB1">
        <w:t>ON</w:t>
      </w:r>
    </w:p>
    <w:p w14:paraId="1BF62591" w14:textId="77777777" w:rsidR="00AC2F69" w:rsidRPr="00AC2F69" w:rsidRDefault="00AC2F69" w:rsidP="00AC2F69">
      <w:r w:rsidRPr="00AC2F69">
        <w:t>The DUT, Reference 1 and NW support 5G Architecture Options 2, 5, 7 or 4</w:t>
      </w:r>
    </w:p>
    <w:p w14:paraId="4D0BE61F" w14:textId="77777777" w:rsidR="00AC2F69" w:rsidRPr="00AC2F69" w:rsidRDefault="00AC2F69" w:rsidP="008E0894">
      <w:pPr>
        <w:pStyle w:val="H6"/>
      </w:pPr>
      <w:r w:rsidRPr="00AC2F69">
        <w:t>Test procedure</w:t>
      </w:r>
    </w:p>
    <w:p w14:paraId="5C8800D0" w14:textId="77777777" w:rsidR="00AC2F69" w:rsidRPr="00197D3A" w:rsidRDefault="00A75EB1" w:rsidP="00197D3A">
      <w:pPr>
        <w:pStyle w:val="Heading4"/>
        <w:rPr>
          <w:lang w:eastAsia="en-GB"/>
        </w:rPr>
      </w:pPr>
      <w:bookmarkStart w:id="101" w:name="_Toc156375174"/>
      <w:r w:rsidRPr="00197D3A">
        <w:rPr>
          <w:lang w:eastAsia="en-GB"/>
        </w:rPr>
        <w:t>101.7.1.1</w:t>
      </w:r>
      <w:r w:rsidR="002E6AB7" w:rsidRPr="00197D3A">
        <w:rPr>
          <w:lang w:eastAsia="en-GB"/>
        </w:rPr>
        <w:tab/>
      </w:r>
      <w:r w:rsidR="00AC2F69" w:rsidRPr="00197D3A">
        <w:rPr>
          <w:lang w:eastAsia="en-GB"/>
        </w:rPr>
        <w:t>PING</w:t>
      </w:r>
      <w:bookmarkEnd w:id="101"/>
    </w:p>
    <w:tbl>
      <w:tblPr>
        <w:tblW w:w="93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tblCellMar>
        <w:tblLook w:val="04A0" w:firstRow="1" w:lastRow="0" w:firstColumn="1" w:lastColumn="0" w:noHBand="0" w:noVBand="1"/>
      </w:tblPr>
      <w:tblGrid>
        <w:gridCol w:w="443"/>
        <w:gridCol w:w="4318"/>
        <w:gridCol w:w="4595"/>
      </w:tblGrid>
      <w:tr w:rsidR="00AC2F69" w:rsidRPr="00AC2F69" w14:paraId="49E27E69" w14:textId="77777777" w:rsidTr="009E74C3">
        <w:trPr>
          <w:cantSplit/>
        </w:trPr>
        <w:tc>
          <w:tcPr>
            <w:tcW w:w="437" w:type="dxa"/>
            <w:tcBorders>
              <w:top w:val="single" w:sz="4" w:space="0" w:color="BFBFBF"/>
              <w:left w:val="single" w:sz="4" w:space="0" w:color="BFBFBF"/>
              <w:bottom w:val="single" w:sz="4" w:space="0" w:color="BFBFBF"/>
              <w:right w:val="single" w:sz="4" w:space="0" w:color="BFBFBF"/>
            </w:tcBorders>
            <w:shd w:val="clear" w:color="auto" w:fill="F2F2F2"/>
          </w:tcPr>
          <w:p w14:paraId="68940553" w14:textId="77777777" w:rsidR="00AC2F69" w:rsidRPr="008E0894" w:rsidRDefault="009E74C3" w:rsidP="003D7FD1">
            <w:pPr>
              <w:keepNext/>
              <w:keepLines/>
              <w:tabs>
                <w:tab w:val="left" w:pos="851"/>
              </w:tabs>
              <w:jc w:val="left"/>
              <w:rPr>
                <w:b/>
                <w:noProof w:val="0"/>
                <w:sz w:val="18"/>
                <w:szCs w:val="18"/>
                <w:lang w:eastAsia="en-GB"/>
              </w:rPr>
            </w:pPr>
            <w:r>
              <w:rPr>
                <w:b/>
                <w:noProof w:val="0"/>
                <w:sz w:val="18"/>
                <w:szCs w:val="18"/>
                <w:lang w:eastAsia="en-GB"/>
              </w:rPr>
              <w:t>-</w:t>
            </w:r>
          </w:p>
        </w:tc>
        <w:tc>
          <w:tcPr>
            <w:tcW w:w="426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19D3239" w14:textId="77777777" w:rsidR="00AC2F69" w:rsidRPr="008E0894" w:rsidRDefault="00AC2F69" w:rsidP="003D7FD1">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36"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69C6BDA" w14:textId="77777777" w:rsidR="00AC2F69" w:rsidRPr="008E0894" w:rsidRDefault="00AC2F69" w:rsidP="003D7FD1">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AC2F69" w:rsidRPr="00AC2F69" w14:paraId="032FBAF0" w14:textId="77777777" w:rsidTr="009E74C3">
        <w:trPr>
          <w:cantSplit/>
        </w:trPr>
        <w:tc>
          <w:tcPr>
            <w:tcW w:w="437" w:type="dxa"/>
            <w:tcBorders>
              <w:top w:val="single" w:sz="4" w:space="0" w:color="BFBFBF"/>
              <w:left w:val="single" w:sz="4" w:space="0" w:color="BFBFBF"/>
              <w:bottom w:val="single" w:sz="4" w:space="0" w:color="BFBFBF"/>
              <w:right w:val="single" w:sz="4" w:space="0" w:color="BFBFBF"/>
            </w:tcBorders>
            <w:shd w:val="clear" w:color="auto" w:fill="F2F2F2"/>
          </w:tcPr>
          <w:p w14:paraId="1118516C" w14:textId="77777777" w:rsidR="00AC2F69" w:rsidRPr="00AC2F69" w:rsidRDefault="00AC2F69" w:rsidP="003D7FD1">
            <w:pPr>
              <w:keepNext/>
              <w:keepLines/>
            </w:pPr>
            <w:r w:rsidRPr="00AC2F69">
              <w:t>1</w:t>
            </w:r>
          </w:p>
        </w:tc>
        <w:tc>
          <w:tcPr>
            <w:tcW w:w="4263" w:type="dxa"/>
            <w:tcBorders>
              <w:top w:val="single" w:sz="4" w:space="0" w:color="BFBFBF"/>
              <w:left w:val="single" w:sz="4" w:space="0" w:color="BFBFBF"/>
              <w:bottom w:val="single" w:sz="4" w:space="0" w:color="BFBFBF"/>
              <w:right w:val="single" w:sz="4" w:space="0" w:color="BFBFBF"/>
            </w:tcBorders>
            <w:shd w:val="clear" w:color="auto" w:fill="auto"/>
          </w:tcPr>
          <w:p w14:paraId="6CF85674"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On DUT and Reference 1: Start a ping procedure (ping –t [-l size] [-w timeout] destination, for </w:t>
            </w:r>
            <w:proofErr w:type="gramStart"/>
            <w:r w:rsidRPr="003D7FD1">
              <w:rPr>
                <w:noProof w:val="0"/>
                <w:sz w:val="18"/>
                <w:szCs w:val="18"/>
                <w:lang w:eastAsia="en-GB"/>
              </w:rPr>
              <w:t>e.g.</w:t>
            </w:r>
            <w:proofErr w:type="gramEnd"/>
            <w:r w:rsidRPr="003D7FD1">
              <w:rPr>
                <w:noProof w:val="0"/>
                <w:sz w:val="18"/>
                <w:szCs w:val="18"/>
                <w:lang w:eastAsia="en-GB"/>
              </w:rPr>
              <w:t xml:space="preserve"> ping –t –l 100 –w 1500 10.11.26.52)</w:t>
            </w:r>
          </w:p>
        </w:tc>
        <w:tc>
          <w:tcPr>
            <w:tcW w:w="4536" w:type="dxa"/>
            <w:tcBorders>
              <w:top w:val="single" w:sz="4" w:space="0" w:color="BFBFBF"/>
              <w:left w:val="single" w:sz="4" w:space="0" w:color="BFBFBF"/>
              <w:bottom w:val="single" w:sz="4" w:space="0" w:color="BFBFBF"/>
              <w:right w:val="single" w:sz="4" w:space="0" w:color="BFBFBF"/>
            </w:tcBorders>
            <w:shd w:val="clear" w:color="auto" w:fill="auto"/>
          </w:tcPr>
          <w:p w14:paraId="0E197F27"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w:t>
            </w:r>
          </w:p>
        </w:tc>
      </w:tr>
      <w:tr w:rsidR="00AC2F69" w:rsidRPr="00AC2F69" w14:paraId="4B22B737" w14:textId="77777777" w:rsidTr="009E74C3">
        <w:trPr>
          <w:cantSplit/>
        </w:trPr>
        <w:tc>
          <w:tcPr>
            <w:tcW w:w="437" w:type="dxa"/>
            <w:tcBorders>
              <w:top w:val="single" w:sz="4" w:space="0" w:color="BFBFBF"/>
              <w:left w:val="single" w:sz="4" w:space="0" w:color="BFBFBF"/>
              <w:bottom w:val="single" w:sz="4" w:space="0" w:color="BFBFBF"/>
              <w:right w:val="single" w:sz="4" w:space="0" w:color="BFBFBF"/>
            </w:tcBorders>
            <w:shd w:val="clear" w:color="auto" w:fill="F2F2F2"/>
          </w:tcPr>
          <w:p w14:paraId="59232C67" w14:textId="77777777" w:rsidR="00AC2F69" w:rsidRPr="00AC2F69" w:rsidRDefault="00AC2F69" w:rsidP="003D7FD1">
            <w:pPr>
              <w:keepNext/>
              <w:keepLines/>
            </w:pPr>
            <w:r w:rsidRPr="00AC2F69">
              <w:t>2</w:t>
            </w:r>
          </w:p>
        </w:tc>
        <w:tc>
          <w:tcPr>
            <w:tcW w:w="4263" w:type="dxa"/>
            <w:tcBorders>
              <w:top w:val="single" w:sz="4" w:space="0" w:color="BFBFBF"/>
              <w:left w:val="single" w:sz="4" w:space="0" w:color="BFBFBF"/>
              <w:bottom w:val="single" w:sz="4" w:space="0" w:color="BFBFBF"/>
              <w:right w:val="single" w:sz="4" w:space="0" w:color="BFBFBF"/>
            </w:tcBorders>
            <w:shd w:val="clear" w:color="auto" w:fill="auto"/>
          </w:tcPr>
          <w:p w14:paraId="356B537F"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On DUT and Reference 1: Verify that the replies from the ping commands are correctly received.</w:t>
            </w:r>
          </w:p>
        </w:tc>
        <w:tc>
          <w:tcPr>
            <w:tcW w:w="4536" w:type="dxa"/>
            <w:tcBorders>
              <w:top w:val="single" w:sz="4" w:space="0" w:color="BFBFBF"/>
              <w:left w:val="single" w:sz="4" w:space="0" w:color="BFBFBF"/>
              <w:bottom w:val="single" w:sz="4" w:space="0" w:color="BFBFBF"/>
              <w:right w:val="single" w:sz="4" w:space="0" w:color="BFBFBF"/>
            </w:tcBorders>
            <w:shd w:val="clear" w:color="auto" w:fill="auto"/>
          </w:tcPr>
          <w:p w14:paraId="716F0514"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The DUT </w:t>
            </w:r>
            <w:proofErr w:type="gramStart"/>
            <w:r w:rsidRPr="003D7FD1">
              <w:rPr>
                <w:noProof w:val="0"/>
                <w:sz w:val="18"/>
                <w:szCs w:val="18"/>
                <w:lang w:eastAsia="en-GB"/>
              </w:rPr>
              <w:t>is able to</w:t>
            </w:r>
            <w:proofErr w:type="gramEnd"/>
            <w:r w:rsidRPr="003D7FD1">
              <w:rPr>
                <w:noProof w:val="0"/>
                <w:sz w:val="18"/>
                <w:szCs w:val="18"/>
                <w:lang w:eastAsia="en-GB"/>
              </w:rPr>
              <w:t xml:space="preserve"> ping the remote destination </w:t>
            </w:r>
          </w:p>
        </w:tc>
      </w:tr>
      <w:tr w:rsidR="00AC2F69" w:rsidRPr="00AC2F69" w14:paraId="517DE5B8" w14:textId="77777777" w:rsidTr="009E74C3">
        <w:trPr>
          <w:cantSplit/>
        </w:trPr>
        <w:tc>
          <w:tcPr>
            <w:tcW w:w="437" w:type="dxa"/>
            <w:tcBorders>
              <w:top w:val="single" w:sz="4" w:space="0" w:color="BFBFBF"/>
              <w:left w:val="single" w:sz="4" w:space="0" w:color="BFBFBF"/>
              <w:bottom w:val="single" w:sz="4" w:space="0" w:color="BFBFBF"/>
              <w:right w:val="single" w:sz="4" w:space="0" w:color="BFBFBF"/>
            </w:tcBorders>
            <w:shd w:val="clear" w:color="auto" w:fill="F2F2F2"/>
          </w:tcPr>
          <w:p w14:paraId="0DDBA900" w14:textId="77777777" w:rsidR="00AC2F69" w:rsidRPr="00AC2F69" w:rsidRDefault="00AC2F69" w:rsidP="003D7FD1">
            <w:pPr>
              <w:keepNext/>
              <w:keepLines/>
            </w:pPr>
            <w:r w:rsidRPr="00AC2F69">
              <w:t>3</w:t>
            </w:r>
          </w:p>
        </w:tc>
        <w:tc>
          <w:tcPr>
            <w:tcW w:w="4263" w:type="dxa"/>
            <w:tcBorders>
              <w:top w:val="single" w:sz="4" w:space="0" w:color="BFBFBF"/>
              <w:left w:val="single" w:sz="4" w:space="0" w:color="BFBFBF"/>
              <w:bottom w:val="single" w:sz="4" w:space="0" w:color="BFBFBF"/>
              <w:right w:val="single" w:sz="4" w:space="0" w:color="BFBFBF"/>
            </w:tcBorders>
            <w:shd w:val="clear" w:color="auto" w:fill="auto"/>
          </w:tcPr>
          <w:p w14:paraId="3EEF2DAE"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Stop ping procedure</w:t>
            </w:r>
          </w:p>
        </w:tc>
        <w:tc>
          <w:tcPr>
            <w:tcW w:w="4536" w:type="dxa"/>
            <w:tcBorders>
              <w:top w:val="single" w:sz="4" w:space="0" w:color="BFBFBF"/>
              <w:left w:val="single" w:sz="4" w:space="0" w:color="BFBFBF"/>
              <w:bottom w:val="single" w:sz="4" w:space="0" w:color="BFBFBF"/>
              <w:right w:val="single" w:sz="4" w:space="0" w:color="BFBFBF"/>
            </w:tcBorders>
            <w:shd w:val="clear" w:color="auto" w:fill="auto"/>
          </w:tcPr>
          <w:p w14:paraId="78B84D64"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DUT’s ´ping performance is comparable to the Reference 1 ping performance (no more than 10% worse</w:t>
            </w:r>
          </w:p>
        </w:tc>
      </w:tr>
    </w:tbl>
    <w:p w14:paraId="65E2AF5D" w14:textId="77777777" w:rsidR="00AC2F69" w:rsidRPr="003D7FD1" w:rsidRDefault="00E246F3" w:rsidP="00197D3A">
      <w:pPr>
        <w:pStyle w:val="Heading4"/>
      </w:pPr>
      <w:bookmarkStart w:id="102" w:name="_Toc156375175"/>
      <w:r>
        <w:t>101.7.1.2</w:t>
      </w:r>
      <w:r w:rsidR="002E6AB7">
        <w:tab/>
      </w:r>
      <w:r w:rsidR="00AC2F69" w:rsidRPr="003D7FD1">
        <w:t>MO/MT SMS over NAS</w:t>
      </w:r>
      <w:bookmarkEnd w:id="102"/>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tblCellMar>
        <w:tblLook w:val="04A0" w:firstRow="1" w:lastRow="0" w:firstColumn="1" w:lastColumn="0" w:noHBand="0" w:noVBand="1"/>
      </w:tblPr>
      <w:tblGrid>
        <w:gridCol w:w="457"/>
        <w:gridCol w:w="4285"/>
        <w:gridCol w:w="4545"/>
      </w:tblGrid>
      <w:tr w:rsidR="00AC2F69" w:rsidRPr="00AC2F69" w14:paraId="0D6EFEA8"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46E75BA" w14:textId="77777777" w:rsidR="00AC2F69" w:rsidRPr="008E0894" w:rsidRDefault="009E74C3" w:rsidP="003D7FD1">
            <w:pPr>
              <w:keepNext/>
              <w:keepLines/>
              <w:tabs>
                <w:tab w:val="left" w:pos="851"/>
              </w:tabs>
              <w:jc w:val="left"/>
              <w:rPr>
                <w:b/>
                <w:noProof w:val="0"/>
                <w:sz w:val="18"/>
                <w:szCs w:val="18"/>
                <w:lang w:eastAsia="en-GB"/>
              </w:rPr>
            </w:pPr>
            <w:r>
              <w:rPr>
                <w:b/>
                <w:noProof w:val="0"/>
                <w:sz w:val="18"/>
                <w:szCs w:val="18"/>
                <w:lang w:eastAsia="en-GB"/>
              </w:rPr>
              <w:t>-</w:t>
            </w:r>
          </w:p>
        </w:tc>
        <w:tc>
          <w:tcPr>
            <w:tcW w:w="4285"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CA72C79" w14:textId="77777777" w:rsidR="00AC2F69" w:rsidRPr="008E0894" w:rsidRDefault="00AC2F69" w:rsidP="003D7FD1">
            <w:pPr>
              <w:keepNext/>
              <w:keepLines/>
              <w:tabs>
                <w:tab w:val="left" w:pos="851"/>
              </w:tabs>
              <w:jc w:val="left"/>
              <w:rPr>
                <w:b/>
                <w:noProof w:val="0"/>
                <w:sz w:val="18"/>
                <w:szCs w:val="18"/>
                <w:lang w:eastAsia="en-GB"/>
              </w:rPr>
            </w:pPr>
            <w:r w:rsidRPr="008E0894">
              <w:rPr>
                <w:b/>
                <w:noProof w:val="0"/>
                <w:sz w:val="18"/>
                <w:szCs w:val="18"/>
                <w:lang w:eastAsia="en-GB"/>
              </w:rPr>
              <w:t>Test procedure</w:t>
            </w:r>
          </w:p>
        </w:tc>
        <w:tc>
          <w:tcPr>
            <w:tcW w:w="4545"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461F7E0" w14:textId="77777777" w:rsidR="00AC2F69" w:rsidRPr="008E0894" w:rsidRDefault="00AC2F69" w:rsidP="003D7FD1">
            <w:pPr>
              <w:keepNext/>
              <w:keepLines/>
              <w:tabs>
                <w:tab w:val="left" w:pos="851"/>
              </w:tabs>
              <w:jc w:val="left"/>
              <w:rPr>
                <w:b/>
                <w:noProof w:val="0"/>
                <w:sz w:val="18"/>
                <w:szCs w:val="18"/>
                <w:lang w:eastAsia="en-GB"/>
              </w:rPr>
            </w:pPr>
            <w:r w:rsidRPr="008E0894">
              <w:rPr>
                <w:b/>
                <w:noProof w:val="0"/>
                <w:sz w:val="18"/>
                <w:szCs w:val="18"/>
                <w:lang w:eastAsia="en-GB"/>
              </w:rPr>
              <w:t>Expected behaviour</w:t>
            </w:r>
          </w:p>
        </w:tc>
      </w:tr>
      <w:tr w:rsidR="00AC2F69" w:rsidRPr="00AC2F69" w14:paraId="2F194FA4"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62C21EF" w14:textId="77777777" w:rsidR="00AC2F69" w:rsidRPr="00AC2F69" w:rsidRDefault="00AC2F69" w:rsidP="003D7FD1">
            <w:pPr>
              <w:keepNext/>
              <w:keepLines/>
            </w:pPr>
            <w:r w:rsidRPr="00AC2F69">
              <w:t>1</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161EC2CA"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Using the DUT messaging application, create a new SMS and enter the MSISDN of Client 1 as the recipient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352387B1"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Messaging application is opened and the MSISDN of Client 1 is entered</w:t>
            </w:r>
          </w:p>
        </w:tc>
      </w:tr>
      <w:tr w:rsidR="00AC2F69" w:rsidRPr="00AC2F69" w14:paraId="24214269"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9112536" w14:textId="77777777" w:rsidR="00AC2F69" w:rsidRPr="00AC2F69" w:rsidRDefault="00AC2F69" w:rsidP="003D7FD1">
            <w:pPr>
              <w:keepNext/>
              <w:keepLines/>
            </w:pPr>
            <w:r w:rsidRPr="00AC2F69">
              <w:t>2</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21CD7245"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Enter some text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61A57909"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message is prepared</w:t>
            </w:r>
          </w:p>
        </w:tc>
      </w:tr>
      <w:tr w:rsidR="00AC2F69" w:rsidRPr="00AC2F69" w14:paraId="3E909C13"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2AFD7E74" w14:textId="77777777" w:rsidR="00AC2F69" w:rsidRPr="00AC2F69" w:rsidRDefault="00AC2F69" w:rsidP="003D7FD1">
            <w:pPr>
              <w:keepNext/>
              <w:keepLines/>
            </w:pPr>
            <w:r w:rsidRPr="00AC2F69">
              <w:t>3</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59E8E67B"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Send the SMS to Client 1</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56DEDB51"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SMS is successfully sent from DUT and received on Client 1. Ensure DUT stays in E-UTRA service the whole time </w:t>
            </w:r>
          </w:p>
        </w:tc>
      </w:tr>
      <w:tr w:rsidR="00AC2F69" w:rsidRPr="00AC2F69" w14:paraId="5DD7B112"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CC06316" w14:textId="77777777" w:rsidR="00AC2F69" w:rsidRPr="00AC2F69" w:rsidRDefault="00AC2F69" w:rsidP="003D7FD1">
            <w:pPr>
              <w:keepNext/>
              <w:keepLines/>
            </w:pPr>
            <w:r w:rsidRPr="00AC2F69">
              <w:t>4</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0BA62933"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Open the SMS at Client 1 and check the contents</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008733B7"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message content is identical to the message prepared on DUT</w:t>
            </w:r>
          </w:p>
        </w:tc>
      </w:tr>
      <w:tr w:rsidR="00AC2F69" w:rsidRPr="00AC2F69" w14:paraId="39970BCE"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6B0E538" w14:textId="77777777" w:rsidR="00AC2F69" w:rsidRPr="00AC2F69" w:rsidRDefault="00AC2F69" w:rsidP="003D7FD1">
            <w:pPr>
              <w:keepNext/>
              <w:keepLines/>
            </w:pPr>
            <w:r w:rsidRPr="00AC2F69">
              <w:t>5</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3B5666F1"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At Client 1, create a new SMS and enter the MSISDN of DUT as the recipient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7CB7FDF8"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Messaging application is opened and the MSISDN of DUT is entered</w:t>
            </w:r>
          </w:p>
        </w:tc>
      </w:tr>
      <w:tr w:rsidR="00AC2F69" w:rsidRPr="00AC2F69" w14:paraId="096C92CB"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2ACA949" w14:textId="77777777" w:rsidR="00AC2F69" w:rsidRPr="00AC2F69" w:rsidRDefault="00AC2F69" w:rsidP="003D7FD1">
            <w:pPr>
              <w:keepNext/>
              <w:keepLines/>
            </w:pPr>
            <w:r w:rsidRPr="00AC2F69">
              <w:t>6</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64E75259"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Enter some text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194F11DA"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The message is prepared</w:t>
            </w:r>
          </w:p>
        </w:tc>
      </w:tr>
      <w:tr w:rsidR="00AC2F69" w:rsidRPr="00AC2F69" w14:paraId="5F54762C"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25482ADF" w14:textId="77777777" w:rsidR="00AC2F69" w:rsidRPr="00AC2F69" w:rsidRDefault="00AC2F69" w:rsidP="003D7FD1">
            <w:pPr>
              <w:keepNext/>
              <w:keepLines/>
            </w:pPr>
            <w:r w:rsidRPr="00AC2F69">
              <w:t>7</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5CA17E88"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Send the SMS to DUT</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3A801939"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SMS is successfully sent from Client 1 and received on DUT. Ensure DUT stays in E-UTRA service the whole time </w:t>
            </w:r>
          </w:p>
        </w:tc>
      </w:tr>
      <w:tr w:rsidR="00AC2F69" w:rsidRPr="00AC2F69" w14:paraId="5E6D0263" w14:textId="77777777" w:rsidTr="009E74C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646675A" w14:textId="77777777" w:rsidR="00AC2F69" w:rsidRPr="00AC2F69" w:rsidRDefault="00AC2F69" w:rsidP="003D7FD1">
            <w:pPr>
              <w:keepNext/>
              <w:keepLines/>
            </w:pPr>
            <w:r w:rsidRPr="00AC2F69">
              <w:t>8</w:t>
            </w:r>
          </w:p>
        </w:tc>
        <w:tc>
          <w:tcPr>
            <w:tcW w:w="4285" w:type="dxa"/>
            <w:tcBorders>
              <w:top w:val="single" w:sz="4" w:space="0" w:color="BFBFBF"/>
              <w:left w:val="single" w:sz="4" w:space="0" w:color="BFBFBF"/>
              <w:bottom w:val="single" w:sz="4" w:space="0" w:color="BFBFBF"/>
              <w:right w:val="single" w:sz="4" w:space="0" w:color="BFBFBF"/>
            </w:tcBorders>
            <w:shd w:val="clear" w:color="auto" w:fill="auto"/>
          </w:tcPr>
          <w:p w14:paraId="15F7BAB8"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Open the SMS at DUT and check the contents </w:t>
            </w:r>
          </w:p>
        </w:tc>
        <w:tc>
          <w:tcPr>
            <w:tcW w:w="4545" w:type="dxa"/>
            <w:tcBorders>
              <w:top w:val="single" w:sz="4" w:space="0" w:color="BFBFBF"/>
              <w:left w:val="single" w:sz="4" w:space="0" w:color="BFBFBF"/>
              <w:bottom w:val="single" w:sz="4" w:space="0" w:color="BFBFBF"/>
              <w:right w:val="single" w:sz="4" w:space="0" w:color="BFBFBF"/>
            </w:tcBorders>
            <w:shd w:val="clear" w:color="auto" w:fill="auto"/>
          </w:tcPr>
          <w:p w14:paraId="5BC2E235" w14:textId="77777777" w:rsidR="00AC2F69" w:rsidRPr="003D7FD1" w:rsidRDefault="00AC2F69" w:rsidP="003D7FD1">
            <w:pPr>
              <w:keepNext/>
              <w:keepLines/>
              <w:tabs>
                <w:tab w:val="left" w:pos="851"/>
              </w:tabs>
              <w:ind w:right="-1"/>
              <w:jc w:val="left"/>
              <w:rPr>
                <w:noProof w:val="0"/>
                <w:sz w:val="18"/>
                <w:szCs w:val="18"/>
                <w:lang w:eastAsia="en-GB"/>
              </w:rPr>
            </w:pPr>
            <w:r w:rsidRPr="003D7FD1">
              <w:rPr>
                <w:noProof w:val="0"/>
                <w:sz w:val="18"/>
                <w:szCs w:val="18"/>
                <w:lang w:eastAsia="en-GB"/>
              </w:rPr>
              <w:t xml:space="preserve">The message content is identical to the message prepared on Client 1 </w:t>
            </w:r>
          </w:p>
        </w:tc>
      </w:tr>
    </w:tbl>
    <w:p w14:paraId="64681692" w14:textId="31C528DA" w:rsidR="00F21566" w:rsidRDefault="00F21566" w:rsidP="00F21566">
      <w:pPr>
        <w:pStyle w:val="Heading4"/>
        <w:ind w:left="1077" w:hanging="1077"/>
      </w:pPr>
      <w:bookmarkStart w:id="103" w:name="_Toc116802918"/>
      <w:bookmarkStart w:id="104" w:name="_Toc156375176"/>
      <w:r>
        <w:rPr>
          <w:b w:val="0"/>
        </w:rPr>
        <w:t>101.7.1.3</w:t>
      </w:r>
      <w:r>
        <w:rPr>
          <w:b w:val="0"/>
        </w:rPr>
        <w:tab/>
      </w:r>
      <w:bookmarkEnd w:id="103"/>
      <w:r>
        <w:rPr>
          <w:b w:val="0"/>
        </w:rPr>
        <w:t>Void</w:t>
      </w:r>
      <w:bookmarkEnd w:id="104"/>
    </w:p>
    <w:p w14:paraId="1AF61B82" w14:textId="2C5BB091" w:rsidR="00F21566" w:rsidRDefault="00F21566" w:rsidP="00F21566">
      <w:pPr>
        <w:pStyle w:val="Heading4"/>
        <w:ind w:left="1077" w:hanging="1077"/>
      </w:pPr>
      <w:bookmarkStart w:id="105" w:name="_Toc116802919"/>
      <w:bookmarkStart w:id="106" w:name="_Toc530672823"/>
      <w:bookmarkStart w:id="107" w:name="_Toc156375177"/>
      <w:r>
        <w:rPr>
          <w:b w:val="0"/>
        </w:rPr>
        <w:t>101.7.1.4</w:t>
      </w:r>
      <w:r>
        <w:rPr>
          <w:b w:val="0"/>
        </w:rPr>
        <w:tab/>
      </w:r>
      <w:bookmarkEnd w:id="105"/>
      <w:r>
        <w:rPr>
          <w:b w:val="0"/>
        </w:rPr>
        <w:t>Void</w:t>
      </w:r>
      <w:bookmarkEnd w:id="107"/>
    </w:p>
    <w:p w14:paraId="76D6B4D4" w14:textId="77777777" w:rsidR="00F21566" w:rsidRPr="00857001" w:rsidRDefault="00F21566" w:rsidP="00F21566">
      <w:pPr>
        <w:pStyle w:val="NormalParagraph"/>
      </w:pPr>
    </w:p>
    <w:p w14:paraId="0DC2495E" w14:textId="77777777" w:rsidR="00AC2F69" w:rsidRPr="00AC2F69" w:rsidRDefault="00AC2F69" w:rsidP="00C5514C">
      <w:pPr>
        <w:pStyle w:val="Heading3"/>
      </w:pPr>
      <w:bookmarkStart w:id="108" w:name="_Toc156375178"/>
      <w:r w:rsidRPr="00AC2F69">
        <w:lastRenderedPageBreak/>
        <w:t>101.7.2</w:t>
      </w:r>
      <w:r w:rsidRPr="00AC2F69">
        <w:tab/>
      </w:r>
      <w:bookmarkEnd w:id="106"/>
      <w:r w:rsidR="00E246F3">
        <w:t>Void</w:t>
      </w:r>
      <w:bookmarkEnd w:id="108"/>
    </w:p>
    <w:p w14:paraId="71854EBC" w14:textId="77777777" w:rsidR="00CA4BBF" w:rsidRPr="00AC2F69" w:rsidRDefault="00CA4BBF" w:rsidP="00CA4BBF">
      <w:pPr>
        <w:pStyle w:val="Heading3"/>
      </w:pPr>
      <w:bookmarkStart w:id="109" w:name="_Toc156375179"/>
      <w:r w:rsidRPr="00AC2F69">
        <w:t>101.7.3</w:t>
      </w:r>
      <w:r w:rsidRPr="00AC2F69">
        <w:tab/>
        <w:t>URLLC: Service &amp; Performance (5GC) –different DC combinations</w:t>
      </w:r>
      <w:bookmarkEnd w:id="109"/>
      <w:r w:rsidRPr="00AC2F69">
        <w:t xml:space="preserve"> </w:t>
      </w:r>
    </w:p>
    <w:p w14:paraId="222A719B" w14:textId="77777777" w:rsidR="00CA4BBF" w:rsidRPr="00AC2F69" w:rsidRDefault="00CA4BBF" w:rsidP="00CA4BBF">
      <w:r w:rsidRPr="00AC2F69">
        <w:t>Editor’s note: the test cases in this chapter are tbd as deployment details are not yet available. The current content gives an idea how the test cases could be structured.</w:t>
      </w:r>
    </w:p>
    <w:tbl>
      <w:tblPr>
        <w:tblW w:w="928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248"/>
        <w:gridCol w:w="538"/>
        <w:gridCol w:w="567"/>
        <w:gridCol w:w="567"/>
        <w:gridCol w:w="567"/>
        <w:gridCol w:w="567"/>
        <w:gridCol w:w="423"/>
        <w:gridCol w:w="424"/>
        <w:gridCol w:w="423"/>
        <w:gridCol w:w="424"/>
        <w:gridCol w:w="540"/>
      </w:tblGrid>
      <w:tr w:rsidR="00CA4BBF" w:rsidRPr="00AC2F69" w14:paraId="26DCCAB5" w14:textId="77777777" w:rsidTr="00303923">
        <w:trPr>
          <w:cantSplit/>
          <w:trHeight w:val="1148"/>
        </w:trPr>
        <w:tc>
          <w:tcPr>
            <w:tcW w:w="4248" w:type="dxa"/>
            <w:vMerge w:val="restart"/>
            <w:shd w:val="clear" w:color="auto" w:fill="F2F2F2"/>
          </w:tcPr>
          <w:p w14:paraId="5155075F" w14:textId="77777777" w:rsidR="00CA4BBF" w:rsidRPr="00C5514C" w:rsidRDefault="00CA4BBF" w:rsidP="00303923">
            <w:pPr>
              <w:keepNext/>
              <w:keepLines/>
              <w:spacing w:before="120"/>
              <w:rPr>
                <w:b/>
                <w:noProof w:val="0"/>
                <w:sz w:val="18"/>
                <w:szCs w:val="18"/>
              </w:rPr>
            </w:pPr>
            <w:r w:rsidRPr="00C5514C">
              <w:rPr>
                <w:b/>
                <w:noProof w:val="0"/>
                <w:sz w:val="18"/>
                <w:szCs w:val="18"/>
              </w:rPr>
              <w:t>Test Case Title</w:t>
            </w:r>
          </w:p>
        </w:tc>
        <w:tc>
          <w:tcPr>
            <w:tcW w:w="538" w:type="dxa"/>
            <w:shd w:val="clear" w:color="auto" w:fill="F2F2F2"/>
            <w:textDirection w:val="btLr"/>
          </w:tcPr>
          <w:p w14:paraId="4608ACF7"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1 CC + NR 1 CC</w:t>
            </w:r>
          </w:p>
        </w:tc>
        <w:tc>
          <w:tcPr>
            <w:tcW w:w="567" w:type="dxa"/>
            <w:shd w:val="clear" w:color="auto" w:fill="F2F2F2"/>
            <w:textDirection w:val="btLr"/>
          </w:tcPr>
          <w:p w14:paraId="55E05752"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2 CC + NR 1 CC</w:t>
            </w:r>
          </w:p>
        </w:tc>
        <w:tc>
          <w:tcPr>
            <w:tcW w:w="567" w:type="dxa"/>
            <w:shd w:val="clear" w:color="auto" w:fill="F2F2F2"/>
            <w:textDirection w:val="btLr"/>
          </w:tcPr>
          <w:p w14:paraId="1A82CB98"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3 CC + NR 1 CC</w:t>
            </w:r>
          </w:p>
        </w:tc>
        <w:tc>
          <w:tcPr>
            <w:tcW w:w="567" w:type="dxa"/>
            <w:shd w:val="clear" w:color="auto" w:fill="F2F2F2"/>
            <w:textDirection w:val="btLr"/>
          </w:tcPr>
          <w:p w14:paraId="26C941CA"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4 CC + NR 1 CC</w:t>
            </w:r>
          </w:p>
        </w:tc>
        <w:tc>
          <w:tcPr>
            <w:tcW w:w="567" w:type="dxa"/>
            <w:shd w:val="clear" w:color="auto" w:fill="F2F2F2"/>
            <w:textDirection w:val="btLr"/>
          </w:tcPr>
          <w:p w14:paraId="11EDA55F"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LTE 5 CC + NR 1 CC</w:t>
            </w:r>
          </w:p>
        </w:tc>
        <w:tc>
          <w:tcPr>
            <w:tcW w:w="423" w:type="dxa"/>
            <w:shd w:val="clear" w:color="auto" w:fill="F2F2F2"/>
            <w:textDirection w:val="btLr"/>
          </w:tcPr>
          <w:p w14:paraId="64EDEFD2" w14:textId="77777777" w:rsidR="00CA4BBF" w:rsidRPr="00C5514C" w:rsidRDefault="00CA4BBF" w:rsidP="00303923">
            <w:pPr>
              <w:keepNext/>
              <w:keepLines/>
              <w:ind w:left="113" w:right="113"/>
              <w:jc w:val="left"/>
              <w:rPr>
                <w:rFonts w:cs="Arial"/>
                <w:b/>
                <w:noProof w:val="0"/>
                <w:sz w:val="18"/>
                <w:szCs w:val="18"/>
              </w:rPr>
            </w:pPr>
            <w:proofErr w:type="spellStart"/>
            <w:r w:rsidRPr="00C5514C">
              <w:rPr>
                <w:rFonts w:cs="Arial"/>
                <w:b/>
                <w:noProof w:val="0"/>
                <w:sz w:val="18"/>
                <w:szCs w:val="18"/>
              </w:rPr>
              <w:t>eLTE</w:t>
            </w:r>
            <w:proofErr w:type="spellEnd"/>
            <w:r w:rsidRPr="00C5514C">
              <w:rPr>
                <w:rFonts w:cs="Arial"/>
                <w:b/>
                <w:noProof w:val="0"/>
                <w:sz w:val="18"/>
                <w:szCs w:val="18"/>
              </w:rPr>
              <w:t xml:space="preserve"> 1CC</w:t>
            </w:r>
          </w:p>
        </w:tc>
        <w:tc>
          <w:tcPr>
            <w:tcW w:w="424" w:type="dxa"/>
            <w:shd w:val="clear" w:color="auto" w:fill="F2F2F2"/>
            <w:textDirection w:val="btLr"/>
          </w:tcPr>
          <w:p w14:paraId="171641FA" w14:textId="77777777" w:rsidR="00CA4BBF" w:rsidRPr="00C5514C" w:rsidRDefault="00CA4BBF" w:rsidP="00303923">
            <w:pPr>
              <w:keepNext/>
              <w:keepLines/>
              <w:ind w:left="113" w:right="113"/>
              <w:jc w:val="left"/>
              <w:rPr>
                <w:rFonts w:cs="Arial"/>
                <w:b/>
                <w:noProof w:val="0"/>
                <w:sz w:val="18"/>
                <w:szCs w:val="18"/>
              </w:rPr>
            </w:pPr>
            <w:proofErr w:type="spellStart"/>
            <w:r w:rsidRPr="00C5514C">
              <w:rPr>
                <w:rFonts w:cs="Arial"/>
                <w:b/>
                <w:noProof w:val="0"/>
                <w:sz w:val="18"/>
                <w:szCs w:val="18"/>
              </w:rPr>
              <w:t>eLTE</w:t>
            </w:r>
            <w:proofErr w:type="spellEnd"/>
            <w:r w:rsidRPr="00C5514C">
              <w:rPr>
                <w:rFonts w:cs="Arial"/>
                <w:b/>
                <w:noProof w:val="0"/>
                <w:sz w:val="18"/>
                <w:szCs w:val="18"/>
              </w:rPr>
              <w:t xml:space="preserve"> 2CC</w:t>
            </w:r>
          </w:p>
        </w:tc>
        <w:tc>
          <w:tcPr>
            <w:tcW w:w="423" w:type="dxa"/>
            <w:shd w:val="clear" w:color="auto" w:fill="F2F2F2"/>
            <w:textDirection w:val="btLr"/>
          </w:tcPr>
          <w:p w14:paraId="4BEDE2DF"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NB 1CC</w:t>
            </w:r>
          </w:p>
        </w:tc>
        <w:tc>
          <w:tcPr>
            <w:tcW w:w="424" w:type="dxa"/>
            <w:shd w:val="clear" w:color="auto" w:fill="F2F2F2"/>
            <w:textDirection w:val="btLr"/>
          </w:tcPr>
          <w:p w14:paraId="002550B2"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NB 2CC</w:t>
            </w:r>
          </w:p>
        </w:tc>
        <w:tc>
          <w:tcPr>
            <w:tcW w:w="540" w:type="dxa"/>
            <w:shd w:val="clear" w:color="auto" w:fill="F2F2F2"/>
            <w:textDirection w:val="btLr"/>
          </w:tcPr>
          <w:p w14:paraId="32955B50" w14:textId="77777777" w:rsidR="00CA4BBF" w:rsidRPr="00C5514C" w:rsidRDefault="00CA4BBF" w:rsidP="00303923">
            <w:pPr>
              <w:keepNext/>
              <w:keepLines/>
              <w:ind w:left="113" w:right="113"/>
              <w:jc w:val="left"/>
              <w:rPr>
                <w:rFonts w:cs="Arial"/>
                <w:b/>
                <w:noProof w:val="0"/>
                <w:sz w:val="18"/>
                <w:szCs w:val="18"/>
              </w:rPr>
            </w:pPr>
            <w:r w:rsidRPr="00C5514C">
              <w:rPr>
                <w:rFonts w:cs="Arial"/>
                <w:b/>
                <w:noProof w:val="0"/>
                <w:sz w:val="18"/>
                <w:szCs w:val="18"/>
              </w:rPr>
              <w:t>SUL</w:t>
            </w:r>
          </w:p>
        </w:tc>
      </w:tr>
      <w:tr w:rsidR="00CA4BBF" w:rsidRPr="00AC2F69" w14:paraId="4412822E" w14:textId="77777777" w:rsidTr="00303923">
        <w:tc>
          <w:tcPr>
            <w:tcW w:w="4248" w:type="dxa"/>
            <w:vMerge/>
            <w:shd w:val="clear" w:color="auto" w:fill="F2F2F2"/>
          </w:tcPr>
          <w:p w14:paraId="7F593DEB" w14:textId="77777777" w:rsidR="00CA4BBF" w:rsidRPr="00AC2F69" w:rsidRDefault="00CA4BBF" w:rsidP="00303923">
            <w:pPr>
              <w:keepNext/>
              <w:keepLines/>
            </w:pPr>
          </w:p>
        </w:tc>
        <w:tc>
          <w:tcPr>
            <w:tcW w:w="2806" w:type="dxa"/>
            <w:gridSpan w:val="5"/>
            <w:shd w:val="clear" w:color="auto" w:fill="auto"/>
          </w:tcPr>
          <w:p w14:paraId="1DA95B1B" w14:textId="77777777" w:rsidR="00CA4BBF" w:rsidRPr="00C5514C" w:rsidRDefault="00CA4BBF" w:rsidP="00303923">
            <w:pPr>
              <w:keepNext/>
              <w:keepLines/>
              <w:rPr>
                <w:rFonts w:cs="Arial"/>
                <w:noProof w:val="0"/>
                <w:sz w:val="18"/>
                <w:szCs w:val="18"/>
              </w:rPr>
            </w:pPr>
            <w:r w:rsidRPr="00C5514C">
              <w:rPr>
                <w:rFonts w:cs="Arial"/>
                <w:noProof w:val="0"/>
                <w:sz w:val="18"/>
                <w:szCs w:val="18"/>
              </w:rPr>
              <w:t>NGEN DC</w:t>
            </w:r>
          </w:p>
        </w:tc>
        <w:tc>
          <w:tcPr>
            <w:tcW w:w="847" w:type="dxa"/>
            <w:gridSpan w:val="2"/>
            <w:shd w:val="clear" w:color="auto" w:fill="auto"/>
          </w:tcPr>
          <w:p w14:paraId="0518E2AB" w14:textId="77777777" w:rsidR="00CA4BBF" w:rsidRPr="00C5514C" w:rsidRDefault="00CA4BBF" w:rsidP="00303923">
            <w:pPr>
              <w:keepNext/>
              <w:keepLines/>
              <w:rPr>
                <w:rFonts w:cs="Arial"/>
                <w:noProof w:val="0"/>
                <w:sz w:val="18"/>
                <w:szCs w:val="18"/>
              </w:rPr>
            </w:pPr>
            <w:proofErr w:type="spellStart"/>
            <w:r w:rsidRPr="00C5514C">
              <w:rPr>
                <w:rFonts w:cs="Arial"/>
                <w:noProof w:val="0"/>
                <w:sz w:val="18"/>
                <w:szCs w:val="18"/>
              </w:rPr>
              <w:t>eLTE</w:t>
            </w:r>
            <w:proofErr w:type="spellEnd"/>
          </w:p>
        </w:tc>
        <w:tc>
          <w:tcPr>
            <w:tcW w:w="847" w:type="dxa"/>
            <w:gridSpan w:val="2"/>
            <w:shd w:val="clear" w:color="auto" w:fill="auto"/>
          </w:tcPr>
          <w:p w14:paraId="26BC7504" w14:textId="77777777" w:rsidR="00CA4BBF" w:rsidRPr="00C5514C" w:rsidRDefault="00CA4BBF" w:rsidP="00303923">
            <w:pPr>
              <w:keepNext/>
              <w:keepLines/>
              <w:rPr>
                <w:rFonts w:cs="Arial"/>
                <w:noProof w:val="0"/>
                <w:sz w:val="18"/>
                <w:szCs w:val="18"/>
              </w:rPr>
            </w:pPr>
            <w:r w:rsidRPr="00C5514C">
              <w:rPr>
                <w:rFonts w:cs="Arial"/>
                <w:noProof w:val="0"/>
                <w:sz w:val="18"/>
                <w:szCs w:val="18"/>
              </w:rPr>
              <w:t>NB</w:t>
            </w:r>
          </w:p>
        </w:tc>
        <w:tc>
          <w:tcPr>
            <w:tcW w:w="540" w:type="dxa"/>
            <w:shd w:val="clear" w:color="auto" w:fill="auto"/>
          </w:tcPr>
          <w:p w14:paraId="26E1EB74" w14:textId="77777777" w:rsidR="00CA4BBF" w:rsidRPr="00F539A4" w:rsidRDefault="00CA4BBF" w:rsidP="00303923">
            <w:pPr>
              <w:keepNext/>
              <w:keepLines/>
              <w:rPr>
                <w:rFonts w:cs="Arial"/>
                <w:noProof w:val="0"/>
                <w:sz w:val="16"/>
                <w:szCs w:val="16"/>
              </w:rPr>
            </w:pPr>
            <w:r w:rsidRPr="00F539A4">
              <w:rPr>
                <w:rFonts w:cs="Arial"/>
                <w:noProof w:val="0"/>
                <w:sz w:val="16"/>
                <w:szCs w:val="16"/>
              </w:rPr>
              <w:t>SUL</w:t>
            </w:r>
          </w:p>
        </w:tc>
      </w:tr>
      <w:tr w:rsidR="00CA4BBF" w:rsidRPr="00AC2F69" w14:paraId="42770698" w14:textId="77777777" w:rsidTr="00303923">
        <w:tc>
          <w:tcPr>
            <w:tcW w:w="4248" w:type="dxa"/>
            <w:shd w:val="clear" w:color="auto" w:fill="F2F2F2"/>
          </w:tcPr>
          <w:p w14:paraId="1518EBAA" w14:textId="77777777" w:rsidR="00CA4BBF" w:rsidRPr="00800C4F" w:rsidRDefault="00CA4BBF" w:rsidP="00303923">
            <w:pPr>
              <w:pStyle w:val="Heading31table"/>
            </w:pPr>
            <w:bookmarkStart w:id="110" w:name="_Toc47452759"/>
            <w:bookmarkStart w:id="111" w:name="_Toc156375180"/>
            <w:r w:rsidRPr="00F14EC4">
              <w:t>101.7.3.</w:t>
            </w:r>
            <w:r>
              <w:t>1</w:t>
            </w:r>
            <w:r w:rsidRPr="00F14EC4">
              <w:tab/>
              <w:t>Industry Automation / MEC</w:t>
            </w:r>
            <w:bookmarkEnd w:id="110"/>
            <w:bookmarkEnd w:id="111"/>
          </w:p>
        </w:tc>
        <w:tc>
          <w:tcPr>
            <w:tcW w:w="538" w:type="dxa"/>
            <w:shd w:val="clear" w:color="auto" w:fill="auto"/>
          </w:tcPr>
          <w:p w14:paraId="7815A123"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70D3A76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02C95B8F"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01CA214B"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426BF165"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4218948A"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44075710"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68A3CDFD"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6F224031"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40" w:type="dxa"/>
            <w:shd w:val="clear" w:color="auto" w:fill="auto"/>
          </w:tcPr>
          <w:p w14:paraId="10059D7A" w14:textId="77777777" w:rsidR="00CA4BBF" w:rsidRPr="00900507" w:rsidRDefault="00CA4BBF" w:rsidP="00303923">
            <w:pPr>
              <w:keepNext/>
              <w:keepLines/>
              <w:jc w:val="center"/>
              <w:rPr>
                <w:noProof w:val="0"/>
                <w:sz w:val="18"/>
                <w:szCs w:val="18"/>
              </w:rPr>
            </w:pPr>
            <w:r w:rsidRPr="00900507">
              <w:rPr>
                <w:noProof w:val="0"/>
                <w:sz w:val="18"/>
                <w:szCs w:val="18"/>
              </w:rPr>
              <w:t>X</w:t>
            </w:r>
          </w:p>
        </w:tc>
      </w:tr>
      <w:tr w:rsidR="00CA4BBF" w:rsidRPr="00AC2F69" w14:paraId="20AE2429" w14:textId="77777777" w:rsidTr="00303923">
        <w:tc>
          <w:tcPr>
            <w:tcW w:w="4248" w:type="dxa"/>
            <w:shd w:val="clear" w:color="auto" w:fill="F2F2F2"/>
          </w:tcPr>
          <w:p w14:paraId="6B44D4AD" w14:textId="77777777" w:rsidR="00CA4BBF" w:rsidRPr="00800C4F" w:rsidRDefault="00CA4BBF" w:rsidP="00303923">
            <w:pPr>
              <w:pStyle w:val="Heading31table"/>
              <w:rPr>
                <w:lang w:val="de-DE"/>
              </w:rPr>
            </w:pPr>
            <w:bookmarkStart w:id="112" w:name="_Toc47452760"/>
            <w:bookmarkStart w:id="113" w:name="_Toc156375181"/>
            <w:r w:rsidRPr="00800C4F">
              <w:rPr>
                <w:lang w:val="de-DE"/>
              </w:rPr>
              <w:t>101.7.3.</w:t>
            </w:r>
            <w:r>
              <w:rPr>
                <w:lang w:val="de-DE"/>
              </w:rPr>
              <w:t>2</w:t>
            </w:r>
            <w:r w:rsidRPr="00F14EC4">
              <w:rPr>
                <w:lang w:val="de-DE"/>
              </w:rPr>
              <w:tab/>
              <w:t>Intelligent Transport System / MEC</w:t>
            </w:r>
            <w:bookmarkEnd w:id="112"/>
            <w:bookmarkEnd w:id="113"/>
          </w:p>
        </w:tc>
        <w:tc>
          <w:tcPr>
            <w:tcW w:w="538" w:type="dxa"/>
            <w:shd w:val="clear" w:color="auto" w:fill="auto"/>
          </w:tcPr>
          <w:p w14:paraId="4A9FDA6C"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718B3886"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05045DFA" w14:textId="77777777" w:rsidR="00CA4BBF" w:rsidRPr="00900507" w:rsidRDefault="00CA4BBF" w:rsidP="00303923">
            <w:pPr>
              <w:keepNext/>
              <w:keepLines/>
              <w:jc w:val="center"/>
              <w:rPr>
                <w:noProof w:val="0"/>
                <w:sz w:val="18"/>
                <w:szCs w:val="18"/>
              </w:rPr>
            </w:pPr>
          </w:p>
        </w:tc>
        <w:tc>
          <w:tcPr>
            <w:tcW w:w="567" w:type="dxa"/>
            <w:shd w:val="clear" w:color="auto" w:fill="auto"/>
          </w:tcPr>
          <w:p w14:paraId="1395E583" w14:textId="77777777" w:rsidR="00CA4BBF" w:rsidRPr="00900507" w:rsidRDefault="00CA4BBF" w:rsidP="00303923">
            <w:pPr>
              <w:keepNext/>
              <w:keepLines/>
              <w:jc w:val="center"/>
              <w:rPr>
                <w:noProof w:val="0"/>
                <w:sz w:val="18"/>
                <w:szCs w:val="18"/>
              </w:rPr>
            </w:pPr>
          </w:p>
        </w:tc>
        <w:tc>
          <w:tcPr>
            <w:tcW w:w="567" w:type="dxa"/>
            <w:shd w:val="clear" w:color="auto" w:fill="auto"/>
          </w:tcPr>
          <w:p w14:paraId="78929413" w14:textId="77777777" w:rsidR="00CA4BBF" w:rsidRPr="00900507" w:rsidRDefault="00CA4BBF" w:rsidP="00303923">
            <w:pPr>
              <w:keepNext/>
              <w:keepLines/>
              <w:jc w:val="center"/>
              <w:rPr>
                <w:noProof w:val="0"/>
                <w:sz w:val="18"/>
                <w:szCs w:val="18"/>
              </w:rPr>
            </w:pPr>
          </w:p>
        </w:tc>
        <w:tc>
          <w:tcPr>
            <w:tcW w:w="423" w:type="dxa"/>
            <w:shd w:val="clear" w:color="auto" w:fill="auto"/>
          </w:tcPr>
          <w:p w14:paraId="2A4793AA"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16F8B6DA" w14:textId="77777777" w:rsidR="00CA4BBF" w:rsidRPr="00900507" w:rsidRDefault="00CA4BBF" w:rsidP="00303923">
            <w:pPr>
              <w:keepNext/>
              <w:keepLines/>
              <w:jc w:val="center"/>
              <w:rPr>
                <w:noProof w:val="0"/>
                <w:sz w:val="18"/>
                <w:szCs w:val="18"/>
              </w:rPr>
            </w:pPr>
          </w:p>
        </w:tc>
        <w:tc>
          <w:tcPr>
            <w:tcW w:w="423" w:type="dxa"/>
            <w:shd w:val="clear" w:color="auto" w:fill="auto"/>
          </w:tcPr>
          <w:p w14:paraId="5E8B97B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2C485579" w14:textId="77777777" w:rsidR="00CA4BBF" w:rsidRPr="00900507" w:rsidRDefault="00CA4BBF" w:rsidP="00303923">
            <w:pPr>
              <w:keepNext/>
              <w:keepLines/>
              <w:jc w:val="center"/>
              <w:rPr>
                <w:noProof w:val="0"/>
                <w:sz w:val="18"/>
                <w:szCs w:val="18"/>
              </w:rPr>
            </w:pPr>
          </w:p>
        </w:tc>
        <w:tc>
          <w:tcPr>
            <w:tcW w:w="540" w:type="dxa"/>
            <w:shd w:val="clear" w:color="auto" w:fill="auto"/>
          </w:tcPr>
          <w:p w14:paraId="6E03BE73" w14:textId="77777777" w:rsidR="00CA4BBF" w:rsidRPr="00900507" w:rsidRDefault="00CA4BBF" w:rsidP="00303923">
            <w:pPr>
              <w:keepNext/>
              <w:keepLines/>
              <w:jc w:val="center"/>
              <w:rPr>
                <w:noProof w:val="0"/>
                <w:sz w:val="18"/>
                <w:szCs w:val="18"/>
              </w:rPr>
            </w:pPr>
          </w:p>
        </w:tc>
      </w:tr>
      <w:tr w:rsidR="00CA4BBF" w:rsidRPr="00AC2F69" w14:paraId="794748BD" w14:textId="77777777" w:rsidTr="00303923">
        <w:tc>
          <w:tcPr>
            <w:tcW w:w="4248" w:type="dxa"/>
            <w:shd w:val="clear" w:color="auto" w:fill="F2F2F2"/>
          </w:tcPr>
          <w:p w14:paraId="53ADFF67" w14:textId="77777777" w:rsidR="00CA4BBF" w:rsidRPr="00800C4F" w:rsidRDefault="00CA4BBF" w:rsidP="00303923">
            <w:pPr>
              <w:pStyle w:val="Heading31table"/>
            </w:pPr>
            <w:bookmarkStart w:id="114" w:name="_Toc47452761"/>
            <w:bookmarkStart w:id="115" w:name="_Toc156375182"/>
            <w:r w:rsidRPr="00F14EC4">
              <w:t>101.7.3.</w:t>
            </w:r>
            <w:r>
              <w:t>3</w:t>
            </w:r>
            <w:r w:rsidRPr="00F14EC4">
              <w:tab/>
              <w:t>Remote Control / MEC</w:t>
            </w:r>
            <w:bookmarkEnd w:id="114"/>
            <w:bookmarkEnd w:id="115"/>
          </w:p>
        </w:tc>
        <w:tc>
          <w:tcPr>
            <w:tcW w:w="538" w:type="dxa"/>
            <w:shd w:val="clear" w:color="auto" w:fill="auto"/>
          </w:tcPr>
          <w:p w14:paraId="552BE955"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10A356B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6541A4F5" w14:textId="77777777" w:rsidR="00CA4BBF" w:rsidRPr="00900507" w:rsidRDefault="00CA4BBF" w:rsidP="00303923">
            <w:pPr>
              <w:keepNext/>
              <w:keepLines/>
              <w:jc w:val="center"/>
              <w:rPr>
                <w:noProof w:val="0"/>
                <w:sz w:val="18"/>
                <w:szCs w:val="18"/>
              </w:rPr>
            </w:pPr>
          </w:p>
        </w:tc>
        <w:tc>
          <w:tcPr>
            <w:tcW w:w="567" w:type="dxa"/>
            <w:shd w:val="clear" w:color="auto" w:fill="auto"/>
          </w:tcPr>
          <w:p w14:paraId="226230FC" w14:textId="77777777" w:rsidR="00CA4BBF" w:rsidRPr="00900507" w:rsidRDefault="00CA4BBF" w:rsidP="00303923">
            <w:pPr>
              <w:keepNext/>
              <w:keepLines/>
              <w:jc w:val="center"/>
              <w:rPr>
                <w:noProof w:val="0"/>
                <w:sz w:val="18"/>
                <w:szCs w:val="18"/>
              </w:rPr>
            </w:pPr>
          </w:p>
        </w:tc>
        <w:tc>
          <w:tcPr>
            <w:tcW w:w="567" w:type="dxa"/>
            <w:shd w:val="clear" w:color="auto" w:fill="auto"/>
          </w:tcPr>
          <w:p w14:paraId="2BFDEF31" w14:textId="77777777" w:rsidR="00CA4BBF" w:rsidRPr="00900507" w:rsidRDefault="00CA4BBF" w:rsidP="00303923">
            <w:pPr>
              <w:keepNext/>
              <w:keepLines/>
              <w:jc w:val="center"/>
              <w:rPr>
                <w:noProof w:val="0"/>
                <w:sz w:val="18"/>
                <w:szCs w:val="18"/>
              </w:rPr>
            </w:pPr>
          </w:p>
        </w:tc>
        <w:tc>
          <w:tcPr>
            <w:tcW w:w="423" w:type="dxa"/>
            <w:shd w:val="clear" w:color="auto" w:fill="auto"/>
          </w:tcPr>
          <w:p w14:paraId="47CDF4C1"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433374AB" w14:textId="77777777" w:rsidR="00CA4BBF" w:rsidRPr="00900507" w:rsidRDefault="00CA4BBF" w:rsidP="00303923">
            <w:pPr>
              <w:keepNext/>
              <w:keepLines/>
              <w:jc w:val="center"/>
              <w:rPr>
                <w:noProof w:val="0"/>
                <w:sz w:val="18"/>
                <w:szCs w:val="18"/>
              </w:rPr>
            </w:pPr>
          </w:p>
        </w:tc>
        <w:tc>
          <w:tcPr>
            <w:tcW w:w="423" w:type="dxa"/>
            <w:shd w:val="clear" w:color="auto" w:fill="auto"/>
          </w:tcPr>
          <w:p w14:paraId="280F94D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78CD07D0" w14:textId="77777777" w:rsidR="00CA4BBF" w:rsidRPr="00900507" w:rsidRDefault="00CA4BBF" w:rsidP="00303923">
            <w:pPr>
              <w:keepNext/>
              <w:keepLines/>
              <w:jc w:val="center"/>
              <w:rPr>
                <w:noProof w:val="0"/>
                <w:sz w:val="18"/>
                <w:szCs w:val="18"/>
              </w:rPr>
            </w:pPr>
          </w:p>
        </w:tc>
        <w:tc>
          <w:tcPr>
            <w:tcW w:w="540" w:type="dxa"/>
            <w:shd w:val="clear" w:color="auto" w:fill="auto"/>
          </w:tcPr>
          <w:p w14:paraId="6CB1BA5C" w14:textId="77777777" w:rsidR="00CA4BBF" w:rsidRPr="00900507" w:rsidRDefault="00CA4BBF" w:rsidP="00303923">
            <w:pPr>
              <w:keepNext/>
              <w:keepLines/>
              <w:jc w:val="center"/>
              <w:rPr>
                <w:noProof w:val="0"/>
                <w:sz w:val="18"/>
                <w:szCs w:val="18"/>
              </w:rPr>
            </w:pPr>
          </w:p>
        </w:tc>
      </w:tr>
      <w:tr w:rsidR="00CA4BBF" w:rsidRPr="00AC2F69" w14:paraId="563D0FD6" w14:textId="77777777" w:rsidTr="00303923">
        <w:tc>
          <w:tcPr>
            <w:tcW w:w="4248" w:type="dxa"/>
            <w:shd w:val="clear" w:color="auto" w:fill="F2F2F2"/>
          </w:tcPr>
          <w:p w14:paraId="3EBE7B76" w14:textId="77777777" w:rsidR="00CA4BBF" w:rsidRPr="00800C4F" w:rsidRDefault="00CA4BBF" w:rsidP="00303923">
            <w:pPr>
              <w:pStyle w:val="Heading31table"/>
            </w:pPr>
            <w:bookmarkStart w:id="116" w:name="_Toc47452762"/>
            <w:bookmarkStart w:id="117" w:name="_Toc156375183"/>
            <w:r w:rsidRPr="00F14EC4">
              <w:t>101.7.3.</w:t>
            </w:r>
            <w:r>
              <w:t>4</w:t>
            </w:r>
            <w:r w:rsidRPr="00F14EC4">
              <w:tab/>
              <w:t>Augmented Reality</w:t>
            </w:r>
            <w:bookmarkEnd w:id="116"/>
            <w:bookmarkEnd w:id="117"/>
          </w:p>
        </w:tc>
        <w:tc>
          <w:tcPr>
            <w:tcW w:w="538" w:type="dxa"/>
            <w:shd w:val="clear" w:color="auto" w:fill="auto"/>
          </w:tcPr>
          <w:p w14:paraId="2C934100"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28315C64"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08B2356F"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37B89347"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3EF6EE39"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221DDBF9"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6E8C9C1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234C5CB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438DD430"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40" w:type="dxa"/>
            <w:shd w:val="clear" w:color="auto" w:fill="auto"/>
          </w:tcPr>
          <w:p w14:paraId="33120B02" w14:textId="77777777" w:rsidR="00CA4BBF" w:rsidRPr="00900507" w:rsidRDefault="00CA4BBF" w:rsidP="00303923">
            <w:pPr>
              <w:keepNext/>
              <w:keepLines/>
              <w:jc w:val="center"/>
              <w:rPr>
                <w:noProof w:val="0"/>
                <w:sz w:val="18"/>
                <w:szCs w:val="18"/>
              </w:rPr>
            </w:pPr>
            <w:r w:rsidRPr="00900507">
              <w:rPr>
                <w:noProof w:val="0"/>
                <w:sz w:val="18"/>
                <w:szCs w:val="18"/>
              </w:rPr>
              <w:t>X</w:t>
            </w:r>
          </w:p>
        </w:tc>
      </w:tr>
      <w:tr w:rsidR="00CA4BBF" w:rsidRPr="00AC2F69" w14:paraId="29993CD1" w14:textId="77777777" w:rsidTr="00303923">
        <w:tc>
          <w:tcPr>
            <w:tcW w:w="4248" w:type="dxa"/>
            <w:shd w:val="clear" w:color="auto" w:fill="F2F2F2"/>
          </w:tcPr>
          <w:p w14:paraId="7F9562D9" w14:textId="77777777" w:rsidR="00CA4BBF" w:rsidRPr="00800C4F" w:rsidRDefault="00CA4BBF" w:rsidP="00303923">
            <w:pPr>
              <w:pStyle w:val="Heading31table"/>
            </w:pPr>
            <w:bookmarkStart w:id="118" w:name="_Toc47452763"/>
            <w:bookmarkStart w:id="119" w:name="_Toc156375184"/>
            <w:r w:rsidRPr="00F14EC4">
              <w:t>101.7.3.</w:t>
            </w:r>
            <w:r>
              <w:t>5</w:t>
            </w:r>
            <w:r w:rsidRPr="00F14EC4">
              <w:tab/>
              <w:t>Mission Critic</w:t>
            </w:r>
            <w:r w:rsidRPr="00126F78">
              <w:t>al Apps / MEC</w:t>
            </w:r>
            <w:bookmarkEnd w:id="118"/>
            <w:bookmarkEnd w:id="119"/>
          </w:p>
        </w:tc>
        <w:tc>
          <w:tcPr>
            <w:tcW w:w="538" w:type="dxa"/>
            <w:shd w:val="clear" w:color="auto" w:fill="auto"/>
          </w:tcPr>
          <w:p w14:paraId="20FE246E"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50C864B4"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32CC37F1" w14:textId="77777777" w:rsidR="00CA4BBF" w:rsidRPr="00900507" w:rsidRDefault="00CA4BBF" w:rsidP="00303923">
            <w:pPr>
              <w:keepNext/>
              <w:keepLines/>
              <w:jc w:val="center"/>
              <w:rPr>
                <w:noProof w:val="0"/>
                <w:sz w:val="18"/>
                <w:szCs w:val="18"/>
              </w:rPr>
            </w:pPr>
          </w:p>
        </w:tc>
        <w:tc>
          <w:tcPr>
            <w:tcW w:w="567" w:type="dxa"/>
            <w:shd w:val="clear" w:color="auto" w:fill="auto"/>
          </w:tcPr>
          <w:p w14:paraId="5F8AD744" w14:textId="77777777" w:rsidR="00CA4BBF" w:rsidRPr="00900507" w:rsidRDefault="00CA4BBF" w:rsidP="00303923">
            <w:pPr>
              <w:keepNext/>
              <w:keepLines/>
              <w:jc w:val="center"/>
              <w:rPr>
                <w:noProof w:val="0"/>
                <w:sz w:val="18"/>
                <w:szCs w:val="18"/>
              </w:rPr>
            </w:pPr>
          </w:p>
        </w:tc>
        <w:tc>
          <w:tcPr>
            <w:tcW w:w="567" w:type="dxa"/>
            <w:shd w:val="clear" w:color="auto" w:fill="auto"/>
          </w:tcPr>
          <w:p w14:paraId="6C7126D0" w14:textId="77777777" w:rsidR="00CA4BBF" w:rsidRPr="00900507" w:rsidRDefault="00CA4BBF" w:rsidP="00303923">
            <w:pPr>
              <w:keepNext/>
              <w:keepLines/>
              <w:jc w:val="center"/>
              <w:rPr>
                <w:noProof w:val="0"/>
                <w:sz w:val="18"/>
                <w:szCs w:val="18"/>
              </w:rPr>
            </w:pPr>
          </w:p>
        </w:tc>
        <w:tc>
          <w:tcPr>
            <w:tcW w:w="423" w:type="dxa"/>
            <w:shd w:val="clear" w:color="auto" w:fill="auto"/>
          </w:tcPr>
          <w:p w14:paraId="4BEAF4F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0FC4AE3B"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075CC2A3"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0CA39958" w14:textId="77777777" w:rsidR="00CA4BBF" w:rsidRPr="00900507" w:rsidRDefault="00CA4BBF" w:rsidP="00303923">
            <w:pPr>
              <w:keepNext/>
              <w:keepLines/>
              <w:jc w:val="center"/>
              <w:rPr>
                <w:noProof w:val="0"/>
                <w:sz w:val="18"/>
                <w:szCs w:val="18"/>
              </w:rPr>
            </w:pPr>
          </w:p>
        </w:tc>
        <w:tc>
          <w:tcPr>
            <w:tcW w:w="540" w:type="dxa"/>
            <w:shd w:val="clear" w:color="auto" w:fill="auto"/>
          </w:tcPr>
          <w:p w14:paraId="7B3E8C4C" w14:textId="77777777" w:rsidR="00CA4BBF" w:rsidRPr="00900507" w:rsidRDefault="00CA4BBF" w:rsidP="00303923">
            <w:pPr>
              <w:keepNext/>
              <w:keepLines/>
              <w:jc w:val="center"/>
              <w:rPr>
                <w:noProof w:val="0"/>
                <w:sz w:val="18"/>
                <w:szCs w:val="18"/>
              </w:rPr>
            </w:pPr>
          </w:p>
        </w:tc>
      </w:tr>
      <w:tr w:rsidR="00CA4BBF" w:rsidRPr="00AC2F69" w14:paraId="08CD0638" w14:textId="77777777" w:rsidTr="00303923">
        <w:tc>
          <w:tcPr>
            <w:tcW w:w="4248" w:type="dxa"/>
            <w:shd w:val="clear" w:color="auto" w:fill="F2F2F2"/>
          </w:tcPr>
          <w:p w14:paraId="76BEE57B" w14:textId="77777777" w:rsidR="00CA4BBF" w:rsidRPr="00126F78" w:rsidRDefault="00CA4BBF" w:rsidP="00303923">
            <w:pPr>
              <w:pStyle w:val="Heading31table"/>
            </w:pPr>
            <w:bookmarkStart w:id="120" w:name="_Toc47452764"/>
            <w:bookmarkStart w:id="121" w:name="_Toc156375185"/>
            <w:r w:rsidRPr="00F14EC4">
              <w:t>101.7.3.</w:t>
            </w:r>
            <w:r>
              <w:t>6</w:t>
            </w:r>
            <w:r>
              <w:tab/>
            </w:r>
            <w:r w:rsidRPr="00F14EC4">
              <w:t>Mission Critical Data / UP Data</w:t>
            </w:r>
            <w:bookmarkEnd w:id="120"/>
            <w:bookmarkEnd w:id="121"/>
          </w:p>
        </w:tc>
        <w:tc>
          <w:tcPr>
            <w:tcW w:w="538" w:type="dxa"/>
            <w:shd w:val="clear" w:color="auto" w:fill="auto"/>
          </w:tcPr>
          <w:p w14:paraId="14768B6F"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22CFDC9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1B4E80B2"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2DABFF76"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3A7420B1"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14170371"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51EBB10F"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59F47054"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1186253A"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40" w:type="dxa"/>
            <w:shd w:val="clear" w:color="auto" w:fill="auto"/>
          </w:tcPr>
          <w:p w14:paraId="624EEC53" w14:textId="77777777" w:rsidR="00CA4BBF" w:rsidRPr="00900507" w:rsidRDefault="00CA4BBF" w:rsidP="00303923">
            <w:pPr>
              <w:keepNext/>
              <w:keepLines/>
              <w:jc w:val="center"/>
              <w:rPr>
                <w:noProof w:val="0"/>
                <w:sz w:val="18"/>
                <w:szCs w:val="18"/>
              </w:rPr>
            </w:pPr>
            <w:r w:rsidRPr="00900507">
              <w:rPr>
                <w:noProof w:val="0"/>
                <w:sz w:val="18"/>
                <w:szCs w:val="18"/>
              </w:rPr>
              <w:t>X</w:t>
            </w:r>
          </w:p>
        </w:tc>
      </w:tr>
      <w:tr w:rsidR="00CA4BBF" w:rsidRPr="00AC2F69" w14:paraId="432E5BFF" w14:textId="77777777" w:rsidTr="00303923">
        <w:tc>
          <w:tcPr>
            <w:tcW w:w="4248" w:type="dxa"/>
            <w:shd w:val="clear" w:color="auto" w:fill="F2F2F2"/>
          </w:tcPr>
          <w:p w14:paraId="3C74528F" w14:textId="77777777" w:rsidR="00CA4BBF" w:rsidRPr="00800C4F" w:rsidRDefault="00CA4BBF" w:rsidP="00303923">
            <w:pPr>
              <w:pStyle w:val="Heading31table"/>
            </w:pPr>
            <w:bookmarkStart w:id="122" w:name="_Toc47452765"/>
            <w:bookmarkStart w:id="123" w:name="_Toc156375186"/>
            <w:r w:rsidRPr="00F14EC4">
              <w:t>101.7.3.</w:t>
            </w:r>
            <w:r>
              <w:t>7</w:t>
            </w:r>
            <w:r w:rsidRPr="00F14EC4">
              <w:tab/>
              <w:t>Mission Critical Data / UP Voice</w:t>
            </w:r>
            <w:bookmarkEnd w:id="122"/>
            <w:bookmarkEnd w:id="123"/>
          </w:p>
        </w:tc>
        <w:tc>
          <w:tcPr>
            <w:tcW w:w="538" w:type="dxa"/>
            <w:shd w:val="clear" w:color="auto" w:fill="auto"/>
          </w:tcPr>
          <w:p w14:paraId="559004F9"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111BBA2C"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567" w:type="dxa"/>
            <w:shd w:val="clear" w:color="auto" w:fill="auto"/>
          </w:tcPr>
          <w:p w14:paraId="6FC1EB2B" w14:textId="77777777" w:rsidR="00CA4BBF" w:rsidRPr="00900507" w:rsidRDefault="00CA4BBF" w:rsidP="00303923">
            <w:pPr>
              <w:keepNext/>
              <w:keepLines/>
              <w:jc w:val="center"/>
              <w:rPr>
                <w:noProof w:val="0"/>
                <w:sz w:val="18"/>
                <w:szCs w:val="18"/>
              </w:rPr>
            </w:pPr>
          </w:p>
        </w:tc>
        <w:tc>
          <w:tcPr>
            <w:tcW w:w="567" w:type="dxa"/>
            <w:shd w:val="clear" w:color="auto" w:fill="auto"/>
          </w:tcPr>
          <w:p w14:paraId="7D67D1DE" w14:textId="77777777" w:rsidR="00CA4BBF" w:rsidRPr="00900507" w:rsidRDefault="00CA4BBF" w:rsidP="00303923">
            <w:pPr>
              <w:keepNext/>
              <w:keepLines/>
              <w:jc w:val="center"/>
              <w:rPr>
                <w:noProof w:val="0"/>
                <w:sz w:val="18"/>
                <w:szCs w:val="18"/>
              </w:rPr>
            </w:pPr>
          </w:p>
        </w:tc>
        <w:tc>
          <w:tcPr>
            <w:tcW w:w="567" w:type="dxa"/>
            <w:shd w:val="clear" w:color="auto" w:fill="auto"/>
          </w:tcPr>
          <w:p w14:paraId="12EB3E97" w14:textId="77777777" w:rsidR="00CA4BBF" w:rsidRPr="00900507" w:rsidRDefault="00CA4BBF" w:rsidP="00303923">
            <w:pPr>
              <w:keepNext/>
              <w:keepLines/>
              <w:jc w:val="center"/>
              <w:rPr>
                <w:noProof w:val="0"/>
                <w:sz w:val="18"/>
                <w:szCs w:val="18"/>
              </w:rPr>
            </w:pPr>
          </w:p>
        </w:tc>
        <w:tc>
          <w:tcPr>
            <w:tcW w:w="423" w:type="dxa"/>
            <w:shd w:val="clear" w:color="auto" w:fill="auto"/>
          </w:tcPr>
          <w:p w14:paraId="65CCF3F4"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02B7D453"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3" w:type="dxa"/>
            <w:shd w:val="clear" w:color="auto" w:fill="auto"/>
          </w:tcPr>
          <w:p w14:paraId="61593138" w14:textId="77777777" w:rsidR="00CA4BBF" w:rsidRPr="00900507" w:rsidRDefault="00CA4BBF" w:rsidP="00303923">
            <w:pPr>
              <w:keepNext/>
              <w:keepLines/>
              <w:jc w:val="center"/>
              <w:rPr>
                <w:noProof w:val="0"/>
                <w:sz w:val="18"/>
                <w:szCs w:val="18"/>
              </w:rPr>
            </w:pPr>
            <w:r w:rsidRPr="00900507">
              <w:rPr>
                <w:noProof w:val="0"/>
                <w:sz w:val="18"/>
                <w:szCs w:val="18"/>
              </w:rPr>
              <w:t>X</w:t>
            </w:r>
          </w:p>
        </w:tc>
        <w:tc>
          <w:tcPr>
            <w:tcW w:w="424" w:type="dxa"/>
            <w:shd w:val="clear" w:color="auto" w:fill="auto"/>
          </w:tcPr>
          <w:p w14:paraId="35C20C9C" w14:textId="77777777" w:rsidR="00CA4BBF" w:rsidRPr="00900507" w:rsidRDefault="00CA4BBF" w:rsidP="00303923">
            <w:pPr>
              <w:keepNext/>
              <w:keepLines/>
              <w:jc w:val="center"/>
              <w:rPr>
                <w:noProof w:val="0"/>
                <w:sz w:val="18"/>
                <w:szCs w:val="18"/>
              </w:rPr>
            </w:pPr>
          </w:p>
        </w:tc>
        <w:tc>
          <w:tcPr>
            <w:tcW w:w="540" w:type="dxa"/>
            <w:shd w:val="clear" w:color="auto" w:fill="auto"/>
          </w:tcPr>
          <w:p w14:paraId="706A904A" w14:textId="77777777" w:rsidR="00CA4BBF" w:rsidRPr="00900507" w:rsidRDefault="00CA4BBF" w:rsidP="00303923">
            <w:pPr>
              <w:keepNext/>
              <w:keepLines/>
              <w:jc w:val="center"/>
              <w:rPr>
                <w:noProof w:val="0"/>
                <w:sz w:val="18"/>
                <w:szCs w:val="18"/>
              </w:rPr>
            </w:pPr>
          </w:p>
        </w:tc>
      </w:tr>
    </w:tbl>
    <w:p w14:paraId="648C1BE1" w14:textId="77777777" w:rsidR="00CA4BBF" w:rsidRDefault="00CA4BBF" w:rsidP="00CA4BBF"/>
    <w:p w14:paraId="6E166333" w14:textId="77777777" w:rsidR="00CA4BBF" w:rsidRPr="00AC2F69" w:rsidRDefault="00CA4BBF" w:rsidP="00CA4BBF">
      <w:pPr>
        <w:pStyle w:val="H6"/>
      </w:pPr>
      <w:r w:rsidRPr="00AC2F69">
        <w:t>Description</w:t>
      </w:r>
    </w:p>
    <w:p w14:paraId="6BE87AE9" w14:textId="77777777" w:rsidR="00CA4BBF" w:rsidRPr="00AC2F69" w:rsidRDefault="00CA4BBF" w:rsidP="00CA4BBF">
      <w:r w:rsidRPr="00AC2F69">
        <w:t xml:space="preserve">The 5G-NR capable DUT shall successfully perform </w:t>
      </w:r>
      <w:r>
        <w:t xml:space="preserve">the following </w:t>
      </w:r>
      <w:r w:rsidRPr="00AC2F69">
        <w:t xml:space="preserve">in a NW with 5G combinations listed </w:t>
      </w:r>
      <w:r>
        <w:t>below:</w:t>
      </w:r>
    </w:p>
    <w:p w14:paraId="50C01F53" w14:textId="77777777" w:rsidR="00CA4BBF" w:rsidRDefault="00CA4BBF" w:rsidP="00CA4BBF">
      <w:r>
        <w:t xml:space="preserve">- </w:t>
      </w:r>
      <w:r w:rsidRPr="00AC2F69">
        <w:t>Packet Delay: 10 ms (Use-case: Industry Automation/MEC</w:t>
      </w:r>
      <w:r>
        <w:t>)</w:t>
      </w:r>
    </w:p>
    <w:p w14:paraId="757E9588" w14:textId="77777777" w:rsidR="00CA4BBF" w:rsidRDefault="00CA4BBF" w:rsidP="00CA4BBF">
      <w:r>
        <w:t xml:space="preserve">- </w:t>
      </w:r>
      <w:r w:rsidRPr="00AC2F69">
        <w:t xml:space="preserve">Packet Delay: 5 ms (Use-case: IntelligentTransportSys/MEC), </w:t>
      </w:r>
    </w:p>
    <w:p w14:paraId="143B6F35" w14:textId="77777777" w:rsidR="00CA4BBF" w:rsidRDefault="00CA4BBF" w:rsidP="00CA4BBF">
      <w:r>
        <w:t xml:space="preserve">- </w:t>
      </w:r>
      <w:r w:rsidRPr="00AC2F69">
        <w:t xml:space="preserve">Packet Delay: 5 ms (Use-case: RemoteCtrl/MEC), </w:t>
      </w:r>
    </w:p>
    <w:p w14:paraId="4725EDD7" w14:textId="77777777" w:rsidR="00CA4BBF" w:rsidRDefault="00CA4BBF" w:rsidP="00CA4BBF">
      <w:r>
        <w:t xml:space="preserve">- </w:t>
      </w:r>
      <w:r w:rsidRPr="00AC2F69">
        <w:t xml:space="preserve">Packet Delay: 10 ms (Use-case: Augmented Reality), </w:t>
      </w:r>
    </w:p>
    <w:p w14:paraId="152223AE" w14:textId="77777777" w:rsidR="00CA4BBF" w:rsidRDefault="00CA4BBF" w:rsidP="00CA4BBF">
      <w:r>
        <w:t xml:space="preserve">- </w:t>
      </w:r>
      <w:r w:rsidRPr="00AC2F69">
        <w:t xml:space="preserve">Packet Delay: 10 ms (Use-case: Mission Critical Apps/MEC), </w:t>
      </w:r>
    </w:p>
    <w:p w14:paraId="59BF8421" w14:textId="77777777" w:rsidR="00CA4BBF" w:rsidRDefault="00CA4BBF" w:rsidP="00CA4BBF">
      <w:r>
        <w:t xml:space="preserve">- </w:t>
      </w:r>
      <w:r w:rsidRPr="00AC2F69">
        <w:t>Packet Delay: 200 ms (Use-case: Mission Critical Data, UP data)</w:t>
      </w:r>
    </w:p>
    <w:p w14:paraId="233CCF7D" w14:textId="77777777" w:rsidR="00CA4BBF" w:rsidRPr="00AC2F69" w:rsidRDefault="00CA4BBF" w:rsidP="00CA4BBF">
      <w:r>
        <w:t xml:space="preserve">- </w:t>
      </w:r>
      <w:r w:rsidRPr="00AC2F69">
        <w:t xml:space="preserve">Packet Delay: 100 ms (Use-case: Mission Critical Data, UP voice) </w:t>
      </w:r>
    </w:p>
    <w:p w14:paraId="6EF0BEA8" w14:textId="77777777" w:rsidR="00CA4BBF" w:rsidRPr="00AC2F69" w:rsidRDefault="00CA4BBF" w:rsidP="00CA4BBF">
      <w:r w:rsidRPr="00AC2F69">
        <w:t>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The model name(s) used to build up the knowledge base shall be noted in the test result.</w:t>
      </w:r>
    </w:p>
    <w:p w14:paraId="24CF217A" w14:textId="77777777" w:rsidR="00CA4BBF" w:rsidRPr="00AC2F69" w:rsidRDefault="00CA4BBF" w:rsidP="00CA4BBF">
      <w:pPr>
        <w:pStyle w:val="H6"/>
      </w:pPr>
      <w:r w:rsidRPr="00AC2F69">
        <w:t>Applicability</w:t>
      </w:r>
    </w:p>
    <w:p w14:paraId="39441545" w14:textId="77777777" w:rsidR="00CA4BBF" w:rsidRPr="00AC2F69" w:rsidRDefault="00CA4BBF" w:rsidP="00CA4BBF">
      <w:r w:rsidRPr="00AC2F69">
        <w:t>3GPP Release 15 or later</w:t>
      </w:r>
    </w:p>
    <w:p w14:paraId="03F0CAA4" w14:textId="77777777" w:rsidR="00CA4BBF" w:rsidRPr="00AC2F69" w:rsidRDefault="00CA4BBF" w:rsidP="00CA4BBF">
      <w:r w:rsidRPr="00AC2F69">
        <w:t>5G Option 2 (NB – 5GC)</w:t>
      </w:r>
    </w:p>
    <w:p w14:paraId="479AAF7F" w14:textId="77777777" w:rsidR="00CA4BBF" w:rsidRPr="00AC2F69" w:rsidRDefault="00CA4BBF" w:rsidP="00CA4BBF">
      <w:pPr>
        <w:rPr>
          <w:lang w:val="de-DE"/>
        </w:rPr>
      </w:pPr>
      <w:r w:rsidRPr="00AC2F69">
        <w:rPr>
          <w:lang w:val="de-DE"/>
        </w:rPr>
        <w:t>5G Option 5 (eLTE – 5GC)</w:t>
      </w:r>
    </w:p>
    <w:p w14:paraId="144B84A4" w14:textId="77777777" w:rsidR="00CA4BBF" w:rsidRPr="00AC2F69" w:rsidRDefault="00CA4BBF" w:rsidP="00CA4BBF">
      <w:pPr>
        <w:rPr>
          <w:lang w:val="de-DE"/>
        </w:rPr>
      </w:pPr>
      <w:r w:rsidRPr="00AC2F69">
        <w:rPr>
          <w:lang w:val="de-DE"/>
        </w:rPr>
        <w:t>5G Option 7 (NGEN-DC – 5GC)</w:t>
      </w:r>
    </w:p>
    <w:p w14:paraId="302C3177" w14:textId="77777777" w:rsidR="00CA4BBF" w:rsidRPr="00AC2F69" w:rsidRDefault="00CA4BBF" w:rsidP="00CA4BBF">
      <w:pPr>
        <w:rPr>
          <w:lang w:val="de-DE"/>
        </w:rPr>
      </w:pPr>
      <w:r w:rsidRPr="00AC2F69">
        <w:rPr>
          <w:lang w:val="de-DE"/>
        </w:rPr>
        <w:t>5G Option 4 (NE-DC – 5GC)</w:t>
      </w:r>
    </w:p>
    <w:p w14:paraId="2A726A50" w14:textId="77777777" w:rsidR="00CA4BBF" w:rsidRPr="00AC2F69" w:rsidRDefault="00CA4BBF" w:rsidP="00CA4BBF">
      <w:pPr>
        <w:pStyle w:val="H6"/>
      </w:pPr>
      <w:r w:rsidRPr="00AC2F69">
        <w:lastRenderedPageBreak/>
        <w:t>Related core specifications</w:t>
      </w:r>
    </w:p>
    <w:p w14:paraId="02654EDD" w14:textId="77777777" w:rsidR="00CA4BBF" w:rsidRPr="00AC2F69" w:rsidRDefault="00CA4BBF" w:rsidP="00CA4BBF">
      <w:r w:rsidRPr="00AC2F69">
        <w:t>3GPP TS 24.501, section 5 (service request procedure), 6 (5GSM procedures)</w:t>
      </w:r>
    </w:p>
    <w:p w14:paraId="038F38EC" w14:textId="77777777" w:rsidR="00CA4BBF" w:rsidRPr="00AC2F69" w:rsidRDefault="00CA4BBF" w:rsidP="00CA4BBF">
      <w:r w:rsidRPr="00AC2F69">
        <w:t>3GPP TR 37.872 (SUL)</w:t>
      </w:r>
    </w:p>
    <w:p w14:paraId="288777E6" w14:textId="77777777" w:rsidR="00CA4BBF" w:rsidRPr="00AC2F69" w:rsidRDefault="00CA4BBF" w:rsidP="00CA4BBF">
      <w:r w:rsidRPr="00AC2F69">
        <w:t>3GPP TS 38.331, section 5.3 (RRC Connection Control)</w:t>
      </w:r>
    </w:p>
    <w:p w14:paraId="700F8BEF" w14:textId="77777777" w:rsidR="00CA4BBF" w:rsidRPr="00AC2F69" w:rsidRDefault="00CA4BBF" w:rsidP="00CA4BBF">
      <w:r w:rsidRPr="00AC2F69">
        <w:t>3GPP TR 22.804</w:t>
      </w:r>
    </w:p>
    <w:p w14:paraId="1F78352B" w14:textId="77777777" w:rsidR="00CA4BBF" w:rsidRPr="00AC2F69" w:rsidRDefault="00CA4BBF" w:rsidP="00CA4BBF">
      <w:pPr>
        <w:pStyle w:val="H6"/>
      </w:pPr>
      <w:r w:rsidRPr="00AC2F69">
        <w:t>Reason for test</w:t>
      </w:r>
    </w:p>
    <w:p w14:paraId="619C6CB0" w14:textId="77777777" w:rsidR="00CA4BBF" w:rsidRPr="00AC2F69" w:rsidRDefault="00CA4BBF" w:rsidP="00CA4BBF">
      <w:r w:rsidRPr="00AC2F69">
        <w:t>To verify that the DUT is able to perform Industry Automation, Mission Critical Apps, MEC Mobile Edge Computing Service and Augmented Reality in a NW with 5GC combinations. The data rates, response times and quality of services are excellent and are according to the Carrier combinations. The focus of the test cases is performance and service continuity.</w:t>
      </w:r>
    </w:p>
    <w:p w14:paraId="4902935F" w14:textId="77777777" w:rsidR="00CA4BBF" w:rsidRPr="00AC2F69" w:rsidRDefault="00CA4BBF" w:rsidP="00CA4BBF">
      <w:pPr>
        <w:pStyle w:val="H6"/>
      </w:pPr>
      <w:r w:rsidRPr="00AC2F69">
        <w:t>Initial configuration</w:t>
      </w:r>
    </w:p>
    <w:p w14:paraId="02DC91E3" w14:textId="77777777" w:rsidR="00CA4BBF" w:rsidRPr="00AC2F69" w:rsidRDefault="00CA4BBF" w:rsidP="00CA4BBF">
      <w:r w:rsidRPr="00AC2F69">
        <w:t>DUT and Reference 1 are in RRC Idle</w:t>
      </w:r>
    </w:p>
    <w:p w14:paraId="62D553EE" w14:textId="77777777" w:rsidR="00CA4BBF" w:rsidRPr="00AC2F69" w:rsidRDefault="00CA4BBF" w:rsidP="00CA4BBF">
      <w:r w:rsidRPr="00AC2F69">
        <w:t>The DUT, Reference 1 and NW support 5G Architecture Options 2, 5, 7 or 4</w:t>
      </w:r>
    </w:p>
    <w:p w14:paraId="2D01C095" w14:textId="77777777" w:rsidR="00CA4BBF" w:rsidRPr="00AC2F69" w:rsidRDefault="00CA4BBF" w:rsidP="00CA4BBF">
      <w:r w:rsidRPr="00AC2F69">
        <w:t>Ensure optimal testing conditions (optimum RF signal, low traffic hours to avoid contention with other devices, etc.)</w:t>
      </w:r>
    </w:p>
    <w:p w14:paraId="3745ECEB" w14:textId="77777777" w:rsidR="00CA4BBF" w:rsidRPr="00EF7B4B" w:rsidRDefault="00CA4BBF" w:rsidP="00B463BF">
      <w:pPr>
        <w:pStyle w:val="Heading4"/>
      </w:pPr>
      <w:bookmarkStart w:id="124" w:name="_Toc156375187"/>
      <w:r w:rsidRPr="00AC2F69">
        <w:t>101.7.3</w:t>
      </w:r>
      <w:r>
        <w:t>.1</w:t>
      </w:r>
      <w:r w:rsidRPr="00EF7B4B">
        <w:t xml:space="preserve"> Packet delay 10 ms (use-case: Industry Automation / MEC)</w:t>
      </w:r>
      <w:bookmarkEnd w:id="124"/>
    </w:p>
    <w:p w14:paraId="109ED694" w14:textId="77777777" w:rsidR="00CA4BBF" w:rsidRPr="00AC2F69" w:rsidRDefault="00CA4BBF" w:rsidP="00CA4BBF">
      <w:r w:rsidRPr="00AC2F69">
        <w:t>Bearer with 5QI 16 or 17 (10 ms Packet Delay Budget, DelayCriticalGBR, Discrete Automation) available, or</w:t>
      </w:r>
    </w:p>
    <w:p w14:paraId="389AB220" w14:textId="77777777" w:rsidR="00CA4BBF" w:rsidRPr="00AC2F69" w:rsidRDefault="00CA4BBF" w:rsidP="00CA4BBF">
      <w:r w:rsidRPr="00AC2F69">
        <w:t>Bearer with 5QI E or F (10 ms Packet Delay Budget, GBR, Discrete Automation) available</w:t>
      </w:r>
    </w:p>
    <w:p w14:paraId="21B03E9B" w14:textId="77777777" w:rsidR="00CA4BBF" w:rsidRPr="00AC2F69" w:rsidRDefault="00CA4BBF" w:rsidP="00CA4BBF">
      <w:pPr>
        <w:pStyle w:val="H6"/>
      </w:pPr>
      <w:r w:rsidRPr="00AC2F69">
        <w:t>Test procedure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71"/>
        <w:gridCol w:w="4559"/>
      </w:tblGrid>
      <w:tr w:rsidR="00CA4BBF" w:rsidRPr="00016E75" w14:paraId="1040D155"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15E9701"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w:t>
            </w:r>
          </w:p>
        </w:tc>
        <w:tc>
          <w:tcPr>
            <w:tcW w:w="427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24D3BAE9"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Test procedure</w:t>
            </w:r>
          </w:p>
        </w:tc>
        <w:tc>
          <w:tcPr>
            <w:tcW w:w="4559"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9B6434D"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Expected behaviour</w:t>
            </w:r>
          </w:p>
        </w:tc>
      </w:tr>
      <w:tr w:rsidR="00CA4BBF" w:rsidRPr="00AC2F69" w14:paraId="7DA6B384"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21AB5856" w14:textId="77777777" w:rsidR="00CA4BBF" w:rsidRPr="00AC2F69" w:rsidRDefault="00CA4BBF" w:rsidP="00303923">
            <w:r w:rsidRPr="00AC2F69">
              <w:t>1</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4568A665"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Open the FTP application and start DL of content. </w:t>
            </w:r>
          </w:p>
          <w:p w14:paraId="5AC451A6"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387D28CB"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downloaded correctly within swift time.</w:t>
            </w:r>
          </w:p>
          <w:p w14:paraId="3492C545"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226B21E9"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F41CBC8" w14:textId="77777777" w:rsidR="00CA4BBF" w:rsidRPr="00AC2F69" w:rsidRDefault="00CA4BBF" w:rsidP="00303923">
            <w:r w:rsidRPr="00AC2F69">
              <w:t>2</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1A33A92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DL ping a remote location. (</w:t>
            </w:r>
            <w:proofErr w:type="gramStart"/>
            <w:r w:rsidRPr="00EF7B4B">
              <w:rPr>
                <w:noProof w:val="0"/>
                <w:sz w:val="18"/>
                <w:szCs w:val="18"/>
                <w:lang w:eastAsia="en-GB"/>
              </w:rPr>
              <w:t>e.g.</w:t>
            </w:r>
            <w:proofErr w:type="gramEnd"/>
            <w:r w:rsidRPr="00EF7B4B">
              <w:rPr>
                <w:noProof w:val="0"/>
                <w:sz w:val="18"/>
                <w:szCs w:val="18"/>
                <w:lang w:eastAsia="en-GB"/>
              </w:rPr>
              <w:t xml:space="preserve">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4AEDDE0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w:t>
            </w:r>
            <w:r w:rsidRPr="00EF7B4B">
              <w:rPr>
                <w:noProof w:val="0"/>
                <w:sz w:val="18"/>
                <w:szCs w:val="18"/>
                <w:lang w:eastAsia="en-GB"/>
              </w:rPr>
              <w:t xml:space="preserve"> </w:t>
            </w:r>
            <w:r>
              <w:rPr>
                <w:noProof w:val="0"/>
                <w:sz w:val="18"/>
                <w:szCs w:val="18"/>
                <w:lang w:eastAsia="en-GB"/>
              </w:rPr>
              <w:t xml:space="preserve">or 20 </w:t>
            </w:r>
            <w:proofErr w:type="spellStart"/>
            <w:r w:rsidRPr="00EF7B4B">
              <w:rPr>
                <w:noProof w:val="0"/>
                <w:sz w:val="18"/>
                <w:szCs w:val="18"/>
                <w:lang w:eastAsia="en-GB"/>
              </w:rPr>
              <w:t>ms</w:t>
            </w:r>
            <w:proofErr w:type="spellEnd"/>
            <w:r w:rsidRPr="00EF7B4B">
              <w:rPr>
                <w:noProof w:val="0"/>
                <w:sz w:val="18"/>
                <w:szCs w:val="18"/>
                <w:lang w:eastAsia="en-GB"/>
              </w:rPr>
              <w:t>)</w:t>
            </w:r>
          </w:p>
        </w:tc>
      </w:tr>
      <w:tr w:rsidR="00CA4BBF" w:rsidRPr="00AC2F69" w14:paraId="0E9641F8"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300B50D" w14:textId="77777777" w:rsidR="00CA4BBF" w:rsidRPr="00AC2F69" w:rsidRDefault="00CA4BBF" w:rsidP="00303923">
            <w:r w:rsidRPr="00AC2F69">
              <w:t>3</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4D2E5930"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Start uploading of content to FTP server. </w:t>
            </w:r>
          </w:p>
          <w:p w14:paraId="0620596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PING</w:t>
            </w:r>
          </w:p>
          <w:p w14:paraId="2211F85E"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2671F9FA"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uploaded correctly within swift time.</w:t>
            </w:r>
          </w:p>
          <w:p w14:paraId="7D8FBEC3"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7454A379"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56D75C6" w14:textId="77777777" w:rsidR="00CA4BBF" w:rsidRPr="00AC2F69" w:rsidRDefault="00CA4BBF" w:rsidP="00303923">
            <w:r w:rsidRPr="00AC2F69">
              <w:t>4</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434C0CF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UL ping a remote location. (</w:t>
            </w:r>
            <w:proofErr w:type="gramStart"/>
            <w:r w:rsidRPr="00EF7B4B">
              <w:rPr>
                <w:noProof w:val="0"/>
                <w:sz w:val="18"/>
                <w:szCs w:val="18"/>
                <w:lang w:eastAsia="en-GB"/>
              </w:rPr>
              <w:t>e.g.</w:t>
            </w:r>
            <w:proofErr w:type="gramEnd"/>
            <w:r w:rsidRPr="00EF7B4B">
              <w:rPr>
                <w:noProof w:val="0"/>
                <w:sz w:val="18"/>
                <w:szCs w:val="18"/>
                <w:lang w:eastAsia="en-GB"/>
              </w:rPr>
              <w:t xml:space="preserve">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579B1A81"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w:t>
            </w:r>
            <w:proofErr w:type="spellStart"/>
            <w:r w:rsidRPr="00EF7B4B">
              <w:rPr>
                <w:noProof w:val="0"/>
                <w:sz w:val="18"/>
                <w:szCs w:val="18"/>
                <w:lang w:eastAsia="en-GB"/>
              </w:rPr>
              <w:t>ms</w:t>
            </w:r>
            <w:proofErr w:type="spellEnd"/>
            <w:r w:rsidRPr="00EF7B4B">
              <w:rPr>
                <w:noProof w:val="0"/>
                <w:sz w:val="18"/>
                <w:szCs w:val="18"/>
                <w:lang w:eastAsia="en-GB"/>
              </w:rPr>
              <w:t>)</w:t>
            </w:r>
          </w:p>
        </w:tc>
      </w:tr>
      <w:tr w:rsidR="00CA4BBF" w:rsidRPr="00AC2F69" w14:paraId="5A1C5811"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E104646" w14:textId="77777777" w:rsidR="00CA4BBF" w:rsidRPr="00AC2F69" w:rsidRDefault="00CA4BBF" w:rsidP="00303923">
            <w:r w:rsidRPr="00AC2F69">
              <w:t>5</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0164EC3C"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17C77691"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0C6B5CC8" w14:textId="77777777" w:rsidR="00CA4BBF" w:rsidRPr="00EF7B4B" w:rsidRDefault="00CA4BBF" w:rsidP="00B463BF">
      <w:pPr>
        <w:pStyle w:val="Heading4"/>
      </w:pPr>
      <w:bookmarkStart w:id="125" w:name="_Toc156375188"/>
      <w:r w:rsidRPr="00AC2F69">
        <w:t>101.7.3</w:t>
      </w:r>
      <w:r>
        <w:t>.2</w:t>
      </w:r>
      <w:r w:rsidRPr="00EF7B4B">
        <w:t xml:space="preserve"> Packet delay 5 ms (use-case: IntelligTranspSys / MEC (closed loop NW?))</w:t>
      </w:r>
      <w:bookmarkEnd w:id="125"/>
    </w:p>
    <w:p w14:paraId="0DD3234D" w14:textId="77777777" w:rsidR="00CA4BBF" w:rsidRPr="00AC2F69" w:rsidRDefault="00CA4BBF" w:rsidP="00CA4BBF">
      <w:r w:rsidRPr="00AC2F69">
        <w:t>Bearer with 5QI 11 (5 ms Packet Delay Budget, DelayCriticalGBR, IntelligTranspSys)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71"/>
        <w:gridCol w:w="4559"/>
      </w:tblGrid>
      <w:tr w:rsidR="00CA4BBF" w:rsidRPr="00016E75" w14:paraId="7943CA2D"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7FDEEC0"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lastRenderedPageBreak/>
              <w:t>-</w:t>
            </w:r>
          </w:p>
        </w:tc>
        <w:tc>
          <w:tcPr>
            <w:tcW w:w="427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3BD3B47"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Test procedure</w:t>
            </w:r>
          </w:p>
        </w:tc>
        <w:tc>
          <w:tcPr>
            <w:tcW w:w="4559"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D97F2A0"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Expected behaviour</w:t>
            </w:r>
          </w:p>
        </w:tc>
      </w:tr>
      <w:tr w:rsidR="00CA4BBF" w:rsidRPr="00AC2F69" w14:paraId="08BFFBBB"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8B00979" w14:textId="77777777" w:rsidR="00CA4BBF" w:rsidRPr="00AC2F69" w:rsidRDefault="00CA4BBF" w:rsidP="00303923">
            <w:r w:rsidRPr="00AC2F69">
              <w:t>1</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54683AC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Open the FTP application and start DL of content. </w:t>
            </w:r>
          </w:p>
          <w:p w14:paraId="3DA4AE21"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71B8F1CA"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downloaded correctly within swift time.</w:t>
            </w:r>
          </w:p>
          <w:p w14:paraId="5F20CF5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182BD4E6"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828D959" w14:textId="77777777" w:rsidR="00CA4BBF" w:rsidRPr="00AC2F69" w:rsidRDefault="00CA4BBF" w:rsidP="00303923">
            <w:r w:rsidRPr="00AC2F69">
              <w:t>2</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2270FCF"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DL ping a remote location. (</w:t>
            </w:r>
            <w:proofErr w:type="gramStart"/>
            <w:r w:rsidRPr="00EF7B4B">
              <w:rPr>
                <w:noProof w:val="0"/>
                <w:sz w:val="18"/>
                <w:szCs w:val="18"/>
                <w:lang w:eastAsia="en-GB"/>
              </w:rPr>
              <w:t>e.g.</w:t>
            </w:r>
            <w:proofErr w:type="gramEnd"/>
            <w:r w:rsidRPr="00EF7B4B">
              <w:rPr>
                <w:noProof w:val="0"/>
                <w:sz w:val="18"/>
                <w:szCs w:val="18"/>
                <w:lang w:eastAsia="en-GB"/>
              </w:rPr>
              <w:t xml:space="preserve">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0F96684C"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w:t>
            </w:r>
            <w:proofErr w:type="spellStart"/>
            <w:r w:rsidRPr="00EF7B4B">
              <w:rPr>
                <w:noProof w:val="0"/>
                <w:sz w:val="18"/>
                <w:szCs w:val="18"/>
                <w:lang w:eastAsia="en-GB"/>
              </w:rPr>
              <w:t>ms</w:t>
            </w:r>
            <w:proofErr w:type="spellEnd"/>
            <w:r w:rsidRPr="00EF7B4B">
              <w:rPr>
                <w:noProof w:val="0"/>
                <w:sz w:val="18"/>
                <w:szCs w:val="18"/>
                <w:lang w:eastAsia="en-GB"/>
              </w:rPr>
              <w:t>)</w:t>
            </w:r>
          </w:p>
        </w:tc>
      </w:tr>
      <w:tr w:rsidR="00CA4BBF" w:rsidRPr="00AC2F69" w14:paraId="1013266A"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4933240" w14:textId="77777777" w:rsidR="00CA4BBF" w:rsidRPr="00AC2F69" w:rsidRDefault="00CA4BBF" w:rsidP="00303923">
            <w:r w:rsidRPr="00AC2F69">
              <w:t>3</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7DFBB203"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Start uploading of content to FTP server. </w:t>
            </w:r>
          </w:p>
          <w:p w14:paraId="3BE92B7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PING</w:t>
            </w:r>
          </w:p>
          <w:p w14:paraId="7B34DF79"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366E1919"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uploaded correctly within swift time.</w:t>
            </w:r>
          </w:p>
          <w:p w14:paraId="38C59C8A"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1DD2A632"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9B56089" w14:textId="77777777" w:rsidR="00CA4BBF" w:rsidRPr="00AC2F69" w:rsidRDefault="00CA4BBF" w:rsidP="00303923">
            <w:r w:rsidRPr="00AC2F69">
              <w:t>4</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4E45522B"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UL ping a remote location. (</w:t>
            </w:r>
            <w:proofErr w:type="gramStart"/>
            <w:r w:rsidRPr="00EF7B4B">
              <w:rPr>
                <w:noProof w:val="0"/>
                <w:sz w:val="18"/>
                <w:szCs w:val="18"/>
                <w:lang w:eastAsia="en-GB"/>
              </w:rPr>
              <w:t>e.g.</w:t>
            </w:r>
            <w:proofErr w:type="gramEnd"/>
            <w:r w:rsidRPr="00EF7B4B">
              <w:rPr>
                <w:noProof w:val="0"/>
                <w:sz w:val="18"/>
                <w:szCs w:val="18"/>
                <w:lang w:eastAsia="en-GB"/>
              </w:rPr>
              <w:t xml:space="preserve">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546E12C3"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w:t>
            </w:r>
            <w:proofErr w:type="spellStart"/>
            <w:r w:rsidRPr="00EF7B4B">
              <w:rPr>
                <w:noProof w:val="0"/>
                <w:sz w:val="18"/>
                <w:szCs w:val="18"/>
                <w:lang w:eastAsia="en-GB"/>
              </w:rPr>
              <w:t>ms</w:t>
            </w:r>
            <w:proofErr w:type="spellEnd"/>
            <w:r w:rsidRPr="00EF7B4B">
              <w:rPr>
                <w:noProof w:val="0"/>
                <w:sz w:val="18"/>
                <w:szCs w:val="18"/>
                <w:lang w:eastAsia="en-GB"/>
              </w:rPr>
              <w:t>)</w:t>
            </w:r>
          </w:p>
        </w:tc>
      </w:tr>
      <w:tr w:rsidR="00CA4BBF" w:rsidRPr="00AC2F69" w14:paraId="3CDB129E"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53EA076" w14:textId="77777777" w:rsidR="00CA4BBF" w:rsidRPr="00AC2F69" w:rsidRDefault="00CA4BBF" w:rsidP="00303923">
            <w:r w:rsidRPr="00AC2F69">
              <w:t>5</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3E9E8F9B"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63F804BF"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3B65FB36" w14:textId="77777777" w:rsidR="00CA4BBF" w:rsidRPr="00EF7B4B" w:rsidRDefault="00CA4BBF" w:rsidP="00B463BF">
      <w:pPr>
        <w:pStyle w:val="Heading4"/>
      </w:pPr>
      <w:bookmarkStart w:id="126" w:name="_Toc156375189"/>
      <w:r w:rsidRPr="00AC2F69">
        <w:t>101.7.3</w:t>
      </w:r>
      <w:r>
        <w:t>.3</w:t>
      </w:r>
      <w:r w:rsidRPr="00EF7B4B">
        <w:t xml:space="preserve"> Packet delay 5 ms (use case: Remote Ctrl / MEC (closed loop NW?))</w:t>
      </w:r>
      <w:bookmarkEnd w:id="126"/>
    </w:p>
    <w:p w14:paraId="526308DA" w14:textId="77777777" w:rsidR="00CA4BBF" w:rsidRPr="00AC2F69" w:rsidRDefault="00CA4BBF" w:rsidP="00CA4BBF">
      <w:r w:rsidRPr="00AC2F69">
        <w:t>Bearer with 5QI 10 (5 ms Packet Delay Budget, GBR, DelayCriticalGBR, RemoteCTRL)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71"/>
        <w:gridCol w:w="4559"/>
      </w:tblGrid>
      <w:tr w:rsidR="00CA4BBF" w:rsidRPr="00016E75" w14:paraId="5E87DFFB"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C5782EA"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w:t>
            </w:r>
          </w:p>
        </w:tc>
        <w:tc>
          <w:tcPr>
            <w:tcW w:w="427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04461E2F"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Test procedure</w:t>
            </w:r>
          </w:p>
        </w:tc>
        <w:tc>
          <w:tcPr>
            <w:tcW w:w="4559"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1009604" w14:textId="77777777" w:rsidR="00CA4BBF" w:rsidRPr="00016E75" w:rsidRDefault="00CA4BBF" w:rsidP="00303923">
            <w:pPr>
              <w:tabs>
                <w:tab w:val="left" w:pos="851"/>
              </w:tabs>
              <w:jc w:val="left"/>
              <w:rPr>
                <w:b/>
                <w:noProof w:val="0"/>
                <w:sz w:val="18"/>
                <w:szCs w:val="18"/>
                <w:lang w:eastAsia="en-GB"/>
              </w:rPr>
            </w:pPr>
            <w:r w:rsidRPr="00016E75">
              <w:rPr>
                <w:b/>
                <w:noProof w:val="0"/>
                <w:sz w:val="18"/>
                <w:szCs w:val="18"/>
                <w:lang w:eastAsia="en-GB"/>
              </w:rPr>
              <w:t>Expected behaviour</w:t>
            </w:r>
          </w:p>
        </w:tc>
      </w:tr>
      <w:tr w:rsidR="00CA4BBF" w:rsidRPr="00AC2F69" w14:paraId="6B6424E3"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1DA899CB" w14:textId="77777777" w:rsidR="00CA4BBF" w:rsidRPr="00AC2F69" w:rsidRDefault="00CA4BBF" w:rsidP="00303923">
            <w:r w:rsidRPr="00AC2F69">
              <w:t>1</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820D30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Open the FTP application and start DL of content. </w:t>
            </w:r>
          </w:p>
          <w:p w14:paraId="4E4C2B3A"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5B2323B0"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downloaded correctly within swift time.</w:t>
            </w:r>
          </w:p>
          <w:p w14:paraId="6E1D0C0C"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23840D59"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BE81478" w14:textId="77777777" w:rsidR="00CA4BBF" w:rsidRPr="00AC2F69" w:rsidRDefault="00CA4BBF" w:rsidP="00303923">
            <w:r w:rsidRPr="00AC2F69">
              <w:t>2</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1166311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DL ping a remote location. (</w:t>
            </w:r>
            <w:proofErr w:type="gramStart"/>
            <w:r w:rsidRPr="00EF7B4B">
              <w:rPr>
                <w:noProof w:val="0"/>
                <w:sz w:val="18"/>
                <w:szCs w:val="18"/>
                <w:lang w:eastAsia="en-GB"/>
              </w:rPr>
              <w:t>e.g.</w:t>
            </w:r>
            <w:proofErr w:type="gramEnd"/>
            <w:r w:rsidRPr="00EF7B4B">
              <w:rPr>
                <w:noProof w:val="0"/>
                <w:sz w:val="18"/>
                <w:szCs w:val="18"/>
                <w:lang w:eastAsia="en-GB"/>
              </w:rPr>
              <w:t xml:space="preserve">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1876E035"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w:t>
            </w:r>
            <w:proofErr w:type="spellStart"/>
            <w:r w:rsidRPr="00EF7B4B">
              <w:rPr>
                <w:noProof w:val="0"/>
                <w:sz w:val="18"/>
                <w:szCs w:val="18"/>
                <w:lang w:eastAsia="en-GB"/>
              </w:rPr>
              <w:t>ms</w:t>
            </w:r>
            <w:proofErr w:type="spellEnd"/>
            <w:r w:rsidRPr="00EF7B4B">
              <w:rPr>
                <w:noProof w:val="0"/>
                <w:sz w:val="18"/>
                <w:szCs w:val="18"/>
                <w:lang w:eastAsia="en-GB"/>
              </w:rPr>
              <w:t>)</w:t>
            </w:r>
          </w:p>
        </w:tc>
      </w:tr>
      <w:tr w:rsidR="00CA4BBF" w:rsidRPr="00AC2F69" w14:paraId="09C4F3E8"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1C00DCBC" w14:textId="77777777" w:rsidR="00CA4BBF" w:rsidRPr="00AC2F69" w:rsidRDefault="00CA4BBF" w:rsidP="00303923">
            <w:r w:rsidRPr="00AC2F69">
              <w:t>3</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820E41F"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 xml:space="preserve">On DUT and Reference 1: Start uploading of content to FTP server. </w:t>
            </w:r>
          </w:p>
          <w:p w14:paraId="50DC7292"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PING</w:t>
            </w:r>
          </w:p>
          <w:p w14:paraId="342427C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Measure the time the payload is transferred to the server using a suitable application</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6A17B85D"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content is uploaded correctly within swift time.</w:t>
            </w:r>
          </w:p>
          <w:p w14:paraId="2B08C045"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312BFADD"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3CDC0C7" w14:textId="77777777" w:rsidR="00CA4BBF" w:rsidRPr="00AC2F69" w:rsidRDefault="00CA4BBF" w:rsidP="00303923">
            <w:r w:rsidRPr="00AC2F69">
              <w:t>4</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76986A8"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On DUT and Reference 1: During data UL ping a remote location. (</w:t>
            </w:r>
            <w:proofErr w:type="gramStart"/>
            <w:r w:rsidRPr="00EF7B4B">
              <w:rPr>
                <w:noProof w:val="0"/>
                <w:sz w:val="18"/>
                <w:szCs w:val="18"/>
                <w:lang w:eastAsia="en-GB"/>
              </w:rPr>
              <w:t>e.g.</w:t>
            </w:r>
            <w:proofErr w:type="gramEnd"/>
            <w:r w:rsidRPr="00EF7B4B">
              <w:rPr>
                <w:noProof w:val="0"/>
                <w:sz w:val="18"/>
                <w:szCs w:val="18"/>
                <w:lang w:eastAsia="en-GB"/>
              </w:rPr>
              <w:t xml:space="preserve"> ping –t –l 100 –w 1500 10.11.26.52))</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565FB83E"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ping response time does not exceed packet delay tim</w:t>
            </w:r>
            <w:r>
              <w:rPr>
                <w:noProof w:val="0"/>
                <w:sz w:val="18"/>
                <w:szCs w:val="18"/>
                <w:lang w:eastAsia="en-GB"/>
              </w:rPr>
              <w:t>e according to test scenario (10 or 20</w:t>
            </w:r>
            <w:r w:rsidRPr="00EF7B4B">
              <w:rPr>
                <w:noProof w:val="0"/>
                <w:sz w:val="18"/>
                <w:szCs w:val="18"/>
                <w:lang w:eastAsia="en-GB"/>
              </w:rPr>
              <w:t xml:space="preserve"> </w:t>
            </w:r>
            <w:proofErr w:type="spellStart"/>
            <w:r w:rsidRPr="00EF7B4B">
              <w:rPr>
                <w:noProof w:val="0"/>
                <w:sz w:val="18"/>
                <w:szCs w:val="18"/>
                <w:lang w:eastAsia="en-GB"/>
              </w:rPr>
              <w:t>ms</w:t>
            </w:r>
            <w:proofErr w:type="spellEnd"/>
            <w:r w:rsidRPr="00EF7B4B">
              <w:rPr>
                <w:noProof w:val="0"/>
                <w:sz w:val="18"/>
                <w:szCs w:val="18"/>
                <w:lang w:eastAsia="en-GB"/>
              </w:rPr>
              <w:t>)</w:t>
            </w:r>
          </w:p>
        </w:tc>
      </w:tr>
      <w:tr w:rsidR="00CA4BBF" w:rsidRPr="00AC2F69" w14:paraId="6558CE1D"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F43D00A" w14:textId="77777777" w:rsidR="00CA4BBF" w:rsidRPr="00AC2F69" w:rsidRDefault="00CA4BBF" w:rsidP="00303923">
            <w:r w:rsidRPr="00AC2F69">
              <w:t>5</w:t>
            </w:r>
          </w:p>
        </w:tc>
        <w:tc>
          <w:tcPr>
            <w:tcW w:w="4271" w:type="dxa"/>
            <w:tcBorders>
              <w:top w:val="single" w:sz="4" w:space="0" w:color="BFBFBF"/>
              <w:left w:val="single" w:sz="4" w:space="0" w:color="BFBFBF"/>
              <w:bottom w:val="single" w:sz="4" w:space="0" w:color="BFBFBF"/>
              <w:right w:val="single" w:sz="4" w:space="0" w:color="BFBFBF"/>
            </w:tcBorders>
            <w:shd w:val="clear" w:color="auto" w:fill="auto"/>
          </w:tcPr>
          <w:p w14:paraId="67911514"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59" w:type="dxa"/>
            <w:tcBorders>
              <w:top w:val="single" w:sz="4" w:space="0" w:color="BFBFBF"/>
              <w:left w:val="single" w:sz="4" w:space="0" w:color="BFBFBF"/>
              <w:bottom w:val="single" w:sz="4" w:space="0" w:color="BFBFBF"/>
              <w:right w:val="single" w:sz="4" w:space="0" w:color="BFBFBF"/>
            </w:tcBorders>
            <w:shd w:val="clear" w:color="auto" w:fill="auto"/>
          </w:tcPr>
          <w:p w14:paraId="43E28D70" w14:textId="77777777" w:rsidR="00CA4BBF" w:rsidRPr="00EF7B4B" w:rsidRDefault="00CA4BBF" w:rsidP="00303923">
            <w:pPr>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1AE812DE" w14:textId="77777777" w:rsidR="00CA4BBF" w:rsidRPr="00EF7B4B" w:rsidRDefault="00CA4BBF" w:rsidP="00B463BF">
      <w:pPr>
        <w:pStyle w:val="Heading4"/>
      </w:pPr>
      <w:bookmarkStart w:id="127" w:name="_Toc156375190"/>
      <w:r w:rsidRPr="00AC2F69">
        <w:t>101.7.3</w:t>
      </w:r>
      <w:r>
        <w:t>.4</w:t>
      </w:r>
      <w:r w:rsidRPr="00EF7B4B">
        <w:t xml:space="preserve"> Packet delay 10 ms (use-case: Augmented Reality)</w:t>
      </w:r>
      <w:bookmarkEnd w:id="127"/>
    </w:p>
    <w:p w14:paraId="54288A71" w14:textId="77777777" w:rsidR="00CA4BBF" w:rsidRPr="00AC2F69" w:rsidRDefault="00CA4BBF" w:rsidP="00CA4BBF">
      <w:r w:rsidRPr="00AC2F69">
        <w:t>Bearer with 5QI 80 (10 ms Packet Delay Budget, nonGBR, AugmentedReality, LLCeMBB) available</w:t>
      </w:r>
    </w:p>
    <w:p w14:paraId="3253E8F1" w14:textId="77777777" w:rsidR="00CA4BBF" w:rsidRPr="00AC2F69" w:rsidRDefault="00CA4BBF" w:rsidP="00CA4BBF">
      <w:r w:rsidRPr="00AC2F69">
        <w:t xml:space="preserve">Application available to deliver 3D models and data (to place life-size 3D models in their surroundings). This shall include a) smartphone with a camera (with a frame rate ≥ 60 Hz and at least HD (1280 x 720) or Full HD (1920 x 1080) resolution) to capture reality; b) connection to the Internet for receiving the </w:t>
      </w:r>
      <w:r w:rsidRPr="00AC2F69">
        <w:lastRenderedPageBreak/>
        <w:t>layer of information and; c) software on phone to combine all functions. GPS and/or compass might be supported as well.</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43"/>
        <w:gridCol w:w="4587"/>
      </w:tblGrid>
      <w:tr w:rsidR="00CA4BBF" w:rsidRPr="00AC2F69" w14:paraId="7C82EF3E"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581C41DC" w14:textId="77777777" w:rsidR="00CA4BBF" w:rsidRPr="00AC2F69" w:rsidRDefault="00CA4BBF" w:rsidP="00303923">
            <w:pPr>
              <w:keepNext/>
              <w:keepLines/>
              <w:tabs>
                <w:tab w:val="left" w:pos="851"/>
              </w:tabs>
              <w:jc w:val="left"/>
              <w:rPr>
                <w:b/>
                <w:noProof w:val="0"/>
                <w:sz w:val="18"/>
                <w:szCs w:val="18"/>
                <w:lang w:eastAsia="en-GB"/>
              </w:rPr>
            </w:pPr>
            <w:r>
              <w:rPr>
                <w:b/>
                <w:noProof w:val="0"/>
                <w:sz w:val="18"/>
                <w:szCs w:val="18"/>
                <w:lang w:eastAsia="en-GB"/>
              </w:rPr>
              <w:t>-</w:t>
            </w:r>
          </w:p>
        </w:tc>
        <w:tc>
          <w:tcPr>
            <w:tcW w:w="424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4F178CBB"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8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57ECCC8"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CA4BBF" w:rsidRPr="00AC2F69" w14:paraId="770E6162"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46210E84" w14:textId="77777777" w:rsidR="00CA4BBF" w:rsidRPr="00AC2F69" w:rsidRDefault="00CA4BBF" w:rsidP="00303923">
            <w:pPr>
              <w:keepNext/>
              <w:keepLines/>
            </w:pPr>
            <w:r w:rsidRPr="00AC2F69">
              <w:t>1</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7D36B47E"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On DUT and Reference 1: Open the AR application and start exchanging content/data. </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36B73E1C"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content/data is exchanged correctly in real-time. “Reality” and augmented “3D </w:t>
            </w:r>
            <w:proofErr w:type="gramStart"/>
            <w:r w:rsidRPr="00EF7B4B">
              <w:rPr>
                <w:noProof w:val="0"/>
                <w:sz w:val="18"/>
                <w:szCs w:val="18"/>
                <w:lang w:eastAsia="en-GB"/>
              </w:rPr>
              <w:t>object</w:t>
            </w:r>
            <w:proofErr w:type="gramEnd"/>
            <w:r w:rsidRPr="00EF7B4B">
              <w:rPr>
                <w:noProof w:val="0"/>
                <w:sz w:val="18"/>
                <w:szCs w:val="18"/>
                <w:lang w:eastAsia="en-GB"/>
              </w:rPr>
              <w:t>” are in synch.</w:t>
            </w:r>
          </w:p>
          <w:p w14:paraId="2ED68739"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AC2F69" w14:paraId="0308FD05"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DBAD7F8" w14:textId="77777777" w:rsidR="00CA4BBF" w:rsidRPr="00AC2F69" w:rsidRDefault="00CA4BBF" w:rsidP="00303923">
            <w:pPr>
              <w:keepNext/>
              <w:keepLines/>
            </w:pPr>
            <w:r w:rsidRPr="00AC2F69">
              <w:t>2</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03FC508A"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During running application ping a remote location.</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01AA72F6"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ping response time does not exceed packet delay time 20 </w:t>
            </w:r>
            <w:proofErr w:type="spellStart"/>
            <w:r w:rsidRPr="00EF7B4B">
              <w:rPr>
                <w:noProof w:val="0"/>
                <w:sz w:val="18"/>
                <w:szCs w:val="18"/>
                <w:lang w:eastAsia="en-GB"/>
              </w:rPr>
              <w:t>ms</w:t>
            </w:r>
            <w:proofErr w:type="spellEnd"/>
          </w:p>
        </w:tc>
      </w:tr>
      <w:tr w:rsidR="00CA4BBF" w:rsidRPr="00AC2F69" w14:paraId="365B2A88"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ADF5E65" w14:textId="77777777" w:rsidR="00CA4BBF" w:rsidRPr="00AC2F69" w:rsidRDefault="00CA4BBF" w:rsidP="00303923">
            <w:pPr>
              <w:keepNext/>
              <w:keepLines/>
            </w:pPr>
            <w:r w:rsidRPr="00AC2F69">
              <w:t>3</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36350E4C"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2C724203"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627B7B25" w14:textId="77777777" w:rsidR="00CA4BBF" w:rsidRPr="00EF7B4B" w:rsidRDefault="00CA4BBF" w:rsidP="00B463BF">
      <w:pPr>
        <w:pStyle w:val="Heading4"/>
      </w:pPr>
      <w:bookmarkStart w:id="128" w:name="_Toc156375191"/>
      <w:r w:rsidRPr="00AC2F69">
        <w:t>101.7.3</w:t>
      </w:r>
      <w:r>
        <w:t>.5</w:t>
      </w:r>
      <w:r w:rsidRPr="00EF7B4B">
        <w:t xml:space="preserve"> Packet delay 60-75 ms (use-case: Mission Critical Apps / MEC)</w:t>
      </w:r>
      <w:bookmarkEnd w:id="128"/>
    </w:p>
    <w:p w14:paraId="36302F2E" w14:textId="77777777" w:rsidR="00CA4BBF" w:rsidRPr="00AC2F69" w:rsidRDefault="00CA4BBF" w:rsidP="00CA4BBF">
      <w:r w:rsidRPr="00AC2F69">
        <w:t>Bearer with 5QI 65 (75 ms Packet Delay Budget, GBR, MC-PTT) available, or</w:t>
      </w:r>
    </w:p>
    <w:p w14:paraId="718ED166" w14:textId="77777777" w:rsidR="00CA4BBF" w:rsidRPr="00AC2F69" w:rsidRDefault="00CA4BBF" w:rsidP="00CA4BBF">
      <w:r w:rsidRPr="00AC2F69">
        <w:t>Bearer with 5QI 69 (60 ms Packet Delay Budget, nonGBR, MC-PTT signalling)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43"/>
        <w:gridCol w:w="4587"/>
      </w:tblGrid>
      <w:tr w:rsidR="00CA4BBF" w:rsidRPr="00AC2F69" w14:paraId="6F1B6F12"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F042028" w14:textId="77777777" w:rsidR="00CA4BBF" w:rsidRPr="00AC2F69" w:rsidRDefault="00CA4BBF" w:rsidP="00303923">
            <w:pPr>
              <w:keepNext/>
              <w:keepLines/>
              <w:tabs>
                <w:tab w:val="left" w:pos="851"/>
              </w:tabs>
              <w:jc w:val="left"/>
              <w:rPr>
                <w:b/>
                <w:noProof w:val="0"/>
                <w:sz w:val="18"/>
                <w:szCs w:val="18"/>
                <w:lang w:eastAsia="en-GB"/>
              </w:rPr>
            </w:pPr>
            <w:r>
              <w:rPr>
                <w:b/>
                <w:noProof w:val="0"/>
                <w:sz w:val="18"/>
                <w:szCs w:val="18"/>
                <w:lang w:eastAsia="en-GB"/>
              </w:rPr>
              <w:t>-</w:t>
            </w:r>
          </w:p>
        </w:tc>
        <w:tc>
          <w:tcPr>
            <w:tcW w:w="424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2C5259CD"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8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E4BDAF2"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CA4BBF" w:rsidRPr="00EF7B4B" w14:paraId="387B5CCE"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A80FACE" w14:textId="77777777" w:rsidR="00CA4BBF" w:rsidRPr="00AC2F69" w:rsidRDefault="00CA4BBF" w:rsidP="00303923">
            <w:pPr>
              <w:keepNext/>
              <w:keepLines/>
            </w:pPr>
            <w:r w:rsidRPr="00AC2F69">
              <w:t>1</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11226EA8"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Open the FTP application and start DL of content. TBD</w:t>
            </w:r>
          </w:p>
          <w:p w14:paraId="70FBD0E2"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Measure the downlink throughput for </w:t>
            </w:r>
            <w:proofErr w:type="gramStart"/>
            <w:r w:rsidRPr="00EF7B4B">
              <w:rPr>
                <w:noProof w:val="0"/>
                <w:sz w:val="18"/>
                <w:szCs w:val="18"/>
                <w:lang w:eastAsia="en-GB"/>
              </w:rPr>
              <w:t>a sufficient amount of</w:t>
            </w:r>
            <w:proofErr w:type="gramEnd"/>
            <w:r w:rsidRPr="00EF7B4B">
              <w:rPr>
                <w:noProof w:val="0"/>
                <w:sz w:val="18"/>
                <w:szCs w:val="18"/>
                <w:lang w:eastAsia="en-GB"/>
              </w:rPr>
              <w:t xml:space="preserve"> time to evaluate the throughput using a suitable application</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0789749A"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content is downloaded correctly within a reasonable </w:t>
            </w:r>
            <w:proofErr w:type="gramStart"/>
            <w:r w:rsidRPr="00EF7B4B">
              <w:rPr>
                <w:noProof w:val="0"/>
                <w:sz w:val="18"/>
                <w:szCs w:val="18"/>
                <w:lang w:eastAsia="en-GB"/>
              </w:rPr>
              <w:t>time</w:t>
            </w:r>
            <w:proofErr w:type="gramEnd"/>
            <w:r w:rsidRPr="00EF7B4B">
              <w:rPr>
                <w:noProof w:val="0"/>
                <w:sz w:val="18"/>
                <w:szCs w:val="18"/>
                <w:lang w:eastAsia="en-GB"/>
              </w:rPr>
              <w:t xml:space="preserve"> </w:t>
            </w:r>
          </w:p>
          <w:p w14:paraId="3F4AED38"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EF7B4B" w14:paraId="3534076C"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FA40E0B" w14:textId="77777777" w:rsidR="00CA4BBF" w:rsidRPr="00AC2F69" w:rsidRDefault="00CA4BBF" w:rsidP="00303923">
            <w:pPr>
              <w:keepNext/>
              <w:keepLines/>
            </w:pPr>
            <w:r w:rsidRPr="00AC2F69">
              <w:t>2</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03BBB994"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Start uploading of content to FTP server.</w:t>
            </w:r>
          </w:p>
          <w:p w14:paraId="53CB26BA"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Measure the uplink throughput for </w:t>
            </w:r>
            <w:proofErr w:type="gramStart"/>
            <w:r w:rsidRPr="00EF7B4B">
              <w:rPr>
                <w:noProof w:val="0"/>
                <w:sz w:val="18"/>
                <w:szCs w:val="18"/>
                <w:lang w:eastAsia="en-GB"/>
              </w:rPr>
              <w:t>a sufficient amount of</w:t>
            </w:r>
            <w:proofErr w:type="gramEnd"/>
            <w:r w:rsidRPr="00EF7B4B">
              <w:rPr>
                <w:noProof w:val="0"/>
                <w:sz w:val="18"/>
                <w:szCs w:val="18"/>
                <w:lang w:eastAsia="en-GB"/>
              </w:rPr>
              <w:t xml:space="preserve"> time to evaluate the throughput using a suitable application</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33997DBF"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content is uploaded correctly within a reasonable </w:t>
            </w:r>
            <w:proofErr w:type="gramStart"/>
            <w:r w:rsidRPr="00EF7B4B">
              <w:rPr>
                <w:noProof w:val="0"/>
                <w:sz w:val="18"/>
                <w:szCs w:val="18"/>
                <w:lang w:eastAsia="en-GB"/>
              </w:rPr>
              <w:t>time</w:t>
            </w:r>
            <w:proofErr w:type="gramEnd"/>
            <w:r w:rsidRPr="00EF7B4B">
              <w:rPr>
                <w:noProof w:val="0"/>
                <w:sz w:val="18"/>
                <w:szCs w:val="18"/>
                <w:lang w:eastAsia="en-GB"/>
              </w:rPr>
              <w:t xml:space="preserve"> </w:t>
            </w:r>
          </w:p>
          <w:p w14:paraId="2279C980"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EF7B4B" w14:paraId="73EEBD92"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280D7E7F" w14:textId="77777777" w:rsidR="00CA4BBF" w:rsidRPr="00AC2F69" w:rsidRDefault="00CA4BBF" w:rsidP="00303923">
            <w:pPr>
              <w:keepNext/>
              <w:keepLines/>
            </w:pPr>
            <w:r w:rsidRPr="00AC2F69">
              <w:t>3</w:t>
            </w:r>
          </w:p>
        </w:tc>
        <w:tc>
          <w:tcPr>
            <w:tcW w:w="4243" w:type="dxa"/>
            <w:tcBorders>
              <w:top w:val="single" w:sz="4" w:space="0" w:color="BFBFBF"/>
              <w:left w:val="single" w:sz="4" w:space="0" w:color="BFBFBF"/>
              <w:bottom w:val="single" w:sz="4" w:space="0" w:color="BFBFBF"/>
              <w:right w:val="single" w:sz="4" w:space="0" w:color="BFBFBF"/>
            </w:tcBorders>
            <w:shd w:val="clear" w:color="auto" w:fill="auto"/>
          </w:tcPr>
          <w:p w14:paraId="28BA93D2"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87" w:type="dxa"/>
            <w:tcBorders>
              <w:top w:val="single" w:sz="4" w:space="0" w:color="BFBFBF"/>
              <w:left w:val="single" w:sz="4" w:space="0" w:color="BFBFBF"/>
              <w:bottom w:val="single" w:sz="4" w:space="0" w:color="BFBFBF"/>
              <w:right w:val="single" w:sz="4" w:space="0" w:color="BFBFBF"/>
            </w:tcBorders>
            <w:shd w:val="clear" w:color="auto" w:fill="auto"/>
          </w:tcPr>
          <w:p w14:paraId="18C5B649"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28EB8CF1" w14:textId="77777777" w:rsidR="00CA4BBF" w:rsidRPr="00EF7B4B" w:rsidRDefault="00CA4BBF" w:rsidP="00B463BF">
      <w:pPr>
        <w:pStyle w:val="Heading4"/>
      </w:pPr>
      <w:bookmarkStart w:id="129" w:name="_Toc156375192"/>
      <w:r w:rsidRPr="00AC2F69">
        <w:t>101.7.3</w:t>
      </w:r>
      <w:r>
        <w:t>.6</w:t>
      </w:r>
      <w:r w:rsidRPr="00EF7B4B">
        <w:t xml:space="preserve"> Packet delay 200 ms (use-case: Mission Critical Data UP data)</w:t>
      </w:r>
      <w:bookmarkEnd w:id="129"/>
    </w:p>
    <w:p w14:paraId="6F8AB99D" w14:textId="77777777" w:rsidR="00CA4BBF" w:rsidRPr="00AC2F69" w:rsidRDefault="00CA4BBF" w:rsidP="00CA4BBF">
      <w:r w:rsidRPr="00AC2F69">
        <w:t>Bearer with 5QI 70 (200 ms Packet Delay Budget, nonGBR, MC-PTT Data)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57"/>
        <w:gridCol w:w="4573"/>
      </w:tblGrid>
      <w:tr w:rsidR="00CA4BBF" w:rsidRPr="00AC2F69" w14:paraId="7EA38C2F"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37FFA17D" w14:textId="77777777" w:rsidR="00CA4BBF" w:rsidRPr="00AC2F69" w:rsidRDefault="00CA4BBF" w:rsidP="00303923">
            <w:pPr>
              <w:keepNext/>
              <w:keepLines/>
              <w:tabs>
                <w:tab w:val="left" w:pos="851"/>
              </w:tabs>
              <w:jc w:val="left"/>
              <w:rPr>
                <w:b/>
                <w:noProof w:val="0"/>
                <w:sz w:val="18"/>
                <w:szCs w:val="18"/>
                <w:lang w:eastAsia="en-GB"/>
              </w:rPr>
            </w:pPr>
            <w:r>
              <w:rPr>
                <w:b/>
                <w:noProof w:val="0"/>
                <w:sz w:val="18"/>
                <w:szCs w:val="18"/>
                <w:lang w:eastAsia="en-GB"/>
              </w:rPr>
              <w:lastRenderedPageBreak/>
              <w:t>-</w:t>
            </w:r>
          </w:p>
        </w:tc>
        <w:tc>
          <w:tcPr>
            <w:tcW w:w="425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4E31026"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7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75EF768A"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CA4BBF" w:rsidRPr="00EF7B4B" w14:paraId="355D36C3"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345D13F" w14:textId="77777777" w:rsidR="00CA4BBF" w:rsidRPr="00AC2F69" w:rsidRDefault="00CA4BBF" w:rsidP="00303923">
            <w:pPr>
              <w:keepNext/>
              <w:keepLines/>
            </w:pPr>
            <w:r w:rsidRPr="00AC2F69">
              <w:t>1</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08794691"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Open the FTP application and start DL of content. TBD</w:t>
            </w:r>
          </w:p>
          <w:p w14:paraId="2F94D2A3"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Measure the downlink throughput for </w:t>
            </w:r>
            <w:proofErr w:type="gramStart"/>
            <w:r w:rsidRPr="00EF7B4B">
              <w:rPr>
                <w:noProof w:val="0"/>
                <w:sz w:val="18"/>
                <w:szCs w:val="18"/>
                <w:lang w:eastAsia="en-GB"/>
              </w:rPr>
              <w:t>a sufficient amount of</w:t>
            </w:r>
            <w:proofErr w:type="gramEnd"/>
            <w:r w:rsidRPr="00EF7B4B">
              <w:rPr>
                <w:noProof w:val="0"/>
                <w:sz w:val="18"/>
                <w:szCs w:val="18"/>
                <w:lang w:eastAsia="en-GB"/>
              </w:rPr>
              <w:t xml:space="preserve"> time to evaluate the throughput using a suitable application</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7B618643"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content is downloaded correctly within a reasonable </w:t>
            </w:r>
            <w:proofErr w:type="gramStart"/>
            <w:r w:rsidRPr="00EF7B4B">
              <w:rPr>
                <w:noProof w:val="0"/>
                <w:sz w:val="18"/>
                <w:szCs w:val="18"/>
                <w:lang w:eastAsia="en-GB"/>
              </w:rPr>
              <w:t>time</w:t>
            </w:r>
            <w:proofErr w:type="gramEnd"/>
            <w:r w:rsidRPr="00EF7B4B">
              <w:rPr>
                <w:noProof w:val="0"/>
                <w:sz w:val="18"/>
                <w:szCs w:val="18"/>
                <w:lang w:eastAsia="en-GB"/>
              </w:rPr>
              <w:t xml:space="preserve"> </w:t>
            </w:r>
          </w:p>
          <w:p w14:paraId="6768AA61"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EF7B4B" w14:paraId="3A910BA7"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540AA36A" w14:textId="77777777" w:rsidR="00CA4BBF" w:rsidRPr="00AC2F69" w:rsidRDefault="00CA4BBF" w:rsidP="00303923">
            <w:pPr>
              <w:keepNext/>
              <w:keepLines/>
            </w:pPr>
            <w:r w:rsidRPr="00AC2F69">
              <w:t>2</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372C0BC6"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Start uploading of content to FTP server.</w:t>
            </w:r>
          </w:p>
          <w:p w14:paraId="2FCC84D8"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Measure the uplink throughput for </w:t>
            </w:r>
            <w:proofErr w:type="gramStart"/>
            <w:r w:rsidRPr="00EF7B4B">
              <w:rPr>
                <w:noProof w:val="0"/>
                <w:sz w:val="18"/>
                <w:szCs w:val="18"/>
                <w:lang w:eastAsia="en-GB"/>
              </w:rPr>
              <w:t>a sufficient amount of</w:t>
            </w:r>
            <w:proofErr w:type="gramEnd"/>
            <w:r w:rsidRPr="00EF7B4B">
              <w:rPr>
                <w:noProof w:val="0"/>
                <w:sz w:val="18"/>
                <w:szCs w:val="18"/>
                <w:lang w:eastAsia="en-GB"/>
              </w:rPr>
              <w:t xml:space="preserve"> time to evaluate the throughput using a suitable application</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54112B1C"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content is uploaded correctly within a reasonable </w:t>
            </w:r>
            <w:proofErr w:type="gramStart"/>
            <w:r w:rsidRPr="00EF7B4B">
              <w:rPr>
                <w:noProof w:val="0"/>
                <w:sz w:val="18"/>
                <w:szCs w:val="18"/>
                <w:lang w:eastAsia="en-GB"/>
              </w:rPr>
              <w:t>time</w:t>
            </w:r>
            <w:proofErr w:type="gramEnd"/>
            <w:r w:rsidRPr="00EF7B4B">
              <w:rPr>
                <w:noProof w:val="0"/>
                <w:sz w:val="18"/>
                <w:szCs w:val="18"/>
                <w:lang w:eastAsia="en-GB"/>
              </w:rPr>
              <w:t xml:space="preserve"> </w:t>
            </w:r>
          </w:p>
          <w:p w14:paraId="31AFA671"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throughput measurement is taken and recorded</w:t>
            </w:r>
          </w:p>
        </w:tc>
      </w:tr>
      <w:tr w:rsidR="00CA4BBF" w:rsidRPr="00EF7B4B" w14:paraId="1D3F897E"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6978CDE6" w14:textId="77777777" w:rsidR="00CA4BBF" w:rsidRPr="00AC2F69" w:rsidRDefault="00CA4BBF" w:rsidP="00303923">
            <w:pPr>
              <w:keepNext/>
              <w:keepLines/>
            </w:pPr>
            <w:r w:rsidRPr="00AC2F69">
              <w:t>3</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5A7FCE4A"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Repeat Step 1 and Step 2 until you have in total 5 measurements</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7419CFA3"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DUT’s data performance is comparable to the Reference 1 data performance (no more than 10% worse)</w:t>
            </w:r>
          </w:p>
        </w:tc>
      </w:tr>
    </w:tbl>
    <w:p w14:paraId="298A6231" w14:textId="77777777" w:rsidR="00CA4BBF" w:rsidRPr="00EF7B4B" w:rsidRDefault="00CA4BBF" w:rsidP="00B463BF">
      <w:pPr>
        <w:pStyle w:val="Heading4"/>
      </w:pPr>
      <w:bookmarkStart w:id="130" w:name="_Toc156375193"/>
      <w:r w:rsidRPr="00AC2F69">
        <w:t>101.7.3</w:t>
      </w:r>
      <w:r>
        <w:t>.7</w:t>
      </w:r>
      <w:r w:rsidRPr="00EF7B4B">
        <w:t xml:space="preserve"> Packet delay 100 ms (use-case: Mission Critical Data UP voice)</w:t>
      </w:r>
      <w:bookmarkEnd w:id="130"/>
    </w:p>
    <w:p w14:paraId="3CE5CD37" w14:textId="77777777" w:rsidR="00CA4BBF" w:rsidRPr="00AC2F69" w:rsidRDefault="00CA4BBF" w:rsidP="00CA4BBF">
      <w:r w:rsidRPr="00AC2F69">
        <w:t>Bearer with 5QI 66 (100 ms Packet Delay Budget, GBR, MC-PTT UP voice) available</w:t>
      </w:r>
    </w:p>
    <w:tbl>
      <w:tblPr>
        <w:tblW w:w="9287"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57"/>
        <w:gridCol w:w="4257"/>
        <w:gridCol w:w="4573"/>
      </w:tblGrid>
      <w:tr w:rsidR="00CA4BBF" w:rsidRPr="00AC2F69" w14:paraId="7E903669"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56FE8188" w14:textId="77777777" w:rsidR="00CA4BBF" w:rsidRPr="00AC2F69" w:rsidRDefault="00CA4BBF" w:rsidP="00303923">
            <w:pPr>
              <w:keepNext/>
              <w:keepLines/>
              <w:tabs>
                <w:tab w:val="left" w:pos="851"/>
              </w:tabs>
              <w:jc w:val="left"/>
              <w:rPr>
                <w:b/>
                <w:noProof w:val="0"/>
                <w:sz w:val="18"/>
                <w:szCs w:val="18"/>
                <w:lang w:eastAsia="en-GB"/>
              </w:rPr>
            </w:pPr>
            <w:r>
              <w:rPr>
                <w:b/>
                <w:noProof w:val="0"/>
                <w:sz w:val="18"/>
                <w:szCs w:val="18"/>
                <w:lang w:eastAsia="en-GB"/>
              </w:rPr>
              <w:t>-</w:t>
            </w:r>
          </w:p>
        </w:tc>
        <w:tc>
          <w:tcPr>
            <w:tcW w:w="4257"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7CBC3457"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73"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B30EA0F" w14:textId="77777777" w:rsidR="00CA4BBF" w:rsidRPr="00AC2F69" w:rsidRDefault="00CA4BBF" w:rsidP="00303923">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CA4BBF" w:rsidRPr="00EF7B4B" w14:paraId="4CA8C78F"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7D8448BC" w14:textId="77777777" w:rsidR="00CA4BBF" w:rsidRPr="00AC2F69" w:rsidRDefault="00CA4BBF" w:rsidP="00303923">
            <w:pPr>
              <w:keepNext/>
              <w:keepLines/>
            </w:pPr>
            <w:r w:rsidRPr="00AC2F69">
              <w:t>1</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56E75865"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On DUT and Reference 1: Initiate a voice call to the MCPTT service. TBD</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0436FD87"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 xml:space="preserve">The call is established and both parties </w:t>
            </w:r>
            <w:proofErr w:type="gramStart"/>
            <w:r w:rsidRPr="00EF7B4B">
              <w:rPr>
                <w:noProof w:val="0"/>
                <w:sz w:val="18"/>
                <w:szCs w:val="18"/>
                <w:lang w:eastAsia="en-GB"/>
              </w:rPr>
              <w:t>are able to</w:t>
            </w:r>
            <w:proofErr w:type="gramEnd"/>
            <w:r w:rsidRPr="00EF7B4B">
              <w:rPr>
                <w:noProof w:val="0"/>
                <w:sz w:val="18"/>
                <w:szCs w:val="18"/>
                <w:lang w:eastAsia="en-GB"/>
              </w:rPr>
              <w:t xml:space="preserve"> talk to each other. The voice quality is excellent </w:t>
            </w:r>
            <w:proofErr w:type="gramStart"/>
            <w:r w:rsidRPr="00EF7B4B">
              <w:rPr>
                <w:noProof w:val="0"/>
                <w:sz w:val="18"/>
                <w:szCs w:val="18"/>
                <w:lang w:eastAsia="en-GB"/>
              </w:rPr>
              <w:t>an</w:t>
            </w:r>
            <w:proofErr w:type="gramEnd"/>
            <w:r w:rsidRPr="00EF7B4B">
              <w:rPr>
                <w:noProof w:val="0"/>
                <w:sz w:val="18"/>
                <w:szCs w:val="18"/>
                <w:lang w:eastAsia="en-GB"/>
              </w:rPr>
              <w:t xml:space="preserve"> without any interruptions (TBD) </w:t>
            </w:r>
          </w:p>
        </w:tc>
      </w:tr>
      <w:tr w:rsidR="00CA4BBF" w:rsidRPr="00EF7B4B" w14:paraId="4C2FAAB0" w14:textId="77777777" w:rsidTr="00303923">
        <w:trPr>
          <w:cantSplit/>
        </w:trPr>
        <w:tc>
          <w:tcPr>
            <w:tcW w:w="457" w:type="dxa"/>
            <w:tcBorders>
              <w:top w:val="single" w:sz="4" w:space="0" w:color="BFBFBF"/>
              <w:left w:val="single" w:sz="4" w:space="0" w:color="BFBFBF"/>
              <w:bottom w:val="single" w:sz="4" w:space="0" w:color="BFBFBF"/>
              <w:right w:val="single" w:sz="4" w:space="0" w:color="BFBFBF"/>
            </w:tcBorders>
            <w:shd w:val="clear" w:color="auto" w:fill="F2F2F2"/>
          </w:tcPr>
          <w:p w14:paraId="01FC968A" w14:textId="77777777" w:rsidR="00CA4BBF" w:rsidRPr="00AC2F69" w:rsidRDefault="00CA4BBF" w:rsidP="00303923">
            <w:pPr>
              <w:keepNext/>
              <w:keepLines/>
            </w:pPr>
            <w:r w:rsidRPr="00AC2F69">
              <w:t>2</w:t>
            </w:r>
          </w:p>
        </w:tc>
        <w:tc>
          <w:tcPr>
            <w:tcW w:w="4257" w:type="dxa"/>
            <w:tcBorders>
              <w:top w:val="single" w:sz="4" w:space="0" w:color="BFBFBF"/>
              <w:left w:val="single" w:sz="4" w:space="0" w:color="BFBFBF"/>
              <w:bottom w:val="single" w:sz="4" w:space="0" w:color="BFBFBF"/>
              <w:right w:val="single" w:sz="4" w:space="0" w:color="BFBFBF"/>
            </w:tcBorders>
            <w:shd w:val="clear" w:color="auto" w:fill="auto"/>
          </w:tcPr>
          <w:p w14:paraId="5227DA96"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Repeat Step 1 until you have in total 5 measurements</w:t>
            </w:r>
          </w:p>
        </w:tc>
        <w:tc>
          <w:tcPr>
            <w:tcW w:w="4573" w:type="dxa"/>
            <w:tcBorders>
              <w:top w:val="single" w:sz="4" w:space="0" w:color="BFBFBF"/>
              <w:left w:val="single" w:sz="4" w:space="0" w:color="BFBFBF"/>
              <w:bottom w:val="single" w:sz="4" w:space="0" w:color="BFBFBF"/>
              <w:right w:val="single" w:sz="4" w:space="0" w:color="BFBFBF"/>
            </w:tcBorders>
            <w:shd w:val="clear" w:color="auto" w:fill="auto"/>
          </w:tcPr>
          <w:p w14:paraId="5DF99E02" w14:textId="77777777" w:rsidR="00CA4BBF" w:rsidRPr="00EF7B4B" w:rsidRDefault="00CA4BBF" w:rsidP="00303923">
            <w:pPr>
              <w:keepNext/>
              <w:keepLines/>
              <w:tabs>
                <w:tab w:val="left" w:pos="851"/>
              </w:tabs>
              <w:ind w:right="-1"/>
              <w:jc w:val="left"/>
              <w:rPr>
                <w:noProof w:val="0"/>
                <w:sz w:val="18"/>
                <w:szCs w:val="18"/>
                <w:lang w:eastAsia="en-GB"/>
              </w:rPr>
            </w:pPr>
            <w:r w:rsidRPr="00EF7B4B">
              <w:rPr>
                <w:noProof w:val="0"/>
                <w:sz w:val="18"/>
                <w:szCs w:val="18"/>
                <w:lang w:eastAsia="en-GB"/>
              </w:rPr>
              <w:t>The DUT’s voice performance is comparable to the Reference 1 data performance (no more than 10% worse) and all calls are successfully setup.</w:t>
            </w:r>
          </w:p>
        </w:tc>
      </w:tr>
    </w:tbl>
    <w:p w14:paraId="5BB3F45B" w14:textId="77777777" w:rsidR="00E246F3" w:rsidRPr="00E246F3" w:rsidRDefault="00E246F3" w:rsidP="00197D3A">
      <w:pPr>
        <w:pStyle w:val="Heading3"/>
        <w:rPr>
          <w:rFonts w:eastAsiaTheme="minorEastAsia"/>
          <w:lang w:eastAsia="zh-CN"/>
        </w:rPr>
      </w:pPr>
      <w:bookmarkStart w:id="131" w:name="_Toc156375194"/>
      <w:r>
        <w:rPr>
          <w:rFonts w:eastAsiaTheme="minorEastAsia"/>
          <w:lang w:eastAsia="zh-CN"/>
        </w:rPr>
        <w:t>101.7.4 eMBB Data Performance (5GC) (Good coverage - Relative Measurement)</w:t>
      </w:r>
      <w:bookmarkEnd w:id="131"/>
    </w:p>
    <w:p w14:paraId="21B23FC5" w14:textId="77777777" w:rsidR="00E246F3" w:rsidRDefault="00E246F3" w:rsidP="00E246F3">
      <w:pPr>
        <w:rPr>
          <w:rFonts w:eastAsiaTheme="minorEastAsia"/>
          <w:lang w:eastAsia="zh-CN"/>
        </w:rPr>
      </w:pPr>
      <w:r>
        <w:t>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The model name(s) used to build up the knowledge base shall be noted in the test result.</w:t>
      </w:r>
    </w:p>
    <w:p w14:paraId="4E4533F2" w14:textId="77777777" w:rsidR="00E246F3" w:rsidRDefault="00E246F3" w:rsidP="00E246F3">
      <w:r>
        <w:t>Note: There are several ways to check the throughput:</w:t>
      </w:r>
    </w:p>
    <w:p w14:paraId="4FE69A6A" w14:textId="77777777" w:rsidR="00E246F3" w:rsidRDefault="00E246F3" w:rsidP="004279DA">
      <w:pPr>
        <w:numPr>
          <w:ilvl w:val="0"/>
          <w:numId w:val="33"/>
        </w:numPr>
        <w:tabs>
          <w:tab w:val="left" w:pos="708"/>
        </w:tabs>
        <w:spacing w:after="200" w:line="276" w:lineRule="auto"/>
        <w:contextualSpacing/>
        <w:rPr>
          <w:rFonts w:cs="Arial"/>
        </w:rPr>
      </w:pPr>
      <w:r>
        <w:t>DUT tethered to a laptop (USB/Wi-Fi). A speedtest tool on the laptop can then be used to measure the throughput. Ensure that the tethering/DUN connection is as fast as the available cellular connection.</w:t>
      </w:r>
    </w:p>
    <w:p w14:paraId="5CBEA3A1" w14:textId="77777777" w:rsidR="00E246F3" w:rsidRDefault="00E246F3" w:rsidP="004279DA">
      <w:pPr>
        <w:numPr>
          <w:ilvl w:val="0"/>
          <w:numId w:val="33"/>
        </w:numPr>
        <w:tabs>
          <w:tab w:val="left" w:pos="708"/>
        </w:tabs>
        <w:spacing w:after="200" w:line="276" w:lineRule="auto"/>
        <w:contextualSpacing/>
      </w:pPr>
      <w:r>
        <w:t>A speedtest tool directly on the DUT can be used to measure the throughput.</w:t>
      </w:r>
    </w:p>
    <w:p w14:paraId="18985080" w14:textId="77777777" w:rsidR="00E246F3" w:rsidRDefault="00E246F3" w:rsidP="004279DA">
      <w:pPr>
        <w:numPr>
          <w:ilvl w:val="0"/>
          <w:numId w:val="33"/>
        </w:numPr>
        <w:tabs>
          <w:tab w:val="left" w:pos="708"/>
        </w:tabs>
        <w:spacing w:after="200" w:line="276" w:lineRule="auto"/>
        <w:contextualSpacing/>
      </w:pPr>
      <w:r>
        <w:t>For modules or devices without a UI, a DUN connection to a laptop can be used along with a speedtest tool on the laptop to measure the throughput.Other valid methods are available such as an FTP client.</w:t>
      </w:r>
    </w:p>
    <w:p w14:paraId="2654FF64" w14:textId="77777777" w:rsidR="00E246F3" w:rsidRPr="00197D3A" w:rsidRDefault="00E246F3" w:rsidP="00197D3A">
      <w:pPr>
        <w:pStyle w:val="Heading4"/>
        <w:rPr>
          <w:b w:val="0"/>
        </w:rPr>
      </w:pPr>
      <w:bookmarkStart w:id="132" w:name="_Toc156375195"/>
      <w:r w:rsidRPr="00197D3A">
        <w:t xml:space="preserve">101.7.4.1 </w:t>
      </w:r>
      <w:r w:rsidRPr="00197D3A">
        <w:rPr>
          <w:b w:val="0"/>
        </w:rPr>
        <w:t>Stationary Data Performance – Relative Downlink Throughput</w:t>
      </w:r>
      <w:bookmarkEnd w:id="132"/>
    </w:p>
    <w:p w14:paraId="25D65E58" w14:textId="77777777" w:rsidR="00E246F3" w:rsidRDefault="00E246F3" w:rsidP="00197D3A">
      <w:pPr>
        <w:pStyle w:val="H6"/>
        <w:rPr>
          <w:rFonts w:eastAsiaTheme="minorEastAsia"/>
          <w:lang w:eastAsia="zh-CN"/>
        </w:rPr>
      </w:pPr>
      <w:r>
        <w:rPr>
          <w:rFonts w:eastAsiaTheme="minorEastAsia"/>
          <w:lang w:eastAsia="zh-CN"/>
        </w:rPr>
        <w:t>Description</w:t>
      </w:r>
    </w:p>
    <w:p w14:paraId="2BEE2698" w14:textId="77777777" w:rsidR="00E246F3" w:rsidRDefault="00E246F3" w:rsidP="00E246F3">
      <w:pPr>
        <w:rPr>
          <w:rFonts w:eastAsiaTheme="minorEastAsia"/>
          <w:noProof w:val="0"/>
          <w:color w:val="00000A"/>
        </w:rPr>
      </w:pPr>
      <w:r>
        <w:rPr>
          <w:rFonts w:eastAsiaTheme="minorEastAsia"/>
        </w:rPr>
        <w:t xml:space="preserve">Measure the average </w:t>
      </w:r>
      <w:r>
        <w:rPr>
          <w:rFonts w:eastAsiaTheme="minorEastAsia"/>
          <w:lang w:eastAsia="zh-CN"/>
        </w:rPr>
        <w:t>down</w:t>
      </w:r>
      <w:r>
        <w:rPr>
          <w:rFonts w:eastAsiaTheme="minorEastAsia"/>
        </w:rPr>
        <w:t xml:space="preserve">link throughput for a </w:t>
      </w:r>
      <w:r>
        <w:rPr>
          <w:rFonts w:eastAsiaTheme="minorEastAsia"/>
          <w:lang w:eastAsia="zh-CN"/>
        </w:rPr>
        <w:t>5G</w:t>
      </w:r>
      <w:r>
        <w:rPr>
          <w:rFonts w:eastAsiaTheme="minorEastAsia"/>
        </w:rPr>
        <w:t xml:space="preserve"> </w:t>
      </w:r>
      <w:r>
        <w:rPr>
          <w:rFonts w:eastAsiaTheme="minorEastAsia"/>
          <w:lang w:eastAsia="zh-CN"/>
        </w:rPr>
        <w:t xml:space="preserve">New </w:t>
      </w:r>
      <w:r>
        <w:rPr>
          <w:rFonts w:eastAsiaTheme="minorEastAsia"/>
        </w:rPr>
        <w:t>Radio Access Bearer.</w:t>
      </w:r>
    </w:p>
    <w:p w14:paraId="6A4B59C7" w14:textId="77777777" w:rsidR="00E246F3" w:rsidRPr="00197D3A" w:rsidRDefault="00E246F3" w:rsidP="00197D3A">
      <w:pPr>
        <w:pStyle w:val="H6"/>
        <w:rPr>
          <w:rFonts w:eastAsiaTheme="minorEastAsia"/>
          <w:b w:val="0"/>
          <w:lang w:eastAsia="zh-CN"/>
        </w:rPr>
      </w:pPr>
      <w:r w:rsidRPr="00197D3A">
        <w:rPr>
          <w:rFonts w:eastAsiaTheme="minorEastAsia"/>
          <w:lang w:eastAsia="zh-CN"/>
        </w:rPr>
        <w:lastRenderedPageBreak/>
        <w:t>Applicability</w:t>
      </w:r>
    </w:p>
    <w:p w14:paraId="67C008D9" w14:textId="77777777" w:rsidR="00E246F3" w:rsidRDefault="00E246F3" w:rsidP="0068754F">
      <w:r>
        <w:t>3GPP Release 15 or later</w:t>
      </w:r>
    </w:p>
    <w:p w14:paraId="4D2059B4" w14:textId="77777777" w:rsidR="00E246F3" w:rsidRDefault="00E246F3" w:rsidP="00E246F3">
      <w:r>
        <w:t>5G Option 2 (NB – 5GC)</w:t>
      </w:r>
    </w:p>
    <w:p w14:paraId="6D1E254E" w14:textId="77777777" w:rsidR="00E246F3" w:rsidRDefault="00E246F3" w:rsidP="00E246F3">
      <w:pPr>
        <w:rPr>
          <w:lang w:val="de-DE"/>
        </w:rPr>
      </w:pPr>
      <w:r>
        <w:rPr>
          <w:lang w:val="de-DE"/>
        </w:rPr>
        <w:t>5G Option 5 (eLTE – 5GC)</w:t>
      </w:r>
    </w:p>
    <w:p w14:paraId="388A1626" w14:textId="77777777" w:rsidR="00E246F3" w:rsidRDefault="00E246F3" w:rsidP="00E246F3">
      <w:pPr>
        <w:rPr>
          <w:lang w:val="de-DE"/>
        </w:rPr>
      </w:pPr>
      <w:r>
        <w:rPr>
          <w:lang w:val="de-DE"/>
        </w:rPr>
        <w:t>5G Option 7 (NGEN-DC – 5GC)</w:t>
      </w:r>
    </w:p>
    <w:p w14:paraId="2480908A" w14:textId="77777777" w:rsidR="00E246F3" w:rsidRDefault="00E246F3" w:rsidP="00E246F3">
      <w:pPr>
        <w:rPr>
          <w:lang w:val="de-DE"/>
        </w:rPr>
      </w:pPr>
      <w:r>
        <w:rPr>
          <w:lang w:val="de-DE"/>
        </w:rPr>
        <w:t>5G Option 4 (NE-DC – 5GC)</w:t>
      </w:r>
    </w:p>
    <w:p w14:paraId="7335C4B6" w14:textId="77777777" w:rsidR="00E246F3" w:rsidRDefault="00E246F3" w:rsidP="00197D3A">
      <w:pPr>
        <w:pStyle w:val="H6"/>
      </w:pPr>
      <w:r>
        <w:t>Related core specifications</w:t>
      </w:r>
    </w:p>
    <w:p w14:paraId="70C87E5D" w14:textId="77777777" w:rsidR="00E246F3" w:rsidRDefault="00E246F3" w:rsidP="00E246F3">
      <w:r>
        <w:t>3GPP TS 24.501, section 5 (service request procedure), 6 (5GSM procedures)</w:t>
      </w:r>
    </w:p>
    <w:p w14:paraId="56A4A68D" w14:textId="77777777" w:rsidR="00E246F3" w:rsidRDefault="00E246F3" w:rsidP="00E246F3">
      <w:r>
        <w:t>3GPP TS 38.331, section 5.3 (RRC Connection Control)</w:t>
      </w:r>
    </w:p>
    <w:p w14:paraId="0596574D" w14:textId="77777777" w:rsidR="00E246F3" w:rsidRDefault="00E246F3" w:rsidP="00197D3A">
      <w:pPr>
        <w:pStyle w:val="H6"/>
      </w:pPr>
      <w:r>
        <w:t>Reason for test</w:t>
      </w:r>
    </w:p>
    <w:p w14:paraId="739FE3E9" w14:textId="77777777" w:rsidR="00E246F3" w:rsidRDefault="00E246F3" w:rsidP="00E246F3">
      <w:r>
        <w:t xml:space="preserve">Obtain a measure of average downlink throughput for </w:t>
      </w:r>
      <w:r>
        <w:rPr>
          <w:rFonts w:eastAsiaTheme="minorEastAsia"/>
          <w:lang w:eastAsia="zh-CN"/>
        </w:rPr>
        <w:t>5G New</w:t>
      </w:r>
      <w:r>
        <w:t xml:space="preserve"> Radio Access Bearer.</w:t>
      </w:r>
    </w:p>
    <w:p w14:paraId="57F751A9" w14:textId="77777777" w:rsidR="00E246F3" w:rsidRDefault="00E246F3" w:rsidP="00197D3A">
      <w:pPr>
        <w:pStyle w:val="H6"/>
      </w:pPr>
      <w:r>
        <w:t>Initial configuration</w:t>
      </w:r>
    </w:p>
    <w:p w14:paraId="4604AF83" w14:textId="77777777" w:rsidR="00E246F3" w:rsidRDefault="00E246F3" w:rsidP="0068754F">
      <w:r>
        <w:t>DUT and Reference 1 are in RRC Idle</w:t>
      </w:r>
    </w:p>
    <w:p w14:paraId="3CCE1CBE" w14:textId="77777777" w:rsidR="00E246F3" w:rsidRDefault="00E246F3" w:rsidP="00E246F3">
      <w:r>
        <w:t>The DUT, Reference 1 and NW support 5G Architecture Option 2, 5, 7 or 4</w:t>
      </w:r>
    </w:p>
    <w:p w14:paraId="4A316AEE" w14:textId="77777777" w:rsidR="00E246F3" w:rsidRDefault="00E246F3" w:rsidP="00E246F3">
      <w:pPr>
        <w:rPr>
          <w:rFonts w:eastAsiaTheme="minorEastAsia"/>
          <w:lang w:eastAsia="zh-CN"/>
        </w:rPr>
      </w:pPr>
      <w:r>
        <w:t>Ensure optimal testing conditions (optimum RF signal, low traffic hours to avoid contention with other devices, etc.)</w:t>
      </w:r>
    </w:p>
    <w:p w14:paraId="64E0185B" w14:textId="77777777" w:rsidR="00E246F3" w:rsidRPr="00E246F3" w:rsidRDefault="00E246F3" w:rsidP="00E246F3">
      <w:pPr>
        <w:rPr>
          <w:rFonts w:eastAsiaTheme="minorEastAsia"/>
          <w:lang w:eastAsia="zh-CN"/>
        </w:rPr>
      </w:pPr>
      <w:r>
        <w:rPr>
          <w:rFonts w:eastAsiaTheme="minorEastAsia"/>
          <w:lang w:eastAsia="zh-CN"/>
        </w:rPr>
        <w:t>Knowledge base of the maximum throughput achievable in the test location and for the device capability is available.</w:t>
      </w:r>
    </w:p>
    <w:p w14:paraId="04134A7B" w14:textId="77777777" w:rsidR="00E246F3" w:rsidRDefault="00E246F3" w:rsidP="00197D3A">
      <w:pPr>
        <w:pStyle w:val="H6"/>
      </w:pPr>
      <w:r>
        <w:t>Test procedure</w:t>
      </w:r>
    </w:p>
    <w:tbl>
      <w:tblPr>
        <w:tblStyle w:val="TableGSMA2"/>
        <w:tblW w:w="0" w:type="auto"/>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E246F3" w14:paraId="4300329D"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31D07FA" w14:textId="77777777" w:rsidR="00E246F3" w:rsidRDefault="00E246F3">
            <w:pPr>
              <w:rPr>
                <w:lang w:eastAsia="en-US"/>
              </w:rPr>
            </w:pPr>
            <w:r>
              <w:t>-</w:t>
            </w:r>
          </w:p>
        </w:tc>
        <w:tc>
          <w:tcPr>
            <w:tcW w:w="4295" w:type="dxa"/>
            <w:tcBorders>
              <w:top w:val="single" w:sz="4" w:space="0" w:color="BFBFBF"/>
              <w:left w:val="single" w:sz="4" w:space="0" w:color="BFBFBF"/>
              <w:bottom w:val="single" w:sz="4" w:space="0" w:color="BFBFBF"/>
              <w:right w:val="single" w:sz="4" w:space="0" w:color="BFBFBF"/>
            </w:tcBorders>
            <w:shd w:val="clear" w:color="auto" w:fill="F2F2F2"/>
            <w:hideMark/>
          </w:tcPr>
          <w:p w14:paraId="3BC803F9" w14:textId="77777777" w:rsidR="00E246F3" w:rsidRDefault="00E246F3">
            <w:pPr>
              <w:keepNext/>
              <w:keepLines/>
              <w:rPr>
                <w:b/>
              </w:rPr>
            </w:pPr>
            <w:r>
              <w:rPr>
                <w:b/>
              </w:rPr>
              <w:t>Test procedure</w:t>
            </w:r>
          </w:p>
        </w:tc>
        <w:tc>
          <w:tcPr>
            <w:tcW w:w="4553" w:type="dxa"/>
            <w:tcBorders>
              <w:top w:val="single" w:sz="4" w:space="0" w:color="BFBFBF"/>
              <w:left w:val="single" w:sz="4" w:space="0" w:color="BFBFBF"/>
              <w:bottom w:val="single" w:sz="4" w:space="0" w:color="BFBFBF"/>
              <w:right w:val="single" w:sz="4" w:space="0" w:color="BFBFBF"/>
            </w:tcBorders>
            <w:shd w:val="clear" w:color="auto" w:fill="F2F2F2"/>
            <w:hideMark/>
          </w:tcPr>
          <w:p w14:paraId="034D2E91" w14:textId="77777777" w:rsidR="00E246F3" w:rsidRDefault="00E246F3">
            <w:pPr>
              <w:keepNext/>
              <w:keepLines/>
              <w:ind w:right="-1"/>
              <w:rPr>
                <w:b/>
                <w:sz w:val="18"/>
                <w:szCs w:val="18"/>
              </w:rPr>
            </w:pPr>
            <w:r>
              <w:rPr>
                <w:b/>
                <w:sz w:val="18"/>
                <w:szCs w:val="18"/>
              </w:rPr>
              <w:t>Expected behaviour</w:t>
            </w:r>
          </w:p>
        </w:tc>
      </w:tr>
      <w:tr w:rsidR="00E246F3" w14:paraId="6013BE22"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9A284E1" w14:textId="77777777" w:rsidR="00E246F3" w:rsidRDefault="00E246F3">
            <w:pPr>
              <w:tabs>
                <w:tab w:val="left" w:pos="851"/>
              </w:tabs>
              <w:ind w:right="-1"/>
              <w:jc w:val="left"/>
              <w:rPr>
                <w:sz w:val="18"/>
                <w:szCs w:val="18"/>
              </w:rPr>
            </w:pPr>
            <w:r>
              <w:rPr>
                <w:sz w:val="18"/>
                <w:szCs w:val="18"/>
              </w:rPr>
              <w:t>1</w:t>
            </w:r>
          </w:p>
        </w:tc>
        <w:tc>
          <w:tcPr>
            <w:tcW w:w="4295" w:type="dxa"/>
            <w:tcBorders>
              <w:top w:val="single" w:sz="4" w:space="0" w:color="BFBFBF"/>
              <w:left w:val="single" w:sz="4" w:space="0" w:color="BFBFBF"/>
              <w:bottom w:val="single" w:sz="4" w:space="0" w:color="BFBFBF"/>
              <w:right w:val="single" w:sz="4" w:space="0" w:color="BFBFBF"/>
            </w:tcBorders>
            <w:hideMark/>
          </w:tcPr>
          <w:p w14:paraId="6AD0A665" w14:textId="77777777" w:rsidR="00E246F3" w:rsidRDefault="00E246F3">
            <w:pPr>
              <w:jc w:val="left"/>
              <w:rPr>
                <w:bCs/>
                <w:sz w:val="18"/>
                <w:szCs w:val="18"/>
              </w:rPr>
            </w:pPr>
            <w:r>
              <w:rPr>
                <w:bCs/>
                <w:sz w:val="18"/>
                <w:szCs w:val="18"/>
              </w:rPr>
              <w:t>Prepare the DUT and Reference with the method of measuring the throughput.</w:t>
            </w:r>
          </w:p>
        </w:tc>
        <w:tc>
          <w:tcPr>
            <w:tcW w:w="4553" w:type="dxa"/>
            <w:tcBorders>
              <w:top w:val="single" w:sz="4" w:space="0" w:color="BFBFBF"/>
              <w:left w:val="single" w:sz="4" w:space="0" w:color="BFBFBF"/>
              <w:bottom w:val="single" w:sz="4" w:space="0" w:color="BFBFBF"/>
              <w:right w:val="single" w:sz="4" w:space="0" w:color="BFBFBF"/>
            </w:tcBorders>
            <w:hideMark/>
          </w:tcPr>
          <w:p w14:paraId="618C57DE" w14:textId="77777777" w:rsidR="00E246F3" w:rsidRDefault="00E246F3">
            <w:pPr>
              <w:jc w:val="left"/>
              <w:rPr>
                <w:sz w:val="18"/>
                <w:szCs w:val="18"/>
              </w:rPr>
            </w:pPr>
            <w:r>
              <w:rPr>
                <w:bCs/>
                <w:sz w:val="18"/>
                <w:szCs w:val="18"/>
              </w:rPr>
              <w:t>DUT and Reference are setup with the appropriate tool/method.</w:t>
            </w:r>
          </w:p>
        </w:tc>
      </w:tr>
      <w:tr w:rsidR="00E246F3" w14:paraId="4127117F"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071FA10" w14:textId="77777777" w:rsidR="00E246F3" w:rsidRDefault="00E246F3">
            <w:pPr>
              <w:tabs>
                <w:tab w:val="left" w:pos="851"/>
              </w:tabs>
              <w:ind w:right="-1"/>
              <w:jc w:val="left"/>
              <w:rPr>
                <w:sz w:val="18"/>
                <w:szCs w:val="18"/>
              </w:rPr>
            </w:pPr>
            <w:r>
              <w:rPr>
                <w:sz w:val="18"/>
                <w:szCs w:val="18"/>
              </w:rPr>
              <w:t>2</w:t>
            </w:r>
          </w:p>
        </w:tc>
        <w:tc>
          <w:tcPr>
            <w:tcW w:w="4295" w:type="dxa"/>
            <w:tcBorders>
              <w:top w:val="single" w:sz="4" w:space="0" w:color="BFBFBF"/>
              <w:left w:val="single" w:sz="4" w:space="0" w:color="BFBFBF"/>
              <w:bottom w:val="single" w:sz="4" w:space="0" w:color="BFBFBF"/>
              <w:right w:val="single" w:sz="4" w:space="0" w:color="BFBFBF"/>
            </w:tcBorders>
            <w:hideMark/>
          </w:tcPr>
          <w:p w14:paraId="5F931E3D" w14:textId="77777777" w:rsidR="00E246F3" w:rsidRDefault="00E246F3">
            <w:pPr>
              <w:jc w:val="left"/>
              <w:rPr>
                <w:sz w:val="18"/>
                <w:szCs w:val="18"/>
              </w:rPr>
            </w:pPr>
            <w:r>
              <w:rPr>
                <w:sz w:val="18"/>
                <w:szCs w:val="18"/>
              </w:rPr>
              <w:t>Perform 1 x Downlink throughput measurement on DUT 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29FBEFB1" w14:textId="77777777" w:rsidR="00E246F3" w:rsidRDefault="00E246F3">
            <w:pPr>
              <w:jc w:val="left"/>
              <w:rPr>
                <w:sz w:val="18"/>
                <w:szCs w:val="18"/>
              </w:rPr>
            </w:pPr>
            <w:r>
              <w:rPr>
                <w:sz w:val="18"/>
                <w:szCs w:val="18"/>
              </w:rPr>
              <w:t>Measurement is taken and recorded.</w:t>
            </w:r>
          </w:p>
        </w:tc>
      </w:tr>
      <w:tr w:rsidR="00E246F3" w14:paraId="4D4ECE69" w14:textId="77777777" w:rsidTr="00197D3A">
        <w:trPr>
          <w:trHeight w:val="475"/>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2D717D2" w14:textId="77777777" w:rsidR="00E246F3" w:rsidRDefault="00E246F3">
            <w:pPr>
              <w:tabs>
                <w:tab w:val="left" w:pos="851"/>
              </w:tabs>
              <w:ind w:right="-1"/>
              <w:jc w:val="left"/>
              <w:rPr>
                <w:sz w:val="18"/>
                <w:szCs w:val="18"/>
              </w:rPr>
            </w:pPr>
            <w:r>
              <w:rPr>
                <w:sz w:val="18"/>
                <w:szCs w:val="18"/>
              </w:rPr>
              <w:t>3</w:t>
            </w:r>
          </w:p>
        </w:tc>
        <w:tc>
          <w:tcPr>
            <w:tcW w:w="4295" w:type="dxa"/>
            <w:tcBorders>
              <w:top w:val="single" w:sz="4" w:space="0" w:color="BFBFBF"/>
              <w:left w:val="single" w:sz="4" w:space="0" w:color="BFBFBF"/>
              <w:bottom w:val="single" w:sz="4" w:space="0" w:color="BFBFBF"/>
              <w:right w:val="single" w:sz="4" w:space="0" w:color="BFBFBF"/>
            </w:tcBorders>
            <w:hideMark/>
          </w:tcPr>
          <w:p w14:paraId="60B98F3B" w14:textId="77777777" w:rsidR="00E246F3" w:rsidRDefault="00E246F3">
            <w:pPr>
              <w:jc w:val="left"/>
              <w:rPr>
                <w:sz w:val="18"/>
                <w:szCs w:val="18"/>
              </w:rPr>
            </w:pPr>
            <w:r>
              <w:rPr>
                <w:sz w:val="18"/>
                <w:szCs w:val="18"/>
              </w:rPr>
              <w:t xml:space="preserve">Perform 1 x Downlink throughput measurement on the Reference </w:t>
            </w:r>
            <w:r>
              <w:rPr>
                <w:rFonts w:eastAsiaTheme="minorEastAsia"/>
                <w:sz w:val="18"/>
                <w:szCs w:val="18"/>
                <w:lang w:eastAsia="zh-CN"/>
              </w:rPr>
              <w:t xml:space="preserve">1 </w:t>
            </w:r>
            <w:r>
              <w:rPr>
                <w:sz w:val="18"/>
                <w:szCs w:val="18"/>
              </w:rPr>
              <w:t>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49B8B043" w14:textId="77777777" w:rsidR="00E246F3" w:rsidRDefault="00E246F3">
            <w:pPr>
              <w:jc w:val="left"/>
              <w:rPr>
                <w:sz w:val="18"/>
                <w:szCs w:val="18"/>
              </w:rPr>
            </w:pPr>
            <w:r>
              <w:rPr>
                <w:sz w:val="18"/>
                <w:szCs w:val="18"/>
              </w:rPr>
              <w:t>Measurement is taken and recorded.</w:t>
            </w:r>
          </w:p>
        </w:tc>
      </w:tr>
      <w:tr w:rsidR="00E246F3" w14:paraId="636D42D7"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3516457" w14:textId="77777777" w:rsidR="00E246F3" w:rsidRDefault="00E246F3">
            <w:pPr>
              <w:tabs>
                <w:tab w:val="left" w:pos="851"/>
              </w:tabs>
              <w:ind w:right="-1"/>
              <w:jc w:val="left"/>
              <w:rPr>
                <w:sz w:val="18"/>
                <w:szCs w:val="18"/>
              </w:rPr>
            </w:pPr>
            <w:r>
              <w:rPr>
                <w:sz w:val="18"/>
                <w:szCs w:val="18"/>
              </w:rPr>
              <w:t>4</w:t>
            </w:r>
          </w:p>
        </w:tc>
        <w:tc>
          <w:tcPr>
            <w:tcW w:w="4295" w:type="dxa"/>
            <w:tcBorders>
              <w:top w:val="single" w:sz="4" w:space="0" w:color="BFBFBF"/>
              <w:left w:val="single" w:sz="4" w:space="0" w:color="BFBFBF"/>
              <w:bottom w:val="single" w:sz="4" w:space="0" w:color="BFBFBF"/>
              <w:right w:val="single" w:sz="4" w:space="0" w:color="BFBFBF"/>
            </w:tcBorders>
            <w:hideMark/>
          </w:tcPr>
          <w:p w14:paraId="44834169" w14:textId="77777777" w:rsidR="00E246F3" w:rsidRDefault="00E246F3">
            <w:pPr>
              <w:jc w:val="left"/>
              <w:rPr>
                <w:sz w:val="18"/>
                <w:szCs w:val="18"/>
              </w:rPr>
            </w:pPr>
            <w:r>
              <w:rPr>
                <w:sz w:val="18"/>
                <w:szCs w:val="18"/>
              </w:rPr>
              <w:t>Ensure there is no further data traffic and wait for in-activity timer to expire.</w:t>
            </w:r>
          </w:p>
        </w:tc>
        <w:tc>
          <w:tcPr>
            <w:tcW w:w="4553" w:type="dxa"/>
            <w:tcBorders>
              <w:top w:val="single" w:sz="4" w:space="0" w:color="BFBFBF"/>
              <w:left w:val="single" w:sz="4" w:space="0" w:color="BFBFBF"/>
              <w:bottom w:val="single" w:sz="4" w:space="0" w:color="BFBFBF"/>
              <w:right w:val="single" w:sz="4" w:space="0" w:color="BFBFBF"/>
            </w:tcBorders>
            <w:hideMark/>
          </w:tcPr>
          <w:p w14:paraId="7A7130E2" w14:textId="77777777" w:rsidR="00E246F3" w:rsidRDefault="00E246F3">
            <w:pPr>
              <w:jc w:val="left"/>
              <w:rPr>
                <w:rFonts w:eastAsiaTheme="minorEastAsia"/>
                <w:sz w:val="18"/>
                <w:szCs w:val="18"/>
                <w:lang w:eastAsia="zh-CN"/>
              </w:rPr>
            </w:pPr>
            <w:r>
              <w:rPr>
                <w:sz w:val="18"/>
                <w:szCs w:val="18"/>
              </w:rPr>
              <w:t>Confirm with a trace tool / test monitor that DUT and Reference 1 return to RRC Idle.</w:t>
            </w:r>
          </w:p>
        </w:tc>
      </w:tr>
      <w:tr w:rsidR="00E246F3" w14:paraId="5AC3410C"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1AA0BF1" w14:textId="77777777" w:rsidR="00E246F3" w:rsidRDefault="00E246F3">
            <w:pPr>
              <w:tabs>
                <w:tab w:val="left" w:pos="851"/>
              </w:tabs>
              <w:ind w:right="-1"/>
              <w:jc w:val="left"/>
              <w:rPr>
                <w:rFonts w:eastAsiaTheme="minorEastAsia"/>
                <w:sz w:val="18"/>
                <w:szCs w:val="18"/>
                <w:lang w:eastAsia="zh-CN"/>
              </w:rPr>
            </w:pPr>
            <w:r>
              <w:rPr>
                <w:sz w:val="18"/>
                <w:szCs w:val="18"/>
              </w:rPr>
              <w:t>5</w:t>
            </w:r>
          </w:p>
        </w:tc>
        <w:tc>
          <w:tcPr>
            <w:tcW w:w="4295" w:type="dxa"/>
            <w:tcBorders>
              <w:top w:val="single" w:sz="4" w:space="0" w:color="BFBFBF"/>
              <w:left w:val="single" w:sz="4" w:space="0" w:color="BFBFBF"/>
              <w:bottom w:val="single" w:sz="4" w:space="0" w:color="BFBFBF"/>
              <w:right w:val="single" w:sz="4" w:space="0" w:color="BFBFBF"/>
            </w:tcBorders>
            <w:hideMark/>
          </w:tcPr>
          <w:p w14:paraId="23991497" w14:textId="77777777" w:rsidR="00E246F3" w:rsidRDefault="00E246F3">
            <w:pPr>
              <w:jc w:val="left"/>
              <w:rPr>
                <w:sz w:val="18"/>
                <w:szCs w:val="18"/>
                <w:lang w:eastAsia="en-US"/>
              </w:rPr>
            </w:pPr>
            <w:r>
              <w:rPr>
                <w:sz w:val="18"/>
                <w:szCs w:val="18"/>
              </w:rPr>
              <w:t>Repeat and perform at least 5 Downlink throughput measurements on DUT and Reference in alternating sequence.</w:t>
            </w:r>
          </w:p>
          <w:p w14:paraId="42B79808" w14:textId="77777777" w:rsidR="00E246F3" w:rsidRDefault="00E246F3">
            <w:pPr>
              <w:jc w:val="left"/>
              <w:rPr>
                <w:rFonts w:eastAsiaTheme="minorEastAsia"/>
                <w:sz w:val="18"/>
                <w:szCs w:val="18"/>
                <w:lang w:eastAsia="zh-CN"/>
              </w:rPr>
            </w:pPr>
            <w:r>
              <w:rPr>
                <w:sz w:val="18"/>
                <w:szCs w:val="18"/>
              </w:rPr>
              <w:t xml:space="preserve">Ensure DUT and Reference </w:t>
            </w:r>
            <w:r>
              <w:rPr>
                <w:rFonts w:eastAsiaTheme="minorEastAsia"/>
                <w:sz w:val="18"/>
                <w:szCs w:val="18"/>
                <w:lang w:eastAsia="zh-CN"/>
              </w:rPr>
              <w:t>1 is</w:t>
            </w:r>
            <w:r>
              <w:rPr>
                <w:sz w:val="18"/>
                <w:szCs w:val="18"/>
              </w:rPr>
              <w:t xml:space="preserve"> in </w:t>
            </w:r>
            <w:r>
              <w:rPr>
                <w:rFonts w:eastAsiaTheme="minorEastAsia"/>
                <w:sz w:val="18"/>
                <w:szCs w:val="18"/>
                <w:lang w:eastAsia="zh-CN"/>
              </w:rPr>
              <w:t xml:space="preserve">RRC </w:t>
            </w:r>
            <w:r>
              <w:rPr>
                <w:sz w:val="18"/>
                <w:szCs w:val="18"/>
              </w:rPr>
              <w:t>I</w:t>
            </w:r>
            <w:r>
              <w:rPr>
                <w:rFonts w:eastAsiaTheme="minorEastAsia"/>
                <w:sz w:val="18"/>
                <w:szCs w:val="18"/>
                <w:lang w:eastAsia="zh-CN"/>
              </w:rPr>
              <w:t xml:space="preserve">dle </w:t>
            </w:r>
            <w:r>
              <w:rPr>
                <w:sz w:val="18"/>
                <w:szCs w:val="18"/>
              </w:rPr>
              <w:t>before performing the next throughput measurement.</w:t>
            </w:r>
          </w:p>
        </w:tc>
        <w:tc>
          <w:tcPr>
            <w:tcW w:w="4553" w:type="dxa"/>
            <w:tcBorders>
              <w:top w:val="single" w:sz="4" w:space="0" w:color="BFBFBF"/>
              <w:left w:val="single" w:sz="4" w:space="0" w:color="BFBFBF"/>
              <w:bottom w:val="single" w:sz="4" w:space="0" w:color="BFBFBF"/>
              <w:right w:val="single" w:sz="4" w:space="0" w:color="BFBFBF"/>
            </w:tcBorders>
            <w:hideMark/>
          </w:tcPr>
          <w:p w14:paraId="18504712" w14:textId="77777777" w:rsidR="00E246F3" w:rsidRDefault="00E246F3">
            <w:pPr>
              <w:jc w:val="left"/>
              <w:rPr>
                <w:sz w:val="18"/>
                <w:szCs w:val="18"/>
                <w:lang w:eastAsia="en-US"/>
              </w:rPr>
            </w:pPr>
            <w:r>
              <w:rPr>
                <w:sz w:val="18"/>
                <w:szCs w:val="18"/>
              </w:rPr>
              <w:t>Measurements are taken and recorded on DUT and Reference</w:t>
            </w:r>
            <w:r>
              <w:rPr>
                <w:rFonts w:eastAsiaTheme="minorEastAsia"/>
                <w:sz w:val="18"/>
                <w:szCs w:val="18"/>
                <w:lang w:eastAsia="zh-CN"/>
              </w:rPr>
              <w:t xml:space="preserve"> 1</w:t>
            </w:r>
            <w:r>
              <w:rPr>
                <w:sz w:val="18"/>
                <w:szCs w:val="18"/>
              </w:rPr>
              <w:t>.</w:t>
            </w:r>
          </w:p>
        </w:tc>
      </w:tr>
      <w:tr w:rsidR="00E246F3" w14:paraId="4F5BF7EE"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0FA35C74" w14:textId="77777777" w:rsidR="00E246F3" w:rsidRDefault="00E246F3">
            <w:pPr>
              <w:tabs>
                <w:tab w:val="left" w:pos="851"/>
              </w:tabs>
              <w:ind w:right="-1"/>
              <w:jc w:val="left"/>
              <w:rPr>
                <w:rFonts w:eastAsiaTheme="minorEastAsia"/>
                <w:sz w:val="18"/>
                <w:szCs w:val="18"/>
                <w:lang w:eastAsia="zh-CN"/>
              </w:rPr>
            </w:pPr>
            <w:r>
              <w:rPr>
                <w:sz w:val="18"/>
                <w:szCs w:val="18"/>
              </w:rPr>
              <w:t>6</w:t>
            </w:r>
          </w:p>
        </w:tc>
        <w:tc>
          <w:tcPr>
            <w:tcW w:w="4295" w:type="dxa"/>
            <w:tcBorders>
              <w:top w:val="single" w:sz="4" w:space="0" w:color="BFBFBF"/>
              <w:left w:val="single" w:sz="4" w:space="0" w:color="BFBFBF"/>
              <w:bottom w:val="single" w:sz="4" w:space="0" w:color="BFBFBF"/>
              <w:right w:val="single" w:sz="4" w:space="0" w:color="BFBFBF"/>
            </w:tcBorders>
            <w:hideMark/>
          </w:tcPr>
          <w:p w14:paraId="091E819F" w14:textId="77777777" w:rsidR="00E246F3" w:rsidRDefault="00E246F3">
            <w:pPr>
              <w:jc w:val="left"/>
              <w:rPr>
                <w:sz w:val="18"/>
                <w:szCs w:val="18"/>
                <w:lang w:eastAsia="en-US"/>
              </w:rPr>
            </w:pPr>
            <w:r>
              <w:rPr>
                <w:sz w:val="18"/>
                <w:szCs w:val="18"/>
              </w:rPr>
              <w:t xml:space="preserve">Calculate average </w:t>
            </w:r>
            <w:r>
              <w:rPr>
                <w:rFonts w:eastAsiaTheme="minorEastAsia"/>
                <w:sz w:val="18"/>
                <w:szCs w:val="18"/>
                <w:lang w:eastAsia="zh-CN"/>
              </w:rPr>
              <w:t>d</w:t>
            </w:r>
            <w:r>
              <w:rPr>
                <w:sz w:val="18"/>
                <w:szCs w:val="18"/>
              </w:rPr>
              <w:t>ownlink throughput for DUT and reference</w:t>
            </w:r>
            <w:r>
              <w:rPr>
                <w:rFonts w:eastAsiaTheme="minorEastAsia"/>
                <w:sz w:val="18"/>
                <w:szCs w:val="18"/>
                <w:lang w:eastAsia="zh-CN"/>
              </w:rPr>
              <w:t xml:space="preserve"> 1</w:t>
            </w:r>
            <w:r>
              <w:rPr>
                <w:sz w:val="18"/>
                <w:szCs w:val="18"/>
              </w:rPr>
              <w:t>.</w:t>
            </w:r>
          </w:p>
        </w:tc>
        <w:tc>
          <w:tcPr>
            <w:tcW w:w="4553" w:type="dxa"/>
            <w:tcBorders>
              <w:top w:val="single" w:sz="4" w:space="0" w:color="BFBFBF"/>
              <w:left w:val="single" w:sz="4" w:space="0" w:color="BFBFBF"/>
              <w:bottom w:val="single" w:sz="4" w:space="0" w:color="BFBFBF"/>
              <w:right w:val="single" w:sz="4" w:space="0" w:color="BFBFBF"/>
            </w:tcBorders>
          </w:tcPr>
          <w:p w14:paraId="725F5C11" w14:textId="77777777" w:rsidR="00E246F3" w:rsidRDefault="00E246F3">
            <w:pPr>
              <w:jc w:val="left"/>
              <w:rPr>
                <w:sz w:val="18"/>
                <w:szCs w:val="18"/>
              </w:rPr>
            </w:pPr>
          </w:p>
        </w:tc>
      </w:tr>
      <w:tr w:rsidR="00E246F3" w14:paraId="1B8060E1"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64333C4" w14:textId="77777777" w:rsidR="00E246F3" w:rsidRDefault="00E246F3">
            <w:pPr>
              <w:tabs>
                <w:tab w:val="left" w:pos="851"/>
              </w:tabs>
              <w:ind w:right="-1"/>
              <w:jc w:val="left"/>
              <w:rPr>
                <w:rFonts w:eastAsiaTheme="minorEastAsia"/>
                <w:sz w:val="18"/>
                <w:szCs w:val="18"/>
                <w:lang w:eastAsia="zh-CN"/>
              </w:rPr>
            </w:pPr>
            <w:r>
              <w:rPr>
                <w:sz w:val="18"/>
                <w:szCs w:val="18"/>
              </w:rPr>
              <w:t>7</w:t>
            </w:r>
          </w:p>
        </w:tc>
        <w:tc>
          <w:tcPr>
            <w:tcW w:w="4295" w:type="dxa"/>
            <w:tcBorders>
              <w:top w:val="single" w:sz="4" w:space="0" w:color="BFBFBF"/>
              <w:left w:val="single" w:sz="4" w:space="0" w:color="BFBFBF"/>
              <w:bottom w:val="single" w:sz="4" w:space="0" w:color="BFBFBF"/>
              <w:right w:val="single" w:sz="4" w:space="0" w:color="BFBFBF"/>
            </w:tcBorders>
            <w:hideMark/>
          </w:tcPr>
          <w:p w14:paraId="2B259290" w14:textId="77777777" w:rsidR="00E246F3" w:rsidRDefault="00E246F3">
            <w:pPr>
              <w:jc w:val="left"/>
              <w:rPr>
                <w:sz w:val="18"/>
                <w:szCs w:val="18"/>
                <w:lang w:eastAsia="en-US"/>
              </w:rPr>
            </w:pPr>
            <w:r>
              <w:rPr>
                <w:sz w:val="18"/>
                <w:szCs w:val="18"/>
              </w:rPr>
              <w:t>Evaluate the data performance by comparing the DUT’s average throughput with the reference</w:t>
            </w:r>
            <w:r>
              <w:rPr>
                <w:rFonts w:eastAsiaTheme="minorEastAsia"/>
                <w:sz w:val="18"/>
                <w:szCs w:val="18"/>
                <w:lang w:eastAsia="zh-CN"/>
              </w:rPr>
              <w:t xml:space="preserve"> 1’s</w:t>
            </w:r>
            <w:r>
              <w:rPr>
                <w:sz w:val="18"/>
                <w:szCs w:val="18"/>
              </w:rPr>
              <w:t xml:space="preserve"> average throughput and the known maximum throughput for the test location and device capability from the knowledge base.</w:t>
            </w:r>
          </w:p>
        </w:tc>
        <w:tc>
          <w:tcPr>
            <w:tcW w:w="4553" w:type="dxa"/>
            <w:tcBorders>
              <w:top w:val="single" w:sz="4" w:space="0" w:color="BFBFBF"/>
              <w:left w:val="single" w:sz="4" w:space="0" w:color="BFBFBF"/>
              <w:bottom w:val="single" w:sz="4" w:space="0" w:color="BFBFBF"/>
              <w:right w:val="single" w:sz="4" w:space="0" w:color="BFBFBF"/>
            </w:tcBorders>
            <w:hideMark/>
          </w:tcPr>
          <w:p w14:paraId="5B74662B" w14:textId="77777777" w:rsidR="00E246F3" w:rsidRDefault="00E246F3">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271168BD" w14:textId="77777777" w:rsidR="00E246F3" w:rsidRDefault="00E246F3" w:rsidP="00E246F3">
      <w:pPr>
        <w:tabs>
          <w:tab w:val="left" w:pos="709"/>
        </w:tabs>
        <w:rPr>
          <w:rFonts w:eastAsiaTheme="minorEastAsia"/>
          <w:lang w:eastAsia="zh-CN"/>
        </w:rPr>
      </w:pPr>
    </w:p>
    <w:p w14:paraId="61EBDBB2" w14:textId="77777777" w:rsidR="00E246F3" w:rsidRPr="00655E73" w:rsidRDefault="00E246F3" w:rsidP="00655E73">
      <w:pPr>
        <w:pStyle w:val="Heading4"/>
      </w:pPr>
      <w:bookmarkStart w:id="133" w:name="_Toc156375196"/>
      <w:r w:rsidRPr="00197D3A">
        <w:lastRenderedPageBreak/>
        <w:t>101.7.4.</w:t>
      </w:r>
      <w:r w:rsidRPr="00197D3A">
        <w:rPr>
          <w:rFonts w:eastAsiaTheme="minorEastAsia"/>
        </w:rPr>
        <w:t>2</w:t>
      </w:r>
      <w:r w:rsidRPr="00197D3A">
        <w:t xml:space="preserve"> Stationary Data Performance – Relative </w:t>
      </w:r>
      <w:r w:rsidRPr="00197D3A">
        <w:rPr>
          <w:rFonts w:eastAsiaTheme="minorEastAsia"/>
        </w:rPr>
        <w:t>Up</w:t>
      </w:r>
      <w:r w:rsidRPr="00197D3A">
        <w:t>link Throughput</w:t>
      </w:r>
      <w:bookmarkEnd w:id="133"/>
    </w:p>
    <w:p w14:paraId="30582EFB" w14:textId="77777777" w:rsidR="00E246F3" w:rsidRDefault="00E246F3" w:rsidP="00197D3A">
      <w:pPr>
        <w:pStyle w:val="H6"/>
        <w:rPr>
          <w:rFonts w:eastAsiaTheme="minorEastAsia"/>
          <w:lang w:eastAsia="zh-CN"/>
        </w:rPr>
      </w:pPr>
      <w:r>
        <w:rPr>
          <w:rFonts w:eastAsiaTheme="minorEastAsia"/>
          <w:lang w:eastAsia="zh-CN"/>
        </w:rPr>
        <w:t>Description</w:t>
      </w:r>
    </w:p>
    <w:p w14:paraId="420F1B91" w14:textId="77777777" w:rsidR="00E246F3" w:rsidRDefault="00E246F3" w:rsidP="00E246F3">
      <w:pPr>
        <w:rPr>
          <w:rFonts w:eastAsiaTheme="minorEastAsia"/>
          <w:noProof w:val="0"/>
          <w:color w:val="00000A"/>
        </w:rPr>
      </w:pPr>
      <w:r>
        <w:rPr>
          <w:rFonts w:eastAsiaTheme="minorEastAsia"/>
        </w:rPr>
        <w:t xml:space="preserve">Measure the average </w:t>
      </w:r>
      <w:r>
        <w:rPr>
          <w:rFonts w:eastAsiaTheme="minorEastAsia"/>
          <w:lang w:eastAsia="zh-CN"/>
        </w:rPr>
        <w:t>up</w:t>
      </w:r>
      <w:r>
        <w:rPr>
          <w:rFonts w:eastAsiaTheme="minorEastAsia"/>
        </w:rPr>
        <w:t xml:space="preserve">link throughput for a </w:t>
      </w:r>
      <w:r>
        <w:rPr>
          <w:rFonts w:eastAsiaTheme="minorEastAsia"/>
          <w:lang w:eastAsia="zh-CN"/>
        </w:rPr>
        <w:t>5G</w:t>
      </w:r>
      <w:r>
        <w:rPr>
          <w:rFonts w:eastAsiaTheme="minorEastAsia"/>
        </w:rPr>
        <w:t xml:space="preserve"> </w:t>
      </w:r>
      <w:r>
        <w:rPr>
          <w:rFonts w:eastAsiaTheme="minorEastAsia"/>
          <w:lang w:eastAsia="zh-CN"/>
        </w:rPr>
        <w:t xml:space="preserve">New </w:t>
      </w:r>
      <w:r>
        <w:rPr>
          <w:rFonts w:eastAsiaTheme="minorEastAsia"/>
        </w:rPr>
        <w:t>Radio Access Bearer.</w:t>
      </w:r>
    </w:p>
    <w:p w14:paraId="58A14EFC" w14:textId="77777777" w:rsidR="00E246F3" w:rsidRDefault="00E246F3" w:rsidP="00197D3A">
      <w:pPr>
        <w:pStyle w:val="H6"/>
      </w:pPr>
      <w:r>
        <w:t>Applicability</w:t>
      </w:r>
    </w:p>
    <w:p w14:paraId="3F5FF410" w14:textId="77777777" w:rsidR="00E246F3" w:rsidRDefault="00E246F3" w:rsidP="0068754F">
      <w:r>
        <w:t>3GPP Release 15 or later</w:t>
      </w:r>
    </w:p>
    <w:p w14:paraId="5F22CD79" w14:textId="77777777" w:rsidR="00E246F3" w:rsidRDefault="00E246F3" w:rsidP="00E246F3">
      <w:r>
        <w:t>5G Option 2 (NB – 5GC)</w:t>
      </w:r>
    </w:p>
    <w:p w14:paraId="5531759F" w14:textId="77777777" w:rsidR="00E246F3" w:rsidRDefault="00E246F3" w:rsidP="00E246F3">
      <w:pPr>
        <w:rPr>
          <w:lang w:val="de-DE"/>
        </w:rPr>
      </w:pPr>
      <w:r>
        <w:rPr>
          <w:lang w:val="de-DE"/>
        </w:rPr>
        <w:t>5G Option 5 (eLTE – 5GC)</w:t>
      </w:r>
    </w:p>
    <w:p w14:paraId="657A265B" w14:textId="77777777" w:rsidR="00E246F3" w:rsidRDefault="00E246F3" w:rsidP="00E246F3">
      <w:pPr>
        <w:rPr>
          <w:lang w:val="de-DE"/>
        </w:rPr>
      </w:pPr>
      <w:r>
        <w:rPr>
          <w:lang w:val="de-DE"/>
        </w:rPr>
        <w:t>5G Option 7 (NGEN-DC – 5GC)</w:t>
      </w:r>
    </w:p>
    <w:p w14:paraId="1A1E69D8" w14:textId="77777777" w:rsidR="00E246F3" w:rsidRDefault="00E246F3" w:rsidP="00E246F3">
      <w:pPr>
        <w:rPr>
          <w:lang w:val="de-DE"/>
        </w:rPr>
      </w:pPr>
      <w:r>
        <w:rPr>
          <w:lang w:val="de-DE"/>
        </w:rPr>
        <w:t>5G Option 4 (NE-DC – 5GC)</w:t>
      </w:r>
    </w:p>
    <w:p w14:paraId="1BCF55D1" w14:textId="77777777" w:rsidR="00E246F3" w:rsidRDefault="00E246F3" w:rsidP="00197D3A">
      <w:pPr>
        <w:pStyle w:val="H6"/>
      </w:pPr>
      <w:r>
        <w:t>Related core specifications</w:t>
      </w:r>
    </w:p>
    <w:p w14:paraId="7C1BFE4D" w14:textId="77777777" w:rsidR="00E246F3" w:rsidRDefault="00E246F3" w:rsidP="00E246F3">
      <w:r>
        <w:t>3GPP TS 24.501, section 5 (service request procedure), 6 (5GSM procedures)</w:t>
      </w:r>
    </w:p>
    <w:p w14:paraId="58F7C5D5" w14:textId="77777777" w:rsidR="00E246F3" w:rsidRDefault="00E246F3" w:rsidP="00E246F3">
      <w:r>
        <w:t>3GPP TS 38.331, section 5.3 (RRC Connection Control)</w:t>
      </w:r>
    </w:p>
    <w:p w14:paraId="346D71F1" w14:textId="77777777" w:rsidR="00E246F3" w:rsidRDefault="00E246F3" w:rsidP="00197D3A">
      <w:pPr>
        <w:pStyle w:val="H6"/>
      </w:pPr>
      <w:r>
        <w:t>Reason for test</w:t>
      </w:r>
    </w:p>
    <w:p w14:paraId="65B9042A" w14:textId="77777777" w:rsidR="00E246F3" w:rsidRDefault="00E246F3" w:rsidP="00E246F3">
      <w:r>
        <w:t xml:space="preserve">Obtain a measure of average </w:t>
      </w:r>
      <w:r>
        <w:rPr>
          <w:rFonts w:eastAsiaTheme="minorEastAsia"/>
          <w:lang w:eastAsia="zh-CN"/>
        </w:rPr>
        <w:t>up</w:t>
      </w:r>
      <w:r>
        <w:t xml:space="preserve">link throughput for </w:t>
      </w:r>
      <w:r>
        <w:rPr>
          <w:rFonts w:eastAsiaTheme="minorEastAsia"/>
          <w:lang w:eastAsia="zh-CN"/>
        </w:rPr>
        <w:t>5G New</w:t>
      </w:r>
      <w:r>
        <w:t xml:space="preserve"> Radio Access Bearer.</w:t>
      </w:r>
    </w:p>
    <w:p w14:paraId="05E1A264" w14:textId="77777777" w:rsidR="00E246F3" w:rsidRDefault="00E246F3" w:rsidP="00197D3A">
      <w:pPr>
        <w:pStyle w:val="H6"/>
      </w:pPr>
      <w:r>
        <w:t>Initial configuration</w:t>
      </w:r>
    </w:p>
    <w:p w14:paraId="3C1F95B8" w14:textId="77777777" w:rsidR="00E246F3" w:rsidRDefault="00E246F3" w:rsidP="0068754F">
      <w:r>
        <w:t>DUT and Reference 1 are in RRC Idle</w:t>
      </w:r>
    </w:p>
    <w:p w14:paraId="22BF80F2" w14:textId="77777777" w:rsidR="00E246F3" w:rsidRDefault="00E246F3" w:rsidP="00E246F3">
      <w:r>
        <w:t>The DUT, Reference 1 and NW support 5G Architecture Option 2, 5, 7 or 4</w:t>
      </w:r>
    </w:p>
    <w:p w14:paraId="27C29A3C" w14:textId="77777777" w:rsidR="00E246F3" w:rsidRDefault="00E246F3" w:rsidP="00E246F3">
      <w:pPr>
        <w:rPr>
          <w:rFonts w:eastAsiaTheme="minorEastAsia"/>
          <w:lang w:eastAsia="zh-CN"/>
        </w:rPr>
      </w:pPr>
      <w:r>
        <w:t>Ensure optimal testing conditions (optimum RF signal, low traffic hours to avoid contention with other devices, etc.)</w:t>
      </w:r>
    </w:p>
    <w:p w14:paraId="6FA3ACDC" w14:textId="77777777" w:rsidR="00E246F3" w:rsidRDefault="00E246F3" w:rsidP="00E246F3">
      <w:pPr>
        <w:rPr>
          <w:rFonts w:eastAsiaTheme="minorEastAsia"/>
          <w:lang w:eastAsia="zh-CN"/>
        </w:rPr>
      </w:pPr>
      <w:r>
        <w:rPr>
          <w:rFonts w:eastAsiaTheme="minorEastAsia"/>
          <w:lang w:eastAsia="zh-CN"/>
        </w:rPr>
        <w:t>Knowledge base of the maximum throughput achievable in the test location and for the device capability is available.</w:t>
      </w:r>
    </w:p>
    <w:p w14:paraId="752B758B" w14:textId="77777777" w:rsidR="00E246F3" w:rsidRDefault="00E246F3" w:rsidP="00197D3A">
      <w:pPr>
        <w:pStyle w:val="H6"/>
        <w:rPr>
          <w:rFonts w:eastAsiaTheme="minorEastAsia"/>
          <w:lang w:eastAsia="zh-CN"/>
        </w:rPr>
      </w:pPr>
      <w:r>
        <w:t>Test procedure</w:t>
      </w:r>
    </w:p>
    <w:tbl>
      <w:tblPr>
        <w:tblStyle w:val="TableGSMA2"/>
        <w:tblW w:w="0" w:type="auto"/>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E246F3" w14:paraId="4B560321"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F495EFE" w14:textId="77777777" w:rsidR="00E246F3" w:rsidRDefault="00E246F3">
            <w:pPr>
              <w:rPr>
                <w:noProof w:val="0"/>
                <w:lang w:eastAsia="en-US"/>
              </w:rPr>
            </w:pPr>
            <w:r>
              <w:t>-</w:t>
            </w:r>
          </w:p>
        </w:tc>
        <w:tc>
          <w:tcPr>
            <w:tcW w:w="4295" w:type="dxa"/>
            <w:tcBorders>
              <w:top w:val="single" w:sz="4" w:space="0" w:color="BFBFBF"/>
              <w:left w:val="single" w:sz="4" w:space="0" w:color="BFBFBF"/>
              <w:bottom w:val="single" w:sz="4" w:space="0" w:color="BFBFBF"/>
              <w:right w:val="single" w:sz="4" w:space="0" w:color="BFBFBF"/>
            </w:tcBorders>
            <w:shd w:val="clear" w:color="auto" w:fill="F2F2F2"/>
            <w:hideMark/>
          </w:tcPr>
          <w:p w14:paraId="5CCDF5BC" w14:textId="77777777" w:rsidR="00E246F3" w:rsidRDefault="00E246F3">
            <w:pPr>
              <w:keepNext/>
              <w:keepLines/>
              <w:rPr>
                <w:b/>
              </w:rPr>
            </w:pPr>
            <w:r>
              <w:rPr>
                <w:b/>
              </w:rPr>
              <w:t>Test procedure</w:t>
            </w:r>
          </w:p>
        </w:tc>
        <w:tc>
          <w:tcPr>
            <w:tcW w:w="4553" w:type="dxa"/>
            <w:tcBorders>
              <w:top w:val="single" w:sz="4" w:space="0" w:color="BFBFBF"/>
              <w:left w:val="single" w:sz="4" w:space="0" w:color="BFBFBF"/>
              <w:bottom w:val="single" w:sz="4" w:space="0" w:color="BFBFBF"/>
              <w:right w:val="single" w:sz="4" w:space="0" w:color="BFBFBF"/>
            </w:tcBorders>
            <w:shd w:val="clear" w:color="auto" w:fill="F2F2F2"/>
            <w:hideMark/>
          </w:tcPr>
          <w:p w14:paraId="645927BA" w14:textId="77777777" w:rsidR="00E246F3" w:rsidRDefault="00E246F3">
            <w:pPr>
              <w:keepNext/>
              <w:keepLines/>
              <w:ind w:right="-1"/>
              <w:rPr>
                <w:b/>
                <w:sz w:val="18"/>
                <w:szCs w:val="18"/>
              </w:rPr>
            </w:pPr>
            <w:r>
              <w:rPr>
                <w:b/>
                <w:sz w:val="18"/>
                <w:szCs w:val="18"/>
              </w:rPr>
              <w:t>Expected behaviour</w:t>
            </w:r>
          </w:p>
        </w:tc>
      </w:tr>
      <w:tr w:rsidR="00E246F3" w14:paraId="6792F4DB"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DC2ECCB" w14:textId="77777777" w:rsidR="00E246F3" w:rsidRDefault="00E246F3">
            <w:pPr>
              <w:tabs>
                <w:tab w:val="left" w:pos="851"/>
              </w:tabs>
              <w:ind w:right="-1"/>
              <w:jc w:val="left"/>
              <w:rPr>
                <w:sz w:val="18"/>
                <w:szCs w:val="18"/>
              </w:rPr>
            </w:pPr>
            <w:r>
              <w:rPr>
                <w:sz w:val="18"/>
                <w:szCs w:val="18"/>
              </w:rPr>
              <w:t>1</w:t>
            </w:r>
          </w:p>
        </w:tc>
        <w:tc>
          <w:tcPr>
            <w:tcW w:w="4295" w:type="dxa"/>
            <w:tcBorders>
              <w:top w:val="single" w:sz="4" w:space="0" w:color="BFBFBF"/>
              <w:left w:val="single" w:sz="4" w:space="0" w:color="BFBFBF"/>
              <w:bottom w:val="single" w:sz="4" w:space="0" w:color="BFBFBF"/>
              <w:right w:val="single" w:sz="4" w:space="0" w:color="BFBFBF"/>
            </w:tcBorders>
            <w:hideMark/>
          </w:tcPr>
          <w:p w14:paraId="7A02FF7C" w14:textId="77777777" w:rsidR="00E246F3" w:rsidRDefault="00E246F3">
            <w:pPr>
              <w:jc w:val="left"/>
              <w:rPr>
                <w:bCs/>
                <w:sz w:val="18"/>
                <w:szCs w:val="18"/>
              </w:rPr>
            </w:pPr>
            <w:r>
              <w:rPr>
                <w:bCs/>
                <w:sz w:val="18"/>
                <w:szCs w:val="18"/>
              </w:rPr>
              <w:t>Prepare the DUT and Reference with the method of measuring the throughput.</w:t>
            </w:r>
          </w:p>
        </w:tc>
        <w:tc>
          <w:tcPr>
            <w:tcW w:w="4553" w:type="dxa"/>
            <w:tcBorders>
              <w:top w:val="single" w:sz="4" w:space="0" w:color="BFBFBF"/>
              <w:left w:val="single" w:sz="4" w:space="0" w:color="BFBFBF"/>
              <w:bottom w:val="single" w:sz="4" w:space="0" w:color="BFBFBF"/>
              <w:right w:val="single" w:sz="4" w:space="0" w:color="BFBFBF"/>
            </w:tcBorders>
            <w:hideMark/>
          </w:tcPr>
          <w:p w14:paraId="60102CC9" w14:textId="77777777" w:rsidR="00E246F3" w:rsidRDefault="00E246F3">
            <w:pPr>
              <w:jc w:val="left"/>
              <w:rPr>
                <w:sz w:val="18"/>
                <w:szCs w:val="18"/>
              </w:rPr>
            </w:pPr>
            <w:r>
              <w:rPr>
                <w:bCs/>
                <w:sz w:val="18"/>
                <w:szCs w:val="18"/>
              </w:rPr>
              <w:t>DUT and Reference are setup with the appropriate tool/method.</w:t>
            </w:r>
          </w:p>
        </w:tc>
      </w:tr>
      <w:tr w:rsidR="00E246F3" w14:paraId="7952BA4E"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0BC86D99" w14:textId="77777777" w:rsidR="00E246F3" w:rsidRDefault="00E246F3">
            <w:pPr>
              <w:tabs>
                <w:tab w:val="left" w:pos="851"/>
              </w:tabs>
              <w:ind w:right="-1"/>
              <w:jc w:val="left"/>
              <w:rPr>
                <w:sz w:val="18"/>
                <w:szCs w:val="18"/>
              </w:rPr>
            </w:pPr>
            <w:r>
              <w:rPr>
                <w:sz w:val="18"/>
                <w:szCs w:val="18"/>
              </w:rPr>
              <w:t>2</w:t>
            </w:r>
          </w:p>
        </w:tc>
        <w:tc>
          <w:tcPr>
            <w:tcW w:w="4295" w:type="dxa"/>
            <w:tcBorders>
              <w:top w:val="single" w:sz="4" w:space="0" w:color="BFBFBF"/>
              <w:left w:val="single" w:sz="4" w:space="0" w:color="BFBFBF"/>
              <w:bottom w:val="single" w:sz="4" w:space="0" w:color="BFBFBF"/>
              <w:right w:val="single" w:sz="4" w:space="0" w:color="BFBFBF"/>
            </w:tcBorders>
            <w:hideMark/>
          </w:tcPr>
          <w:p w14:paraId="2321399C" w14:textId="77777777" w:rsidR="00E246F3" w:rsidRDefault="00E246F3">
            <w:pPr>
              <w:jc w:val="left"/>
              <w:rPr>
                <w:sz w:val="18"/>
                <w:szCs w:val="18"/>
              </w:rPr>
            </w:pPr>
            <w:r>
              <w:rPr>
                <w:sz w:val="18"/>
                <w:szCs w:val="18"/>
              </w:rPr>
              <w:t xml:space="preserve">Perform 1 x </w:t>
            </w:r>
            <w:r>
              <w:rPr>
                <w:rFonts w:eastAsiaTheme="minorEastAsia"/>
                <w:sz w:val="18"/>
                <w:szCs w:val="18"/>
                <w:lang w:eastAsia="zh-CN"/>
              </w:rPr>
              <w:t>Up</w:t>
            </w:r>
            <w:r>
              <w:rPr>
                <w:sz w:val="18"/>
                <w:szCs w:val="18"/>
              </w:rPr>
              <w:t>link throughput measurement on DUT 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4CABE3E6" w14:textId="77777777" w:rsidR="00E246F3" w:rsidRDefault="00E246F3">
            <w:pPr>
              <w:jc w:val="left"/>
              <w:rPr>
                <w:sz w:val="18"/>
                <w:szCs w:val="18"/>
              </w:rPr>
            </w:pPr>
            <w:r>
              <w:rPr>
                <w:sz w:val="18"/>
                <w:szCs w:val="18"/>
              </w:rPr>
              <w:t>Measurement is taken and recorded.</w:t>
            </w:r>
          </w:p>
        </w:tc>
      </w:tr>
      <w:tr w:rsidR="00E246F3" w14:paraId="311C1670" w14:textId="77777777" w:rsidTr="00E246F3">
        <w:trPr>
          <w:trHeight w:val="443"/>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5C234AC" w14:textId="77777777" w:rsidR="00E246F3" w:rsidRDefault="00E246F3">
            <w:pPr>
              <w:tabs>
                <w:tab w:val="left" w:pos="851"/>
              </w:tabs>
              <w:ind w:right="-1"/>
              <w:jc w:val="left"/>
              <w:rPr>
                <w:sz w:val="18"/>
                <w:szCs w:val="18"/>
              </w:rPr>
            </w:pPr>
            <w:r>
              <w:rPr>
                <w:sz w:val="18"/>
                <w:szCs w:val="18"/>
              </w:rPr>
              <w:t>3</w:t>
            </w:r>
          </w:p>
        </w:tc>
        <w:tc>
          <w:tcPr>
            <w:tcW w:w="4295" w:type="dxa"/>
            <w:tcBorders>
              <w:top w:val="single" w:sz="4" w:space="0" w:color="BFBFBF"/>
              <w:left w:val="single" w:sz="4" w:space="0" w:color="BFBFBF"/>
              <w:bottom w:val="single" w:sz="4" w:space="0" w:color="BFBFBF"/>
              <w:right w:val="single" w:sz="4" w:space="0" w:color="BFBFBF"/>
            </w:tcBorders>
            <w:hideMark/>
          </w:tcPr>
          <w:p w14:paraId="366BB1E1" w14:textId="77777777" w:rsidR="00E246F3" w:rsidRDefault="00E246F3">
            <w:pPr>
              <w:jc w:val="left"/>
              <w:rPr>
                <w:sz w:val="18"/>
                <w:szCs w:val="18"/>
              </w:rPr>
            </w:pPr>
            <w:r>
              <w:rPr>
                <w:sz w:val="18"/>
                <w:szCs w:val="18"/>
              </w:rPr>
              <w:t xml:space="preserve">Perform 1 x </w:t>
            </w:r>
            <w:r>
              <w:rPr>
                <w:rFonts w:eastAsiaTheme="minorEastAsia"/>
                <w:sz w:val="18"/>
                <w:szCs w:val="18"/>
                <w:lang w:eastAsia="zh-CN"/>
              </w:rPr>
              <w:t>Up</w:t>
            </w:r>
            <w:r>
              <w:rPr>
                <w:sz w:val="18"/>
                <w:szCs w:val="18"/>
              </w:rPr>
              <w:t xml:space="preserve">link throughput measurement on the Reference </w:t>
            </w:r>
            <w:r>
              <w:rPr>
                <w:rFonts w:eastAsiaTheme="minorEastAsia"/>
                <w:sz w:val="18"/>
                <w:szCs w:val="18"/>
                <w:lang w:eastAsia="zh-CN"/>
              </w:rPr>
              <w:t xml:space="preserve">1 </w:t>
            </w:r>
            <w:r>
              <w:rPr>
                <w:sz w:val="18"/>
                <w:szCs w:val="18"/>
              </w:rPr>
              <w:t>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5C93E744" w14:textId="77777777" w:rsidR="00E246F3" w:rsidRDefault="00E246F3">
            <w:pPr>
              <w:jc w:val="left"/>
              <w:rPr>
                <w:sz w:val="18"/>
                <w:szCs w:val="18"/>
              </w:rPr>
            </w:pPr>
            <w:r>
              <w:rPr>
                <w:sz w:val="18"/>
                <w:szCs w:val="18"/>
              </w:rPr>
              <w:t>Measurement is taken and recorded.</w:t>
            </w:r>
          </w:p>
        </w:tc>
      </w:tr>
      <w:tr w:rsidR="00E246F3" w14:paraId="54A4052B"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1D958E65" w14:textId="77777777" w:rsidR="00E246F3" w:rsidRDefault="00E246F3">
            <w:pPr>
              <w:tabs>
                <w:tab w:val="left" w:pos="851"/>
              </w:tabs>
              <w:ind w:right="-1"/>
              <w:jc w:val="left"/>
              <w:rPr>
                <w:sz w:val="18"/>
                <w:szCs w:val="18"/>
              </w:rPr>
            </w:pPr>
            <w:r>
              <w:rPr>
                <w:sz w:val="18"/>
                <w:szCs w:val="18"/>
              </w:rPr>
              <w:t>4</w:t>
            </w:r>
          </w:p>
        </w:tc>
        <w:tc>
          <w:tcPr>
            <w:tcW w:w="4295" w:type="dxa"/>
            <w:tcBorders>
              <w:top w:val="single" w:sz="4" w:space="0" w:color="BFBFBF"/>
              <w:left w:val="single" w:sz="4" w:space="0" w:color="BFBFBF"/>
              <w:bottom w:val="single" w:sz="4" w:space="0" w:color="BFBFBF"/>
              <w:right w:val="single" w:sz="4" w:space="0" w:color="BFBFBF"/>
            </w:tcBorders>
            <w:hideMark/>
          </w:tcPr>
          <w:p w14:paraId="0D848C04" w14:textId="77777777" w:rsidR="00E246F3" w:rsidRDefault="00E246F3">
            <w:pPr>
              <w:jc w:val="left"/>
              <w:rPr>
                <w:sz w:val="18"/>
                <w:szCs w:val="18"/>
              </w:rPr>
            </w:pPr>
            <w:r>
              <w:rPr>
                <w:sz w:val="18"/>
                <w:szCs w:val="18"/>
              </w:rPr>
              <w:t>Ensure there is no further data traffic and wait for in-activity timer to expire.</w:t>
            </w:r>
          </w:p>
        </w:tc>
        <w:tc>
          <w:tcPr>
            <w:tcW w:w="4553" w:type="dxa"/>
            <w:tcBorders>
              <w:top w:val="single" w:sz="4" w:space="0" w:color="BFBFBF"/>
              <w:left w:val="single" w:sz="4" w:space="0" w:color="BFBFBF"/>
              <w:bottom w:val="single" w:sz="4" w:space="0" w:color="BFBFBF"/>
              <w:right w:val="single" w:sz="4" w:space="0" w:color="BFBFBF"/>
            </w:tcBorders>
            <w:hideMark/>
          </w:tcPr>
          <w:p w14:paraId="30FC2855" w14:textId="77777777" w:rsidR="00E246F3" w:rsidRDefault="00E246F3">
            <w:pPr>
              <w:jc w:val="left"/>
              <w:rPr>
                <w:rFonts w:eastAsiaTheme="minorEastAsia"/>
                <w:sz w:val="18"/>
                <w:szCs w:val="18"/>
                <w:lang w:eastAsia="zh-CN"/>
              </w:rPr>
            </w:pPr>
            <w:r>
              <w:rPr>
                <w:sz w:val="18"/>
                <w:szCs w:val="18"/>
              </w:rPr>
              <w:t xml:space="preserve">Confirm with a trace tool / test monitor that DUT </w:t>
            </w:r>
            <w:r>
              <w:rPr>
                <w:rFonts w:eastAsiaTheme="minorEastAsia"/>
                <w:sz w:val="18"/>
                <w:szCs w:val="18"/>
                <w:lang w:eastAsia="zh-CN"/>
              </w:rPr>
              <w:t>and Reference 1 return</w:t>
            </w:r>
            <w:r>
              <w:rPr>
                <w:sz w:val="18"/>
                <w:szCs w:val="18"/>
              </w:rPr>
              <w:t xml:space="preserve"> to RRC I</w:t>
            </w:r>
            <w:r>
              <w:rPr>
                <w:rFonts w:eastAsiaTheme="minorEastAsia"/>
                <w:sz w:val="18"/>
                <w:szCs w:val="18"/>
                <w:lang w:eastAsia="zh-CN"/>
              </w:rPr>
              <w:t>dle.</w:t>
            </w:r>
          </w:p>
        </w:tc>
      </w:tr>
      <w:tr w:rsidR="00E246F3" w14:paraId="68B46640"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3367169E" w14:textId="77777777" w:rsidR="00E246F3" w:rsidRDefault="00E246F3">
            <w:pPr>
              <w:tabs>
                <w:tab w:val="left" w:pos="851"/>
              </w:tabs>
              <w:ind w:right="-1"/>
              <w:jc w:val="left"/>
              <w:rPr>
                <w:sz w:val="18"/>
                <w:szCs w:val="18"/>
                <w:lang w:eastAsia="en-US"/>
              </w:rPr>
            </w:pPr>
            <w:r>
              <w:rPr>
                <w:sz w:val="18"/>
                <w:szCs w:val="18"/>
              </w:rPr>
              <w:t>5</w:t>
            </w:r>
          </w:p>
        </w:tc>
        <w:tc>
          <w:tcPr>
            <w:tcW w:w="4295" w:type="dxa"/>
            <w:tcBorders>
              <w:top w:val="single" w:sz="4" w:space="0" w:color="BFBFBF"/>
              <w:left w:val="single" w:sz="4" w:space="0" w:color="BFBFBF"/>
              <w:bottom w:val="single" w:sz="4" w:space="0" w:color="BFBFBF"/>
              <w:right w:val="single" w:sz="4" w:space="0" w:color="BFBFBF"/>
            </w:tcBorders>
            <w:hideMark/>
          </w:tcPr>
          <w:p w14:paraId="14DB76A1" w14:textId="77777777" w:rsidR="00E246F3" w:rsidRDefault="00E246F3">
            <w:pPr>
              <w:jc w:val="left"/>
              <w:rPr>
                <w:sz w:val="18"/>
                <w:szCs w:val="18"/>
              </w:rPr>
            </w:pPr>
            <w:r>
              <w:rPr>
                <w:sz w:val="18"/>
                <w:szCs w:val="18"/>
              </w:rPr>
              <w:t xml:space="preserve">Repeat and perform at least 5 </w:t>
            </w:r>
            <w:r>
              <w:rPr>
                <w:rFonts w:eastAsiaTheme="minorEastAsia"/>
                <w:sz w:val="18"/>
                <w:szCs w:val="18"/>
                <w:lang w:eastAsia="zh-CN"/>
              </w:rPr>
              <w:t>Up</w:t>
            </w:r>
            <w:r>
              <w:rPr>
                <w:sz w:val="18"/>
                <w:szCs w:val="18"/>
              </w:rPr>
              <w:t>link throughput measurements on DUT and Reference in alternating sequence.</w:t>
            </w:r>
          </w:p>
          <w:p w14:paraId="4262C00D" w14:textId="77777777" w:rsidR="00E246F3" w:rsidRDefault="00E246F3">
            <w:pPr>
              <w:jc w:val="left"/>
              <w:rPr>
                <w:rFonts w:eastAsiaTheme="minorEastAsia"/>
                <w:sz w:val="18"/>
                <w:szCs w:val="18"/>
                <w:lang w:eastAsia="zh-CN"/>
              </w:rPr>
            </w:pPr>
            <w:r>
              <w:rPr>
                <w:sz w:val="18"/>
                <w:szCs w:val="18"/>
              </w:rPr>
              <w:t xml:space="preserve">Ensure DUT and Reference </w:t>
            </w:r>
            <w:r>
              <w:rPr>
                <w:rFonts w:eastAsiaTheme="minorEastAsia"/>
                <w:sz w:val="18"/>
                <w:szCs w:val="18"/>
                <w:lang w:eastAsia="zh-CN"/>
              </w:rPr>
              <w:t>1 is</w:t>
            </w:r>
            <w:r>
              <w:rPr>
                <w:sz w:val="18"/>
                <w:szCs w:val="18"/>
              </w:rPr>
              <w:t xml:space="preserve"> in </w:t>
            </w:r>
            <w:r>
              <w:rPr>
                <w:rFonts w:eastAsiaTheme="minorEastAsia"/>
                <w:sz w:val="18"/>
                <w:szCs w:val="18"/>
                <w:lang w:eastAsia="zh-CN"/>
              </w:rPr>
              <w:t xml:space="preserve">RRC </w:t>
            </w:r>
            <w:r>
              <w:rPr>
                <w:sz w:val="18"/>
                <w:szCs w:val="18"/>
              </w:rPr>
              <w:t>I</w:t>
            </w:r>
            <w:r>
              <w:rPr>
                <w:rFonts w:eastAsiaTheme="minorEastAsia"/>
                <w:sz w:val="18"/>
                <w:szCs w:val="18"/>
                <w:lang w:eastAsia="zh-CN"/>
              </w:rPr>
              <w:t>dle</w:t>
            </w:r>
            <w:r>
              <w:rPr>
                <w:sz w:val="18"/>
                <w:szCs w:val="18"/>
              </w:rPr>
              <w:t xml:space="preserve"> before performing the next throughput measurement.</w:t>
            </w:r>
          </w:p>
        </w:tc>
        <w:tc>
          <w:tcPr>
            <w:tcW w:w="4553" w:type="dxa"/>
            <w:tcBorders>
              <w:top w:val="single" w:sz="4" w:space="0" w:color="BFBFBF"/>
              <w:left w:val="single" w:sz="4" w:space="0" w:color="BFBFBF"/>
              <w:bottom w:val="single" w:sz="4" w:space="0" w:color="BFBFBF"/>
              <w:right w:val="single" w:sz="4" w:space="0" w:color="BFBFBF"/>
            </w:tcBorders>
            <w:hideMark/>
          </w:tcPr>
          <w:p w14:paraId="616E8A16" w14:textId="77777777" w:rsidR="00E246F3" w:rsidRDefault="00E246F3">
            <w:pPr>
              <w:jc w:val="left"/>
              <w:rPr>
                <w:sz w:val="18"/>
                <w:szCs w:val="18"/>
                <w:lang w:eastAsia="en-US"/>
              </w:rPr>
            </w:pPr>
            <w:r>
              <w:rPr>
                <w:sz w:val="18"/>
                <w:szCs w:val="18"/>
              </w:rPr>
              <w:t>Measurements are taken and recorded on DUT and Reference</w:t>
            </w:r>
            <w:r>
              <w:rPr>
                <w:rFonts w:eastAsiaTheme="minorEastAsia"/>
                <w:sz w:val="18"/>
                <w:szCs w:val="18"/>
                <w:lang w:eastAsia="zh-CN"/>
              </w:rPr>
              <w:t xml:space="preserve"> 1</w:t>
            </w:r>
            <w:r>
              <w:rPr>
                <w:sz w:val="18"/>
                <w:szCs w:val="18"/>
              </w:rPr>
              <w:t>.</w:t>
            </w:r>
          </w:p>
        </w:tc>
      </w:tr>
      <w:tr w:rsidR="00E246F3" w14:paraId="04A21647"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BC3938B" w14:textId="77777777" w:rsidR="00E246F3" w:rsidRDefault="00E246F3">
            <w:pPr>
              <w:tabs>
                <w:tab w:val="left" w:pos="851"/>
              </w:tabs>
              <w:ind w:right="-1"/>
              <w:jc w:val="left"/>
              <w:rPr>
                <w:sz w:val="18"/>
                <w:szCs w:val="18"/>
              </w:rPr>
            </w:pPr>
            <w:r>
              <w:rPr>
                <w:sz w:val="18"/>
                <w:szCs w:val="18"/>
              </w:rPr>
              <w:t>6</w:t>
            </w:r>
          </w:p>
        </w:tc>
        <w:tc>
          <w:tcPr>
            <w:tcW w:w="4295" w:type="dxa"/>
            <w:tcBorders>
              <w:top w:val="single" w:sz="4" w:space="0" w:color="BFBFBF"/>
              <w:left w:val="single" w:sz="4" w:space="0" w:color="BFBFBF"/>
              <w:bottom w:val="single" w:sz="4" w:space="0" w:color="BFBFBF"/>
              <w:right w:val="single" w:sz="4" w:space="0" w:color="BFBFBF"/>
            </w:tcBorders>
            <w:hideMark/>
          </w:tcPr>
          <w:p w14:paraId="490023B9" w14:textId="77777777" w:rsidR="00E246F3" w:rsidRDefault="00E246F3">
            <w:pPr>
              <w:jc w:val="left"/>
              <w:rPr>
                <w:sz w:val="18"/>
                <w:szCs w:val="18"/>
              </w:rPr>
            </w:pPr>
            <w:r>
              <w:rPr>
                <w:sz w:val="18"/>
                <w:szCs w:val="18"/>
              </w:rPr>
              <w:t xml:space="preserve">Calculate average </w:t>
            </w:r>
            <w:r>
              <w:rPr>
                <w:rFonts w:eastAsiaTheme="minorEastAsia"/>
                <w:sz w:val="18"/>
                <w:szCs w:val="18"/>
                <w:lang w:eastAsia="zh-CN"/>
              </w:rPr>
              <w:t>Up</w:t>
            </w:r>
            <w:r>
              <w:rPr>
                <w:sz w:val="18"/>
                <w:szCs w:val="18"/>
              </w:rPr>
              <w:t>link throughput for DUT and reference</w:t>
            </w:r>
            <w:r>
              <w:rPr>
                <w:rFonts w:eastAsiaTheme="minorEastAsia"/>
                <w:sz w:val="18"/>
                <w:szCs w:val="18"/>
                <w:lang w:eastAsia="zh-CN"/>
              </w:rPr>
              <w:t xml:space="preserve"> 1</w:t>
            </w:r>
            <w:r>
              <w:rPr>
                <w:sz w:val="18"/>
                <w:szCs w:val="18"/>
              </w:rPr>
              <w:t>.</w:t>
            </w:r>
          </w:p>
        </w:tc>
        <w:tc>
          <w:tcPr>
            <w:tcW w:w="4553" w:type="dxa"/>
            <w:tcBorders>
              <w:top w:val="single" w:sz="4" w:space="0" w:color="BFBFBF"/>
              <w:left w:val="single" w:sz="4" w:space="0" w:color="BFBFBF"/>
              <w:bottom w:val="single" w:sz="4" w:space="0" w:color="BFBFBF"/>
              <w:right w:val="single" w:sz="4" w:space="0" w:color="BFBFBF"/>
            </w:tcBorders>
          </w:tcPr>
          <w:p w14:paraId="25673D29" w14:textId="77777777" w:rsidR="00E246F3" w:rsidRDefault="00E246F3">
            <w:pPr>
              <w:jc w:val="left"/>
              <w:rPr>
                <w:sz w:val="18"/>
                <w:szCs w:val="18"/>
              </w:rPr>
            </w:pPr>
          </w:p>
        </w:tc>
      </w:tr>
      <w:tr w:rsidR="00E246F3" w14:paraId="13CF5E36"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593D671A" w14:textId="77777777" w:rsidR="00E246F3" w:rsidRDefault="00E246F3">
            <w:pPr>
              <w:tabs>
                <w:tab w:val="left" w:pos="851"/>
              </w:tabs>
              <w:ind w:right="-1"/>
              <w:jc w:val="left"/>
              <w:rPr>
                <w:sz w:val="18"/>
                <w:szCs w:val="18"/>
              </w:rPr>
            </w:pPr>
            <w:r>
              <w:rPr>
                <w:sz w:val="18"/>
                <w:szCs w:val="18"/>
              </w:rPr>
              <w:t>7</w:t>
            </w:r>
          </w:p>
        </w:tc>
        <w:tc>
          <w:tcPr>
            <w:tcW w:w="4295" w:type="dxa"/>
            <w:tcBorders>
              <w:top w:val="single" w:sz="4" w:space="0" w:color="BFBFBF"/>
              <w:left w:val="single" w:sz="4" w:space="0" w:color="BFBFBF"/>
              <w:bottom w:val="single" w:sz="4" w:space="0" w:color="BFBFBF"/>
              <w:right w:val="single" w:sz="4" w:space="0" w:color="BFBFBF"/>
            </w:tcBorders>
            <w:hideMark/>
          </w:tcPr>
          <w:p w14:paraId="23A92AF6" w14:textId="77777777" w:rsidR="00E246F3" w:rsidRDefault="00E246F3">
            <w:pPr>
              <w:jc w:val="left"/>
              <w:rPr>
                <w:sz w:val="18"/>
                <w:szCs w:val="18"/>
              </w:rPr>
            </w:pPr>
            <w:r>
              <w:rPr>
                <w:sz w:val="18"/>
                <w:szCs w:val="18"/>
              </w:rPr>
              <w:t>Evaluate the data performance by comparing the DUT’s average throughput with the reference</w:t>
            </w:r>
            <w:r>
              <w:rPr>
                <w:rFonts w:eastAsiaTheme="minorEastAsia"/>
                <w:sz w:val="18"/>
                <w:szCs w:val="18"/>
                <w:lang w:eastAsia="zh-CN"/>
              </w:rPr>
              <w:t xml:space="preserve"> 1’s</w:t>
            </w:r>
            <w:r>
              <w:rPr>
                <w:sz w:val="18"/>
                <w:szCs w:val="18"/>
              </w:rPr>
              <w:t xml:space="preserve"> average throughput and the known maximum </w:t>
            </w:r>
            <w:r>
              <w:rPr>
                <w:sz w:val="18"/>
                <w:szCs w:val="18"/>
              </w:rPr>
              <w:lastRenderedPageBreak/>
              <w:t>throughput for the test location and device capability from the knowledge base.</w:t>
            </w:r>
          </w:p>
        </w:tc>
        <w:tc>
          <w:tcPr>
            <w:tcW w:w="4553" w:type="dxa"/>
            <w:tcBorders>
              <w:top w:val="single" w:sz="4" w:space="0" w:color="BFBFBF"/>
              <w:left w:val="single" w:sz="4" w:space="0" w:color="BFBFBF"/>
              <w:bottom w:val="single" w:sz="4" w:space="0" w:color="BFBFBF"/>
              <w:right w:val="single" w:sz="4" w:space="0" w:color="BFBFBF"/>
            </w:tcBorders>
            <w:hideMark/>
          </w:tcPr>
          <w:p w14:paraId="2BE1E307" w14:textId="77777777" w:rsidR="00E246F3" w:rsidRDefault="00E246F3">
            <w:pPr>
              <w:jc w:val="left"/>
              <w:rPr>
                <w:sz w:val="18"/>
                <w:szCs w:val="18"/>
              </w:rPr>
            </w:pPr>
            <w:r>
              <w:rPr>
                <w:sz w:val="18"/>
                <w:szCs w:val="18"/>
              </w:rPr>
              <w:lastRenderedPageBreak/>
              <w:t xml:space="preserve">Ensure that the DUT’s data performance is no more than 10% worse than the reference device and that the DUT’s performance is no more than 20% worse </w:t>
            </w:r>
            <w:r>
              <w:rPr>
                <w:sz w:val="18"/>
                <w:szCs w:val="18"/>
              </w:rPr>
              <w:lastRenderedPageBreak/>
              <w:t>than the known maximum throughput from the knowledge base.</w:t>
            </w:r>
          </w:p>
        </w:tc>
      </w:tr>
    </w:tbl>
    <w:p w14:paraId="155DE8DB" w14:textId="77777777" w:rsidR="00E246F3" w:rsidRPr="00655E73" w:rsidRDefault="00E246F3" w:rsidP="00655E73">
      <w:pPr>
        <w:pStyle w:val="Heading4"/>
      </w:pPr>
      <w:bookmarkStart w:id="134" w:name="_Toc156375197"/>
      <w:r w:rsidRPr="00197D3A">
        <w:lastRenderedPageBreak/>
        <w:t>101.7.4.</w:t>
      </w:r>
      <w:r w:rsidRPr="00197D3A">
        <w:rPr>
          <w:rFonts w:eastAsiaTheme="minorEastAsia"/>
        </w:rPr>
        <w:t>3</w:t>
      </w:r>
      <w:r w:rsidR="0049437B" w:rsidRPr="00655E73">
        <w:tab/>
      </w:r>
      <w:r w:rsidRPr="00197D3A">
        <w:t xml:space="preserve">Stationary Data Performance </w:t>
      </w:r>
      <w:r w:rsidRPr="00197D3A">
        <w:rPr>
          <w:rFonts w:eastAsiaTheme="minorEastAsia"/>
        </w:rPr>
        <w:t>during Active IMS Voice Call</w:t>
      </w:r>
      <w:r w:rsidRPr="00197D3A">
        <w:t>– Relative Throughput</w:t>
      </w:r>
      <w:bookmarkEnd w:id="134"/>
    </w:p>
    <w:p w14:paraId="4EBAC59E" w14:textId="77777777" w:rsidR="00E246F3" w:rsidRDefault="00E246F3" w:rsidP="00197D3A">
      <w:pPr>
        <w:pStyle w:val="H6"/>
        <w:rPr>
          <w:rFonts w:eastAsiaTheme="minorEastAsia"/>
          <w:lang w:eastAsia="zh-CN"/>
        </w:rPr>
      </w:pPr>
      <w:r>
        <w:rPr>
          <w:rFonts w:eastAsiaTheme="minorEastAsia"/>
          <w:lang w:eastAsia="zh-CN"/>
        </w:rPr>
        <w:t>Description</w:t>
      </w:r>
    </w:p>
    <w:p w14:paraId="6E3C10BE" w14:textId="77777777" w:rsidR="00E246F3" w:rsidRDefault="00E246F3" w:rsidP="00E246F3">
      <w:pPr>
        <w:rPr>
          <w:rFonts w:eastAsiaTheme="minorEastAsia"/>
          <w:noProof w:val="0"/>
          <w:color w:val="00000A"/>
        </w:rPr>
      </w:pPr>
      <w:r>
        <w:rPr>
          <w:rFonts w:eastAsiaTheme="minorEastAsia"/>
        </w:rPr>
        <w:t xml:space="preserve">Measure the average </w:t>
      </w:r>
      <w:r>
        <w:rPr>
          <w:rFonts w:eastAsiaTheme="minorEastAsia"/>
          <w:lang w:eastAsia="zh-CN"/>
        </w:rPr>
        <w:t xml:space="preserve">data </w:t>
      </w:r>
      <w:r>
        <w:rPr>
          <w:rFonts w:eastAsiaTheme="minorEastAsia"/>
        </w:rPr>
        <w:t xml:space="preserve">throughput </w:t>
      </w:r>
      <w:r>
        <w:rPr>
          <w:rFonts w:eastAsiaTheme="minorEastAsia"/>
          <w:lang w:eastAsia="zh-CN"/>
        </w:rPr>
        <w:t xml:space="preserve">during active IMS voice call </w:t>
      </w:r>
      <w:r>
        <w:rPr>
          <w:rFonts w:eastAsiaTheme="minorEastAsia"/>
        </w:rPr>
        <w:t xml:space="preserve">for a </w:t>
      </w:r>
      <w:r>
        <w:rPr>
          <w:rFonts w:eastAsiaTheme="minorEastAsia"/>
          <w:lang w:eastAsia="zh-CN"/>
        </w:rPr>
        <w:t>5G</w:t>
      </w:r>
      <w:r>
        <w:rPr>
          <w:rFonts w:eastAsiaTheme="minorEastAsia"/>
        </w:rPr>
        <w:t xml:space="preserve"> </w:t>
      </w:r>
      <w:r>
        <w:rPr>
          <w:rFonts w:eastAsiaTheme="minorEastAsia"/>
          <w:lang w:eastAsia="zh-CN"/>
        </w:rPr>
        <w:t xml:space="preserve">New </w:t>
      </w:r>
      <w:r>
        <w:rPr>
          <w:rFonts w:eastAsiaTheme="minorEastAsia"/>
        </w:rPr>
        <w:t>Radio Access Bearer.</w:t>
      </w:r>
    </w:p>
    <w:p w14:paraId="115B3AC5" w14:textId="77777777" w:rsidR="00E246F3" w:rsidRDefault="00E246F3" w:rsidP="00197D3A">
      <w:pPr>
        <w:pStyle w:val="H6"/>
      </w:pPr>
      <w:r>
        <w:t>Applicability</w:t>
      </w:r>
    </w:p>
    <w:p w14:paraId="73EA40D9" w14:textId="77777777" w:rsidR="00E246F3" w:rsidRDefault="00E246F3" w:rsidP="0068754F">
      <w:r>
        <w:t>3GPP Release 15 or later</w:t>
      </w:r>
    </w:p>
    <w:p w14:paraId="7CC6C841" w14:textId="77777777" w:rsidR="00E246F3" w:rsidRDefault="00E246F3" w:rsidP="00E246F3">
      <w:r>
        <w:t>5G Option 2 (NB – 5GC)</w:t>
      </w:r>
    </w:p>
    <w:p w14:paraId="70FD5687" w14:textId="77777777" w:rsidR="00E246F3" w:rsidRDefault="00E246F3" w:rsidP="00E246F3">
      <w:pPr>
        <w:rPr>
          <w:lang w:val="de-DE"/>
        </w:rPr>
      </w:pPr>
      <w:r>
        <w:rPr>
          <w:lang w:val="de-DE"/>
        </w:rPr>
        <w:t>5G Option 5 (eLTE – 5GC)</w:t>
      </w:r>
    </w:p>
    <w:p w14:paraId="41ED6F0E" w14:textId="77777777" w:rsidR="00E246F3" w:rsidRDefault="00E246F3" w:rsidP="00E246F3">
      <w:pPr>
        <w:rPr>
          <w:lang w:val="de-DE"/>
        </w:rPr>
      </w:pPr>
      <w:r>
        <w:rPr>
          <w:lang w:val="de-DE"/>
        </w:rPr>
        <w:t>5G Option 7 (NGEN-DC – 5GC)</w:t>
      </w:r>
    </w:p>
    <w:p w14:paraId="4CCA4939" w14:textId="77777777" w:rsidR="00E246F3" w:rsidRDefault="00E246F3" w:rsidP="00E246F3">
      <w:pPr>
        <w:rPr>
          <w:lang w:val="de-DE"/>
        </w:rPr>
      </w:pPr>
      <w:r>
        <w:rPr>
          <w:lang w:val="de-DE"/>
        </w:rPr>
        <w:t>5G Option 4 (NE-DC – 5GC)</w:t>
      </w:r>
    </w:p>
    <w:p w14:paraId="0767E115" w14:textId="77777777" w:rsidR="00E246F3" w:rsidRDefault="00E246F3" w:rsidP="00197D3A">
      <w:pPr>
        <w:pStyle w:val="H6"/>
      </w:pPr>
      <w:r>
        <w:t>Related core specifications</w:t>
      </w:r>
    </w:p>
    <w:p w14:paraId="3732A025" w14:textId="77777777" w:rsidR="00E246F3" w:rsidRDefault="00E246F3" w:rsidP="00E246F3">
      <w:r>
        <w:t>3GPP TS 24.501, section 5 (service request procedure), 6 (5GSM procedures)</w:t>
      </w:r>
    </w:p>
    <w:p w14:paraId="2C368A27" w14:textId="77777777" w:rsidR="00E246F3" w:rsidRDefault="00E246F3" w:rsidP="00E246F3">
      <w:r>
        <w:t>3GPP TS 38.331, section 5.3 (RRC Connection Control)</w:t>
      </w:r>
    </w:p>
    <w:p w14:paraId="435EC46C" w14:textId="77777777" w:rsidR="00E246F3" w:rsidRDefault="00E246F3" w:rsidP="00197D3A">
      <w:pPr>
        <w:pStyle w:val="H6"/>
      </w:pPr>
      <w:r>
        <w:t>Reason for test</w:t>
      </w:r>
    </w:p>
    <w:p w14:paraId="25A23D4D" w14:textId="77777777" w:rsidR="00E246F3" w:rsidRDefault="00E246F3" w:rsidP="00E246F3">
      <w:r>
        <w:t xml:space="preserve">Obtain a measure of average </w:t>
      </w:r>
      <w:r>
        <w:rPr>
          <w:rFonts w:eastAsiaTheme="minorEastAsia"/>
          <w:lang w:eastAsia="zh-CN"/>
        </w:rPr>
        <w:t>data</w:t>
      </w:r>
      <w:r>
        <w:t xml:space="preserve"> throughput during active IMS voice call for </w:t>
      </w:r>
      <w:r>
        <w:rPr>
          <w:rFonts w:eastAsiaTheme="minorEastAsia"/>
          <w:lang w:eastAsia="zh-CN"/>
        </w:rPr>
        <w:t>5G New</w:t>
      </w:r>
      <w:r>
        <w:t xml:space="preserve"> Radio Access Bearer.</w:t>
      </w:r>
    </w:p>
    <w:p w14:paraId="5C16732F" w14:textId="77777777" w:rsidR="00E246F3" w:rsidRDefault="00E246F3" w:rsidP="00197D3A">
      <w:pPr>
        <w:pStyle w:val="H6"/>
      </w:pPr>
      <w:r>
        <w:t>Initial configuration</w:t>
      </w:r>
    </w:p>
    <w:p w14:paraId="644DC576" w14:textId="77777777" w:rsidR="00E246F3" w:rsidRDefault="00E246F3" w:rsidP="0068754F">
      <w:r>
        <w:t xml:space="preserve">DUT </w:t>
      </w:r>
      <w:r>
        <w:rPr>
          <w:rFonts w:eastAsiaTheme="minorEastAsia"/>
          <w:lang w:eastAsia="zh-CN"/>
        </w:rPr>
        <w:t>is</w:t>
      </w:r>
      <w:r>
        <w:t xml:space="preserve"> in RRC Idle</w:t>
      </w:r>
    </w:p>
    <w:p w14:paraId="169D3595" w14:textId="77777777" w:rsidR="00E246F3" w:rsidRDefault="00E246F3" w:rsidP="00E246F3">
      <w:r>
        <w:t>The DUT and NW support 5G Architecture Option 2, 5, 7 or 4</w:t>
      </w:r>
    </w:p>
    <w:p w14:paraId="281D5651" w14:textId="77777777" w:rsidR="00E246F3" w:rsidRDefault="00E246F3" w:rsidP="00E246F3">
      <w:pPr>
        <w:rPr>
          <w:rFonts w:eastAsiaTheme="minorEastAsia"/>
          <w:lang w:eastAsia="zh-CN"/>
        </w:rPr>
      </w:pPr>
      <w:r>
        <w:t>Ensure optimal testing conditions (optimum RF signal, low traffic hours to avoid contention with other devices, etc.)</w:t>
      </w:r>
    </w:p>
    <w:p w14:paraId="08853C51" w14:textId="77777777" w:rsidR="00E246F3" w:rsidRDefault="00E246F3" w:rsidP="00197D3A">
      <w:pPr>
        <w:pStyle w:val="H6"/>
        <w:rPr>
          <w:rFonts w:eastAsiaTheme="minorEastAsia"/>
          <w:lang w:eastAsia="zh-CN"/>
        </w:rPr>
      </w:pPr>
      <w:r>
        <w:t>Test procedure</w:t>
      </w:r>
    </w:p>
    <w:tbl>
      <w:tblPr>
        <w:tblStyle w:val="TableGSMA2"/>
        <w:tblW w:w="0" w:type="auto"/>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8"/>
        <w:gridCol w:w="4438"/>
      </w:tblGrid>
      <w:tr w:rsidR="00E246F3" w14:paraId="7740B452"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7A67AF90" w14:textId="77777777" w:rsidR="00E246F3" w:rsidRDefault="00E246F3">
            <w:pPr>
              <w:rPr>
                <w:noProof w:val="0"/>
                <w:lang w:eastAsia="en-US"/>
              </w:rPr>
            </w:pPr>
            <w:r>
              <w:t>-</w:t>
            </w:r>
          </w:p>
        </w:tc>
        <w:tc>
          <w:tcPr>
            <w:tcW w:w="4295" w:type="dxa"/>
            <w:tcBorders>
              <w:top w:val="single" w:sz="4" w:space="0" w:color="BFBFBF"/>
              <w:left w:val="single" w:sz="4" w:space="0" w:color="BFBFBF"/>
              <w:bottom w:val="single" w:sz="4" w:space="0" w:color="BFBFBF"/>
              <w:right w:val="single" w:sz="4" w:space="0" w:color="BFBFBF"/>
            </w:tcBorders>
            <w:shd w:val="clear" w:color="auto" w:fill="F2F2F2"/>
            <w:hideMark/>
          </w:tcPr>
          <w:p w14:paraId="76C713BB" w14:textId="77777777" w:rsidR="00E246F3" w:rsidRDefault="00E246F3">
            <w:pPr>
              <w:keepNext/>
              <w:keepLines/>
              <w:rPr>
                <w:b/>
              </w:rPr>
            </w:pPr>
            <w:r>
              <w:rPr>
                <w:b/>
              </w:rPr>
              <w:t>Test procedure</w:t>
            </w:r>
          </w:p>
        </w:tc>
        <w:tc>
          <w:tcPr>
            <w:tcW w:w="4553" w:type="dxa"/>
            <w:tcBorders>
              <w:top w:val="single" w:sz="4" w:space="0" w:color="BFBFBF"/>
              <w:left w:val="single" w:sz="4" w:space="0" w:color="BFBFBF"/>
              <w:bottom w:val="single" w:sz="4" w:space="0" w:color="BFBFBF"/>
              <w:right w:val="single" w:sz="4" w:space="0" w:color="BFBFBF"/>
            </w:tcBorders>
            <w:shd w:val="clear" w:color="auto" w:fill="F2F2F2"/>
            <w:hideMark/>
          </w:tcPr>
          <w:p w14:paraId="4E4CE6D7" w14:textId="77777777" w:rsidR="00E246F3" w:rsidRDefault="00E246F3">
            <w:pPr>
              <w:keepNext/>
              <w:keepLines/>
              <w:ind w:right="-1"/>
              <w:rPr>
                <w:b/>
                <w:sz w:val="18"/>
                <w:szCs w:val="18"/>
              </w:rPr>
            </w:pPr>
            <w:r>
              <w:rPr>
                <w:b/>
                <w:sz w:val="18"/>
                <w:szCs w:val="18"/>
              </w:rPr>
              <w:t>Expected behaviour</w:t>
            </w:r>
          </w:p>
        </w:tc>
      </w:tr>
      <w:tr w:rsidR="00E246F3" w14:paraId="0B22E96B"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0852B56A" w14:textId="77777777" w:rsidR="00E246F3" w:rsidRDefault="00E246F3">
            <w:pPr>
              <w:tabs>
                <w:tab w:val="left" w:pos="851"/>
              </w:tabs>
              <w:ind w:right="-1"/>
              <w:jc w:val="left"/>
              <w:rPr>
                <w:sz w:val="18"/>
                <w:szCs w:val="18"/>
              </w:rPr>
            </w:pPr>
            <w:r>
              <w:rPr>
                <w:sz w:val="18"/>
                <w:szCs w:val="18"/>
              </w:rPr>
              <w:t>1</w:t>
            </w:r>
          </w:p>
        </w:tc>
        <w:tc>
          <w:tcPr>
            <w:tcW w:w="4295" w:type="dxa"/>
            <w:tcBorders>
              <w:top w:val="single" w:sz="4" w:space="0" w:color="BFBFBF"/>
              <w:left w:val="single" w:sz="4" w:space="0" w:color="BFBFBF"/>
              <w:bottom w:val="single" w:sz="4" w:space="0" w:color="BFBFBF"/>
              <w:right w:val="single" w:sz="4" w:space="0" w:color="BFBFBF"/>
            </w:tcBorders>
            <w:hideMark/>
          </w:tcPr>
          <w:p w14:paraId="68064E4A" w14:textId="77777777" w:rsidR="00E246F3" w:rsidRDefault="00E246F3">
            <w:pPr>
              <w:jc w:val="left"/>
              <w:rPr>
                <w:bCs/>
                <w:sz w:val="18"/>
                <w:szCs w:val="18"/>
              </w:rPr>
            </w:pPr>
            <w:r>
              <w:rPr>
                <w:bCs/>
                <w:sz w:val="18"/>
                <w:szCs w:val="18"/>
              </w:rPr>
              <w:t>Prepare the DUT with the method of measuring the throughput.</w:t>
            </w:r>
          </w:p>
        </w:tc>
        <w:tc>
          <w:tcPr>
            <w:tcW w:w="4553" w:type="dxa"/>
            <w:tcBorders>
              <w:top w:val="single" w:sz="4" w:space="0" w:color="BFBFBF"/>
              <w:left w:val="single" w:sz="4" w:space="0" w:color="BFBFBF"/>
              <w:bottom w:val="single" w:sz="4" w:space="0" w:color="BFBFBF"/>
              <w:right w:val="single" w:sz="4" w:space="0" w:color="BFBFBF"/>
            </w:tcBorders>
            <w:hideMark/>
          </w:tcPr>
          <w:p w14:paraId="54F66238" w14:textId="77777777" w:rsidR="00E246F3" w:rsidRDefault="00E246F3">
            <w:pPr>
              <w:jc w:val="left"/>
              <w:rPr>
                <w:sz w:val="18"/>
                <w:szCs w:val="18"/>
              </w:rPr>
            </w:pPr>
            <w:r>
              <w:rPr>
                <w:bCs/>
                <w:sz w:val="18"/>
                <w:szCs w:val="18"/>
              </w:rPr>
              <w:t>DUT and Reference are setup with the appropriate tool/method.</w:t>
            </w:r>
          </w:p>
        </w:tc>
      </w:tr>
      <w:tr w:rsidR="00E246F3" w14:paraId="36A334F0"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55617700" w14:textId="77777777" w:rsidR="00E246F3" w:rsidRDefault="00E246F3">
            <w:pPr>
              <w:tabs>
                <w:tab w:val="left" w:pos="851"/>
              </w:tabs>
              <w:ind w:right="-1"/>
              <w:jc w:val="left"/>
              <w:rPr>
                <w:sz w:val="18"/>
                <w:szCs w:val="18"/>
              </w:rPr>
            </w:pPr>
            <w:r>
              <w:rPr>
                <w:sz w:val="18"/>
                <w:szCs w:val="18"/>
              </w:rPr>
              <w:t>2</w:t>
            </w:r>
          </w:p>
        </w:tc>
        <w:tc>
          <w:tcPr>
            <w:tcW w:w="4295" w:type="dxa"/>
            <w:tcBorders>
              <w:top w:val="single" w:sz="4" w:space="0" w:color="BFBFBF"/>
              <w:left w:val="single" w:sz="4" w:space="0" w:color="BFBFBF"/>
              <w:bottom w:val="single" w:sz="4" w:space="0" w:color="BFBFBF"/>
              <w:right w:val="single" w:sz="4" w:space="0" w:color="BFBFBF"/>
            </w:tcBorders>
            <w:hideMark/>
          </w:tcPr>
          <w:p w14:paraId="171F1FA2" w14:textId="77777777" w:rsidR="00E246F3" w:rsidRDefault="00E246F3">
            <w:pPr>
              <w:jc w:val="left"/>
              <w:rPr>
                <w:rFonts w:eastAsiaTheme="minorEastAsia"/>
                <w:sz w:val="18"/>
                <w:szCs w:val="18"/>
                <w:lang w:eastAsia="zh-CN"/>
              </w:rPr>
            </w:pPr>
            <w:r>
              <w:rPr>
                <w:sz w:val="18"/>
                <w:szCs w:val="18"/>
              </w:rPr>
              <w:t xml:space="preserve">Perform </w:t>
            </w:r>
            <w:r>
              <w:rPr>
                <w:rFonts w:eastAsiaTheme="minorEastAsia"/>
                <w:sz w:val="18"/>
                <w:szCs w:val="18"/>
                <w:lang w:eastAsia="zh-CN"/>
              </w:rPr>
              <w:t>data</w:t>
            </w:r>
            <w:r>
              <w:rPr>
                <w:sz w:val="18"/>
                <w:szCs w:val="18"/>
              </w:rPr>
              <w:t xml:space="preserve"> throughput measurement on </w:t>
            </w:r>
            <w:r>
              <w:rPr>
                <w:rFonts w:eastAsiaTheme="minorEastAsia"/>
                <w:sz w:val="18"/>
                <w:szCs w:val="18"/>
                <w:lang w:eastAsia="zh-CN"/>
              </w:rPr>
              <w:t xml:space="preserve">DUT </w:t>
            </w:r>
            <w:r>
              <w:rPr>
                <w:sz w:val="18"/>
                <w:szCs w:val="18"/>
              </w:rPr>
              <w:t>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200D3B28" w14:textId="77777777" w:rsidR="00E246F3" w:rsidRDefault="00E246F3">
            <w:pPr>
              <w:jc w:val="left"/>
              <w:rPr>
                <w:sz w:val="18"/>
                <w:szCs w:val="18"/>
                <w:lang w:eastAsia="en-US"/>
              </w:rPr>
            </w:pPr>
            <w:r>
              <w:rPr>
                <w:sz w:val="18"/>
                <w:szCs w:val="18"/>
              </w:rPr>
              <w:t>Measurement is taken and recorded.</w:t>
            </w:r>
          </w:p>
        </w:tc>
      </w:tr>
      <w:tr w:rsidR="00E246F3" w14:paraId="1229D7A3" w14:textId="77777777" w:rsidTr="00E246F3">
        <w:trPr>
          <w:trHeight w:val="443"/>
        </w:trPr>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2E32B900" w14:textId="77777777" w:rsidR="00E246F3" w:rsidRDefault="00E246F3">
            <w:pPr>
              <w:tabs>
                <w:tab w:val="left" w:pos="851"/>
              </w:tabs>
              <w:ind w:right="-1"/>
              <w:jc w:val="left"/>
              <w:rPr>
                <w:sz w:val="18"/>
                <w:szCs w:val="18"/>
              </w:rPr>
            </w:pPr>
            <w:r>
              <w:rPr>
                <w:sz w:val="18"/>
                <w:szCs w:val="18"/>
              </w:rPr>
              <w:t>3</w:t>
            </w:r>
          </w:p>
        </w:tc>
        <w:tc>
          <w:tcPr>
            <w:tcW w:w="4295" w:type="dxa"/>
            <w:tcBorders>
              <w:top w:val="single" w:sz="4" w:space="0" w:color="BFBFBF"/>
              <w:left w:val="single" w:sz="4" w:space="0" w:color="BFBFBF"/>
              <w:bottom w:val="single" w:sz="4" w:space="0" w:color="BFBFBF"/>
              <w:right w:val="single" w:sz="4" w:space="0" w:color="BFBFBF"/>
            </w:tcBorders>
            <w:hideMark/>
          </w:tcPr>
          <w:p w14:paraId="6AEFF85C" w14:textId="77777777" w:rsidR="00E246F3" w:rsidRDefault="00E246F3">
            <w:pPr>
              <w:jc w:val="left"/>
              <w:rPr>
                <w:sz w:val="18"/>
                <w:szCs w:val="18"/>
              </w:rPr>
            </w:pPr>
            <w:r>
              <w:rPr>
                <w:sz w:val="18"/>
                <w:szCs w:val="18"/>
              </w:rPr>
              <w:t>Establish a</w:t>
            </w:r>
            <w:r>
              <w:rPr>
                <w:rFonts w:eastAsiaTheme="minorEastAsia"/>
                <w:sz w:val="18"/>
                <w:szCs w:val="18"/>
                <w:lang w:eastAsia="zh-CN"/>
              </w:rPr>
              <w:t>n</w:t>
            </w:r>
            <w:r>
              <w:rPr>
                <w:sz w:val="18"/>
                <w:szCs w:val="18"/>
              </w:rPr>
              <w:t xml:space="preserve"> </w:t>
            </w:r>
            <w:r>
              <w:rPr>
                <w:rFonts w:eastAsiaTheme="minorEastAsia"/>
                <w:sz w:val="18"/>
                <w:szCs w:val="18"/>
                <w:lang w:eastAsia="zh-CN"/>
              </w:rPr>
              <w:t>IMS voice</w:t>
            </w:r>
            <w:r>
              <w:rPr>
                <w:sz w:val="18"/>
                <w:szCs w:val="18"/>
              </w:rPr>
              <w:t xml:space="preserve"> call on DUT</w:t>
            </w:r>
            <w:r>
              <w:rPr>
                <w:rFonts w:eastAsiaTheme="minorEastAsia"/>
                <w:sz w:val="18"/>
                <w:szCs w:val="18"/>
                <w:lang w:eastAsia="zh-CN"/>
              </w:rPr>
              <w:t>.</w:t>
            </w:r>
          </w:p>
        </w:tc>
        <w:tc>
          <w:tcPr>
            <w:tcW w:w="4553" w:type="dxa"/>
            <w:tcBorders>
              <w:top w:val="single" w:sz="4" w:space="0" w:color="BFBFBF"/>
              <w:left w:val="single" w:sz="4" w:space="0" w:color="BFBFBF"/>
              <w:bottom w:val="single" w:sz="4" w:space="0" w:color="BFBFBF"/>
              <w:right w:val="single" w:sz="4" w:space="0" w:color="BFBFBF"/>
            </w:tcBorders>
            <w:hideMark/>
          </w:tcPr>
          <w:p w14:paraId="1317C694" w14:textId="77777777" w:rsidR="00E246F3" w:rsidRDefault="00E246F3">
            <w:pPr>
              <w:jc w:val="left"/>
              <w:rPr>
                <w:sz w:val="18"/>
                <w:szCs w:val="18"/>
              </w:rPr>
            </w:pPr>
            <w:r>
              <w:rPr>
                <w:sz w:val="18"/>
                <w:szCs w:val="18"/>
              </w:rPr>
              <w:t>A</w:t>
            </w:r>
            <w:r>
              <w:rPr>
                <w:rFonts w:eastAsiaTheme="minorEastAsia"/>
                <w:sz w:val="18"/>
                <w:szCs w:val="18"/>
                <w:lang w:eastAsia="zh-CN"/>
              </w:rPr>
              <w:t>n</w:t>
            </w:r>
            <w:r>
              <w:rPr>
                <w:sz w:val="18"/>
                <w:szCs w:val="18"/>
              </w:rPr>
              <w:t xml:space="preserve"> </w:t>
            </w:r>
            <w:r>
              <w:rPr>
                <w:rFonts w:eastAsiaTheme="minorEastAsia"/>
                <w:sz w:val="18"/>
                <w:szCs w:val="18"/>
                <w:lang w:eastAsia="zh-CN"/>
              </w:rPr>
              <w:t>IMS voice</w:t>
            </w:r>
            <w:r>
              <w:rPr>
                <w:sz w:val="18"/>
                <w:szCs w:val="18"/>
              </w:rPr>
              <w:t xml:space="preserve"> call is successfully established, including a dedicated bearer. Speech path is present in both directions.</w:t>
            </w:r>
          </w:p>
        </w:tc>
      </w:tr>
      <w:tr w:rsidR="00E246F3" w14:paraId="03F6ABA6"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6A4240B5" w14:textId="77777777" w:rsidR="00E246F3" w:rsidRDefault="00E246F3">
            <w:pPr>
              <w:tabs>
                <w:tab w:val="left" w:pos="851"/>
              </w:tabs>
              <w:ind w:right="-1"/>
              <w:jc w:val="left"/>
              <w:rPr>
                <w:sz w:val="18"/>
                <w:szCs w:val="18"/>
              </w:rPr>
            </w:pPr>
            <w:r>
              <w:rPr>
                <w:sz w:val="18"/>
                <w:szCs w:val="18"/>
              </w:rPr>
              <w:t>4</w:t>
            </w:r>
          </w:p>
        </w:tc>
        <w:tc>
          <w:tcPr>
            <w:tcW w:w="4295" w:type="dxa"/>
            <w:tcBorders>
              <w:top w:val="single" w:sz="4" w:space="0" w:color="BFBFBF"/>
              <w:left w:val="single" w:sz="4" w:space="0" w:color="BFBFBF"/>
              <w:bottom w:val="single" w:sz="4" w:space="0" w:color="BFBFBF"/>
              <w:right w:val="single" w:sz="4" w:space="0" w:color="BFBFBF"/>
            </w:tcBorders>
            <w:hideMark/>
          </w:tcPr>
          <w:p w14:paraId="0AB95E50" w14:textId="77777777" w:rsidR="00E246F3" w:rsidRDefault="00E246F3">
            <w:pPr>
              <w:jc w:val="left"/>
              <w:rPr>
                <w:sz w:val="18"/>
                <w:szCs w:val="18"/>
              </w:rPr>
            </w:pPr>
            <w:r>
              <w:rPr>
                <w:sz w:val="18"/>
                <w:szCs w:val="18"/>
              </w:rPr>
              <w:t xml:space="preserve">Perform </w:t>
            </w:r>
            <w:r>
              <w:rPr>
                <w:rFonts w:eastAsiaTheme="minorEastAsia"/>
                <w:sz w:val="18"/>
                <w:szCs w:val="18"/>
                <w:lang w:eastAsia="zh-CN"/>
              </w:rPr>
              <w:t>data</w:t>
            </w:r>
            <w:r>
              <w:rPr>
                <w:sz w:val="18"/>
                <w:szCs w:val="18"/>
              </w:rPr>
              <w:t xml:space="preserve"> throughput measurement on </w:t>
            </w:r>
            <w:r>
              <w:rPr>
                <w:rFonts w:eastAsiaTheme="minorEastAsia"/>
                <w:sz w:val="18"/>
                <w:szCs w:val="18"/>
                <w:lang w:eastAsia="zh-CN"/>
              </w:rPr>
              <w:t xml:space="preserve">DUT </w:t>
            </w:r>
            <w:r>
              <w:rPr>
                <w:sz w:val="18"/>
                <w:szCs w:val="18"/>
              </w:rPr>
              <w:t>using the appropriate method.</w:t>
            </w:r>
          </w:p>
        </w:tc>
        <w:tc>
          <w:tcPr>
            <w:tcW w:w="4553" w:type="dxa"/>
            <w:tcBorders>
              <w:top w:val="single" w:sz="4" w:space="0" w:color="BFBFBF"/>
              <w:left w:val="single" w:sz="4" w:space="0" w:color="BFBFBF"/>
              <w:bottom w:val="single" w:sz="4" w:space="0" w:color="BFBFBF"/>
              <w:right w:val="single" w:sz="4" w:space="0" w:color="BFBFBF"/>
            </w:tcBorders>
            <w:hideMark/>
          </w:tcPr>
          <w:p w14:paraId="0463CE86" w14:textId="77777777" w:rsidR="00E246F3" w:rsidRDefault="00E246F3">
            <w:pPr>
              <w:jc w:val="left"/>
              <w:rPr>
                <w:rFonts w:eastAsiaTheme="minorEastAsia"/>
                <w:sz w:val="18"/>
                <w:szCs w:val="18"/>
                <w:lang w:eastAsia="zh-CN"/>
              </w:rPr>
            </w:pPr>
            <w:r>
              <w:rPr>
                <w:sz w:val="18"/>
                <w:szCs w:val="18"/>
              </w:rPr>
              <w:t>Measurement is taken and recorded.</w:t>
            </w:r>
          </w:p>
        </w:tc>
      </w:tr>
      <w:tr w:rsidR="00E246F3" w14:paraId="33E8CB32" w14:textId="77777777" w:rsidTr="00E246F3">
        <w:tc>
          <w:tcPr>
            <w:tcW w:w="438" w:type="dxa"/>
            <w:tcBorders>
              <w:top w:val="single" w:sz="4" w:space="0" w:color="BFBFBF"/>
              <w:left w:val="single" w:sz="4" w:space="0" w:color="BFBFBF"/>
              <w:bottom w:val="single" w:sz="4" w:space="0" w:color="BFBFBF"/>
              <w:right w:val="single" w:sz="4" w:space="0" w:color="BFBFBF"/>
            </w:tcBorders>
            <w:shd w:val="clear" w:color="auto" w:fill="F2F2F2"/>
            <w:hideMark/>
          </w:tcPr>
          <w:p w14:paraId="29239EED" w14:textId="77777777" w:rsidR="00E246F3" w:rsidRDefault="00E246F3">
            <w:pPr>
              <w:tabs>
                <w:tab w:val="left" w:pos="851"/>
              </w:tabs>
              <w:ind w:right="-1"/>
              <w:jc w:val="left"/>
              <w:rPr>
                <w:sz w:val="18"/>
                <w:szCs w:val="18"/>
                <w:lang w:eastAsia="en-US"/>
              </w:rPr>
            </w:pPr>
            <w:r>
              <w:rPr>
                <w:sz w:val="18"/>
                <w:szCs w:val="18"/>
              </w:rPr>
              <w:t>5</w:t>
            </w:r>
          </w:p>
        </w:tc>
        <w:tc>
          <w:tcPr>
            <w:tcW w:w="4295" w:type="dxa"/>
            <w:tcBorders>
              <w:top w:val="single" w:sz="4" w:space="0" w:color="BFBFBF"/>
              <w:left w:val="single" w:sz="4" w:space="0" w:color="BFBFBF"/>
              <w:bottom w:val="single" w:sz="4" w:space="0" w:color="BFBFBF"/>
              <w:right w:val="single" w:sz="4" w:space="0" w:color="BFBFBF"/>
            </w:tcBorders>
            <w:hideMark/>
          </w:tcPr>
          <w:p w14:paraId="5694B699" w14:textId="77777777" w:rsidR="00E246F3" w:rsidRDefault="00E246F3">
            <w:pPr>
              <w:jc w:val="left"/>
              <w:rPr>
                <w:rFonts w:eastAsiaTheme="minorEastAsia"/>
                <w:sz w:val="18"/>
                <w:szCs w:val="18"/>
                <w:lang w:eastAsia="zh-CN"/>
              </w:rPr>
            </w:pPr>
            <w:r>
              <w:rPr>
                <w:rFonts w:eastAsiaTheme="minorEastAsia"/>
                <w:sz w:val="18"/>
                <w:szCs w:val="18"/>
                <w:lang w:eastAsia="zh-CN"/>
              </w:rPr>
              <w:t>Compare the date throughput evaluated before and during the IMS voice call.</w:t>
            </w:r>
          </w:p>
        </w:tc>
        <w:tc>
          <w:tcPr>
            <w:tcW w:w="4553" w:type="dxa"/>
            <w:tcBorders>
              <w:top w:val="single" w:sz="4" w:space="0" w:color="BFBFBF"/>
              <w:left w:val="single" w:sz="4" w:space="0" w:color="BFBFBF"/>
              <w:bottom w:val="single" w:sz="4" w:space="0" w:color="BFBFBF"/>
              <w:right w:val="single" w:sz="4" w:space="0" w:color="BFBFBF"/>
            </w:tcBorders>
            <w:hideMark/>
          </w:tcPr>
          <w:p w14:paraId="222DF6E2" w14:textId="77777777" w:rsidR="00E246F3" w:rsidRDefault="00E246F3">
            <w:pPr>
              <w:jc w:val="left"/>
              <w:rPr>
                <w:sz w:val="18"/>
                <w:szCs w:val="18"/>
                <w:lang w:eastAsia="en-US"/>
              </w:rPr>
            </w:pPr>
            <w:r>
              <w:rPr>
                <w:sz w:val="18"/>
                <w:szCs w:val="18"/>
              </w:rPr>
              <w:t>Confirm that the</w:t>
            </w:r>
            <w:r>
              <w:rPr>
                <w:rFonts w:eastAsiaTheme="minorEastAsia"/>
                <w:sz w:val="18"/>
                <w:szCs w:val="18"/>
                <w:lang w:eastAsia="zh-CN"/>
              </w:rPr>
              <w:t xml:space="preserve"> voice</w:t>
            </w:r>
            <w:r>
              <w:rPr>
                <w:sz w:val="18"/>
                <w:szCs w:val="18"/>
              </w:rPr>
              <w:t xml:space="preserve"> call remains uninterrupted during the throughput measurement.</w:t>
            </w:r>
          </w:p>
          <w:p w14:paraId="5864F3C6" w14:textId="77777777" w:rsidR="00E246F3" w:rsidRDefault="00E246F3">
            <w:pPr>
              <w:jc w:val="left"/>
              <w:rPr>
                <w:sz w:val="18"/>
                <w:szCs w:val="18"/>
              </w:rPr>
            </w:pPr>
            <w:r>
              <w:rPr>
                <w:sz w:val="18"/>
                <w:szCs w:val="18"/>
              </w:rPr>
              <w:t xml:space="preserve">Ensure that the throughput measurement taken during the </w:t>
            </w:r>
            <w:r>
              <w:rPr>
                <w:rFonts w:eastAsiaTheme="minorEastAsia"/>
                <w:sz w:val="18"/>
                <w:szCs w:val="18"/>
                <w:lang w:eastAsia="zh-CN"/>
              </w:rPr>
              <w:t>IMS voice</w:t>
            </w:r>
            <w:r>
              <w:rPr>
                <w:sz w:val="18"/>
                <w:szCs w:val="18"/>
              </w:rPr>
              <w:t xml:space="preserve"> call is no more than 10% worse than the measurement taken before the call</w:t>
            </w:r>
          </w:p>
        </w:tc>
      </w:tr>
    </w:tbl>
    <w:p w14:paraId="04C815F5" w14:textId="77777777" w:rsidR="00E246F3" w:rsidRDefault="00E246F3" w:rsidP="00E246F3">
      <w:pPr>
        <w:tabs>
          <w:tab w:val="left" w:pos="709"/>
        </w:tabs>
        <w:rPr>
          <w:rFonts w:eastAsiaTheme="minorEastAsia"/>
          <w:lang w:eastAsia="zh-CN"/>
        </w:rPr>
      </w:pPr>
    </w:p>
    <w:p w14:paraId="0AFF14D9" w14:textId="77777777" w:rsidR="00AC2F69" w:rsidRPr="00AC2F69" w:rsidRDefault="00AC2F69" w:rsidP="00AC2F69"/>
    <w:p w14:paraId="76CF8F30" w14:textId="77777777" w:rsidR="00AC2F69" w:rsidRPr="00AC2F69" w:rsidRDefault="00AC2F69" w:rsidP="00EF7B4B">
      <w:pPr>
        <w:pStyle w:val="Heading1"/>
      </w:pPr>
      <w:bookmarkStart w:id="135" w:name="_Toc514833956"/>
      <w:bookmarkStart w:id="136" w:name="_Toc530672825"/>
      <w:bookmarkStart w:id="137" w:name="_Toc156375198"/>
      <w:bookmarkEnd w:id="135"/>
      <w:r w:rsidRPr="00AC2F69">
        <w:lastRenderedPageBreak/>
        <w:t>102</w:t>
      </w:r>
      <w:r w:rsidRPr="00AC2F69">
        <w:tab/>
        <w:t>Mobility</w:t>
      </w:r>
      <w:bookmarkEnd w:id="136"/>
      <w:bookmarkEnd w:id="137"/>
    </w:p>
    <w:p w14:paraId="13B513C9" w14:textId="77777777" w:rsidR="00AC2F69" w:rsidRPr="00AC2F69" w:rsidRDefault="00AC2F69" w:rsidP="00B07F2D">
      <w:pPr>
        <w:pStyle w:val="Heading2"/>
      </w:pPr>
      <w:bookmarkStart w:id="138" w:name="_Toc514833957"/>
      <w:bookmarkStart w:id="139" w:name="_Toc530672826"/>
      <w:bookmarkStart w:id="140" w:name="_Toc156375199"/>
      <w:bookmarkEnd w:id="138"/>
      <w:r w:rsidRPr="00AC2F69">
        <w:t>102.1</w:t>
      </w:r>
      <w:r w:rsidRPr="00AC2F69">
        <w:tab/>
      </w:r>
      <w:bookmarkEnd w:id="139"/>
      <w:r w:rsidR="00090DBB">
        <w:t>Void</w:t>
      </w:r>
      <w:bookmarkEnd w:id="140"/>
    </w:p>
    <w:p w14:paraId="24C4B680" w14:textId="77777777" w:rsidR="00184489" w:rsidRPr="00800C4F" w:rsidRDefault="00184489">
      <w:pPr>
        <w:pStyle w:val="Heading2"/>
      </w:pPr>
      <w:bookmarkStart w:id="141" w:name="_Toc514833958"/>
      <w:bookmarkStart w:id="142" w:name="_Toc156375200"/>
      <w:bookmarkEnd w:id="141"/>
      <w:r w:rsidRPr="00800C4F">
        <w:t>102.2</w:t>
      </w:r>
      <w:r w:rsidRPr="00800C4F">
        <w:tab/>
        <w:t>Registration/Notification Area Update (5GC)</w:t>
      </w:r>
      <w:bookmarkEnd w:id="142"/>
    </w:p>
    <w:p w14:paraId="299A13FC" w14:textId="77777777" w:rsidR="00184489" w:rsidRPr="00800C4F" w:rsidRDefault="00184489" w:rsidP="00184489">
      <w:pPr>
        <w:pStyle w:val="Heading3"/>
      </w:pPr>
      <w:bookmarkStart w:id="143" w:name="_Toc156375201"/>
      <w:r w:rsidRPr="00800C4F">
        <w:t>102.2.1</w:t>
      </w:r>
      <w:r w:rsidRPr="00800C4F">
        <w:tab/>
        <w:t>Mobility Registration Area Update</w:t>
      </w:r>
      <w:bookmarkEnd w:id="143"/>
      <w:r w:rsidRPr="00800C4F">
        <w:t xml:space="preserve"> </w:t>
      </w:r>
    </w:p>
    <w:p w14:paraId="16FD68F7" w14:textId="77777777" w:rsidR="00184489" w:rsidRDefault="00184489" w:rsidP="00184489">
      <w:pPr>
        <w:pStyle w:val="H6"/>
      </w:pPr>
      <w:r>
        <w:t>Description</w:t>
      </w:r>
    </w:p>
    <w:p w14:paraId="12B08AF9" w14:textId="77777777" w:rsidR="00184489" w:rsidRDefault="00184489" w:rsidP="00184489">
      <w:pPr>
        <w:rPr>
          <w:rFonts w:eastAsiaTheme="minorEastAsia"/>
          <w:lang w:eastAsia="zh-CN"/>
        </w:rPr>
      </w:pPr>
      <w:r>
        <w:t xml:space="preserve">The DUT shall successfully perform </w:t>
      </w:r>
      <w:r>
        <w:rPr>
          <w:rFonts w:eastAsiaTheme="minorEastAsia"/>
          <w:lang w:eastAsia="zh-CN"/>
        </w:rPr>
        <w:t>Mobility Registration</w:t>
      </w:r>
      <w:r>
        <w:t xml:space="preserve"> Update procedure after reselecting a cell in a new Tracking Area</w:t>
      </w:r>
      <w:r>
        <w:rPr>
          <w:rFonts w:eastAsiaTheme="minorEastAsia"/>
          <w:lang w:eastAsia="zh-CN"/>
        </w:rPr>
        <w:t xml:space="preserve"> outside its Registration Area</w:t>
      </w:r>
      <w:r>
        <w:t>.</w:t>
      </w:r>
    </w:p>
    <w:p w14:paraId="19D031A0" w14:textId="77777777" w:rsidR="00184489" w:rsidRDefault="00184489" w:rsidP="00184489">
      <w:pPr>
        <w:pStyle w:val="H6"/>
      </w:pPr>
      <w:r>
        <w:t>Applicability</w:t>
      </w:r>
    </w:p>
    <w:p w14:paraId="630C7F52" w14:textId="77777777" w:rsidR="00184489" w:rsidRDefault="00184489" w:rsidP="00184489">
      <w:pPr>
        <w:jc w:val="left"/>
      </w:pPr>
      <w:r>
        <w:rPr>
          <w:rFonts w:cs="Arial"/>
        </w:rPr>
        <w:t>3GPP Rel.15 or later</w:t>
      </w:r>
    </w:p>
    <w:p w14:paraId="717D4F78" w14:textId="77777777" w:rsidR="00184489" w:rsidRDefault="00184489" w:rsidP="00184489">
      <w:pPr>
        <w:jc w:val="left"/>
        <w:rPr>
          <w:rFonts w:eastAsiaTheme="minorEastAsia"/>
          <w:lang w:eastAsia="zh-CN"/>
        </w:rPr>
      </w:pPr>
      <w:r>
        <w:rPr>
          <w:rFonts w:cs="Arial"/>
          <w:color w:val="00000A"/>
        </w:rPr>
        <w:t>SA</w:t>
      </w:r>
      <w:r>
        <w:rPr>
          <w:rFonts w:cs="Arial"/>
        </w:rPr>
        <w:t xml:space="preserve"> Option </w:t>
      </w:r>
      <w:r>
        <w:rPr>
          <w:rFonts w:cs="Arial"/>
          <w:lang w:eastAsia="zh-CN"/>
        </w:rPr>
        <w:t>2</w:t>
      </w:r>
    </w:p>
    <w:p w14:paraId="6F5E90E6" w14:textId="77777777" w:rsidR="00184489" w:rsidRDefault="00184489" w:rsidP="00184489">
      <w:pPr>
        <w:pStyle w:val="H6"/>
      </w:pPr>
      <w:r>
        <w:t>Related core specifications</w:t>
      </w:r>
    </w:p>
    <w:p w14:paraId="19E9AD63" w14:textId="77777777" w:rsidR="00184489" w:rsidRDefault="00184489" w:rsidP="00184489">
      <w:r>
        <w:t xml:space="preserve">3GPP TS </w:t>
      </w:r>
      <w:r>
        <w:rPr>
          <w:rFonts w:eastAsiaTheme="minorEastAsia"/>
          <w:lang w:eastAsia="zh-CN"/>
        </w:rPr>
        <w:t>23</w:t>
      </w:r>
      <w:r>
        <w:t>.</w:t>
      </w:r>
      <w:r>
        <w:rPr>
          <w:rFonts w:eastAsiaTheme="minorEastAsia"/>
          <w:lang w:eastAsia="zh-CN"/>
        </w:rPr>
        <w:t>502</w:t>
      </w:r>
    </w:p>
    <w:p w14:paraId="34AD5CBF" w14:textId="77777777" w:rsidR="00184489" w:rsidRDefault="00184489" w:rsidP="00184489">
      <w:pPr>
        <w:pStyle w:val="H6"/>
      </w:pPr>
      <w:r>
        <w:t>Reason for test</w:t>
      </w:r>
    </w:p>
    <w:p w14:paraId="79CBE48C" w14:textId="77777777" w:rsidR="00184489" w:rsidRDefault="00184489" w:rsidP="00184489">
      <w:pPr>
        <w:rPr>
          <w:rFonts w:cs="Arial"/>
        </w:rPr>
      </w:pPr>
      <w:r>
        <w:rPr>
          <w:rFonts w:cs="Arial"/>
        </w:rPr>
        <w:t xml:space="preserve">To verify that the DUT successfully performs </w:t>
      </w:r>
      <w:r>
        <w:rPr>
          <w:rFonts w:eastAsiaTheme="minorEastAsia"/>
          <w:lang w:eastAsia="zh-CN"/>
        </w:rPr>
        <w:t>Mobility Registration</w:t>
      </w:r>
      <w:r>
        <w:rPr>
          <w:rFonts w:cs="Arial"/>
        </w:rPr>
        <w:t xml:space="preserve"> Update procedure, after reselecting a cell in a new Tracking Area</w:t>
      </w:r>
      <w:r>
        <w:rPr>
          <w:rFonts w:eastAsiaTheme="minorEastAsia" w:cs="Arial"/>
          <w:lang w:eastAsia="zh-CN"/>
        </w:rPr>
        <w:t xml:space="preserve"> </w:t>
      </w:r>
      <w:r>
        <w:rPr>
          <w:rFonts w:eastAsiaTheme="minorEastAsia"/>
          <w:lang w:eastAsia="zh-CN"/>
        </w:rPr>
        <w:t>outside its Registration Area</w:t>
      </w:r>
      <w:r>
        <w:rPr>
          <w:rFonts w:cs="Arial"/>
        </w:rPr>
        <w:t>.</w:t>
      </w:r>
    </w:p>
    <w:p w14:paraId="1E0BD4E9" w14:textId="77777777" w:rsidR="00184489" w:rsidRDefault="00184489" w:rsidP="00184489">
      <w:pPr>
        <w:pStyle w:val="H6"/>
      </w:pPr>
      <w:r>
        <w:t>Initial configuration</w:t>
      </w:r>
    </w:p>
    <w:p w14:paraId="46F3A079" w14:textId="77777777" w:rsidR="00184489" w:rsidRDefault="00184489" w:rsidP="009861E8">
      <w:pPr>
        <w:rPr>
          <w:rFonts w:eastAsiaTheme="minorEastAsia" w:cs="Arial"/>
          <w:lang w:eastAsia="zh-CN"/>
        </w:rPr>
      </w:pPr>
      <w:r>
        <w:t xml:space="preserve">DUT </w:t>
      </w:r>
      <w:r>
        <w:rPr>
          <w:rFonts w:eastAsiaTheme="minorEastAsia"/>
          <w:lang w:eastAsia="zh-CN"/>
        </w:rPr>
        <w:t xml:space="preserve">and NW </w:t>
      </w:r>
      <w:r>
        <w:t xml:space="preserve">support </w:t>
      </w:r>
      <w:r>
        <w:rPr>
          <w:rFonts w:eastAsiaTheme="minorEastAsia"/>
          <w:lang w:eastAsia="zh-CN"/>
        </w:rPr>
        <w:t>5G NR Option 2.</w:t>
      </w:r>
    </w:p>
    <w:p w14:paraId="0B6013C8" w14:textId="77777777" w:rsidR="00184489" w:rsidRDefault="00184489" w:rsidP="002931E1">
      <w:pPr>
        <w:rPr>
          <w:rFonts w:eastAsiaTheme="minorEastAsia" w:cs="Arial"/>
          <w:lang w:eastAsia="zh-CN"/>
        </w:rPr>
      </w:pPr>
      <w:r>
        <w:rPr>
          <w:rFonts w:cs="Arial"/>
        </w:rPr>
        <w:t xml:space="preserve">DUT is </w:t>
      </w:r>
      <w:r>
        <w:t>in RM-REGISTERED and CM-IDLE state</w:t>
      </w:r>
      <w:r>
        <w:rPr>
          <w:rFonts w:cs="Arial"/>
        </w:rPr>
        <w:t>.</w:t>
      </w:r>
    </w:p>
    <w:p w14:paraId="7FE3A09E" w14:textId="77777777" w:rsidR="00184489" w:rsidRPr="00AC2F69" w:rsidRDefault="00184489" w:rsidP="00800C4F">
      <w:pPr>
        <w:pStyle w:val="H6"/>
        <w:keepNext w:val="0"/>
        <w:keepLines w:val="0"/>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1"/>
        <w:gridCol w:w="4445"/>
      </w:tblGrid>
      <w:tr w:rsidR="00184489" w14:paraId="44365DA8"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95B9BE"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lastRenderedPageBreak/>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D03A10A"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F45CF81"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Expected behaviour</w:t>
            </w:r>
          </w:p>
        </w:tc>
      </w:tr>
      <w:tr w:rsidR="00184489" w14:paraId="43FA5A6D"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4B3CF0B" w14:textId="77777777" w:rsidR="00184489" w:rsidRDefault="00184489" w:rsidP="00800C4F">
            <w:pPr>
              <w:keepNext/>
              <w:keepLines/>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1AD11B" w14:textId="77777777" w:rsidR="00184489" w:rsidRDefault="00184489" w:rsidP="00800C4F">
            <w:pPr>
              <w:keepNext/>
              <w:keepLines/>
              <w:jc w:val="left"/>
              <w:rPr>
                <w:bCs/>
                <w:sz w:val="18"/>
                <w:szCs w:val="18"/>
              </w:rPr>
            </w:pPr>
            <w:r>
              <w:rPr>
                <w:bCs/>
                <w:sz w:val="18"/>
                <w:szCs w:val="18"/>
              </w:rPr>
              <w:t xml:space="preserve">Move the DUT to a </w:t>
            </w:r>
            <w:r>
              <w:rPr>
                <w:rFonts w:eastAsiaTheme="minorEastAsia"/>
                <w:bCs/>
                <w:sz w:val="18"/>
                <w:szCs w:val="18"/>
                <w:lang w:eastAsia="zh-CN"/>
              </w:rPr>
              <w:t xml:space="preserve">NR </w:t>
            </w:r>
            <w:r>
              <w:rPr>
                <w:bCs/>
                <w:sz w:val="18"/>
                <w:szCs w:val="18"/>
              </w:rPr>
              <w:t>cell in a new Tracking Area.</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D4D93D" w14:textId="77777777" w:rsidR="00184489" w:rsidRDefault="00184489" w:rsidP="00800C4F">
            <w:pPr>
              <w:keepNext/>
              <w:keepLines/>
              <w:jc w:val="left"/>
              <w:rPr>
                <w:bCs/>
                <w:sz w:val="18"/>
                <w:szCs w:val="18"/>
              </w:rPr>
            </w:pPr>
            <w:r>
              <w:rPr>
                <w:bCs/>
                <w:sz w:val="18"/>
                <w:szCs w:val="18"/>
              </w:rPr>
              <w:t xml:space="preserve">DUT sends a </w:t>
            </w:r>
            <w:r>
              <w:rPr>
                <w:rFonts w:eastAsiaTheme="minorEastAsia"/>
                <w:bCs/>
                <w:sz w:val="18"/>
                <w:szCs w:val="18"/>
                <w:lang w:eastAsia="zh-CN"/>
              </w:rPr>
              <w:t>REGISTRATION</w:t>
            </w:r>
            <w:r>
              <w:rPr>
                <w:bCs/>
                <w:sz w:val="18"/>
                <w:szCs w:val="18"/>
              </w:rPr>
              <w:t xml:space="preserve"> REQUEST message to the network</w:t>
            </w:r>
            <w:r>
              <w:rPr>
                <w:rFonts w:eastAsiaTheme="minorEastAsia"/>
                <w:bCs/>
                <w:sz w:val="18"/>
                <w:szCs w:val="18"/>
                <w:lang w:eastAsia="zh-CN"/>
              </w:rPr>
              <w:t xml:space="preserve"> </w:t>
            </w:r>
            <w:r>
              <w:rPr>
                <w:bCs/>
                <w:sz w:val="18"/>
                <w:szCs w:val="18"/>
              </w:rPr>
              <w:t xml:space="preserve">with </w:t>
            </w:r>
            <w:r>
              <w:rPr>
                <w:rFonts w:eastAsiaTheme="minorEastAsia"/>
                <w:bCs/>
                <w:sz w:val="18"/>
                <w:szCs w:val="18"/>
                <w:lang w:eastAsia="zh-CN"/>
              </w:rPr>
              <w:t xml:space="preserve">Registration </w:t>
            </w:r>
            <w:r>
              <w:rPr>
                <w:bCs/>
                <w:sz w:val="18"/>
                <w:szCs w:val="18"/>
              </w:rPr>
              <w:t>type</w:t>
            </w:r>
            <w:r>
              <w:rPr>
                <w:rFonts w:eastAsiaTheme="minorEastAsia"/>
                <w:bCs/>
                <w:sz w:val="18"/>
                <w:szCs w:val="18"/>
                <w:lang w:eastAsia="zh-CN"/>
              </w:rPr>
              <w:t xml:space="preserve"> set</w:t>
            </w:r>
            <w:r>
              <w:rPr>
                <w:bCs/>
                <w:sz w:val="18"/>
                <w:szCs w:val="18"/>
              </w:rPr>
              <w:t xml:space="preserve"> to “</w:t>
            </w:r>
            <w:r>
              <w:rPr>
                <w:rFonts w:eastAsiaTheme="minorEastAsia"/>
                <w:bCs/>
                <w:sz w:val="18"/>
                <w:szCs w:val="18"/>
                <w:lang w:eastAsia="zh-CN"/>
              </w:rPr>
              <w:t>Mobility Registration Update”</w:t>
            </w:r>
            <w:r>
              <w:rPr>
                <w:bCs/>
                <w:sz w:val="18"/>
                <w:szCs w:val="18"/>
              </w:rPr>
              <w:t>.</w:t>
            </w:r>
          </w:p>
          <w:p w14:paraId="3C9EF099" w14:textId="77777777" w:rsidR="00184489" w:rsidRDefault="00184489" w:rsidP="00800C4F">
            <w:pPr>
              <w:keepNext/>
              <w:keepLines/>
              <w:jc w:val="left"/>
              <w:rPr>
                <w:bCs/>
                <w:sz w:val="18"/>
                <w:szCs w:val="18"/>
              </w:rPr>
            </w:pPr>
            <w:r>
              <w:rPr>
                <w:bCs/>
                <w:sz w:val="18"/>
                <w:szCs w:val="18"/>
              </w:rPr>
              <w:t xml:space="preserve">The network shall respond with </w:t>
            </w:r>
            <w:r>
              <w:rPr>
                <w:rFonts w:eastAsiaTheme="minorEastAsia"/>
                <w:bCs/>
                <w:sz w:val="18"/>
                <w:szCs w:val="18"/>
                <w:lang w:eastAsia="zh-CN"/>
              </w:rPr>
              <w:t>REGISTRATION</w:t>
            </w:r>
            <w:r>
              <w:rPr>
                <w:bCs/>
                <w:sz w:val="18"/>
                <w:szCs w:val="18"/>
              </w:rPr>
              <w:t xml:space="preserve"> A</w:t>
            </w:r>
            <w:r>
              <w:rPr>
                <w:rFonts w:eastAsiaTheme="minorEastAsia"/>
                <w:bCs/>
                <w:sz w:val="18"/>
                <w:szCs w:val="18"/>
                <w:lang w:eastAsia="zh-CN"/>
              </w:rPr>
              <w:t>CCEPT</w:t>
            </w:r>
            <w:r>
              <w:rPr>
                <w:bCs/>
                <w:sz w:val="18"/>
                <w:szCs w:val="18"/>
              </w:rPr>
              <w:t xml:space="preserve"> to the DUT. </w:t>
            </w:r>
          </w:p>
          <w:p w14:paraId="3880E5BD" w14:textId="77777777" w:rsidR="00184489" w:rsidRDefault="00184489" w:rsidP="00800C4F">
            <w:pPr>
              <w:keepNext/>
              <w:keepLines/>
              <w:jc w:val="left"/>
              <w:rPr>
                <w:sz w:val="18"/>
                <w:szCs w:val="18"/>
              </w:rPr>
            </w:pPr>
            <w:r>
              <w:rPr>
                <w:bCs/>
                <w:sz w:val="18"/>
                <w:szCs w:val="18"/>
              </w:rPr>
              <w:t xml:space="preserve">If the </w:t>
            </w:r>
            <w:r>
              <w:rPr>
                <w:rFonts w:eastAsiaTheme="minorEastAsia"/>
                <w:bCs/>
                <w:sz w:val="18"/>
                <w:szCs w:val="18"/>
                <w:lang w:eastAsia="zh-CN"/>
              </w:rPr>
              <w:t>REGISTRATION</w:t>
            </w:r>
            <w:r>
              <w:rPr>
                <w:bCs/>
                <w:sz w:val="18"/>
                <w:szCs w:val="18"/>
              </w:rPr>
              <w:t xml:space="preserve"> A</w:t>
            </w:r>
            <w:r>
              <w:rPr>
                <w:rFonts w:eastAsiaTheme="minorEastAsia"/>
                <w:bCs/>
                <w:sz w:val="18"/>
                <w:szCs w:val="18"/>
                <w:lang w:eastAsia="zh-CN"/>
              </w:rPr>
              <w:t>CCEPT</w:t>
            </w:r>
            <w:r>
              <w:rPr>
                <w:bCs/>
                <w:sz w:val="18"/>
                <w:szCs w:val="18"/>
              </w:rPr>
              <w:t xml:space="preserve"> messsage contains a</w:t>
            </w:r>
            <w:r>
              <w:rPr>
                <w:rFonts w:eastAsiaTheme="minorEastAsia"/>
                <w:bCs/>
                <w:sz w:val="18"/>
                <w:szCs w:val="18"/>
                <w:lang w:eastAsia="zh-CN"/>
              </w:rPr>
              <w:t xml:space="preserve"> new 5G-</w:t>
            </w:r>
            <w:r>
              <w:rPr>
                <w:bCs/>
                <w:sz w:val="18"/>
                <w:szCs w:val="18"/>
              </w:rPr>
              <w:t xml:space="preserve">GUTI, the DUT shall send </w:t>
            </w:r>
            <w:r>
              <w:rPr>
                <w:rFonts w:eastAsiaTheme="minorEastAsia"/>
                <w:bCs/>
                <w:sz w:val="18"/>
                <w:szCs w:val="18"/>
                <w:lang w:eastAsia="zh-CN"/>
              </w:rPr>
              <w:t>REGISTRATION COMPLETE</w:t>
            </w:r>
            <w:r>
              <w:rPr>
                <w:bCs/>
                <w:sz w:val="18"/>
                <w:szCs w:val="18"/>
              </w:rPr>
              <w:t xml:space="preserve"> to acknowledge the received </w:t>
            </w:r>
            <w:r>
              <w:rPr>
                <w:rFonts w:eastAsiaTheme="minorEastAsia"/>
                <w:bCs/>
                <w:sz w:val="18"/>
                <w:szCs w:val="18"/>
                <w:lang w:eastAsia="zh-CN"/>
              </w:rPr>
              <w:t>5G-</w:t>
            </w:r>
            <w:r>
              <w:rPr>
                <w:bCs/>
                <w:sz w:val="18"/>
                <w:szCs w:val="18"/>
              </w:rPr>
              <w:t>GUTI.</w:t>
            </w:r>
          </w:p>
        </w:tc>
      </w:tr>
      <w:tr w:rsidR="00184489" w14:paraId="3B96A612"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6BEE79" w14:textId="77777777" w:rsidR="00184489" w:rsidRDefault="00184489" w:rsidP="00800C4F">
            <w:pPr>
              <w:keepNext/>
              <w:keepLines/>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A880DC" w14:textId="77777777" w:rsidR="00184489" w:rsidRDefault="00184489" w:rsidP="00800C4F">
            <w:pPr>
              <w:keepNext/>
              <w:keepLines/>
              <w:jc w:val="left"/>
              <w:rPr>
                <w:sz w:val="18"/>
                <w:szCs w:val="18"/>
              </w:rPr>
            </w:pPr>
            <w:r>
              <w:rPr>
                <w:sz w:val="18"/>
                <w:szCs w:val="18"/>
              </w:rPr>
              <w:t>Load a page on the embedded browser (or via a tethering connection if embedded browser is not supported).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6436C9" w14:textId="77777777" w:rsidR="00184489" w:rsidRDefault="00184489" w:rsidP="00800C4F">
            <w:pPr>
              <w:keepNext/>
              <w:keepLines/>
              <w:jc w:val="left"/>
              <w:rPr>
                <w:sz w:val="18"/>
                <w:szCs w:val="18"/>
              </w:rPr>
            </w:pPr>
            <w:r>
              <w:rPr>
                <w:sz w:val="18"/>
                <w:szCs w:val="18"/>
              </w:rPr>
              <w:t>Page is loaded successfully to confirm data connection.</w:t>
            </w:r>
          </w:p>
        </w:tc>
      </w:tr>
    </w:tbl>
    <w:p w14:paraId="1D6DCD58" w14:textId="77777777" w:rsidR="00184489" w:rsidRPr="009E273B" w:rsidRDefault="00184489" w:rsidP="00800C4F">
      <w:pPr>
        <w:pStyle w:val="H6b"/>
      </w:pPr>
      <w:r w:rsidRPr="004D36D2">
        <w:t>Example message flow:</w:t>
      </w:r>
    </w:p>
    <w:tbl>
      <w:tblPr>
        <w:tblW w:w="9015" w:type="dxa"/>
        <w:tblInd w:w="57" w:type="dxa"/>
        <w:tblLayout w:type="fixed"/>
        <w:tblCellMar>
          <w:left w:w="57" w:type="dxa"/>
          <w:right w:w="57" w:type="dxa"/>
        </w:tblCellMar>
        <w:tblLook w:val="04A0" w:firstRow="1" w:lastRow="0" w:firstColumn="1" w:lastColumn="0" w:noHBand="0" w:noVBand="1"/>
      </w:tblPr>
      <w:tblGrid>
        <w:gridCol w:w="567"/>
        <w:gridCol w:w="994"/>
        <w:gridCol w:w="3971"/>
        <w:gridCol w:w="3483"/>
      </w:tblGrid>
      <w:tr w:rsidR="00184489" w14:paraId="21E0A2D4" w14:textId="77777777" w:rsidTr="00184489">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186B636A" w14:textId="77777777" w:rsidR="00184489" w:rsidRDefault="00184489" w:rsidP="00800C4F">
            <w:pPr>
              <w:keepNext/>
              <w:keepLines/>
              <w:tabs>
                <w:tab w:val="left" w:pos="851"/>
              </w:tabs>
              <w:spacing w:line="276" w:lineRule="auto"/>
              <w:jc w:val="left"/>
              <w:rPr>
                <w:b/>
                <w:sz w:val="18"/>
                <w:szCs w:val="18"/>
                <w:lang w:val="fr-FR" w:eastAsia="en-GB"/>
              </w:rPr>
            </w:pPr>
            <w:r>
              <w:rPr>
                <w:b/>
                <w:sz w:val="18"/>
                <w:szCs w:val="18"/>
                <w:lang w:val="fr-FR"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hideMark/>
          </w:tcPr>
          <w:p w14:paraId="6AD1A70E"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Direction</w:t>
            </w:r>
            <w:r>
              <w:rPr>
                <w:b/>
                <w:sz w:val="18"/>
                <w:szCs w:val="18"/>
                <w:lang w:val="fr-FR"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hideMark/>
          </w:tcPr>
          <w:p w14:paraId="0802C438"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hideMark/>
          </w:tcPr>
          <w:p w14:paraId="6D2E3CD5"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Comments</w:t>
            </w:r>
          </w:p>
        </w:tc>
      </w:tr>
      <w:tr w:rsidR="00184489" w14:paraId="14189F9A"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1D364C6"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sz w:val="18"/>
                <w:szCs w:val="18"/>
                <w:lang w:val="fr-FR" w:eastAsia="en-GB"/>
              </w:rPr>
              <w:t>1</w:t>
            </w:r>
          </w:p>
        </w:tc>
        <w:tc>
          <w:tcPr>
            <w:tcW w:w="993" w:type="dxa"/>
            <w:tcBorders>
              <w:top w:val="single" w:sz="4" w:space="0" w:color="BFBFBF"/>
              <w:left w:val="single" w:sz="4" w:space="0" w:color="BFBFBF"/>
              <w:bottom w:val="single" w:sz="4" w:space="0" w:color="BFBFBF"/>
              <w:right w:val="single" w:sz="4" w:space="0" w:color="BFBFBF"/>
            </w:tcBorders>
            <w:hideMark/>
          </w:tcPr>
          <w:p w14:paraId="65CDDDE3"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25C64521"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RRCConnectionRequest</w:t>
            </w:r>
          </w:p>
        </w:tc>
        <w:tc>
          <w:tcPr>
            <w:tcW w:w="3481" w:type="dxa"/>
            <w:tcBorders>
              <w:top w:val="single" w:sz="4" w:space="0" w:color="BFBFBF"/>
              <w:left w:val="single" w:sz="4" w:space="0" w:color="BFBFBF"/>
              <w:bottom w:val="single" w:sz="4" w:space="0" w:color="BFBFBF"/>
              <w:right w:val="single" w:sz="4" w:space="0" w:color="BFBFBF"/>
            </w:tcBorders>
            <w:vAlign w:val="center"/>
          </w:tcPr>
          <w:p w14:paraId="4256B989"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70B15046"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0FAFA0D4"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2</w:t>
            </w:r>
          </w:p>
        </w:tc>
        <w:tc>
          <w:tcPr>
            <w:tcW w:w="993" w:type="dxa"/>
            <w:tcBorders>
              <w:top w:val="single" w:sz="4" w:space="0" w:color="BFBFBF"/>
              <w:left w:val="single" w:sz="4" w:space="0" w:color="BFBFBF"/>
              <w:bottom w:val="single" w:sz="4" w:space="0" w:color="BFBFBF"/>
              <w:right w:val="single" w:sz="4" w:space="0" w:color="BFBFBF"/>
            </w:tcBorders>
            <w:hideMark/>
          </w:tcPr>
          <w:p w14:paraId="5FB99C3C"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6EABA4FA"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RRCConnectionSetup</w:t>
            </w:r>
          </w:p>
        </w:tc>
        <w:tc>
          <w:tcPr>
            <w:tcW w:w="3481" w:type="dxa"/>
            <w:tcBorders>
              <w:top w:val="single" w:sz="4" w:space="0" w:color="BFBFBF"/>
              <w:left w:val="single" w:sz="4" w:space="0" w:color="BFBFBF"/>
              <w:bottom w:val="single" w:sz="4" w:space="0" w:color="BFBFBF"/>
              <w:right w:val="single" w:sz="4" w:space="0" w:color="BFBFBF"/>
            </w:tcBorders>
            <w:vAlign w:val="center"/>
          </w:tcPr>
          <w:p w14:paraId="49E4FC56"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7E06AC96"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5D616FE2"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3</w:t>
            </w:r>
          </w:p>
        </w:tc>
        <w:tc>
          <w:tcPr>
            <w:tcW w:w="993" w:type="dxa"/>
            <w:tcBorders>
              <w:top w:val="single" w:sz="4" w:space="0" w:color="BFBFBF"/>
              <w:left w:val="single" w:sz="4" w:space="0" w:color="BFBFBF"/>
              <w:bottom w:val="single" w:sz="4" w:space="0" w:color="BFBFBF"/>
              <w:right w:val="single" w:sz="4" w:space="0" w:color="BFBFBF"/>
            </w:tcBorders>
            <w:hideMark/>
          </w:tcPr>
          <w:p w14:paraId="7E0E2503"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7FAEE437"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sz w:val="18"/>
                <w:szCs w:val="18"/>
                <w:lang w:val="en-US" w:eastAsia="en-GB"/>
              </w:rPr>
              <w:t xml:space="preserve">RRC: RRCConnectionSetupComplete  </w:t>
            </w:r>
          </w:p>
          <w:p w14:paraId="73760332"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sz w:val="18"/>
                <w:szCs w:val="18"/>
                <w:lang w:val="en-US" w:eastAsia="en-GB"/>
              </w:rPr>
              <w:t>NAS: REGISTRATION REQUEST</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116580B0"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rFonts w:eastAsiaTheme="minorEastAsia"/>
                <w:bCs/>
                <w:sz w:val="18"/>
                <w:szCs w:val="18"/>
                <w:lang w:val="en-US" w:eastAsia="zh-CN"/>
              </w:rPr>
              <w:t xml:space="preserve">Registration </w:t>
            </w:r>
            <w:r w:rsidRPr="00800C4F">
              <w:rPr>
                <w:bCs/>
                <w:sz w:val="18"/>
                <w:szCs w:val="18"/>
                <w:lang w:val="en-US"/>
              </w:rPr>
              <w:t>type</w:t>
            </w:r>
            <w:r w:rsidRPr="00800C4F">
              <w:rPr>
                <w:rFonts w:eastAsiaTheme="minorEastAsia"/>
                <w:bCs/>
                <w:sz w:val="18"/>
                <w:szCs w:val="18"/>
                <w:lang w:val="en-US" w:eastAsia="zh-CN"/>
              </w:rPr>
              <w:t xml:space="preserve"> </w:t>
            </w:r>
            <w:r w:rsidRPr="00800C4F">
              <w:rPr>
                <w:bCs/>
                <w:sz w:val="18"/>
                <w:szCs w:val="18"/>
                <w:lang w:val="en-US"/>
              </w:rPr>
              <w:t>“</w:t>
            </w:r>
            <w:r w:rsidRPr="00800C4F">
              <w:rPr>
                <w:rFonts w:eastAsiaTheme="minorEastAsia"/>
                <w:bCs/>
                <w:sz w:val="18"/>
                <w:szCs w:val="18"/>
                <w:lang w:val="en-US" w:eastAsia="zh-CN"/>
              </w:rPr>
              <w:t>Mobility Registration Update”</w:t>
            </w:r>
          </w:p>
        </w:tc>
      </w:tr>
      <w:tr w:rsidR="00184489" w14:paraId="555A4403"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117EFB9"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4</w:t>
            </w:r>
          </w:p>
        </w:tc>
        <w:tc>
          <w:tcPr>
            <w:tcW w:w="993" w:type="dxa"/>
            <w:tcBorders>
              <w:top w:val="single" w:sz="4" w:space="0" w:color="BFBFBF"/>
              <w:left w:val="single" w:sz="4" w:space="0" w:color="BFBFBF"/>
              <w:bottom w:val="single" w:sz="4" w:space="0" w:color="BFBFBF"/>
              <w:right w:val="single" w:sz="4" w:space="0" w:color="BFBFBF"/>
            </w:tcBorders>
            <w:hideMark/>
          </w:tcPr>
          <w:p w14:paraId="6E548883"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3C05F08B"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RRCConnectionReconfiguration</w:t>
            </w:r>
          </w:p>
          <w:p w14:paraId="4AE9CE26"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NAS: REGISTRATION ACCEPT</w:t>
            </w:r>
          </w:p>
        </w:tc>
        <w:tc>
          <w:tcPr>
            <w:tcW w:w="3481" w:type="dxa"/>
            <w:tcBorders>
              <w:top w:val="single" w:sz="4" w:space="0" w:color="BFBFBF"/>
              <w:left w:val="single" w:sz="4" w:space="0" w:color="BFBFBF"/>
              <w:bottom w:val="single" w:sz="4" w:space="0" w:color="BFBFBF"/>
              <w:right w:val="single" w:sz="4" w:space="0" w:color="BFBFBF"/>
            </w:tcBorders>
            <w:vAlign w:val="center"/>
          </w:tcPr>
          <w:p w14:paraId="069676DA"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44AD409D"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02F0177D"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5</w:t>
            </w:r>
          </w:p>
        </w:tc>
        <w:tc>
          <w:tcPr>
            <w:tcW w:w="993" w:type="dxa"/>
            <w:tcBorders>
              <w:top w:val="single" w:sz="4" w:space="0" w:color="BFBFBF"/>
              <w:left w:val="single" w:sz="4" w:space="0" w:color="BFBFBF"/>
              <w:bottom w:val="single" w:sz="4" w:space="0" w:color="BFBFBF"/>
              <w:right w:val="single" w:sz="4" w:space="0" w:color="BFBFBF"/>
            </w:tcBorders>
            <w:hideMark/>
          </w:tcPr>
          <w:p w14:paraId="4FC1B534"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55517ED5"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RRCConnectionReconfiguration Complete</w:t>
            </w:r>
          </w:p>
          <w:p w14:paraId="327B9449"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NAS: REGISTRATION COMPLETE</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49F4855E"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Conditional</w:t>
            </w:r>
          </w:p>
        </w:tc>
      </w:tr>
      <w:tr w:rsidR="00184489" w14:paraId="2C747C91"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5949C3B"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6</w:t>
            </w:r>
          </w:p>
        </w:tc>
        <w:tc>
          <w:tcPr>
            <w:tcW w:w="993" w:type="dxa"/>
            <w:tcBorders>
              <w:top w:val="single" w:sz="4" w:space="0" w:color="BFBFBF"/>
              <w:left w:val="single" w:sz="4" w:space="0" w:color="BFBFBF"/>
              <w:bottom w:val="single" w:sz="4" w:space="0" w:color="BFBFBF"/>
              <w:right w:val="single" w:sz="4" w:space="0" w:color="BFBFBF"/>
            </w:tcBorders>
            <w:hideMark/>
          </w:tcPr>
          <w:p w14:paraId="713A4B10"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645E9787"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 xml:space="preserve">RRC: </w:t>
            </w:r>
            <w:r>
              <w:rPr>
                <w:rFonts w:cs="Arial"/>
                <w:sz w:val="18"/>
                <w:szCs w:val="18"/>
                <w:lang w:val="fr-FR"/>
              </w:rPr>
              <w:t>RRCConnectionRelease</w:t>
            </w:r>
          </w:p>
        </w:tc>
        <w:tc>
          <w:tcPr>
            <w:tcW w:w="3481" w:type="dxa"/>
            <w:tcBorders>
              <w:top w:val="single" w:sz="4" w:space="0" w:color="BFBFBF"/>
              <w:left w:val="single" w:sz="4" w:space="0" w:color="BFBFBF"/>
              <w:bottom w:val="single" w:sz="4" w:space="0" w:color="BFBFBF"/>
              <w:right w:val="single" w:sz="4" w:space="0" w:color="BFBFBF"/>
            </w:tcBorders>
            <w:vAlign w:val="center"/>
          </w:tcPr>
          <w:p w14:paraId="1BE7F37B"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p>
        </w:tc>
      </w:tr>
    </w:tbl>
    <w:p w14:paraId="0BDB9A13" w14:textId="77777777" w:rsidR="00184489" w:rsidRPr="00800C4F" w:rsidRDefault="00184489" w:rsidP="00184489">
      <w:pPr>
        <w:pStyle w:val="Heading3"/>
      </w:pPr>
      <w:bookmarkStart w:id="144" w:name="_Toc156375202"/>
      <w:r w:rsidRPr="00800C4F">
        <w:t>102.2.2</w:t>
      </w:r>
      <w:r w:rsidRPr="00800C4F">
        <w:tab/>
        <w:t>Periodic Registration Area Update</w:t>
      </w:r>
      <w:bookmarkEnd w:id="144"/>
    </w:p>
    <w:p w14:paraId="02B284C0" w14:textId="77777777" w:rsidR="00184489" w:rsidRDefault="00184489" w:rsidP="00184489">
      <w:pPr>
        <w:pStyle w:val="H6"/>
      </w:pPr>
      <w:r>
        <w:t>Description</w:t>
      </w:r>
    </w:p>
    <w:p w14:paraId="159B75EC" w14:textId="77777777" w:rsidR="00184489" w:rsidRDefault="00184489" w:rsidP="00184489">
      <w:pPr>
        <w:rPr>
          <w:rFonts w:eastAsiaTheme="minorEastAsia"/>
          <w:lang w:eastAsia="zh-CN"/>
        </w:rPr>
      </w:pPr>
      <w:r>
        <w:t xml:space="preserve">The DUT shall successfully perform </w:t>
      </w:r>
      <w:r>
        <w:rPr>
          <w:rFonts w:eastAsiaTheme="minorEastAsia"/>
          <w:lang w:eastAsia="zh-CN"/>
        </w:rPr>
        <w:t>Periodic Registration</w:t>
      </w:r>
      <w:r>
        <w:t xml:space="preserve"> Update procedure after</w:t>
      </w:r>
      <w:r>
        <w:rPr>
          <w:rFonts w:eastAsiaTheme="minorEastAsia"/>
          <w:lang w:eastAsia="zh-CN"/>
        </w:rPr>
        <w:t xml:space="preserve"> the expiry of the T3512 timer</w:t>
      </w:r>
      <w:r>
        <w:t>.</w:t>
      </w:r>
    </w:p>
    <w:p w14:paraId="08078CBF" w14:textId="77777777" w:rsidR="00184489" w:rsidRDefault="00184489" w:rsidP="00184489">
      <w:pPr>
        <w:pStyle w:val="H6"/>
      </w:pPr>
      <w:r>
        <w:t>Applicability</w:t>
      </w:r>
    </w:p>
    <w:p w14:paraId="24AF33BC" w14:textId="77777777" w:rsidR="00184489" w:rsidRDefault="00184489" w:rsidP="00184489">
      <w:pPr>
        <w:jc w:val="left"/>
      </w:pPr>
      <w:r>
        <w:rPr>
          <w:rFonts w:cs="Arial"/>
        </w:rPr>
        <w:t>3GPP Rel.15 or later</w:t>
      </w:r>
    </w:p>
    <w:p w14:paraId="70607D8C" w14:textId="77777777" w:rsidR="00184489" w:rsidRDefault="00184489" w:rsidP="00184489">
      <w:pPr>
        <w:jc w:val="left"/>
        <w:rPr>
          <w:rFonts w:eastAsiaTheme="minorEastAsia"/>
          <w:lang w:eastAsia="zh-CN"/>
        </w:rPr>
      </w:pPr>
      <w:r>
        <w:rPr>
          <w:rFonts w:cs="Arial"/>
          <w:color w:val="00000A"/>
        </w:rPr>
        <w:t>SA</w:t>
      </w:r>
      <w:r>
        <w:rPr>
          <w:rFonts w:cs="Arial"/>
        </w:rPr>
        <w:t xml:space="preserve"> Option </w:t>
      </w:r>
      <w:r>
        <w:rPr>
          <w:rFonts w:cs="Arial"/>
          <w:lang w:eastAsia="zh-CN"/>
        </w:rPr>
        <w:t>2</w:t>
      </w:r>
    </w:p>
    <w:p w14:paraId="40BD6449" w14:textId="77777777" w:rsidR="00184489" w:rsidRDefault="00184489" w:rsidP="00184489">
      <w:pPr>
        <w:pStyle w:val="H6"/>
      </w:pPr>
      <w:r>
        <w:t>Related core specifications</w:t>
      </w:r>
    </w:p>
    <w:p w14:paraId="3CBD2B3F" w14:textId="77777777" w:rsidR="00184489" w:rsidRDefault="00184489" w:rsidP="00184489">
      <w:r>
        <w:t xml:space="preserve">3GPP TS </w:t>
      </w:r>
      <w:r>
        <w:rPr>
          <w:rFonts w:eastAsiaTheme="minorEastAsia"/>
          <w:lang w:eastAsia="zh-CN"/>
        </w:rPr>
        <w:t>23</w:t>
      </w:r>
      <w:r>
        <w:t>.</w:t>
      </w:r>
      <w:r>
        <w:rPr>
          <w:rFonts w:eastAsiaTheme="minorEastAsia"/>
          <w:lang w:eastAsia="zh-CN"/>
        </w:rPr>
        <w:t>502, TS 24.501</w:t>
      </w:r>
    </w:p>
    <w:p w14:paraId="4030EADA" w14:textId="77777777" w:rsidR="00184489" w:rsidRDefault="00184489" w:rsidP="00184489">
      <w:pPr>
        <w:pStyle w:val="H6"/>
      </w:pPr>
      <w:r>
        <w:t>Reason for test</w:t>
      </w:r>
    </w:p>
    <w:p w14:paraId="2FAE744E" w14:textId="77777777" w:rsidR="00184489" w:rsidRDefault="00184489" w:rsidP="00184489">
      <w:pPr>
        <w:rPr>
          <w:rFonts w:cs="Arial"/>
        </w:rPr>
      </w:pPr>
      <w:r>
        <w:rPr>
          <w:rFonts w:cs="Arial"/>
        </w:rPr>
        <w:t xml:space="preserve">To verify that the DUT successfully performs </w:t>
      </w:r>
      <w:r>
        <w:rPr>
          <w:rFonts w:eastAsiaTheme="minorEastAsia"/>
          <w:lang w:eastAsia="zh-CN"/>
        </w:rPr>
        <w:t>Periodic Registration</w:t>
      </w:r>
      <w:r>
        <w:rPr>
          <w:rFonts w:cs="Arial"/>
        </w:rPr>
        <w:t xml:space="preserve"> Update procedure after </w:t>
      </w:r>
      <w:r>
        <w:rPr>
          <w:rFonts w:eastAsiaTheme="minorEastAsia"/>
          <w:lang w:eastAsia="zh-CN"/>
        </w:rPr>
        <w:t>the expiry of the T3512 timer</w:t>
      </w:r>
      <w:r>
        <w:rPr>
          <w:rFonts w:cs="Arial"/>
        </w:rPr>
        <w:t>.</w:t>
      </w:r>
    </w:p>
    <w:p w14:paraId="52B09646" w14:textId="77777777" w:rsidR="00184489" w:rsidRDefault="00184489" w:rsidP="00184489">
      <w:pPr>
        <w:pStyle w:val="H6"/>
      </w:pPr>
      <w:r>
        <w:t>Initial configuration</w:t>
      </w:r>
    </w:p>
    <w:p w14:paraId="5B81CF46" w14:textId="77777777" w:rsidR="00184489" w:rsidRDefault="00184489" w:rsidP="00184489">
      <w:pPr>
        <w:rPr>
          <w:rFonts w:eastAsiaTheme="minorEastAsia" w:cs="Arial"/>
          <w:lang w:eastAsia="zh-CN"/>
        </w:rPr>
      </w:pPr>
      <w:r>
        <w:t xml:space="preserve">DUT </w:t>
      </w:r>
      <w:r>
        <w:rPr>
          <w:rFonts w:eastAsiaTheme="minorEastAsia"/>
          <w:lang w:eastAsia="zh-CN"/>
        </w:rPr>
        <w:t xml:space="preserve">and NW </w:t>
      </w:r>
      <w:r>
        <w:t xml:space="preserve">support </w:t>
      </w:r>
      <w:r>
        <w:rPr>
          <w:rFonts w:eastAsiaTheme="minorEastAsia"/>
          <w:lang w:eastAsia="zh-CN"/>
        </w:rPr>
        <w:t>5G NR Option 2.</w:t>
      </w:r>
    </w:p>
    <w:p w14:paraId="1DF99416" w14:textId="77777777" w:rsidR="00184489" w:rsidRDefault="00184489" w:rsidP="00184489">
      <w:pPr>
        <w:rPr>
          <w:rFonts w:eastAsiaTheme="minorEastAsia" w:cs="Arial"/>
          <w:lang w:eastAsia="zh-CN"/>
        </w:rPr>
      </w:pPr>
      <w:r>
        <w:rPr>
          <w:rFonts w:cs="Arial"/>
        </w:rPr>
        <w:t xml:space="preserve">DUT is </w:t>
      </w:r>
      <w:r>
        <w:t>in RM-REGISTERED and CM-IDLE state</w:t>
      </w:r>
      <w:r>
        <w:rPr>
          <w:rFonts w:cs="Arial"/>
        </w:rPr>
        <w:t>.</w:t>
      </w:r>
    </w:p>
    <w:p w14:paraId="0AB2D9CD" w14:textId="77777777" w:rsidR="00184489" w:rsidRDefault="00184489" w:rsidP="00184489">
      <w:pPr>
        <w:rPr>
          <w:rFonts w:eastAsiaTheme="minorEastAsia" w:cs="Arial"/>
          <w:lang w:eastAsia="zh-CN"/>
        </w:rPr>
      </w:pPr>
      <w:r>
        <w:rPr>
          <w:rFonts w:eastAsiaTheme="minorEastAsia"/>
          <w:lang w:eastAsia="zh-CN"/>
        </w:rPr>
        <w:lastRenderedPageBreak/>
        <w:t>T3512 timer is configured.</w:t>
      </w:r>
    </w:p>
    <w:p w14:paraId="0A5A3DBB" w14:textId="77777777" w:rsidR="00184489" w:rsidRPr="00AC2F69" w:rsidRDefault="00184489" w:rsidP="00184489">
      <w:pPr>
        <w:pStyle w:val="H6"/>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1"/>
        <w:gridCol w:w="4445"/>
      </w:tblGrid>
      <w:tr w:rsidR="00184489" w14:paraId="2700ED38"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2FEE183"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71E295E"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B25DFA0"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Expected behaviour</w:t>
            </w:r>
          </w:p>
        </w:tc>
      </w:tr>
      <w:tr w:rsidR="00184489" w14:paraId="76F6A43D"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9994CFE" w14:textId="77777777" w:rsidR="00184489" w:rsidRDefault="00184489" w:rsidP="00800C4F">
            <w:pPr>
              <w:keepNext/>
              <w:keepLines/>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2B8956" w14:textId="77777777" w:rsidR="00184489" w:rsidRDefault="00184489" w:rsidP="00800C4F">
            <w:pPr>
              <w:keepNext/>
              <w:keepLines/>
              <w:jc w:val="left"/>
              <w:rPr>
                <w:rFonts w:eastAsiaTheme="minorEastAsia"/>
                <w:bCs/>
                <w:sz w:val="18"/>
                <w:szCs w:val="18"/>
                <w:lang w:eastAsia="zh-CN"/>
              </w:rPr>
            </w:pPr>
            <w:r>
              <w:rPr>
                <w:bCs/>
                <w:sz w:val="18"/>
                <w:szCs w:val="18"/>
              </w:rPr>
              <w:t>Wait for the T3</w:t>
            </w:r>
            <w:r>
              <w:rPr>
                <w:rFonts w:eastAsiaTheme="minorEastAsia"/>
                <w:bCs/>
                <w:sz w:val="18"/>
                <w:szCs w:val="18"/>
                <w:lang w:eastAsia="zh-CN"/>
              </w:rPr>
              <w:t>5</w:t>
            </w:r>
            <w:r>
              <w:rPr>
                <w:bCs/>
                <w:sz w:val="18"/>
                <w:szCs w:val="18"/>
              </w:rPr>
              <w:t>12 timer to expire</w:t>
            </w:r>
            <w:r>
              <w:rPr>
                <w:rFonts w:eastAsiaTheme="minorEastAsia"/>
                <w:bCs/>
                <w:sz w:val="18"/>
                <w:szCs w:val="18"/>
                <w:lang w:eastAsia="zh-CN"/>
              </w:rPr>
              <w:t xml:space="preserve"> and observe DUT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4072A5" w14:textId="77777777" w:rsidR="00184489" w:rsidRDefault="00184489" w:rsidP="00800C4F">
            <w:pPr>
              <w:keepNext/>
              <w:keepLines/>
              <w:jc w:val="left"/>
              <w:rPr>
                <w:bCs/>
                <w:sz w:val="18"/>
                <w:szCs w:val="18"/>
              </w:rPr>
            </w:pPr>
            <w:r>
              <w:rPr>
                <w:bCs/>
                <w:sz w:val="18"/>
                <w:szCs w:val="18"/>
              </w:rPr>
              <w:t xml:space="preserve">DUT sends a </w:t>
            </w:r>
            <w:r>
              <w:rPr>
                <w:rFonts w:eastAsiaTheme="minorEastAsia"/>
                <w:bCs/>
                <w:sz w:val="18"/>
                <w:szCs w:val="18"/>
                <w:lang w:eastAsia="zh-CN"/>
              </w:rPr>
              <w:t>REGISTRATION</w:t>
            </w:r>
            <w:r>
              <w:rPr>
                <w:bCs/>
                <w:sz w:val="18"/>
                <w:szCs w:val="18"/>
              </w:rPr>
              <w:t xml:space="preserve"> REQUEST message to the network</w:t>
            </w:r>
            <w:r>
              <w:rPr>
                <w:rFonts w:eastAsiaTheme="minorEastAsia"/>
                <w:bCs/>
                <w:sz w:val="18"/>
                <w:szCs w:val="18"/>
                <w:lang w:eastAsia="zh-CN"/>
              </w:rPr>
              <w:t xml:space="preserve"> </w:t>
            </w:r>
            <w:r>
              <w:rPr>
                <w:bCs/>
                <w:sz w:val="18"/>
                <w:szCs w:val="18"/>
              </w:rPr>
              <w:t xml:space="preserve">with </w:t>
            </w:r>
            <w:r>
              <w:rPr>
                <w:rFonts w:eastAsiaTheme="minorEastAsia"/>
                <w:bCs/>
                <w:sz w:val="18"/>
                <w:szCs w:val="18"/>
                <w:lang w:eastAsia="zh-CN"/>
              </w:rPr>
              <w:t xml:space="preserve">Registration </w:t>
            </w:r>
            <w:r>
              <w:rPr>
                <w:bCs/>
                <w:sz w:val="18"/>
                <w:szCs w:val="18"/>
              </w:rPr>
              <w:t>type</w:t>
            </w:r>
            <w:r>
              <w:rPr>
                <w:rFonts w:eastAsiaTheme="minorEastAsia"/>
                <w:bCs/>
                <w:sz w:val="18"/>
                <w:szCs w:val="18"/>
                <w:lang w:eastAsia="zh-CN"/>
              </w:rPr>
              <w:t xml:space="preserve"> set</w:t>
            </w:r>
            <w:r>
              <w:rPr>
                <w:bCs/>
                <w:sz w:val="18"/>
                <w:szCs w:val="18"/>
              </w:rPr>
              <w:t xml:space="preserve"> to “</w:t>
            </w:r>
            <w:r>
              <w:rPr>
                <w:rFonts w:eastAsiaTheme="minorEastAsia"/>
                <w:bCs/>
                <w:sz w:val="18"/>
                <w:szCs w:val="18"/>
                <w:lang w:eastAsia="zh-CN"/>
              </w:rPr>
              <w:t>Periodic Registration Update”</w:t>
            </w:r>
            <w:r>
              <w:rPr>
                <w:bCs/>
                <w:sz w:val="18"/>
                <w:szCs w:val="18"/>
              </w:rPr>
              <w:t>.</w:t>
            </w:r>
          </w:p>
          <w:p w14:paraId="017B0BF2" w14:textId="77777777" w:rsidR="00184489" w:rsidRDefault="00184489" w:rsidP="00800C4F">
            <w:pPr>
              <w:keepNext/>
              <w:keepLines/>
              <w:jc w:val="left"/>
              <w:rPr>
                <w:bCs/>
                <w:sz w:val="18"/>
                <w:szCs w:val="18"/>
              </w:rPr>
            </w:pPr>
            <w:r>
              <w:rPr>
                <w:bCs/>
                <w:sz w:val="18"/>
                <w:szCs w:val="18"/>
              </w:rPr>
              <w:t xml:space="preserve">The network shall respond with </w:t>
            </w:r>
            <w:r>
              <w:rPr>
                <w:rFonts w:eastAsiaTheme="minorEastAsia"/>
                <w:bCs/>
                <w:sz w:val="18"/>
                <w:szCs w:val="18"/>
                <w:lang w:eastAsia="zh-CN"/>
              </w:rPr>
              <w:t>REGISTRATION</w:t>
            </w:r>
            <w:r>
              <w:rPr>
                <w:bCs/>
                <w:sz w:val="18"/>
                <w:szCs w:val="18"/>
              </w:rPr>
              <w:t xml:space="preserve"> A</w:t>
            </w:r>
            <w:r>
              <w:rPr>
                <w:rFonts w:eastAsiaTheme="minorEastAsia"/>
                <w:bCs/>
                <w:sz w:val="18"/>
                <w:szCs w:val="18"/>
                <w:lang w:eastAsia="zh-CN"/>
              </w:rPr>
              <w:t>CCEPT</w:t>
            </w:r>
            <w:r>
              <w:rPr>
                <w:bCs/>
                <w:sz w:val="18"/>
                <w:szCs w:val="18"/>
              </w:rPr>
              <w:t xml:space="preserve"> to the DUT. </w:t>
            </w:r>
          </w:p>
          <w:p w14:paraId="6885FAE2" w14:textId="77777777" w:rsidR="00184489" w:rsidRDefault="00184489" w:rsidP="00800C4F">
            <w:pPr>
              <w:keepNext/>
              <w:keepLines/>
              <w:jc w:val="left"/>
              <w:rPr>
                <w:sz w:val="18"/>
                <w:szCs w:val="18"/>
              </w:rPr>
            </w:pPr>
            <w:r>
              <w:rPr>
                <w:bCs/>
                <w:sz w:val="18"/>
                <w:szCs w:val="18"/>
              </w:rPr>
              <w:t xml:space="preserve">If the </w:t>
            </w:r>
            <w:r>
              <w:rPr>
                <w:rFonts w:eastAsiaTheme="minorEastAsia"/>
                <w:bCs/>
                <w:sz w:val="18"/>
                <w:szCs w:val="18"/>
                <w:lang w:eastAsia="zh-CN"/>
              </w:rPr>
              <w:t>REGISTRATION</w:t>
            </w:r>
            <w:r>
              <w:rPr>
                <w:bCs/>
                <w:sz w:val="18"/>
                <w:szCs w:val="18"/>
              </w:rPr>
              <w:t xml:space="preserve"> A</w:t>
            </w:r>
            <w:r>
              <w:rPr>
                <w:rFonts w:eastAsiaTheme="minorEastAsia"/>
                <w:bCs/>
                <w:sz w:val="18"/>
                <w:szCs w:val="18"/>
                <w:lang w:eastAsia="zh-CN"/>
              </w:rPr>
              <w:t>CCEPT</w:t>
            </w:r>
            <w:r>
              <w:rPr>
                <w:bCs/>
                <w:sz w:val="18"/>
                <w:szCs w:val="18"/>
              </w:rPr>
              <w:t xml:space="preserve"> messsage contains a</w:t>
            </w:r>
            <w:r>
              <w:rPr>
                <w:rFonts w:eastAsiaTheme="minorEastAsia"/>
                <w:bCs/>
                <w:sz w:val="18"/>
                <w:szCs w:val="18"/>
                <w:lang w:eastAsia="zh-CN"/>
              </w:rPr>
              <w:t xml:space="preserve"> new 5G-</w:t>
            </w:r>
            <w:r>
              <w:rPr>
                <w:bCs/>
                <w:sz w:val="18"/>
                <w:szCs w:val="18"/>
              </w:rPr>
              <w:t xml:space="preserve">GUTI, the DUT shall send </w:t>
            </w:r>
            <w:r>
              <w:rPr>
                <w:rFonts w:eastAsiaTheme="minorEastAsia"/>
                <w:bCs/>
                <w:sz w:val="18"/>
                <w:szCs w:val="18"/>
                <w:lang w:eastAsia="zh-CN"/>
              </w:rPr>
              <w:t>REGISTRATION COMPLETE</w:t>
            </w:r>
            <w:r>
              <w:rPr>
                <w:bCs/>
                <w:sz w:val="18"/>
                <w:szCs w:val="18"/>
              </w:rPr>
              <w:t xml:space="preserve"> to acknowledge the received </w:t>
            </w:r>
            <w:r>
              <w:rPr>
                <w:rFonts w:eastAsiaTheme="minorEastAsia"/>
                <w:bCs/>
                <w:sz w:val="18"/>
                <w:szCs w:val="18"/>
                <w:lang w:eastAsia="zh-CN"/>
              </w:rPr>
              <w:t>5G-</w:t>
            </w:r>
            <w:r>
              <w:rPr>
                <w:bCs/>
                <w:sz w:val="18"/>
                <w:szCs w:val="18"/>
              </w:rPr>
              <w:t>GUTI.</w:t>
            </w:r>
          </w:p>
        </w:tc>
      </w:tr>
      <w:tr w:rsidR="00184489" w14:paraId="2B6DD0A5"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F07B24A" w14:textId="77777777" w:rsidR="00184489" w:rsidRDefault="00184489" w:rsidP="00800C4F">
            <w:pPr>
              <w:keepNext/>
              <w:keepLines/>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4FC416" w14:textId="77777777" w:rsidR="00184489" w:rsidRDefault="00184489" w:rsidP="00800C4F">
            <w:pPr>
              <w:keepNext/>
              <w:keepLines/>
              <w:jc w:val="left"/>
              <w:rPr>
                <w:sz w:val="18"/>
                <w:szCs w:val="18"/>
              </w:rPr>
            </w:pPr>
            <w:r>
              <w:rPr>
                <w:sz w:val="18"/>
                <w:szCs w:val="18"/>
              </w:rPr>
              <w:t>Load a page on the embedded browser (or via a tethering connection if embedded browser is not supported).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223591" w14:textId="77777777" w:rsidR="00184489" w:rsidRDefault="00184489" w:rsidP="00800C4F">
            <w:pPr>
              <w:keepNext/>
              <w:keepLines/>
              <w:jc w:val="left"/>
              <w:rPr>
                <w:sz w:val="18"/>
                <w:szCs w:val="18"/>
              </w:rPr>
            </w:pPr>
            <w:r>
              <w:rPr>
                <w:sz w:val="18"/>
                <w:szCs w:val="18"/>
              </w:rPr>
              <w:t>Page is loaded successfully to confirm data connection.</w:t>
            </w:r>
          </w:p>
        </w:tc>
      </w:tr>
    </w:tbl>
    <w:p w14:paraId="2EEA2308" w14:textId="77777777" w:rsidR="00184489" w:rsidRPr="009E273B" w:rsidRDefault="00184489" w:rsidP="00800C4F">
      <w:pPr>
        <w:pStyle w:val="H6b"/>
      </w:pPr>
      <w:r w:rsidRPr="004D36D2">
        <w:t>Example message flow:</w:t>
      </w:r>
    </w:p>
    <w:tbl>
      <w:tblPr>
        <w:tblW w:w="9015" w:type="dxa"/>
        <w:tblInd w:w="57" w:type="dxa"/>
        <w:tblLayout w:type="fixed"/>
        <w:tblCellMar>
          <w:left w:w="57" w:type="dxa"/>
          <w:right w:w="57" w:type="dxa"/>
        </w:tblCellMar>
        <w:tblLook w:val="04A0" w:firstRow="1" w:lastRow="0" w:firstColumn="1" w:lastColumn="0" w:noHBand="0" w:noVBand="1"/>
      </w:tblPr>
      <w:tblGrid>
        <w:gridCol w:w="567"/>
        <w:gridCol w:w="994"/>
        <w:gridCol w:w="3971"/>
        <w:gridCol w:w="3483"/>
      </w:tblGrid>
      <w:tr w:rsidR="00184489" w14:paraId="0457581A" w14:textId="77777777" w:rsidTr="00184489">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74EC29F" w14:textId="77777777" w:rsidR="00184489" w:rsidRDefault="00184489" w:rsidP="00800C4F">
            <w:pPr>
              <w:keepNext/>
              <w:keepLines/>
              <w:tabs>
                <w:tab w:val="left" w:pos="851"/>
              </w:tabs>
              <w:spacing w:line="276" w:lineRule="auto"/>
              <w:jc w:val="left"/>
              <w:rPr>
                <w:b/>
                <w:sz w:val="18"/>
                <w:szCs w:val="18"/>
                <w:lang w:val="fr-FR" w:eastAsia="en-GB"/>
              </w:rPr>
            </w:pPr>
            <w:r>
              <w:rPr>
                <w:b/>
                <w:sz w:val="18"/>
                <w:szCs w:val="18"/>
                <w:lang w:val="fr-FR"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hideMark/>
          </w:tcPr>
          <w:p w14:paraId="538D29FF"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Direction</w:t>
            </w:r>
            <w:r>
              <w:rPr>
                <w:b/>
                <w:sz w:val="18"/>
                <w:szCs w:val="18"/>
                <w:lang w:val="fr-FR"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hideMark/>
          </w:tcPr>
          <w:p w14:paraId="69910C7A"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hideMark/>
          </w:tcPr>
          <w:p w14:paraId="7C989349"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Comments</w:t>
            </w:r>
          </w:p>
        </w:tc>
      </w:tr>
      <w:tr w:rsidR="00184489" w14:paraId="096435AE"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25DB853C"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sz w:val="18"/>
                <w:szCs w:val="18"/>
                <w:lang w:val="fr-FR" w:eastAsia="en-GB"/>
              </w:rPr>
              <w:t>1</w:t>
            </w:r>
          </w:p>
        </w:tc>
        <w:tc>
          <w:tcPr>
            <w:tcW w:w="993" w:type="dxa"/>
            <w:tcBorders>
              <w:top w:val="single" w:sz="4" w:space="0" w:color="BFBFBF"/>
              <w:left w:val="single" w:sz="4" w:space="0" w:color="BFBFBF"/>
              <w:bottom w:val="single" w:sz="4" w:space="0" w:color="BFBFBF"/>
              <w:right w:val="single" w:sz="4" w:space="0" w:color="BFBFBF"/>
            </w:tcBorders>
            <w:hideMark/>
          </w:tcPr>
          <w:p w14:paraId="71931394"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32630B3A"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RRCConnectionRequest</w:t>
            </w:r>
          </w:p>
        </w:tc>
        <w:tc>
          <w:tcPr>
            <w:tcW w:w="3481" w:type="dxa"/>
            <w:tcBorders>
              <w:top w:val="single" w:sz="4" w:space="0" w:color="BFBFBF"/>
              <w:left w:val="single" w:sz="4" w:space="0" w:color="BFBFBF"/>
              <w:bottom w:val="single" w:sz="4" w:space="0" w:color="BFBFBF"/>
              <w:right w:val="single" w:sz="4" w:space="0" w:color="BFBFBF"/>
            </w:tcBorders>
            <w:vAlign w:val="center"/>
          </w:tcPr>
          <w:p w14:paraId="1CB290A8"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20A85DE7"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46C13F9"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2</w:t>
            </w:r>
          </w:p>
        </w:tc>
        <w:tc>
          <w:tcPr>
            <w:tcW w:w="993" w:type="dxa"/>
            <w:tcBorders>
              <w:top w:val="single" w:sz="4" w:space="0" w:color="BFBFBF"/>
              <w:left w:val="single" w:sz="4" w:space="0" w:color="BFBFBF"/>
              <w:bottom w:val="single" w:sz="4" w:space="0" w:color="BFBFBF"/>
              <w:right w:val="single" w:sz="4" w:space="0" w:color="BFBFBF"/>
            </w:tcBorders>
            <w:hideMark/>
          </w:tcPr>
          <w:p w14:paraId="21472767"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41BF5C21"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RRCConnectionSetup</w:t>
            </w:r>
          </w:p>
        </w:tc>
        <w:tc>
          <w:tcPr>
            <w:tcW w:w="3481" w:type="dxa"/>
            <w:tcBorders>
              <w:top w:val="single" w:sz="4" w:space="0" w:color="BFBFBF"/>
              <w:left w:val="single" w:sz="4" w:space="0" w:color="BFBFBF"/>
              <w:bottom w:val="single" w:sz="4" w:space="0" w:color="BFBFBF"/>
              <w:right w:val="single" w:sz="4" w:space="0" w:color="BFBFBF"/>
            </w:tcBorders>
            <w:vAlign w:val="center"/>
          </w:tcPr>
          <w:p w14:paraId="653E434A"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18EFD73D"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76272F98"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3</w:t>
            </w:r>
          </w:p>
        </w:tc>
        <w:tc>
          <w:tcPr>
            <w:tcW w:w="993" w:type="dxa"/>
            <w:tcBorders>
              <w:top w:val="single" w:sz="4" w:space="0" w:color="BFBFBF"/>
              <w:left w:val="single" w:sz="4" w:space="0" w:color="BFBFBF"/>
              <w:bottom w:val="single" w:sz="4" w:space="0" w:color="BFBFBF"/>
              <w:right w:val="single" w:sz="4" w:space="0" w:color="BFBFBF"/>
            </w:tcBorders>
            <w:hideMark/>
          </w:tcPr>
          <w:p w14:paraId="5859E1C3"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0B36E650"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sz w:val="18"/>
                <w:szCs w:val="18"/>
                <w:lang w:val="en-US" w:eastAsia="en-GB"/>
              </w:rPr>
              <w:t xml:space="preserve">RRC: RRCConnectionSetupComplete  </w:t>
            </w:r>
          </w:p>
          <w:p w14:paraId="542E30D3"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sz w:val="18"/>
                <w:szCs w:val="18"/>
                <w:lang w:val="en-US" w:eastAsia="en-GB"/>
              </w:rPr>
              <w:t>NAS: REGISTRATION REQUEST</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0B13FD7A" w14:textId="77777777" w:rsidR="00184489" w:rsidRPr="00800C4F" w:rsidRDefault="00184489" w:rsidP="00800C4F">
            <w:pPr>
              <w:keepNext/>
              <w:keepLines/>
              <w:tabs>
                <w:tab w:val="left" w:pos="851"/>
              </w:tabs>
              <w:spacing w:line="276" w:lineRule="auto"/>
              <w:ind w:right="-1"/>
              <w:jc w:val="left"/>
              <w:rPr>
                <w:sz w:val="18"/>
                <w:szCs w:val="18"/>
                <w:lang w:val="en-US" w:eastAsia="en-GB"/>
              </w:rPr>
            </w:pPr>
            <w:r w:rsidRPr="00800C4F">
              <w:rPr>
                <w:rFonts w:eastAsiaTheme="minorEastAsia"/>
                <w:bCs/>
                <w:sz w:val="18"/>
                <w:szCs w:val="18"/>
                <w:lang w:val="en-US" w:eastAsia="zh-CN"/>
              </w:rPr>
              <w:t xml:space="preserve">Registration </w:t>
            </w:r>
            <w:r w:rsidRPr="00800C4F">
              <w:rPr>
                <w:bCs/>
                <w:sz w:val="18"/>
                <w:szCs w:val="18"/>
                <w:lang w:val="en-US"/>
              </w:rPr>
              <w:t>type</w:t>
            </w:r>
            <w:r w:rsidRPr="00800C4F">
              <w:rPr>
                <w:rFonts w:eastAsiaTheme="minorEastAsia"/>
                <w:bCs/>
                <w:sz w:val="18"/>
                <w:szCs w:val="18"/>
                <w:lang w:val="en-US" w:eastAsia="zh-CN"/>
              </w:rPr>
              <w:t xml:space="preserve"> </w:t>
            </w:r>
            <w:r w:rsidRPr="00800C4F">
              <w:rPr>
                <w:bCs/>
                <w:sz w:val="18"/>
                <w:szCs w:val="18"/>
                <w:lang w:val="en-US"/>
              </w:rPr>
              <w:t>“</w:t>
            </w:r>
            <w:r w:rsidRPr="00800C4F">
              <w:rPr>
                <w:rFonts w:eastAsiaTheme="minorEastAsia"/>
                <w:bCs/>
                <w:sz w:val="18"/>
                <w:szCs w:val="18"/>
                <w:lang w:val="en-US" w:eastAsia="zh-CN"/>
              </w:rPr>
              <w:t>Periodic Registration Update”</w:t>
            </w:r>
          </w:p>
        </w:tc>
      </w:tr>
      <w:tr w:rsidR="00184489" w14:paraId="6D764448"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420EF30"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4</w:t>
            </w:r>
          </w:p>
        </w:tc>
        <w:tc>
          <w:tcPr>
            <w:tcW w:w="993" w:type="dxa"/>
            <w:tcBorders>
              <w:top w:val="single" w:sz="4" w:space="0" w:color="BFBFBF"/>
              <w:left w:val="single" w:sz="4" w:space="0" w:color="BFBFBF"/>
              <w:bottom w:val="single" w:sz="4" w:space="0" w:color="BFBFBF"/>
              <w:right w:val="single" w:sz="4" w:space="0" w:color="BFBFBF"/>
            </w:tcBorders>
            <w:hideMark/>
          </w:tcPr>
          <w:p w14:paraId="3E84EED6"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0CCB5EE3"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RRCConnectionReconfiguration</w:t>
            </w:r>
          </w:p>
          <w:p w14:paraId="7103E774"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NAS: REGISTRATION ACCEPT</w:t>
            </w:r>
          </w:p>
        </w:tc>
        <w:tc>
          <w:tcPr>
            <w:tcW w:w="3481" w:type="dxa"/>
            <w:tcBorders>
              <w:top w:val="single" w:sz="4" w:space="0" w:color="BFBFBF"/>
              <w:left w:val="single" w:sz="4" w:space="0" w:color="BFBFBF"/>
              <w:bottom w:val="single" w:sz="4" w:space="0" w:color="BFBFBF"/>
              <w:right w:val="single" w:sz="4" w:space="0" w:color="BFBFBF"/>
            </w:tcBorders>
            <w:vAlign w:val="center"/>
          </w:tcPr>
          <w:p w14:paraId="3DD347CC"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1F432B91"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D2682ED"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5</w:t>
            </w:r>
          </w:p>
        </w:tc>
        <w:tc>
          <w:tcPr>
            <w:tcW w:w="993" w:type="dxa"/>
            <w:tcBorders>
              <w:top w:val="single" w:sz="4" w:space="0" w:color="BFBFBF"/>
              <w:left w:val="single" w:sz="4" w:space="0" w:color="BFBFBF"/>
              <w:bottom w:val="single" w:sz="4" w:space="0" w:color="BFBFBF"/>
              <w:right w:val="single" w:sz="4" w:space="0" w:color="BFBFBF"/>
            </w:tcBorders>
            <w:hideMark/>
          </w:tcPr>
          <w:p w14:paraId="7979B934"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4DC2EA83"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RRC: RRCConnectionReconfiguration Complete</w:t>
            </w:r>
          </w:p>
          <w:p w14:paraId="49AB8FB6"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NAS: REGISTRATION COMPLETE</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55B51714"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Conditional</w:t>
            </w:r>
          </w:p>
        </w:tc>
      </w:tr>
      <w:tr w:rsidR="00184489" w14:paraId="1EEDA48F"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EEB1039"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6</w:t>
            </w:r>
          </w:p>
        </w:tc>
        <w:tc>
          <w:tcPr>
            <w:tcW w:w="993" w:type="dxa"/>
            <w:tcBorders>
              <w:top w:val="single" w:sz="4" w:space="0" w:color="BFBFBF"/>
              <w:left w:val="single" w:sz="4" w:space="0" w:color="BFBFBF"/>
              <w:bottom w:val="single" w:sz="4" w:space="0" w:color="BFBFBF"/>
              <w:right w:val="single" w:sz="4" w:space="0" w:color="BFBFBF"/>
            </w:tcBorders>
            <w:hideMark/>
          </w:tcPr>
          <w:p w14:paraId="4ADA3D8A"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3177A117" w14:textId="77777777" w:rsidR="00184489" w:rsidRDefault="00184489" w:rsidP="00800C4F">
            <w:pPr>
              <w:keepNext/>
              <w:keepLines/>
              <w:tabs>
                <w:tab w:val="left" w:pos="851"/>
              </w:tabs>
              <w:spacing w:line="276" w:lineRule="auto"/>
              <w:ind w:right="-1"/>
              <w:jc w:val="left"/>
              <w:rPr>
                <w:sz w:val="18"/>
                <w:szCs w:val="18"/>
                <w:lang w:val="fr-FR" w:eastAsia="en-GB"/>
              </w:rPr>
            </w:pPr>
            <w:r>
              <w:rPr>
                <w:sz w:val="18"/>
                <w:szCs w:val="18"/>
                <w:lang w:val="fr-FR" w:eastAsia="en-GB"/>
              </w:rPr>
              <w:t xml:space="preserve">RRC: </w:t>
            </w:r>
            <w:r>
              <w:rPr>
                <w:rFonts w:cs="Arial"/>
                <w:sz w:val="18"/>
                <w:szCs w:val="18"/>
                <w:lang w:val="fr-FR"/>
              </w:rPr>
              <w:t>RRCConnectionRelease</w:t>
            </w:r>
          </w:p>
        </w:tc>
        <w:tc>
          <w:tcPr>
            <w:tcW w:w="3481" w:type="dxa"/>
            <w:tcBorders>
              <w:top w:val="single" w:sz="4" w:space="0" w:color="BFBFBF"/>
              <w:left w:val="single" w:sz="4" w:space="0" w:color="BFBFBF"/>
              <w:bottom w:val="single" w:sz="4" w:space="0" w:color="BFBFBF"/>
              <w:right w:val="single" w:sz="4" w:space="0" w:color="BFBFBF"/>
            </w:tcBorders>
            <w:vAlign w:val="center"/>
          </w:tcPr>
          <w:p w14:paraId="556BAD8C"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p>
        </w:tc>
      </w:tr>
    </w:tbl>
    <w:p w14:paraId="1DCECD7B" w14:textId="77777777" w:rsidR="00184489" w:rsidRDefault="00184489" w:rsidP="00184489">
      <w:pPr>
        <w:rPr>
          <w:rFonts w:eastAsiaTheme="minorEastAsia"/>
          <w:lang w:eastAsia="zh-CN"/>
        </w:rPr>
      </w:pPr>
    </w:p>
    <w:p w14:paraId="21AD9EC2" w14:textId="77777777" w:rsidR="00184489" w:rsidRPr="00800C4F" w:rsidRDefault="00184489" w:rsidP="00184489">
      <w:pPr>
        <w:pStyle w:val="Heading3"/>
      </w:pPr>
      <w:bookmarkStart w:id="145" w:name="_Toc156375203"/>
      <w:r w:rsidRPr="00800C4F">
        <w:t>102.2.3</w:t>
      </w:r>
      <w:r w:rsidRPr="00800C4F">
        <w:tab/>
        <w:t>RAN-Based Notification Area Update During Mobility</w:t>
      </w:r>
      <w:bookmarkEnd w:id="145"/>
    </w:p>
    <w:p w14:paraId="1CB03F5C" w14:textId="77777777" w:rsidR="00184489" w:rsidRDefault="00184489" w:rsidP="00184489">
      <w:pPr>
        <w:pStyle w:val="H6"/>
      </w:pPr>
      <w:r>
        <w:t>Description</w:t>
      </w:r>
    </w:p>
    <w:p w14:paraId="307B7FD1" w14:textId="77777777" w:rsidR="00184489" w:rsidRDefault="00184489" w:rsidP="00184489">
      <w:pPr>
        <w:rPr>
          <w:rFonts w:eastAsiaTheme="minorEastAsia"/>
          <w:lang w:eastAsia="zh-CN"/>
        </w:rPr>
      </w:pPr>
      <w:r>
        <w:t xml:space="preserve">The DUT shall successfully perform </w:t>
      </w:r>
      <w:r>
        <w:rPr>
          <w:rFonts w:eastAsiaTheme="minorEastAsia"/>
          <w:lang w:eastAsia="zh-CN"/>
        </w:rPr>
        <w:t xml:space="preserve">RAN-Based Notification Area Update procedure </w:t>
      </w:r>
      <w:r>
        <w:t xml:space="preserve">after reselecting a cell in a new </w:t>
      </w:r>
      <w:r>
        <w:rPr>
          <w:rFonts w:eastAsiaTheme="minorEastAsia"/>
          <w:lang w:eastAsia="zh-CN"/>
        </w:rPr>
        <w:t>RAN-Based Notification Area (RNA)</w:t>
      </w:r>
      <w:r>
        <w:t>.</w:t>
      </w:r>
    </w:p>
    <w:p w14:paraId="0CE35523" w14:textId="77777777" w:rsidR="00184489" w:rsidRDefault="00184489" w:rsidP="00184489">
      <w:pPr>
        <w:pStyle w:val="H6"/>
      </w:pPr>
      <w:r>
        <w:t>Applicability</w:t>
      </w:r>
    </w:p>
    <w:p w14:paraId="0845DBE3" w14:textId="77777777" w:rsidR="00184489" w:rsidRDefault="00184489" w:rsidP="00184489">
      <w:pPr>
        <w:jc w:val="left"/>
      </w:pPr>
      <w:r>
        <w:rPr>
          <w:rFonts w:cs="Arial"/>
        </w:rPr>
        <w:t>3GPP Rel.15 or later</w:t>
      </w:r>
    </w:p>
    <w:p w14:paraId="7B114178" w14:textId="77777777" w:rsidR="00184489" w:rsidRDefault="00184489" w:rsidP="00184489">
      <w:pPr>
        <w:jc w:val="left"/>
        <w:rPr>
          <w:rFonts w:eastAsiaTheme="minorEastAsia"/>
          <w:lang w:eastAsia="zh-CN"/>
        </w:rPr>
      </w:pPr>
      <w:r>
        <w:rPr>
          <w:rFonts w:cs="Arial"/>
          <w:color w:val="00000A"/>
        </w:rPr>
        <w:t>SA</w:t>
      </w:r>
      <w:r>
        <w:rPr>
          <w:rFonts w:cs="Arial"/>
        </w:rPr>
        <w:t xml:space="preserve"> Option </w:t>
      </w:r>
      <w:r>
        <w:rPr>
          <w:rFonts w:cs="Arial"/>
          <w:lang w:eastAsia="zh-CN"/>
        </w:rPr>
        <w:t>2</w:t>
      </w:r>
    </w:p>
    <w:p w14:paraId="600986A9" w14:textId="77777777" w:rsidR="00184489" w:rsidRDefault="00184489" w:rsidP="00184489">
      <w:pPr>
        <w:pStyle w:val="H6"/>
      </w:pPr>
      <w:r>
        <w:t>Related core specifications</w:t>
      </w:r>
    </w:p>
    <w:p w14:paraId="687FFB27" w14:textId="77777777" w:rsidR="00184489" w:rsidRDefault="00184489" w:rsidP="00184489">
      <w:r>
        <w:t xml:space="preserve">3GPP TS </w:t>
      </w:r>
      <w:r>
        <w:rPr>
          <w:rFonts w:eastAsiaTheme="minorEastAsia"/>
          <w:lang w:eastAsia="zh-CN"/>
        </w:rPr>
        <w:t>38.331</w:t>
      </w:r>
    </w:p>
    <w:p w14:paraId="10D2E761" w14:textId="77777777" w:rsidR="00184489" w:rsidRDefault="00184489" w:rsidP="00184489">
      <w:pPr>
        <w:pStyle w:val="H6"/>
      </w:pPr>
      <w:r>
        <w:t>Reason for test</w:t>
      </w:r>
    </w:p>
    <w:p w14:paraId="06033069" w14:textId="77777777" w:rsidR="00184489" w:rsidRDefault="00184489" w:rsidP="00184489">
      <w:pPr>
        <w:rPr>
          <w:rFonts w:cs="Arial"/>
        </w:rPr>
      </w:pPr>
      <w:r>
        <w:rPr>
          <w:rFonts w:cs="Arial"/>
        </w:rPr>
        <w:t xml:space="preserve">To verify that the DUT successfully performs </w:t>
      </w:r>
      <w:r>
        <w:rPr>
          <w:rFonts w:eastAsiaTheme="minorEastAsia"/>
          <w:lang w:eastAsia="zh-CN"/>
        </w:rPr>
        <w:t>RAN-Based Notification Area</w:t>
      </w:r>
      <w:r>
        <w:rPr>
          <w:rFonts w:cs="Arial"/>
        </w:rPr>
        <w:t xml:space="preserve"> Update procedure </w:t>
      </w:r>
      <w:r>
        <w:rPr>
          <w:rFonts w:eastAsiaTheme="minorEastAsia"/>
          <w:lang w:eastAsia="zh-CN"/>
        </w:rPr>
        <w:t xml:space="preserve">upon </w:t>
      </w:r>
      <w:r>
        <w:t xml:space="preserve">changing to a new </w:t>
      </w:r>
      <w:r>
        <w:rPr>
          <w:rFonts w:eastAsiaTheme="minorEastAsia"/>
          <w:lang w:eastAsia="zh-CN"/>
        </w:rPr>
        <w:t>RNA</w:t>
      </w:r>
      <w:r>
        <w:rPr>
          <w:rFonts w:cs="Arial"/>
        </w:rPr>
        <w:t>.</w:t>
      </w:r>
    </w:p>
    <w:p w14:paraId="4364DA27" w14:textId="77777777" w:rsidR="00184489" w:rsidRDefault="00184489" w:rsidP="00184489">
      <w:pPr>
        <w:pStyle w:val="H6"/>
      </w:pPr>
      <w:r>
        <w:lastRenderedPageBreak/>
        <w:t>Initial configuration</w:t>
      </w:r>
    </w:p>
    <w:p w14:paraId="0F11D1E1" w14:textId="77777777" w:rsidR="00184489" w:rsidRDefault="00184489" w:rsidP="00184489">
      <w:pPr>
        <w:rPr>
          <w:rFonts w:eastAsiaTheme="minorEastAsia" w:cs="Arial"/>
          <w:lang w:eastAsia="zh-CN"/>
        </w:rPr>
      </w:pPr>
      <w:r>
        <w:t xml:space="preserve">DUT </w:t>
      </w:r>
      <w:r>
        <w:rPr>
          <w:rFonts w:eastAsiaTheme="minorEastAsia"/>
          <w:lang w:eastAsia="zh-CN"/>
        </w:rPr>
        <w:t xml:space="preserve">and NW </w:t>
      </w:r>
      <w:r>
        <w:t xml:space="preserve">support </w:t>
      </w:r>
      <w:r>
        <w:rPr>
          <w:rFonts w:eastAsiaTheme="minorEastAsia"/>
          <w:lang w:eastAsia="zh-CN"/>
        </w:rPr>
        <w:t>5G NR Option 2.</w:t>
      </w:r>
    </w:p>
    <w:p w14:paraId="39AD51B2" w14:textId="77777777" w:rsidR="00184489" w:rsidRDefault="00184489" w:rsidP="00184489">
      <w:pPr>
        <w:rPr>
          <w:rFonts w:eastAsiaTheme="minorEastAsia" w:cs="Arial"/>
          <w:lang w:eastAsia="zh-CN"/>
        </w:rPr>
      </w:pPr>
      <w:r>
        <w:rPr>
          <w:rFonts w:cs="Arial"/>
        </w:rPr>
        <w:t xml:space="preserve">DUT is </w:t>
      </w:r>
      <w:r>
        <w:t>in RRC_INACTIVE state</w:t>
      </w:r>
      <w:r>
        <w:rPr>
          <w:rFonts w:cs="Arial"/>
        </w:rPr>
        <w:t>.</w:t>
      </w:r>
    </w:p>
    <w:p w14:paraId="4923F2E7" w14:textId="77777777" w:rsidR="00184489" w:rsidRPr="00AC2F69" w:rsidRDefault="00184489" w:rsidP="00184489">
      <w:pPr>
        <w:pStyle w:val="H6"/>
      </w:pPr>
      <w:r w:rsidRPr="00AC2F69">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2"/>
        <w:gridCol w:w="4455"/>
      </w:tblGrid>
      <w:tr w:rsidR="00184489" w14:paraId="61405E10"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32A6E93"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DE0AB09"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F0E437F"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Expected behaviour</w:t>
            </w:r>
          </w:p>
        </w:tc>
      </w:tr>
      <w:tr w:rsidR="00184489" w14:paraId="3FCA6B56"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D65809F" w14:textId="77777777" w:rsidR="00184489" w:rsidRDefault="00184489" w:rsidP="00800C4F">
            <w:pPr>
              <w:keepNext/>
              <w:keepLines/>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A045AC8" w14:textId="77777777" w:rsidR="00184489" w:rsidRDefault="00184489" w:rsidP="00800C4F">
            <w:pPr>
              <w:keepNext/>
              <w:keepLines/>
              <w:jc w:val="left"/>
              <w:rPr>
                <w:rFonts w:eastAsiaTheme="minorEastAsia"/>
                <w:bCs/>
                <w:sz w:val="18"/>
                <w:szCs w:val="18"/>
                <w:lang w:eastAsia="zh-CN"/>
              </w:rPr>
            </w:pPr>
            <w:r>
              <w:rPr>
                <w:bCs/>
                <w:sz w:val="18"/>
                <w:szCs w:val="18"/>
              </w:rPr>
              <w:t xml:space="preserve">Move the DUT to a </w:t>
            </w:r>
            <w:r>
              <w:rPr>
                <w:rFonts w:eastAsiaTheme="minorEastAsia"/>
                <w:bCs/>
                <w:sz w:val="18"/>
                <w:szCs w:val="18"/>
                <w:lang w:eastAsia="zh-CN"/>
              </w:rPr>
              <w:t xml:space="preserve">NR </w:t>
            </w:r>
            <w:r>
              <w:rPr>
                <w:bCs/>
                <w:sz w:val="18"/>
                <w:szCs w:val="18"/>
              </w:rPr>
              <w:t xml:space="preserve">cell in a new </w:t>
            </w:r>
            <w:r>
              <w:rPr>
                <w:rFonts w:eastAsiaTheme="minorEastAsia"/>
                <w:bCs/>
                <w:sz w:val="18"/>
                <w:szCs w:val="18"/>
                <w:lang w:eastAsia="zh-CN"/>
              </w:rPr>
              <w:t>RAN_Based Notification</w:t>
            </w:r>
            <w:r>
              <w:rPr>
                <w:bCs/>
                <w:sz w:val="18"/>
                <w:szCs w:val="18"/>
              </w:rPr>
              <w:t xml:space="preserve"> Area.</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1B90C8" w14:textId="77777777" w:rsidR="00184489" w:rsidRDefault="00184489" w:rsidP="00800C4F">
            <w:pPr>
              <w:keepNext/>
              <w:keepLines/>
              <w:jc w:val="left"/>
              <w:rPr>
                <w:bCs/>
                <w:sz w:val="18"/>
                <w:szCs w:val="18"/>
              </w:rPr>
            </w:pPr>
            <w:r>
              <w:rPr>
                <w:bCs/>
                <w:sz w:val="18"/>
                <w:szCs w:val="18"/>
              </w:rPr>
              <w:t xml:space="preserve">DUT sends a </w:t>
            </w:r>
            <w:r>
              <w:rPr>
                <w:sz w:val="18"/>
              </w:rPr>
              <w:t>RRCR</w:t>
            </w:r>
            <w:r>
              <w:rPr>
                <w:rFonts w:eastAsiaTheme="minorEastAsia"/>
                <w:sz w:val="18"/>
                <w:lang w:eastAsia="zh-CN"/>
              </w:rPr>
              <w:t>esume</w:t>
            </w:r>
            <w:r>
              <w:rPr>
                <w:sz w:val="18"/>
              </w:rPr>
              <w:t>R</w:t>
            </w:r>
            <w:r>
              <w:rPr>
                <w:rFonts w:eastAsiaTheme="minorEastAsia"/>
                <w:sz w:val="18"/>
                <w:lang w:eastAsia="zh-CN"/>
              </w:rPr>
              <w:t>equest</w:t>
            </w:r>
            <w:r>
              <w:rPr>
                <w:bCs/>
                <w:sz w:val="18"/>
                <w:szCs w:val="18"/>
              </w:rPr>
              <w:t xml:space="preserve"> message to the network</w:t>
            </w:r>
            <w:r>
              <w:rPr>
                <w:rFonts w:eastAsiaTheme="minorEastAsia"/>
                <w:bCs/>
                <w:sz w:val="18"/>
                <w:szCs w:val="18"/>
                <w:lang w:eastAsia="zh-CN"/>
              </w:rPr>
              <w:t xml:space="preserve"> wit</w:t>
            </w:r>
            <w:r>
              <w:rPr>
                <w:bCs/>
                <w:sz w:val="18"/>
                <w:szCs w:val="18"/>
              </w:rPr>
              <w:t xml:space="preserve">h </w:t>
            </w:r>
            <w:r>
              <w:rPr>
                <w:rFonts w:eastAsiaTheme="minorEastAsia"/>
                <w:bCs/>
                <w:sz w:val="18"/>
                <w:szCs w:val="18"/>
                <w:lang w:eastAsia="zh-CN"/>
              </w:rPr>
              <w:t>R</w:t>
            </w:r>
            <w:r>
              <w:rPr>
                <w:bCs/>
                <w:sz w:val="18"/>
                <w:szCs w:val="18"/>
              </w:rPr>
              <w:t>esume</w:t>
            </w:r>
            <w:r>
              <w:rPr>
                <w:rFonts w:eastAsiaTheme="minorEastAsia"/>
                <w:bCs/>
                <w:sz w:val="18"/>
                <w:szCs w:val="18"/>
                <w:lang w:eastAsia="zh-CN"/>
              </w:rPr>
              <w:t>C</w:t>
            </w:r>
            <w:r>
              <w:rPr>
                <w:bCs/>
                <w:sz w:val="18"/>
                <w:szCs w:val="18"/>
              </w:rPr>
              <w:t>ause</w:t>
            </w:r>
            <w:r>
              <w:rPr>
                <w:rFonts w:eastAsiaTheme="minorEastAsia"/>
                <w:bCs/>
                <w:sz w:val="18"/>
                <w:szCs w:val="18"/>
                <w:lang w:eastAsia="zh-CN"/>
              </w:rPr>
              <w:t xml:space="preserve"> set to “rna-Update”</w:t>
            </w:r>
            <w:r>
              <w:rPr>
                <w:bCs/>
                <w:sz w:val="18"/>
                <w:szCs w:val="18"/>
              </w:rPr>
              <w:t>.</w:t>
            </w:r>
          </w:p>
          <w:p w14:paraId="408E3899" w14:textId="77777777" w:rsidR="00184489" w:rsidRDefault="00184489" w:rsidP="00800C4F">
            <w:pPr>
              <w:keepNext/>
              <w:keepLines/>
              <w:jc w:val="left"/>
              <w:rPr>
                <w:rFonts w:eastAsiaTheme="minorEastAsia"/>
                <w:bCs/>
                <w:sz w:val="18"/>
                <w:szCs w:val="18"/>
                <w:lang w:eastAsia="zh-CN"/>
              </w:rPr>
            </w:pPr>
            <w:r>
              <w:rPr>
                <w:bCs/>
                <w:sz w:val="18"/>
                <w:szCs w:val="18"/>
              </w:rPr>
              <w:t xml:space="preserve">The network shall respond with </w:t>
            </w:r>
            <w:r>
              <w:rPr>
                <w:sz w:val="18"/>
              </w:rPr>
              <w:t>RRCR</w:t>
            </w:r>
            <w:r>
              <w:rPr>
                <w:rFonts w:eastAsiaTheme="minorEastAsia"/>
                <w:sz w:val="18"/>
                <w:lang w:eastAsia="zh-CN"/>
              </w:rPr>
              <w:t>esume</w:t>
            </w:r>
            <w:r>
              <w:rPr>
                <w:bCs/>
                <w:sz w:val="18"/>
                <w:szCs w:val="18"/>
              </w:rPr>
              <w:t xml:space="preserve"> to the DUT. </w:t>
            </w:r>
          </w:p>
          <w:p w14:paraId="2B1E2DA9" w14:textId="77777777" w:rsidR="00184489" w:rsidRDefault="00184489" w:rsidP="00800C4F">
            <w:pPr>
              <w:keepNext/>
              <w:keepLines/>
              <w:jc w:val="left"/>
              <w:rPr>
                <w:rFonts w:eastAsiaTheme="minorEastAsia"/>
                <w:bCs/>
                <w:sz w:val="18"/>
                <w:szCs w:val="18"/>
                <w:lang w:eastAsia="zh-CN"/>
              </w:rPr>
            </w:pPr>
            <w:r>
              <w:rPr>
                <w:bCs/>
                <w:sz w:val="18"/>
                <w:szCs w:val="18"/>
              </w:rPr>
              <w:t>DUT send</w:t>
            </w:r>
            <w:r>
              <w:rPr>
                <w:rFonts w:eastAsiaTheme="minorEastAsia"/>
                <w:bCs/>
                <w:sz w:val="18"/>
                <w:szCs w:val="18"/>
                <w:lang w:eastAsia="zh-CN"/>
              </w:rPr>
              <w:t>s</w:t>
            </w:r>
            <w:r>
              <w:rPr>
                <w:bCs/>
                <w:sz w:val="18"/>
                <w:szCs w:val="18"/>
              </w:rPr>
              <w:t xml:space="preserve"> </w:t>
            </w:r>
            <w:r>
              <w:rPr>
                <w:rFonts w:eastAsiaTheme="minorEastAsia"/>
                <w:bCs/>
                <w:sz w:val="18"/>
                <w:szCs w:val="18"/>
                <w:lang w:eastAsia="zh-CN"/>
              </w:rPr>
              <w:t>RRCResumeComplete.</w:t>
            </w:r>
          </w:p>
        </w:tc>
      </w:tr>
      <w:tr w:rsidR="00184489" w14:paraId="6AA00436"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3848BE5" w14:textId="77777777" w:rsidR="00184489" w:rsidRDefault="00184489" w:rsidP="00800C4F">
            <w:pPr>
              <w:keepNext/>
              <w:keepLines/>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F7BF3D" w14:textId="77777777" w:rsidR="00184489" w:rsidRDefault="00184489" w:rsidP="00800C4F">
            <w:pPr>
              <w:keepNext/>
              <w:keepLines/>
              <w:jc w:val="left"/>
              <w:rPr>
                <w:sz w:val="18"/>
                <w:szCs w:val="18"/>
              </w:rPr>
            </w:pPr>
            <w:r>
              <w:rPr>
                <w:sz w:val="18"/>
                <w:szCs w:val="18"/>
              </w:rPr>
              <w:t>Load a page on the embedded browser (or via a tethering connection if embedded browser is not supported).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7041FB" w14:textId="77777777" w:rsidR="00184489" w:rsidRDefault="00184489" w:rsidP="00800C4F">
            <w:pPr>
              <w:keepNext/>
              <w:keepLines/>
              <w:jc w:val="left"/>
              <w:rPr>
                <w:sz w:val="18"/>
                <w:szCs w:val="18"/>
              </w:rPr>
            </w:pPr>
            <w:r>
              <w:rPr>
                <w:sz w:val="18"/>
                <w:szCs w:val="18"/>
              </w:rPr>
              <w:t>Page is loaded successfully to confirm data connection.</w:t>
            </w:r>
          </w:p>
        </w:tc>
      </w:tr>
    </w:tbl>
    <w:p w14:paraId="17CE7724" w14:textId="77777777" w:rsidR="00184489" w:rsidRPr="004D36D2" w:rsidRDefault="00184489" w:rsidP="00800C4F">
      <w:pPr>
        <w:pStyle w:val="H6b"/>
      </w:pPr>
      <w:r w:rsidRPr="004D36D2">
        <w:t>Example message flow:</w:t>
      </w:r>
    </w:p>
    <w:tbl>
      <w:tblPr>
        <w:tblW w:w="9015" w:type="dxa"/>
        <w:tblInd w:w="57" w:type="dxa"/>
        <w:tblLayout w:type="fixed"/>
        <w:tblCellMar>
          <w:left w:w="57" w:type="dxa"/>
          <w:right w:w="57" w:type="dxa"/>
        </w:tblCellMar>
        <w:tblLook w:val="04A0" w:firstRow="1" w:lastRow="0" w:firstColumn="1" w:lastColumn="0" w:noHBand="0" w:noVBand="1"/>
      </w:tblPr>
      <w:tblGrid>
        <w:gridCol w:w="567"/>
        <w:gridCol w:w="994"/>
        <w:gridCol w:w="3971"/>
        <w:gridCol w:w="3483"/>
      </w:tblGrid>
      <w:tr w:rsidR="00184489" w14:paraId="62BD7C3D" w14:textId="77777777" w:rsidTr="00184489">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66BD6CA7" w14:textId="77777777" w:rsidR="00184489" w:rsidRDefault="00184489" w:rsidP="00800C4F">
            <w:pPr>
              <w:keepNext/>
              <w:keepLines/>
              <w:tabs>
                <w:tab w:val="left" w:pos="851"/>
              </w:tabs>
              <w:spacing w:line="276" w:lineRule="auto"/>
              <w:jc w:val="left"/>
              <w:rPr>
                <w:b/>
                <w:sz w:val="18"/>
                <w:szCs w:val="18"/>
                <w:lang w:val="fr-FR" w:eastAsia="en-GB"/>
              </w:rPr>
            </w:pPr>
            <w:r>
              <w:rPr>
                <w:b/>
                <w:sz w:val="18"/>
                <w:szCs w:val="18"/>
                <w:lang w:val="fr-FR"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hideMark/>
          </w:tcPr>
          <w:p w14:paraId="0BFE34F0"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Direction</w:t>
            </w:r>
            <w:r>
              <w:rPr>
                <w:b/>
                <w:sz w:val="18"/>
                <w:szCs w:val="18"/>
                <w:lang w:val="fr-FR"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hideMark/>
          </w:tcPr>
          <w:p w14:paraId="32418EBD"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hideMark/>
          </w:tcPr>
          <w:p w14:paraId="180DC14E"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Comments</w:t>
            </w:r>
          </w:p>
        </w:tc>
      </w:tr>
      <w:tr w:rsidR="00184489" w14:paraId="0E67046D"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1A542520"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sz w:val="18"/>
                <w:szCs w:val="18"/>
                <w:lang w:val="fr-FR" w:eastAsia="en-GB"/>
              </w:rPr>
              <w:t>1</w:t>
            </w:r>
          </w:p>
        </w:tc>
        <w:tc>
          <w:tcPr>
            <w:tcW w:w="993" w:type="dxa"/>
            <w:tcBorders>
              <w:top w:val="single" w:sz="4" w:space="0" w:color="BFBFBF"/>
              <w:left w:val="single" w:sz="4" w:space="0" w:color="BFBFBF"/>
              <w:bottom w:val="single" w:sz="4" w:space="0" w:color="BFBFBF"/>
              <w:right w:val="single" w:sz="4" w:space="0" w:color="BFBFBF"/>
            </w:tcBorders>
            <w:hideMark/>
          </w:tcPr>
          <w:p w14:paraId="292104DC"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72C4234B" w14:textId="77777777" w:rsidR="00184489" w:rsidRDefault="00184489" w:rsidP="00800C4F">
            <w:pPr>
              <w:keepNext/>
              <w:keepLines/>
              <w:tabs>
                <w:tab w:val="left" w:pos="851"/>
              </w:tabs>
              <w:spacing w:line="276" w:lineRule="auto"/>
              <w:ind w:right="-1"/>
              <w:jc w:val="left"/>
              <w:rPr>
                <w:sz w:val="18"/>
                <w:szCs w:val="18"/>
                <w:lang w:val="fr-FR" w:eastAsia="en-GB"/>
              </w:rPr>
            </w:pPr>
            <w:r>
              <w:rPr>
                <w:sz w:val="18"/>
                <w:lang w:val="fr-FR"/>
              </w:rPr>
              <w:t>RRCR</w:t>
            </w:r>
            <w:r>
              <w:rPr>
                <w:rFonts w:eastAsiaTheme="minorEastAsia"/>
                <w:sz w:val="18"/>
                <w:lang w:val="fr-FR" w:eastAsia="zh-CN"/>
              </w:rPr>
              <w:t>esume</w:t>
            </w:r>
            <w:r>
              <w:rPr>
                <w:sz w:val="18"/>
                <w:lang w:val="fr-FR"/>
              </w:rPr>
              <w:t>R</w:t>
            </w:r>
            <w:r>
              <w:rPr>
                <w:rFonts w:eastAsiaTheme="minorEastAsia"/>
                <w:sz w:val="18"/>
                <w:lang w:val="fr-FR" w:eastAsia="zh-CN"/>
              </w:rPr>
              <w:t>equest</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698AD700" w14:textId="77777777" w:rsidR="00184489" w:rsidRDefault="00184489" w:rsidP="00800C4F">
            <w:pPr>
              <w:keepNext/>
              <w:keepLines/>
              <w:tabs>
                <w:tab w:val="left" w:pos="851"/>
              </w:tabs>
              <w:spacing w:line="276" w:lineRule="auto"/>
              <w:ind w:right="-1"/>
              <w:jc w:val="left"/>
              <w:rPr>
                <w:sz w:val="18"/>
                <w:szCs w:val="18"/>
                <w:lang w:val="fr-FR" w:eastAsia="en-GB"/>
              </w:rPr>
            </w:pPr>
            <w:r>
              <w:rPr>
                <w:rFonts w:eastAsiaTheme="minorEastAsia"/>
                <w:bCs/>
                <w:sz w:val="18"/>
                <w:szCs w:val="18"/>
                <w:lang w:val="fr-FR" w:eastAsia="zh-CN"/>
              </w:rPr>
              <w:t>R</w:t>
            </w:r>
            <w:r>
              <w:rPr>
                <w:bCs/>
                <w:sz w:val="18"/>
                <w:szCs w:val="18"/>
                <w:lang w:val="fr-FR"/>
              </w:rPr>
              <w:t>esume</w:t>
            </w:r>
            <w:r>
              <w:rPr>
                <w:rFonts w:eastAsiaTheme="minorEastAsia"/>
                <w:bCs/>
                <w:sz w:val="18"/>
                <w:szCs w:val="18"/>
                <w:lang w:val="fr-FR" w:eastAsia="zh-CN"/>
              </w:rPr>
              <w:t>C</w:t>
            </w:r>
            <w:r>
              <w:rPr>
                <w:bCs/>
                <w:sz w:val="18"/>
                <w:szCs w:val="18"/>
                <w:lang w:val="fr-FR" w:eastAsia="en-GB"/>
              </w:rPr>
              <w:t>ause</w:t>
            </w:r>
            <w:r>
              <w:rPr>
                <w:rFonts w:eastAsiaTheme="minorEastAsia"/>
                <w:bCs/>
                <w:sz w:val="18"/>
                <w:szCs w:val="18"/>
                <w:lang w:val="fr-FR" w:eastAsia="zh-CN"/>
              </w:rPr>
              <w:t xml:space="preserve"> “rna-Update”</w:t>
            </w:r>
          </w:p>
        </w:tc>
      </w:tr>
      <w:tr w:rsidR="00184489" w14:paraId="22B2E097"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212192E1"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2</w:t>
            </w:r>
          </w:p>
        </w:tc>
        <w:tc>
          <w:tcPr>
            <w:tcW w:w="993" w:type="dxa"/>
            <w:tcBorders>
              <w:top w:val="single" w:sz="4" w:space="0" w:color="BFBFBF"/>
              <w:left w:val="single" w:sz="4" w:space="0" w:color="BFBFBF"/>
              <w:bottom w:val="single" w:sz="4" w:space="0" w:color="BFBFBF"/>
              <w:right w:val="single" w:sz="4" w:space="0" w:color="BFBFBF"/>
            </w:tcBorders>
            <w:hideMark/>
          </w:tcPr>
          <w:p w14:paraId="200C8DF1"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1CAE25FA" w14:textId="77777777" w:rsidR="00184489" w:rsidRDefault="00184489" w:rsidP="00800C4F">
            <w:pPr>
              <w:keepNext/>
              <w:keepLines/>
              <w:tabs>
                <w:tab w:val="left" w:pos="851"/>
              </w:tabs>
              <w:spacing w:line="276" w:lineRule="auto"/>
              <w:ind w:right="-1"/>
              <w:jc w:val="left"/>
              <w:rPr>
                <w:sz w:val="18"/>
                <w:szCs w:val="18"/>
                <w:lang w:val="fr-FR" w:eastAsia="en-GB"/>
              </w:rPr>
            </w:pPr>
            <w:r>
              <w:rPr>
                <w:sz w:val="18"/>
                <w:lang w:val="fr-FR"/>
              </w:rPr>
              <w:t>RRCR</w:t>
            </w:r>
            <w:r>
              <w:rPr>
                <w:rFonts w:eastAsiaTheme="minorEastAsia"/>
                <w:sz w:val="18"/>
                <w:lang w:val="fr-FR" w:eastAsia="zh-CN"/>
              </w:rPr>
              <w:t>esume</w:t>
            </w:r>
          </w:p>
        </w:tc>
        <w:tc>
          <w:tcPr>
            <w:tcW w:w="3481" w:type="dxa"/>
            <w:tcBorders>
              <w:top w:val="single" w:sz="4" w:space="0" w:color="BFBFBF"/>
              <w:left w:val="single" w:sz="4" w:space="0" w:color="BFBFBF"/>
              <w:bottom w:val="single" w:sz="4" w:space="0" w:color="BFBFBF"/>
              <w:right w:val="single" w:sz="4" w:space="0" w:color="BFBFBF"/>
            </w:tcBorders>
            <w:vAlign w:val="center"/>
          </w:tcPr>
          <w:p w14:paraId="5FF3AFFA"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69A61D4C"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35EC15E"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3</w:t>
            </w:r>
          </w:p>
        </w:tc>
        <w:tc>
          <w:tcPr>
            <w:tcW w:w="993" w:type="dxa"/>
            <w:tcBorders>
              <w:top w:val="single" w:sz="4" w:space="0" w:color="BFBFBF"/>
              <w:left w:val="single" w:sz="4" w:space="0" w:color="BFBFBF"/>
              <w:bottom w:val="single" w:sz="4" w:space="0" w:color="BFBFBF"/>
              <w:right w:val="single" w:sz="4" w:space="0" w:color="BFBFBF"/>
            </w:tcBorders>
            <w:hideMark/>
          </w:tcPr>
          <w:p w14:paraId="252D1C0D"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4E99DD96" w14:textId="77777777" w:rsidR="00184489" w:rsidRDefault="00184489" w:rsidP="00800C4F">
            <w:pPr>
              <w:keepNext/>
              <w:keepLines/>
              <w:tabs>
                <w:tab w:val="left" w:pos="851"/>
              </w:tabs>
              <w:spacing w:line="276" w:lineRule="auto"/>
              <w:ind w:right="-1"/>
              <w:jc w:val="left"/>
              <w:rPr>
                <w:sz w:val="18"/>
                <w:szCs w:val="18"/>
                <w:lang w:val="fr-FR" w:eastAsia="en-GB"/>
              </w:rPr>
            </w:pPr>
            <w:r>
              <w:rPr>
                <w:rFonts w:eastAsiaTheme="minorEastAsia"/>
                <w:bCs/>
                <w:sz w:val="18"/>
                <w:szCs w:val="18"/>
                <w:lang w:val="fr-FR" w:eastAsia="zh-CN"/>
              </w:rPr>
              <w:t>RRCResumeComplete</w:t>
            </w:r>
          </w:p>
        </w:tc>
        <w:tc>
          <w:tcPr>
            <w:tcW w:w="3481" w:type="dxa"/>
            <w:tcBorders>
              <w:top w:val="single" w:sz="4" w:space="0" w:color="BFBFBF"/>
              <w:left w:val="single" w:sz="4" w:space="0" w:color="BFBFBF"/>
              <w:bottom w:val="single" w:sz="4" w:space="0" w:color="BFBFBF"/>
              <w:right w:val="single" w:sz="4" w:space="0" w:color="BFBFBF"/>
            </w:tcBorders>
            <w:vAlign w:val="center"/>
          </w:tcPr>
          <w:p w14:paraId="7FD6AC8A" w14:textId="77777777" w:rsidR="00184489" w:rsidRDefault="00184489" w:rsidP="00800C4F">
            <w:pPr>
              <w:keepNext/>
              <w:keepLines/>
              <w:tabs>
                <w:tab w:val="left" w:pos="851"/>
              </w:tabs>
              <w:spacing w:line="276" w:lineRule="auto"/>
              <w:ind w:right="-1"/>
              <w:jc w:val="left"/>
              <w:rPr>
                <w:sz w:val="18"/>
                <w:szCs w:val="18"/>
                <w:lang w:val="fr-FR" w:eastAsia="en-GB"/>
              </w:rPr>
            </w:pPr>
          </w:p>
        </w:tc>
      </w:tr>
    </w:tbl>
    <w:p w14:paraId="24BECD7E" w14:textId="77777777" w:rsidR="00184489" w:rsidRDefault="00184489" w:rsidP="00184489">
      <w:pPr>
        <w:rPr>
          <w:rFonts w:eastAsiaTheme="minorEastAsia"/>
          <w:lang w:eastAsia="zh-CN"/>
        </w:rPr>
      </w:pPr>
    </w:p>
    <w:p w14:paraId="46DE2F4B" w14:textId="77777777" w:rsidR="00184489" w:rsidRPr="00800C4F" w:rsidRDefault="00184489" w:rsidP="00184489">
      <w:pPr>
        <w:pStyle w:val="Heading3"/>
      </w:pPr>
      <w:bookmarkStart w:id="146" w:name="_Toc156375204"/>
      <w:r w:rsidRPr="00800C4F">
        <w:t>102.2.4</w:t>
      </w:r>
      <w:r w:rsidRPr="00800C4F">
        <w:tab/>
        <w:t>Periodic RAN-Based Notification Area Update</w:t>
      </w:r>
      <w:bookmarkEnd w:id="146"/>
    </w:p>
    <w:p w14:paraId="54C925E3" w14:textId="77777777" w:rsidR="00184489" w:rsidRDefault="00184489" w:rsidP="00184489">
      <w:pPr>
        <w:pStyle w:val="H6"/>
      </w:pPr>
      <w:r>
        <w:t>Description</w:t>
      </w:r>
    </w:p>
    <w:p w14:paraId="43BF66E8" w14:textId="77777777" w:rsidR="00184489" w:rsidRDefault="00184489" w:rsidP="00184489">
      <w:pPr>
        <w:rPr>
          <w:rFonts w:eastAsiaTheme="minorEastAsia"/>
          <w:lang w:eastAsia="zh-CN"/>
        </w:rPr>
      </w:pPr>
      <w:r>
        <w:t xml:space="preserve">The DUT shall successfully perform </w:t>
      </w:r>
      <w:r>
        <w:rPr>
          <w:rFonts w:eastAsiaTheme="minorEastAsia"/>
          <w:lang w:eastAsia="zh-CN"/>
        </w:rPr>
        <w:t>RAN-Based Notification Area Update procedure</w:t>
      </w:r>
      <w:r>
        <w:t xml:space="preserve"> after</w:t>
      </w:r>
      <w:r>
        <w:rPr>
          <w:rFonts w:eastAsiaTheme="minorEastAsia"/>
          <w:lang w:eastAsia="zh-CN"/>
        </w:rPr>
        <w:t xml:space="preserve"> the expiry of the T380 timer</w:t>
      </w:r>
      <w:r>
        <w:t>.</w:t>
      </w:r>
    </w:p>
    <w:p w14:paraId="20DBAC46" w14:textId="77777777" w:rsidR="00184489" w:rsidRDefault="00184489" w:rsidP="00184489">
      <w:pPr>
        <w:pStyle w:val="H6"/>
      </w:pPr>
      <w:r>
        <w:t>Applicability</w:t>
      </w:r>
    </w:p>
    <w:p w14:paraId="266CB2AD" w14:textId="77777777" w:rsidR="00184489" w:rsidRDefault="00184489" w:rsidP="00184489">
      <w:pPr>
        <w:jc w:val="left"/>
      </w:pPr>
      <w:r>
        <w:rPr>
          <w:rFonts w:cs="Arial"/>
        </w:rPr>
        <w:t>3GPP Rel.15 or later</w:t>
      </w:r>
    </w:p>
    <w:p w14:paraId="330F67FF" w14:textId="77777777" w:rsidR="00184489" w:rsidRDefault="00184489" w:rsidP="00184489">
      <w:pPr>
        <w:jc w:val="left"/>
        <w:rPr>
          <w:rFonts w:eastAsiaTheme="minorEastAsia"/>
          <w:lang w:eastAsia="zh-CN"/>
        </w:rPr>
      </w:pPr>
      <w:r>
        <w:rPr>
          <w:rFonts w:cs="Arial"/>
          <w:color w:val="00000A"/>
        </w:rPr>
        <w:t>SA</w:t>
      </w:r>
      <w:r>
        <w:rPr>
          <w:rFonts w:cs="Arial"/>
        </w:rPr>
        <w:t xml:space="preserve"> Option </w:t>
      </w:r>
      <w:r>
        <w:rPr>
          <w:rFonts w:cs="Arial"/>
          <w:lang w:eastAsia="zh-CN"/>
        </w:rPr>
        <w:t>2</w:t>
      </w:r>
    </w:p>
    <w:p w14:paraId="7115709C" w14:textId="77777777" w:rsidR="00184489" w:rsidRDefault="00184489" w:rsidP="00184489">
      <w:pPr>
        <w:pStyle w:val="H6"/>
      </w:pPr>
      <w:r>
        <w:t>Related core specifications</w:t>
      </w:r>
    </w:p>
    <w:p w14:paraId="5E8DFBBE" w14:textId="77777777" w:rsidR="00184489" w:rsidRDefault="00184489" w:rsidP="00184489">
      <w:r>
        <w:t xml:space="preserve">3GPP TS </w:t>
      </w:r>
      <w:r>
        <w:rPr>
          <w:rFonts w:eastAsiaTheme="minorEastAsia"/>
          <w:lang w:eastAsia="zh-CN"/>
        </w:rPr>
        <w:t>38.331</w:t>
      </w:r>
    </w:p>
    <w:p w14:paraId="07FF9798" w14:textId="77777777" w:rsidR="00184489" w:rsidRDefault="00184489" w:rsidP="00184489">
      <w:pPr>
        <w:pStyle w:val="H6"/>
      </w:pPr>
      <w:r>
        <w:t>Reason for test</w:t>
      </w:r>
    </w:p>
    <w:p w14:paraId="73676773" w14:textId="77777777" w:rsidR="00184489" w:rsidRDefault="00184489" w:rsidP="00184489">
      <w:pPr>
        <w:rPr>
          <w:rFonts w:cs="Arial"/>
        </w:rPr>
      </w:pPr>
      <w:r>
        <w:rPr>
          <w:rFonts w:cs="Arial"/>
        </w:rPr>
        <w:t xml:space="preserve">To verify that the DUT successfully performs </w:t>
      </w:r>
      <w:r>
        <w:rPr>
          <w:rFonts w:eastAsiaTheme="minorEastAsia"/>
          <w:lang w:eastAsia="zh-CN"/>
        </w:rPr>
        <w:t>RAN-Based Notification Area</w:t>
      </w:r>
      <w:r>
        <w:rPr>
          <w:rFonts w:cs="Arial"/>
        </w:rPr>
        <w:t xml:space="preserve"> Update procedure </w:t>
      </w:r>
      <w:r>
        <w:t>after</w:t>
      </w:r>
      <w:r>
        <w:rPr>
          <w:rFonts w:eastAsiaTheme="minorEastAsia"/>
          <w:lang w:eastAsia="zh-CN"/>
        </w:rPr>
        <w:t xml:space="preserve"> the expiry of the periodic RNA update timer</w:t>
      </w:r>
      <w:r>
        <w:t>.</w:t>
      </w:r>
    </w:p>
    <w:p w14:paraId="60F8A0AF" w14:textId="77777777" w:rsidR="00184489" w:rsidRDefault="00184489" w:rsidP="00184489">
      <w:pPr>
        <w:pStyle w:val="H6"/>
      </w:pPr>
      <w:r>
        <w:t>Initial configuration</w:t>
      </w:r>
    </w:p>
    <w:p w14:paraId="3D3947CB" w14:textId="77777777" w:rsidR="00184489" w:rsidRDefault="00184489" w:rsidP="00184489">
      <w:pPr>
        <w:rPr>
          <w:rFonts w:eastAsiaTheme="minorEastAsia" w:cs="Arial"/>
          <w:lang w:eastAsia="zh-CN"/>
        </w:rPr>
      </w:pPr>
      <w:r>
        <w:t xml:space="preserve">DUT </w:t>
      </w:r>
      <w:r>
        <w:rPr>
          <w:rFonts w:eastAsiaTheme="minorEastAsia"/>
          <w:lang w:eastAsia="zh-CN"/>
        </w:rPr>
        <w:t xml:space="preserve">and NW </w:t>
      </w:r>
      <w:r>
        <w:t xml:space="preserve">support </w:t>
      </w:r>
      <w:r>
        <w:rPr>
          <w:rFonts w:eastAsiaTheme="minorEastAsia"/>
          <w:lang w:eastAsia="zh-CN"/>
        </w:rPr>
        <w:t>5G NR Option 2.</w:t>
      </w:r>
    </w:p>
    <w:p w14:paraId="59841800" w14:textId="77777777" w:rsidR="00184489" w:rsidRDefault="00184489" w:rsidP="00184489">
      <w:pPr>
        <w:rPr>
          <w:rFonts w:eastAsiaTheme="minorEastAsia" w:cs="Arial"/>
          <w:lang w:eastAsia="zh-CN"/>
        </w:rPr>
      </w:pPr>
      <w:r>
        <w:rPr>
          <w:rFonts w:cs="Arial"/>
        </w:rPr>
        <w:t xml:space="preserve">DUT is </w:t>
      </w:r>
      <w:r>
        <w:t>in RRC_INACTIVE state</w:t>
      </w:r>
      <w:r>
        <w:rPr>
          <w:rFonts w:cs="Arial"/>
        </w:rPr>
        <w:t>.</w:t>
      </w:r>
    </w:p>
    <w:p w14:paraId="3B99AF5D" w14:textId="77777777" w:rsidR="003932F0" w:rsidRPr="00AC2F69" w:rsidRDefault="003932F0" w:rsidP="003932F0">
      <w:pPr>
        <w:pStyle w:val="H6"/>
      </w:pPr>
      <w:r w:rsidRPr="00AC2F69">
        <w:lastRenderedPageBreak/>
        <w:t>Test procedure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70"/>
        <w:gridCol w:w="4456"/>
      </w:tblGrid>
      <w:tr w:rsidR="00184489" w14:paraId="144D579D"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1E943D3"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CDBC29B"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5C57CB0" w14:textId="77777777" w:rsidR="00184489" w:rsidRPr="00800C4F" w:rsidRDefault="00184489" w:rsidP="00800C4F">
            <w:pPr>
              <w:keepNext/>
              <w:keepLines/>
              <w:tabs>
                <w:tab w:val="left" w:pos="851"/>
              </w:tabs>
              <w:jc w:val="left"/>
              <w:rPr>
                <w:noProof w:val="0"/>
                <w:sz w:val="18"/>
                <w:szCs w:val="18"/>
              </w:rPr>
            </w:pPr>
            <w:r w:rsidRPr="00800C4F">
              <w:rPr>
                <w:b/>
                <w:noProof w:val="0"/>
                <w:sz w:val="18"/>
                <w:szCs w:val="18"/>
              </w:rPr>
              <w:t>Expected behaviour</w:t>
            </w:r>
          </w:p>
        </w:tc>
      </w:tr>
      <w:tr w:rsidR="00184489" w14:paraId="350A94A6"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26D62F" w14:textId="77777777" w:rsidR="00184489" w:rsidRDefault="00184489" w:rsidP="00800C4F">
            <w:pPr>
              <w:keepNext/>
              <w:keepLines/>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F3B319" w14:textId="77777777" w:rsidR="00184489" w:rsidRDefault="00184489" w:rsidP="00800C4F">
            <w:pPr>
              <w:keepNext/>
              <w:keepLines/>
              <w:jc w:val="left"/>
              <w:rPr>
                <w:rFonts w:eastAsiaTheme="minorEastAsia"/>
                <w:bCs/>
                <w:sz w:val="18"/>
                <w:szCs w:val="18"/>
                <w:lang w:eastAsia="zh-CN"/>
              </w:rPr>
            </w:pPr>
            <w:r>
              <w:rPr>
                <w:bCs/>
                <w:sz w:val="18"/>
                <w:szCs w:val="18"/>
              </w:rPr>
              <w:t xml:space="preserve">Wait for the </w:t>
            </w:r>
            <w:r>
              <w:rPr>
                <w:rFonts w:eastAsiaTheme="minorEastAsia"/>
                <w:bCs/>
                <w:sz w:val="18"/>
                <w:szCs w:val="18"/>
                <w:lang w:eastAsia="zh-CN"/>
              </w:rPr>
              <w:t>T380</w:t>
            </w:r>
            <w:r>
              <w:rPr>
                <w:bCs/>
                <w:sz w:val="18"/>
                <w:szCs w:val="18"/>
              </w:rPr>
              <w:t xml:space="preserve"> timer to expire</w:t>
            </w:r>
            <w:r>
              <w:rPr>
                <w:rFonts w:eastAsiaTheme="minorEastAsia"/>
                <w:bCs/>
                <w:sz w:val="18"/>
                <w:szCs w:val="18"/>
                <w:lang w:eastAsia="zh-CN"/>
              </w:rPr>
              <w:t xml:space="preserve"> and observe DUT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2AA0D3" w14:textId="77777777" w:rsidR="00184489" w:rsidRDefault="00184489" w:rsidP="00800C4F">
            <w:pPr>
              <w:keepNext/>
              <w:keepLines/>
              <w:jc w:val="left"/>
              <w:rPr>
                <w:bCs/>
                <w:sz w:val="18"/>
                <w:szCs w:val="18"/>
              </w:rPr>
            </w:pPr>
            <w:r>
              <w:rPr>
                <w:bCs/>
                <w:sz w:val="18"/>
                <w:szCs w:val="18"/>
              </w:rPr>
              <w:t xml:space="preserve">DUT sends a </w:t>
            </w:r>
            <w:r>
              <w:rPr>
                <w:sz w:val="18"/>
              </w:rPr>
              <w:t>RRCR</w:t>
            </w:r>
            <w:r>
              <w:rPr>
                <w:rFonts w:eastAsiaTheme="minorEastAsia"/>
                <w:sz w:val="18"/>
                <w:lang w:eastAsia="zh-CN"/>
              </w:rPr>
              <w:t>esume</w:t>
            </w:r>
            <w:r>
              <w:rPr>
                <w:sz w:val="18"/>
              </w:rPr>
              <w:t>R</w:t>
            </w:r>
            <w:r>
              <w:rPr>
                <w:rFonts w:eastAsiaTheme="minorEastAsia"/>
                <w:sz w:val="18"/>
                <w:lang w:eastAsia="zh-CN"/>
              </w:rPr>
              <w:t>equest</w:t>
            </w:r>
            <w:r>
              <w:rPr>
                <w:bCs/>
                <w:sz w:val="18"/>
                <w:szCs w:val="18"/>
              </w:rPr>
              <w:t xml:space="preserve"> message to the network</w:t>
            </w:r>
            <w:r>
              <w:rPr>
                <w:rFonts w:eastAsiaTheme="minorEastAsia"/>
                <w:bCs/>
                <w:sz w:val="18"/>
                <w:szCs w:val="18"/>
                <w:lang w:eastAsia="zh-CN"/>
              </w:rPr>
              <w:t xml:space="preserve"> with R</w:t>
            </w:r>
            <w:r>
              <w:rPr>
                <w:bCs/>
                <w:sz w:val="18"/>
                <w:szCs w:val="18"/>
              </w:rPr>
              <w:t>esume</w:t>
            </w:r>
            <w:r>
              <w:rPr>
                <w:rFonts w:eastAsiaTheme="minorEastAsia"/>
                <w:bCs/>
                <w:sz w:val="18"/>
                <w:szCs w:val="18"/>
                <w:lang w:eastAsia="zh-CN"/>
              </w:rPr>
              <w:t>C</w:t>
            </w:r>
            <w:r>
              <w:rPr>
                <w:bCs/>
                <w:sz w:val="18"/>
                <w:szCs w:val="18"/>
              </w:rPr>
              <w:t>ause</w:t>
            </w:r>
            <w:r>
              <w:rPr>
                <w:rFonts w:eastAsiaTheme="minorEastAsia"/>
                <w:bCs/>
                <w:sz w:val="18"/>
                <w:szCs w:val="18"/>
                <w:lang w:eastAsia="zh-CN"/>
              </w:rPr>
              <w:t xml:space="preserve"> set to “rna-Update”</w:t>
            </w:r>
            <w:r>
              <w:rPr>
                <w:bCs/>
                <w:sz w:val="18"/>
                <w:szCs w:val="18"/>
              </w:rPr>
              <w:t>.</w:t>
            </w:r>
          </w:p>
          <w:p w14:paraId="386870DB" w14:textId="77777777" w:rsidR="00184489" w:rsidRDefault="00184489" w:rsidP="00800C4F">
            <w:pPr>
              <w:keepNext/>
              <w:keepLines/>
              <w:jc w:val="left"/>
              <w:rPr>
                <w:rFonts w:eastAsiaTheme="minorEastAsia"/>
                <w:bCs/>
                <w:sz w:val="18"/>
                <w:szCs w:val="18"/>
                <w:lang w:eastAsia="zh-CN"/>
              </w:rPr>
            </w:pPr>
            <w:r>
              <w:rPr>
                <w:bCs/>
                <w:sz w:val="18"/>
                <w:szCs w:val="18"/>
              </w:rPr>
              <w:t xml:space="preserve">The network shall respond with </w:t>
            </w:r>
            <w:r>
              <w:rPr>
                <w:sz w:val="18"/>
              </w:rPr>
              <w:t>RRCR</w:t>
            </w:r>
            <w:r>
              <w:rPr>
                <w:rFonts w:eastAsiaTheme="minorEastAsia"/>
                <w:sz w:val="18"/>
                <w:lang w:eastAsia="zh-CN"/>
              </w:rPr>
              <w:t>esume</w:t>
            </w:r>
            <w:r>
              <w:rPr>
                <w:bCs/>
                <w:sz w:val="18"/>
                <w:szCs w:val="18"/>
              </w:rPr>
              <w:t xml:space="preserve"> to the DUT. </w:t>
            </w:r>
          </w:p>
          <w:p w14:paraId="19BE4FDD" w14:textId="77777777" w:rsidR="00184489" w:rsidRDefault="00184489" w:rsidP="00800C4F">
            <w:pPr>
              <w:keepNext/>
              <w:keepLines/>
              <w:jc w:val="left"/>
              <w:rPr>
                <w:rFonts w:eastAsiaTheme="minorEastAsia"/>
                <w:bCs/>
                <w:sz w:val="18"/>
                <w:szCs w:val="18"/>
                <w:lang w:eastAsia="zh-CN"/>
              </w:rPr>
            </w:pPr>
            <w:r>
              <w:rPr>
                <w:bCs/>
                <w:sz w:val="18"/>
                <w:szCs w:val="18"/>
              </w:rPr>
              <w:t>DUT send</w:t>
            </w:r>
            <w:r>
              <w:rPr>
                <w:rFonts w:eastAsiaTheme="minorEastAsia"/>
                <w:bCs/>
                <w:sz w:val="18"/>
                <w:szCs w:val="18"/>
                <w:lang w:eastAsia="zh-CN"/>
              </w:rPr>
              <w:t>s</w:t>
            </w:r>
            <w:r>
              <w:rPr>
                <w:bCs/>
                <w:sz w:val="18"/>
                <w:szCs w:val="18"/>
              </w:rPr>
              <w:t xml:space="preserve"> </w:t>
            </w:r>
            <w:r>
              <w:rPr>
                <w:rFonts w:eastAsiaTheme="minorEastAsia"/>
                <w:bCs/>
                <w:sz w:val="18"/>
                <w:szCs w:val="18"/>
                <w:lang w:eastAsia="zh-CN"/>
              </w:rPr>
              <w:t>RRCResumeComplete.</w:t>
            </w:r>
          </w:p>
        </w:tc>
      </w:tr>
      <w:tr w:rsidR="00184489" w14:paraId="686A6111" w14:textId="77777777" w:rsidTr="00800C4F">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1F56318" w14:textId="77777777" w:rsidR="00184489" w:rsidRDefault="00184489" w:rsidP="00800C4F">
            <w:pPr>
              <w:keepNext/>
              <w:keepLines/>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DE771CC" w14:textId="77777777" w:rsidR="00184489" w:rsidRDefault="00184489" w:rsidP="00800C4F">
            <w:pPr>
              <w:keepNext/>
              <w:keepLines/>
              <w:jc w:val="left"/>
              <w:rPr>
                <w:sz w:val="18"/>
                <w:szCs w:val="18"/>
              </w:rPr>
            </w:pPr>
            <w:r>
              <w:rPr>
                <w:sz w:val="18"/>
                <w:szCs w:val="18"/>
              </w:rPr>
              <w:t>Load a page on the embedded browser (or via a tethering connection if embedded browser is not supported).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059678" w14:textId="77777777" w:rsidR="00184489" w:rsidRDefault="00184489" w:rsidP="00800C4F">
            <w:pPr>
              <w:keepNext/>
              <w:keepLines/>
              <w:jc w:val="left"/>
              <w:rPr>
                <w:sz w:val="18"/>
                <w:szCs w:val="18"/>
              </w:rPr>
            </w:pPr>
            <w:r>
              <w:rPr>
                <w:sz w:val="18"/>
                <w:szCs w:val="18"/>
              </w:rPr>
              <w:t>Page is loaded successfully to confirm data connection.</w:t>
            </w:r>
          </w:p>
        </w:tc>
      </w:tr>
    </w:tbl>
    <w:p w14:paraId="541AC375" w14:textId="77777777" w:rsidR="00184489" w:rsidRPr="004D36D2" w:rsidRDefault="00184489" w:rsidP="00800C4F">
      <w:pPr>
        <w:pStyle w:val="H6b"/>
      </w:pPr>
      <w:r w:rsidRPr="004D36D2">
        <w:t>Example message flow:</w:t>
      </w:r>
    </w:p>
    <w:tbl>
      <w:tblPr>
        <w:tblW w:w="9015" w:type="dxa"/>
        <w:tblInd w:w="57" w:type="dxa"/>
        <w:tblLayout w:type="fixed"/>
        <w:tblCellMar>
          <w:left w:w="57" w:type="dxa"/>
          <w:right w:w="57" w:type="dxa"/>
        </w:tblCellMar>
        <w:tblLook w:val="04A0" w:firstRow="1" w:lastRow="0" w:firstColumn="1" w:lastColumn="0" w:noHBand="0" w:noVBand="1"/>
      </w:tblPr>
      <w:tblGrid>
        <w:gridCol w:w="567"/>
        <w:gridCol w:w="994"/>
        <w:gridCol w:w="3971"/>
        <w:gridCol w:w="3483"/>
      </w:tblGrid>
      <w:tr w:rsidR="00184489" w14:paraId="0F6AFA33" w14:textId="77777777" w:rsidTr="00184489">
        <w:trPr>
          <w:cantSplit/>
          <w:tblHeader/>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21C94A21" w14:textId="77777777" w:rsidR="00184489" w:rsidRDefault="00184489" w:rsidP="00800C4F">
            <w:pPr>
              <w:keepNext/>
              <w:keepLines/>
              <w:tabs>
                <w:tab w:val="left" w:pos="851"/>
              </w:tabs>
              <w:spacing w:line="276" w:lineRule="auto"/>
              <w:jc w:val="left"/>
              <w:rPr>
                <w:b/>
                <w:sz w:val="18"/>
                <w:szCs w:val="18"/>
                <w:lang w:val="fr-FR" w:eastAsia="en-GB"/>
              </w:rPr>
            </w:pPr>
            <w:r>
              <w:rPr>
                <w:b/>
                <w:sz w:val="18"/>
                <w:szCs w:val="18"/>
                <w:lang w:val="fr-FR" w:eastAsia="en-GB"/>
              </w:rPr>
              <w:t>Step</w:t>
            </w:r>
          </w:p>
        </w:tc>
        <w:tc>
          <w:tcPr>
            <w:tcW w:w="993" w:type="dxa"/>
            <w:tcBorders>
              <w:top w:val="single" w:sz="4" w:space="0" w:color="BFBFBF"/>
              <w:left w:val="single" w:sz="4" w:space="0" w:color="BFBFBF"/>
              <w:bottom w:val="single" w:sz="4" w:space="0" w:color="BFBFBF"/>
              <w:right w:val="single" w:sz="4" w:space="0" w:color="BFBFBF"/>
            </w:tcBorders>
            <w:shd w:val="clear" w:color="auto" w:fill="F2F2F2"/>
            <w:hideMark/>
          </w:tcPr>
          <w:p w14:paraId="422D99AC"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Direction</w:t>
            </w:r>
            <w:r>
              <w:rPr>
                <w:b/>
                <w:sz w:val="18"/>
                <w:szCs w:val="18"/>
                <w:lang w:val="fr-FR" w:eastAsia="en-GB"/>
              </w:rPr>
              <w:br/>
              <w:t>UE - NW</w:t>
            </w:r>
          </w:p>
        </w:tc>
        <w:tc>
          <w:tcPr>
            <w:tcW w:w="3969" w:type="dxa"/>
            <w:tcBorders>
              <w:top w:val="single" w:sz="4" w:space="0" w:color="BFBFBF"/>
              <w:left w:val="single" w:sz="4" w:space="0" w:color="BFBFBF"/>
              <w:bottom w:val="single" w:sz="4" w:space="0" w:color="BFBFBF"/>
              <w:right w:val="single" w:sz="4" w:space="0" w:color="BFBFBF"/>
            </w:tcBorders>
            <w:shd w:val="clear" w:color="auto" w:fill="F2F2F2"/>
            <w:hideMark/>
          </w:tcPr>
          <w:p w14:paraId="6A6D3279"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Message</w:t>
            </w:r>
          </w:p>
        </w:tc>
        <w:tc>
          <w:tcPr>
            <w:tcW w:w="3481" w:type="dxa"/>
            <w:tcBorders>
              <w:top w:val="single" w:sz="4" w:space="0" w:color="BFBFBF"/>
              <w:left w:val="single" w:sz="4" w:space="0" w:color="BFBFBF"/>
              <w:bottom w:val="single" w:sz="4" w:space="0" w:color="BFBFBF"/>
              <w:right w:val="single" w:sz="4" w:space="0" w:color="BFBFBF"/>
            </w:tcBorders>
            <w:shd w:val="clear" w:color="auto" w:fill="F2F2F2"/>
            <w:hideMark/>
          </w:tcPr>
          <w:p w14:paraId="7A3647BC" w14:textId="77777777" w:rsidR="00184489" w:rsidRDefault="00184489" w:rsidP="00800C4F">
            <w:pPr>
              <w:keepNext/>
              <w:keepLines/>
              <w:tabs>
                <w:tab w:val="left" w:pos="851"/>
              </w:tabs>
              <w:spacing w:line="276" w:lineRule="auto"/>
              <w:ind w:right="-1"/>
              <w:jc w:val="left"/>
              <w:rPr>
                <w:b/>
                <w:sz w:val="18"/>
                <w:szCs w:val="18"/>
                <w:lang w:val="fr-FR" w:eastAsia="en-GB"/>
              </w:rPr>
            </w:pPr>
            <w:r>
              <w:rPr>
                <w:b/>
                <w:sz w:val="18"/>
                <w:szCs w:val="18"/>
                <w:lang w:val="fr-FR" w:eastAsia="en-GB"/>
              </w:rPr>
              <w:t>Comments</w:t>
            </w:r>
          </w:p>
        </w:tc>
      </w:tr>
      <w:tr w:rsidR="00184489" w14:paraId="1F275682"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160D3698"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sz w:val="18"/>
                <w:szCs w:val="18"/>
                <w:lang w:val="fr-FR" w:eastAsia="en-GB"/>
              </w:rPr>
              <w:t>1</w:t>
            </w:r>
          </w:p>
        </w:tc>
        <w:tc>
          <w:tcPr>
            <w:tcW w:w="993" w:type="dxa"/>
            <w:tcBorders>
              <w:top w:val="single" w:sz="4" w:space="0" w:color="BFBFBF"/>
              <w:left w:val="single" w:sz="4" w:space="0" w:color="BFBFBF"/>
              <w:bottom w:val="single" w:sz="4" w:space="0" w:color="BFBFBF"/>
              <w:right w:val="single" w:sz="4" w:space="0" w:color="BFBFBF"/>
            </w:tcBorders>
            <w:hideMark/>
          </w:tcPr>
          <w:p w14:paraId="13F42450"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1821C24B" w14:textId="77777777" w:rsidR="00184489" w:rsidRDefault="00184489" w:rsidP="00800C4F">
            <w:pPr>
              <w:keepNext/>
              <w:keepLines/>
              <w:tabs>
                <w:tab w:val="left" w:pos="851"/>
              </w:tabs>
              <w:spacing w:line="276" w:lineRule="auto"/>
              <w:ind w:right="-1"/>
              <w:jc w:val="left"/>
              <w:rPr>
                <w:sz w:val="18"/>
                <w:szCs w:val="18"/>
                <w:lang w:val="fr-FR" w:eastAsia="en-GB"/>
              </w:rPr>
            </w:pPr>
            <w:r>
              <w:rPr>
                <w:sz w:val="18"/>
                <w:lang w:val="fr-FR"/>
              </w:rPr>
              <w:t>RRCR</w:t>
            </w:r>
            <w:r>
              <w:rPr>
                <w:rFonts w:eastAsiaTheme="minorEastAsia"/>
                <w:sz w:val="18"/>
                <w:lang w:val="fr-FR" w:eastAsia="zh-CN"/>
              </w:rPr>
              <w:t>esume</w:t>
            </w:r>
            <w:r>
              <w:rPr>
                <w:sz w:val="18"/>
                <w:lang w:val="fr-FR"/>
              </w:rPr>
              <w:t>R</w:t>
            </w:r>
            <w:r>
              <w:rPr>
                <w:rFonts w:eastAsiaTheme="minorEastAsia"/>
                <w:sz w:val="18"/>
                <w:lang w:val="fr-FR" w:eastAsia="zh-CN"/>
              </w:rPr>
              <w:t>equest</w:t>
            </w:r>
          </w:p>
        </w:tc>
        <w:tc>
          <w:tcPr>
            <w:tcW w:w="3481" w:type="dxa"/>
            <w:tcBorders>
              <w:top w:val="single" w:sz="4" w:space="0" w:color="BFBFBF"/>
              <w:left w:val="single" w:sz="4" w:space="0" w:color="BFBFBF"/>
              <w:bottom w:val="single" w:sz="4" w:space="0" w:color="BFBFBF"/>
              <w:right w:val="single" w:sz="4" w:space="0" w:color="BFBFBF"/>
            </w:tcBorders>
            <w:vAlign w:val="center"/>
            <w:hideMark/>
          </w:tcPr>
          <w:p w14:paraId="622777AF" w14:textId="77777777" w:rsidR="00184489" w:rsidRDefault="00184489" w:rsidP="00800C4F">
            <w:pPr>
              <w:keepNext/>
              <w:keepLines/>
              <w:tabs>
                <w:tab w:val="left" w:pos="851"/>
              </w:tabs>
              <w:spacing w:line="276" w:lineRule="auto"/>
              <w:ind w:right="-1"/>
              <w:jc w:val="left"/>
              <w:rPr>
                <w:sz w:val="18"/>
                <w:szCs w:val="18"/>
                <w:lang w:val="fr-FR" w:eastAsia="en-GB"/>
              </w:rPr>
            </w:pPr>
            <w:r>
              <w:rPr>
                <w:rFonts w:eastAsiaTheme="minorEastAsia"/>
                <w:bCs/>
                <w:sz w:val="18"/>
                <w:szCs w:val="18"/>
                <w:lang w:val="fr-FR" w:eastAsia="zh-CN"/>
              </w:rPr>
              <w:t>R</w:t>
            </w:r>
            <w:r>
              <w:rPr>
                <w:bCs/>
                <w:sz w:val="18"/>
                <w:szCs w:val="18"/>
                <w:lang w:val="fr-FR"/>
              </w:rPr>
              <w:t>esume</w:t>
            </w:r>
            <w:r>
              <w:rPr>
                <w:rFonts w:eastAsiaTheme="minorEastAsia"/>
                <w:bCs/>
                <w:sz w:val="18"/>
                <w:szCs w:val="18"/>
                <w:lang w:val="fr-FR" w:eastAsia="zh-CN"/>
              </w:rPr>
              <w:t>C</w:t>
            </w:r>
            <w:r>
              <w:rPr>
                <w:bCs/>
                <w:sz w:val="18"/>
                <w:szCs w:val="18"/>
                <w:lang w:val="fr-FR" w:eastAsia="en-GB"/>
              </w:rPr>
              <w:t>ause</w:t>
            </w:r>
            <w:r>
              <w:rPr>
                <w:rFonts w:eastAsiaTheme="minorEastAsia"/>
                <w:bCs/>
                <w:sz w:val="18"/>
                <w:szCs w:val="18"/>
                <w:lang w:val="fr-FR" w:eastAsia="zh-CN"/>
              </w:rPr>
              <w:t xml:space="preserve"> “rna-Update”</w:t>
            </w:r>
          </w:p>
        </w:tc>
      </w:tr>
      <w:tr w:rsidR="00184489" w14:paraId="53859F08"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32E7C36"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2</w:t>
            </w:r>
          </w:p>
        </w:tc>
        <w:tc>
          <w:tcPr>
            <w:tcW w:w="993" w:type="dxa"/>
            <w:tcBorders>
              <w:top w:val="single" w:sz="4" w:space="0" w:color="BFBFBF"/>
              <w:left w:val="single" w:sz="4" w:space="0" w:color="BFBFBF"/>
              <w:bottom w:val="single" w:sz="4" w:space="0" w:color="BFBFBF"/>
              <w:right w:val="single" w:sz="4" w:space="0" w:color="BFBFBF"/>
            </w:tcBorders>
            <w:hideMark/>
          </w:tcPr>
          <w:p w14:paraId="69600C4A"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&lt;--</w:t>
            </w:r>
          </w:p>
        </w:tc>
        <w:tc>
          <w:tcPr>
            <w:tcW w:w="3969" w:type="dxa"/>
            <w:tcBorders>
              <w:top w:val="single" w:sz="4" w:space="0" w:color="BFBFBF"/>
              <w:left w:val="single" w:sz="4" w:space="0" w:color="BFBFBF"/>
              <w:bottom w:val="single" w:sz="4" w:space="0" w:color="BFBFBF"/>
              <w:right w:val="single" w:sz="4" w:space="0" w:color="BFBFBF"/>
            </w:tcBorders>
            <w:hideMark/>
          </w:tcPr>
          <w:p w14:paraId="24C46992" w14:textId="77777777" w:rsidR="00184489" w:rsidRDefault="00184489" w:rsidP="00800C4F">
            <w:pPr>
              <w:keepNext/>
              <w:keepLines/>
              <w:tabs>
                <w:tab w:val="left" w:pos="851"/>
              </w:tabs>
              <w:spacing w:line="276" w:lineRule="auto"/>
              <w:ind w:right="-1"/>
              <w:jc w:val="left"/>
              <w:rPr>
                <w:sz w:val="18"/>
                <w:szCs w:val="18"/>
                <w:lang w:val="fr-FR" w:eastAsia="en-GB"/>
              </w:rPr>
            </w:pPr>
            <w:r>
              <w:rPr>
                <w:sz w:val="18"/>
                <w:lang w:val="fr-FR"/>
              </w:rPr>
              <w:t>RRCR</w:t>
            </w:r>
            <w:r>
              <w:rPr>
                <w:rFonts w:eastAsiaTheme="minorEastAsia"/>
                <w:sz w:val="18"/>
                <w:lang w:val="fr-FR" w:eastAsia="zh-CN"/>
              </w:rPr>
              <w:t>esume</w:t>
            </w:r>
          </w:p>
        </w:tc>
        <w:tc>
          <w:tcPr>
            <w:tcW w:w="3481" w:type="dxa"/>
            <w:tcBorders>
              <w:top w:val="single" w:sz="4" w:space="0" w:color="BFBFBF"/>
              <w:left w:val="single" w:sz="4" w:space="0" w:color="BFBFBF"/>
              <w:bottom w:val="single" w:sz="4" w:space="0" w:color="BFBFBF"/>
              <w:right w:val="single" w:sz="4" w:space="0" w:color="BFBFBF"/>
            </w:tcBorders>
            <w:vAlign w:val="center"/>
          </w:tcPr>
          <w:p w14:paraId="1E12D517" w14:textId="77777777" w:rsidR="00184489" w:rsidRDefault="00184489" w:rsidP="00800C4F">
            <w:pPr>
              <w:keepNext/>
              <w:keepLines/>
              <w:tabs>
                <w:tab w:val="left" w:pos="851"/>
              </w:tabs>
              <w:spacing w:line="276" w:lineRule="auto"/>
              <w:ind w:right="-1"/>
              <w:jc w:val="left"/>
              <w:rPr>
                <w:sz w:val="18"/>
                <w:szCs w:val="18"/>
                <w:lang w:val="fr-FR" w:eastAsia="en-GB"/>
              </w:rPr>
            </w:pPr>
          </w:p>
        </w:tc>
      </w:tr>
      <w:tr w:rsidR="00184489" w14:paraId="51CA9EFA" w14:textId="77777777" w:rsidTr="00184489">
        <w:trPr>
          <w:cantSplit/>
        </w:trPr>
        <w:tc>
          <w:tcPr>
            <w:tcW w:w="567" w:type="dxa"/>
            <w:tcBorders>
              <w:top w:val="single" w:sz="4" w:space="0" w:color="BFBFBF"/>
              <w:left w:val="single" w:sz="4" w:space="0" w:color="BFBFBF"/>
              <w:bottom w:val="single" w:sz="4" w:space="0" w:color="BFBFBF"/>
              <w:right w:val="single" w:sz="4" w:space="0" w:color="BFBFBF"/>
            </w:tcBorders>
            <w:shd w:val="clear" w:color="auto" w:fill="F2F2F2"/>
            <w:hideMark/>
          </w:tcPr>
          <w:p w14:paraId="4832E147" w14:textId="77777777" w:rsidR="00184489" w:rsidRDefault="00184489" w:rsidP="00800C4F">
            <w:pPr>
              <w:keepNext/>
              <w:keepLines/>
              <w:tabs>
                <w:tab w:val="left" w:pos="851"/>
              </w:tabs>
              <w:spacing w:line="276" w:lineRule="auto"/>
              <w:ind w:right="-1"/>
              <w:jc w:val="left"/>
              <w:rPr>
                <w:rFonts w:eastAsiaTheme="minorEastAsia"/>
                <w:sz w:val="18"/>
                <w:szCs w:val="18"/>
                <w:lang w:val="fr-FR" w:eastAsia="zh-CN"/>
              </w:rPr>
            </w:pPr>
            <w:r>
              <w:rPr>
                <w:rFonts w:eastAsiaTheme="minorEastAsia"/>
                <w:sz w:val="18"/>
                <w:szCs w:val="18"/>
                <w:lang w:val="fr-FR" w:eastAsia="zh-CN"/>
              </w:rPr>
              <w:t>3</w:t>
            </w:r>
          </w:p>
        </w:tc>
        <w:tc>
          <w:tcPr>
            <w:tcW w:w="993" w:type="dxa"/>
            <w:tcBorders>
              <w:top w:val="single" w:sz="4" w:space="0" w:color="BFBFBF"/>
              <w:left w:val="single" w:sz="4" w:space="0" w:color="BFBFBF"/>
              <w:bottom w:val="single" w:sz="4" w:space="0" w:color="BFBFBF"/>
              <w:right w:val="single" w:sz="4" w:space="0" w:color="BFBFBF"/>
            </w:tcBorders>
            <w:hideMark/>
          </w:tcPr>
          <w:p w14:paraId="62F945CB" w14:textId="77777777" w:rsidR="00184489" w:rsidRDefault="00184489" w:rsidP="00800C4F">
            <w:pPr>
              <w:keepNext/>
              <w:keepLines/>
              <w:tabs>
                <w:tab w:val="left" w:pos="851"/>
              </w:tabs>
              <w:spacing w:line="276" w:lineRule="auto"/>
              <w:ind w:right="-1"/>
              <w:jc w:val="center"/>
              <w:rPr>
                <w:sz w:val="18"/>
                <w:szCs w:val="18"/>
                <w:lang w:val="fr-FR" w:eastAsia="en-GB"/>
              </w:rPr>
            </w:pPr>
            <w:r>
              <w:rPr>
                <w:sz w:val="18"/>
                <w:szCs w:val="18"/>
                <w:lang w:val="fr-FR" w:eastAsia="en-GB"/>
              </w:rPr>
              <w:t>--&gt;</w:t>
            </w:r>
          </w:p>
        </w:tc>
        <w:tc>
          <w:tcPr>
            <w:tcW w:w="3969" w:type="dxa"/>
            <w:tcBorders>
              <w:top w:val="single" w:sz="4" w:space="0" w:color="BFBFBF"/>
              <w:left w:val="single" w:sz="4" w:space="0" w:color="BFBFBF"/>
              <w:bottom w:val="single" w:sz="4" w:space="0" w:color="BFBFBF"/>
              <w:right w:val="single" w:sz="4" w:space="0" w:color="BFBFBF"/>
            </w:tcBorders>
            <w:hideMark/>
          </w:tcPr>
          <w:p w14:paraId="0FF77742" w14:textId="77777777" w:rsidR="00184489" w:rsidRDefault="00184489" w:rsidP="00800C4F">
            <w:pPr>
              <w:keepNext/>
              <w:keepLines/>
              <w:tabs>
                <w:tab w:val="left" w:pos="851"/>
              </w:tabs>
              <w:spacing w:line="276" w:lineRule="auto"/>
              <w:ind w:right="-1"/>
              <w:jc w:val="left"/>
              <w:rPr>
                <w:sz w:val="18"/>
                <w:szCs w:val="18"/>
                <w:lang w:val="fr-FR" w:eastAsia="en-GB"/>
              </w:rPr>
            </w:pPr>
            <w:r>
              <w:rPr>
                <w:rFonts w:eastAsiaTheme="minorEastAsia"/>
                <w:bCs/>
                <w:sz w:val="18"/>
                <w:szCs w:val="18"/>
                <w:lang w:val="fr-FR" w:eastAsia="zh-CN"/>
              </w:rPr>
              <w:t>RRCResumeComplete</w:t>
            </w:r>
          </w:p>
        </w:tc>
        <w:tc>
          <w:tcPr>
            <w:tcW w:w="3481" w:type="dxa"/>
            <w:tcBorders>
              <w:top w:val="single" w:sz="4" w:space="0" w:color="BFBFBF"/>
              <w:left w:val="single" w:sz="4" w:space="0" w:color="BFBFBF"/>
              <w:bottom w:val="single" w:sz="4" w:space="0" w:color="BFBFBF"/>
              <w:right w:val="single" w:sz="4" w:space="0" w:color="BFBFBF"/>
            </w:tcBorders>
            <w:vAlign w:val="center"/>
          </w:tcPr>
          <w:p w14:paraId="23A6D1C8" w14:textId="77777777" w:rsidR="00184489" w:rsidRDefault="00184489" w:rsidP="00800C4F">
            <w:pPr>
              <w:keepNext/>
              <w:keepLines/>
              <w:tabs>
                <w:tab w:val="left" w:pos="851"/>
              </w:tabs>
              <w:spacing w:line="276" w:lineRule="auto"/>
              <w:ind w:right="-1"/>
              <w:jc w:val="left"/>
              <w:rPr>
                <w:sz w:val="18"/>
                <w:szCs w:val="18"/>
                <w:lang w:val="fr-FR" w:eastAsia="en-GB"/>
              </w:rPr>
            </w:pPr>
          </w:p>
        </w:tc>
      </w:tr>
    </w:tbl>
    <w:p w14:paraId="6541B4EF" w14:textId="77777777" w:rsidR="00184489" w:rsidRDefault="00184489" w:rsidP="00800C4F"/>
    <w:p w14:paraId="24C7260B" w14:textId="77777777" w:rsidR="00B854E1" w:rsidRDefault="00B854E1" w:rsidP="00B854E1">
      <w:pPr>
        <w:pStyle w:val="Heading2"/>
      </w:pPr>
      <w:bookmarkStart w:id="147" w:name="_Toc514833959"/>
      <w:bookmarkStart w:id="148" w:name="_Toc514833960"/>
      <w:bookmarkStart w:id="149" w:name="_Toc530672832"/>
      <w:bookmarkStart w:id="150" w:name="_Toc530672833"/>
      <w:bookmarkStart w:id="151" w:name="_Toc156375205"/>
      <w:bookmarkEnd w:id="147"/>
      <w:bookmarkEnd w:id="148"/>
      <w:r w:rsidRPr="00AC2F69">
        <w:t>102.3</w:t>
      </w:r>
      <w:r w:rsidRPr="00AC2F69">
        <w:tab/>
        <w:t>Mobility for 5G NR Option 3 (EN-DC)</w:t>
      </w:r>
      <w:bookmarkEnd w:id="149"/>
      <w:bookmarkEnd w:id="151"/>
    </w:p>
    <w:p w14:paraId="070B3915" w14:textId="77777777" w:rsidR="00B854E1" w:rsidRPr="00AC2F69" w:rsidRDefault="00B854E1" w:rsidP="00B854E1">
      <w:r w:rsidRPr="00AC2F69">
        <w:t xml:space="preserve">This chapter contains the mobility test cases for 5G NR Option 3 (EN-DC). </w:t>
      </w:r>
    </w:p>
    <w:tbl>
      <w:tblPr>
        <w:tblW w:w="10244" w:type="dxa"/>
        <w:tblInd w:w="-94"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Layout w:type="fixed"/>
        <w:tblCellMar>
          <w:left w:w="85" w:type="dxa"/>
          <w:right w:w="85" w:type="dxa"/>
        </w:tblCellMar>
        <w:tblLook w:val="0000" w:firstRow="0" w:lastRow="0" w:firstColumn="0" w:lastColumn="0" w:noHBand="0" w:noVBand="0"/>
      </w:tblPr>
      <w:tblGrid>
        <w:gridCol w:w="2447"/>
        <w:gridCol w:w="851"/>
        <w:gridCol w:w="850"/>
        <w:gridCol w:w="851"/>
        <w:gridCol w:w="850"/>
        <w:gridCol w:w="851"/>
        <w:gridCol w:w="850"/>
        <w:gridCol w:w="993"/>
        <w:gridCol w:w="850"/>
        <w:gridCol w:w="851"/>
      </w:tblGrid>
      <w:tr w:rsidR="00B854E1" w:rsidRPr="00AC2F69" w14:paraId="4BA41BB0" w14:textId="77777777" w:rsidTr="00FB5254">
        <w:trPr>
          <w:trHeight w:val="300"/>
        </w:trPr>
        <w:tc>
          <w:tcPr>
            <w:tcW w:w="2447" w:type="dxa"/>
            <w:vMerge w:val="restart"/>
            <w:shd w:val="solid" w:color="EEEEEE" w:fill="auto"/>
            <w:tcMar>
              <w:top w:w="55" w:type="dxa"/>
              <w:left w:w="85" w:type="dxa"/>
              <w:bottom w:w="55" w:type="dxa"/>
              <w:right w:w="85" w:type="dxa"/>
            </w:tcMar>
          </w:tcPr>
          <w:p w14:paraId="5499A03D" w14:textId="77777777" w:rsidR="00B854E1" w:rsidRPr="00EF7B4B" w:rsidRDefault="00B854E1" w:rsidP="00FB5254">
            <w:pPr>
              <w:keepNext/>
              <w:keepLines/>
              <w:spacing w:before="120"/>
              <w:ind w:left="57" w:right="34"/>
              <w:rPr>
                <w:b/>
                <w:noProof w:val="0"/>
                <w:sz w:val="18"/>
                <w:szCs w:val="18"/>
              </w:rPr>
            </w:pPr>
            <w:r w:rsidRPr="00EF7B4B">
              <w:rPr>
                <w:b/>
                <w:noProof w:val="0"/>
                <w:sz w:val="18"/>
                <w:szCs w:val="18"/>
              </w:rPr>
              <w:t>Test Case Title</w:t>
            </w:r>
          </w:p>
        </w:tc>
        <w:tc>
          <w:tcPr>
            <w:tcW w:w="851" w:type="dxa"/>
            <w:shd w:val="solid" w:color="EEEEEE" w:fill="auto"/>
            <w:tcMar>
              <w:top w:w="55" w:type="dxa"/>
              <w:left w:w="85" w:type="dxa"/>
              <w:bottom w:w="55" w:type="dxa"/>
              <w:right w:w="85" w:type="dxa"/>
            </w:tcMar>
          </w:tcPr>
          <w:p w14:paraId="24A51430"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INTRA-BAND</w:t>
            </w:r>
          </w:p>
        </w:tc>
        <w:tc>
          <w:tcPr>
            <w:tcW w:w="850" w:type="dxa"/>
            <w:shd w:val="solid" w:color="EEEEEE" w:fill="auto"/>
            <w:tcMar>
              <w:top w:w="55" w:type="dxa"/>
              <w:left w:w="85" w:type="dxa"/>
              <w:bottom w:w="55" w:type="dxa"/>
              <w:right w:w="85" w:type="dxa"/>
            </w:tcMar>
          </w:tcPr>
          <w:p w14:paraId="6C04289C"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INTER-BAND</w:t>
            </w:r>
          </w:p>
          <w:p w14:paraId="7696EB32"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NR</w:t>
            </w:r>
          </w:p>
        </w:tc>
        <w:tc>
          <w:tcPr>
            <w:tcW w:w="851" w:type="dxa"/>
            <w:shd w:val="solid" w:color="EEEEEE" w:fill="auto"/>
            <w:tcMar>
              <w:top w:w="55" w:type="dxa"/>
              <w:left w:w="85" w:type="dxa"/>
              <w:bottom w:w="55" w:type="dxa"/>
              <w:right w:w="85" w:type="dxa"/>
            </w:tcMar>
          </w:tcPr>
          <w:p w14:paraId="16C9C731"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INTER-BAND</w:t>
            </w:r>
          </w:p>
          <w:p w14:paraId="55EB572D" w14:textId="77777777" w:rsidR="00B854E1" w:rsidRPr="00323EDE" w:rsidRDefault="00B854E1" w:rsidP="00FB5254">
            <w:pPr>
              <w:keepNext/>
              <w:keepLines/>
              <w:spacing w:before="120"/>
              <w:jc w:val="center"/>
              <w:rPr>
                <w:b/>
                <w:bCs/>
                <w:noProof w:val="0"/>
                <w:sz w:val="18"/>
                <w:szCs w:val="18"/>
                <w:lang w:val="de-DE"/>
              </w:rPr>
            </w:pPr>
            <w:proofErr w:type="spellStart"/>
            <w:r w:rsidRPr="00323EDE">
              <w:rPr>
                <w:b/>
                <w:bCs/>
                <w:noProof w:val="0"/>
                <w:sz w:val="18"/>
                <w:szCs w:val="18"/>
                <w:lang w:val="de-DE"/>
              </w:rPr>
              <w:t>eUTRAN</w:t>
            </w:r>
            <w:proofErr w:type="spellEnd"/>
          </w:p>
        </w:tc>
        <w:tc>
          <w:tcPr>
            <w:tcW w:w="2551" w:type="dxa"/>
            <w:gridSpan w:val="3"/>
            <w:shd w:val="solid" w:color="EEEEEE" w:fill="auto"/>
            <w:tcMar>
              <w:top w:w="55" w:type="dxa"/>
              <w:left w:w="85" w:type="dxa"/>
              <w:bottom w:w="55" w:type="dxa"/>
              <w:right w:w="85" w:type="dxa"/>
            </w:tcMar>
          </w:tcPr>
          <w:p w14:paraId="407C31EA" w14:textId="77777777" w:rsidR="00B854E1" w:rsidRPr="00323EDE" w:rsidRDefault="00B854E1" w:rsidP="00FB5254">
            <w:pPr>
              <w:keepNext/>
              <w:keepLines/>
              <w:spacing w:before="120"/>
              <w:jc w:val="center"/>
              <w:rPr>
                <w:b/>
                <w:bCs/>
                <w:noProof w:val="0"/>
                <w:sz w:val="18"/>
                <w:szCs w:val="18"/>
                <w:lang w:val="de-DE"/>
              </w:rPr>
            </w:pPr>
            <w:r w:rsidRPr="00323EDE">
              <w:rPr>
                <w:b/>
                <w:bCs/>
                <w:noProof w:val="0"/>
                <w:sz w:val="18"/>
                <w:szCs w:val="18"/>
                <w:lang w:val="de-DE"/>
              </w:rPr>
              <w:t>INTER-RAT</w:t>
            </w:r>
          </w:p>
        </w:tc>
        <w:tc>
          <w:tcPr>
            <w:tcW w:w="993" w:type="dxa"/>
            <w:shd w:val="solid" w:color="EEEEEE" w:fill="auto"/>
          </w:tcPr>
          <w:p w14:paraId="7793AC4E" w14:textId="77777777" w:rsidR="00B854E1" w:rsidRPr="00323EDE" w:rsidRDefault="00B854E1" w:rsidP="00FB5254">
            <w:pPr>
              <w:keepNext/>
              <w:keepLines/>
              <w:spacing w:before="120"/>
              <w:jc w:val="center"/>
              <w:rPr>
                <w:b/>
                <w:bCs/>
                <w:noProof w:val="0"/>
                <w:sz w:val="18"/>
                <w:szCs w:val="18"/>
                <w:lang w:val="de-DE"/>
              </w:rPr>
            </w:pPr>
            <w:r w:rsidRPr="0079208A">
              <w:rPr>
                <w:b/>
                <w:bCs/>
                <w:noProof w:val="0"/>
                <w:sz w:val="18"/>
                <w:szCs w:val="18"/>
                <w:lang w:val="de-DE"/>
              </w:rPr>
              <w:t>INTER-SYSTEM</w:t>
            </w:r>
          </w:p>
        </w:tc>
        <w:tc>
          <w:tcPr>
            <w:tcW w:w="1701" w:type="dxa"/>
            <w:gridSpan w:val="2"/>
            <w:shd w:val="solid" w:color="EEEEEE" w:fill="auto"/>
          </w:tcPr>
          <w:p w14:paraId="7746256B" w14:textId="77777777" w:rsidR="00B854E1" w:rsidRDefault="00B854E1" w:rsidP="00FB5254">
            <w:pPr>
              <w:keepNext/>
              <w:keepLines/>
              <w:spacing w:before="120"/>
              <w:jc w:val="center"/>
              <w:rPr>
                <w:b/>
                <w:bCs/>
                <w:noProof w:val="0"/>
                <w:sz w:val="18"/>
                <w:szCs w:val="18"/>
                <w:lang w:val="de-DE"/>
              </w:rPr>
            </w:pPr>
            <w:r>
              <w:rPr>
                <w:b/>
                <w:bCs/>
                <w:noProof w:val="0"/>
                <w:sz w:val="18"/>
                <w:szCs w:val="18"/>
                <w:lang w:val="de-DE"/>
              </w:rPr>
              <w:t xml:space="preserve">INTER-RAT </w:t>
            </w:r>
          </w:p>
          <w:p w14:paraId="59166817" w14:textId="77777777" w:rsidR="00B854E1" w:rsidRDefault="00B854E1" w:rsidP="00FB5254">
            <w:pPr>
              <w:keepNext/>
              <w:keepLines/>
              <w:spacing w:before="120"/>
              <w:jc w:val="center"/>
              <w:rPr>
                <w:b/>
                <w:bCs/>
                <w:noProof w:val="0"/>
                <w:sz w:val="18"/>
                <w:szCs w:val="18"/>
                <w:lang w:val="de-DE"/>
              </w:rPr>
            </w:pPr>
            <w:r>
              <w:rPr>
                <w:b/>
                <w:bCs/>
                <w:noProof w:val="0"/>
                <w:sz w:val="18"/>
                <w:szCs w:val="18"/>
                <w:lang w:val="de-DE"/>
              </w:rPr>
              <w:t>DSS</w:t>
            </w:r>
          </w:p>
        </w:tc>
      </w:tr>
      <w:tr w:rsidR="00B854E1" w:rsidRPr="00AC2F69" w14:paraId="7B2BAB19" w14:textId="77777777" w:rsidTr="00FB5254">
        <w:trPr>
          <w:trHeight w:val="113"/>
        </w:trPr>
        <w:tc>
          <w:tcPr>
            <w:tcW w:w="2447" w:type="dxa"/>
            <w:vMerge/>
            <w:shd w:val="solid" w:color="EEEEEE" w:fill="auto"/>
            <w:tcMar>
              <w:top w:w="55" w:type="dxa"/>
              <w:left w:w="85" w:type="dxa"/>
              <w:bottom w:w="55" w:type="dxa"/>
              <w:right w:w="85" w:type="dxa"/>
            </w:tcMar>
          </w:tcPr>
          <w:p w14:paraId="71C706E7" w14:textId="77777777" w:rsidR="00B854E1" w:rsidRPr="00AC2F69" w:rsidRDefault="00B854E1" w:rsidP="00FB5254">
            <w:pPr>
              <w:keepNext/>
              <w:keepLines/>
              <w:spacing w:after="0"/>
              <w:ind w:right="34"/>
            </w:pPr>
          </w:p>
        </w:tc>
        <w:tc>
          <w:tcPr>
            <w:tcW w:w="851" w:type="dxa"/>
            <w:tcMar>
              <w:top w:w="0" w:type="dxa"/>
              <w:left w:w="85" w:type="dxa"/>
              <w:bottom w:w="0" w:type="dxa"/>
              <w:right w:w="85" w:type="dxa"/>
            </w:tcMar>
          </w:tcPr>
          <w:p w14:paraId="7B60AF32" w14:textId="77777777" w:rsidR="00B854E1" w:rsidRPr="00EF7B4B" w:rsidRDefault="00B854E1" w:rsidP="00FB5254">
            <w:pPr>
              <w:keepNext/>
              <w:keepLines/>
              <w:spacing w:after="0"/>
              <w:jc w:val="center"/>
              <w:rPr>
                <w:noProof w:val="0"/>
                <w:sz w:val="18"/>
                <w:szCs w:val="18"/>
              </w:rPr>
            </w:pPr>
            <w:r w:rsidRPr="00EF7B4B">
              <w:rPr>
                <w:noProof w:val="0"/>
                <w:sz w:val="18"/>
                <w:szCs w:val="18"/>
              </w:rPr>
              <w:t>A</w:t>
            </w:r>
          </w:p>
        </w:tc>
        <w:tc>
          <w:tcPr>
            <w:tcW w:w="850" w:type="dxa"/>
            <w:tcMar>
              <w:top w:w="0" w:type="dxa"/>
              <w:left w:w="85" w:type="dxa"/>
              <w:bottom w:w="0" w:type="dxa"/>
              <w:right w:w="85" w:type="dxa"/>
            </w:tcMar>
          </w:tcPr>
          <w:p w14:paraId="472E04EE" w14:textId="77777777" w:rsidR="00B854E1" w:rsidRPr="00EF7B4B" w:rsidRDefault="00B854E1" w:rsidP="00FB5254">
            <w:pPr>
              <w:keepNext/>
              <w:keepLines/>
              <w:spacing w:after="0"/>
              <w:jc w:val="center"/>
              <w:rPr>
                <w:noProof w:val="0"/>
                <w:sz w:val="18"/>
                <w:szCs w:val="18"/>
              </w:rPr>
            </w:pPr>
            <w:r w:rsidRPr="00EF7B4B">
              <w:rPr>
                <w:noProof w:val="0"/>
                <w:sz w:val="18"/>
                <w:szCs w:val="18"/>
              </w:rPr>
              <w:t>B</w:t>
            </w:r>
          </w:p>
        </w:tc>
        <w:tc>
          <w:tcPr>
            <w:tcW w:w="851" w:type="dxa"/>
            <w:tcMar>
              <w:top w:w="0" w:type="dxa"/>
              <w:left w:w="85" w:type="dxa"/>
              <w:bottom w:w="0" w:type="dxa"/>
              <w:right w:w="85" w:type="dxa"/>
            </w:tcMar>
          </w:tcPr>
          <w:p w14:paraId="4B7FEA5D" w14:textId="77777777" w:rsidR="00B854E1" w:rsidRPr="00EF7B4B" w:rsidRDefault="00B854E1" w:rsidP="00FB5254">
            <w:pPr>
              <w:keepNext/>
              <w:keepLines/>
              <w:spacing w:after="0"/>
              <w:jc w:val="center"/>
              <w:rPr>
                <w:noProof w:val="0"/>
                <w:sz w:val="18"/>
                <w:szCs w:val="18"/>
              </w:rPr>
            </w:pPr>
            <w:r w:rsidRPr="00EF7B4B">
              <w:rPr>
                <w:noProof w:val="0"/>
                <w:sz w:val="18"/>
                <w:szCs w:val="18"/>
              </w:rPr>
              <w:t>C</w:t>
            </w:r>
          </w:p>
        </w:tc>
        <w:tc>
          <w:tcPr>
            <w:tcW w:w="850" w:type="dxa"/>
            <w:tcMar>
              <w:top w:w="0" w:type="dxa"/>
              <w:left w:w="85" w:type="dxa"/>
              <w:bottom w:w="0" w:type="dxa"/>
              <w:right w:w="85" w:type="dxa"/>
            </w:tcMar>
          </w:tcPr>
          <w:p w14:paraId="054ECBB4" w14:textId="77777777" w:rsidR="00B854E1" w:rsidRPr="00EF7B4B" w:rsidRDefault="00B854E1" w:rsidP="00FB5254">
            <w:pPr>
              <w:keepNext/>
              <w:keepLines/>
              <w:spacing w:after="0"/>
              <w:jc w:val="center"/>
              <w:rPr>
                <w:noProof w:val="0"/>
                <w:sz w:val="18"/>
                <w:szCs w:val="18"/>
              </w:rPr>
            </w:pPr>
            <w:r w:rsidRPr="00EF7B4B">
              <w:rPr>
                <w:noProof w:val="0"/>
                <w:sz w:val="18"/>
                <w:szCs w:val="18"/>
              </w:rPr>
              <w:t>D</w:t>
            </w:r>
          </w:p>
        </w:tc>
        <w:tc>
          <w:tcPr>
            <w:tcW w:w="851" w:type="dxa"/>
            <w:tcMar>
              <w:top w:w="0" w:type="dxa"/>
              <w:left w:w="85" w:type="dxa"/>
              <w:bottom w:w="0" w:type="dxa"/>
              <w:right w:w="85" w:type="dxa"/>
            </w:tcMar>
          </w:tcPr>
          <w:p w14:paraId="3AE96AAB" w14:textId="77777777" w:rsidR="00B854E1" w:rsidRPr="00EF7B4B" w:rsidRDefault="00B854E1" w:rsidP="00FB5254">
            <w:pPr>
              <w:keepNext/>
              <w:keepLines/>
              <w:spacing w:after="0"/>
              <w:jc w:val="center"/>
              <w:rPr>
                <w:noProof w:val="0"/>
                <w:sz w:val="18"/>
                <w:szCs w:val="18"/>
              </w:rPr>
            </w:pPr>
            <w:r w:rsidRPr="00EF7B4B">
              <w:rPr>
                <w:noProof w:val="0"/>
                <w:sz w:val="18"/>
                <w:szCs w:val="18"/>
              </w:rPr>
              <w:t>E</w:t>
            </w:r>
          </w:p>
        </w:tc>
        <w:tc>
          <w:tcPr>
            <w:tcW w:w="850" w:type="dxa"/>
            <w:tcMar>
              <w:top w:w="0" w:type="dxa"/>
              <w:left w:w="85" w:type="dxa"/>
              <w:bottom w:w="0" w:type="dxa"/>
              <w:right w:w="85" w:type="dxa"/>
            </w:tcMar>
          </w:tcPr>
          <w:p w14:paraId="27ADF764" w14:textId="77777777" w:rsidR="00B854E1" w:rsidRPr="00EF7B4B" w:rsidRDefault="00B854E1" w:rsidP="00FB5254">
            <w:pPr>
              <w:keepNext/>
              <w:keepLines/>
              <w:spacing w:after="0"/>
              <w:jc w:val="center"/>
              <w:rPr>
                <w:noProof w:val="0"/>
                <w:sz w:val="18"/>
                <w:szCs w:val="18"/>
              </w:rPr>
            </w:pPr>
            <w:r w:rsidRPr="00EF7B4B">
              <w:rPr>
                <w:noProof w:val="0"/>
                <w:sz w:val="18"/>
                <w:szCs w:val="18"/>
              </w:rPr>
              <w:t>F</w:t>
            </w:r>
          </w:p>
        </w:tc>
        <w:tc>
          <w:tcPr>
            <w:tcW w:w="993" w:type="dxa"/>
          </w:tcPr>
          <w:p w14:paraId="57F885ED" w14:textId="77777777" w:rsidR="00B854E1" w:rsidRPr="00EF7B4B" w:rsidRDefault="00B854E1" w:rsidP="00FB5254">
            <w:pPr>
              <w:keepNext/>
              <w:keepLines/>
              <w:spacing w:after="0"/>
              <w:jc w:val="center"/>
              <w:rPr>
                <w:noProof w:val="0"/>
                <w:sz w:val="18"/>
                <w:szCs w:val="18"/>
              </w:rPr>
            </w:pPr>
            <w:r>
              <w:rPr>
                <w:noProof w:val="0"/>
                <w:sz w:val="18"/>
                <w:szCs w:val="18"/>
              </w:rPr>
              <w:t>G</w:t>
            </w:r>
          </w:p>
        </w:tc>
        <w:tc>
          <w:tcPr>
            <w:tcW w:w="850" w:type="dxa"/>
          </w:tcPr>
          <w:p w14:paraId="7436C3B0" w14:textId="77777777" w:rsidR="00B854E1" w:rsidRDefault="00B854E1" w:rsidP="00FB5254">
            <w:pPr>
              <w:keepNext/>
              <w:keepLines/>
              <w:spacing w:after="0"/>
              <w:jc w:val="center"/>
              <w:rPr>
                <w:noProof w:val="0"/>
                <w:sz w:val="18"/>
                <w:szCs w:val="18"/>
              </w:rPr>
            </w:pPr>
            <w:r>
              <w:rPr>
                <w:noProof w:val="0"/>
                <w:sz w:val="18"/>
                <w:szCs w:val="18"/>
              </w:rPr>
              <w:t>H</w:t>
            </w:r>
          </w:p>
        </w:tc>
        <w:tc>
          <w:tcPr>
            <w:tcW w:w="851" w:type="dxa"/>
          </w:tcPr>
          <w:p w14:paraId="73FE3B09" w14:textId="77777777" w:rsidR="00B854E1" w:rsidRDefault="00B854E1" w:rsidP="00FB5254">
            <w:pPr>
              <w:keepNext/>
              <w:keepLines/>
              <w:spacing w:after="0"/>
              <w:jc w:val="center"/>
              <w:rPr>
                <w:noProof w:val="0"/>
                <w:sz w:val="18"/>
                <w:szCs w:val="18"/>
              </w:rPr>
            </w:pPr>
            <w:r>
              <w:rPr>
                <w:noProof w:val="0"/>
                <w:sz w:val="18"/>
                <w:szCs w:val="18"/>
              </w:rPr>
              <w:t>I</w:t>
            </w:r>
          </w:p>
        </w:tc>
      </w:tr>
      <w:tr w:rsidR="00B854E1" w:rsidRPr="00562AC3" w14:paraId="46220E01" w14:textId="77777777" w:rsidTr="00FB5254">
        <w:trPr>
          <w:trHeight w:val="113"/>
        </w:trPr>
        <w:tc>
          <w:tcPr>
            <w:tcW w:w="2447" w:type="dxa"/>
            <w:vMerge/>
            <w:shd w:val="solid" w:color="EEEEEE" w:fill="auto"/>
            <w:tcMar>
              <w:top w:w="55" w:type="dxa"/>
              <w:left w:w="85" w:type="dxa"/>
              <w:bottom w:w="55" w:type="dxa"/>
              <w:right w:w="85" w:type="dxa"/>
            </w:tcMar>
          </w:tcPr>
          <w:p w14:paraId="554FCE66" w14:textId="77777777" w:rsidR="00B854E1" w:rsidRPr="00AC2F69" w:rsidRDefault="00B854E1" w:rsidP="00FB5254">
            <w:pPr>
              <w:keepNext/>
              <w:keepLines/>
              <w:spacing w:after="0"/>
              <w:ind w:right="34"/>
            </w:pPr>
          </w:p>
        </w:tc>
        <w:tc>
          <w:tcPr>
            <w:tcW w:w="2552" w:type="dxa"/>
            <w:gridSpan w:val="3"/>
            <w:shd w:val="solid" w:color="FFFFFF" w:fill="auto"/>
            <w:tcMar>
              <w:top w:w="0" w:type="dxa"/>
              <w:left w:w="85" w:type="dxa"/>
              <w:bottom w:w="0" w:type="dxa"/>
              <w:right w:w="85" w:type="dxa"/>
            </w:tcMar>
          </w:tcPr>
          <w:p w14:paraId="71AE03AE" w14:textId="77777777" w:rsidR="00B854E1" w:rsidRPr="00EF7B4B" w:rsidRDefault="00B854E1" w:rsidP="00FB5254">
            <w:pPr>
              <w:keepNext/>
              <w:keepLines/>
              <w:spacing w:after="0"/>
              <w:jc w:val="center"/>
              <w:rPr>
                <w:noProof w:val="0"/>
                <w:sz w:val="18"/>
                <w:szCs w:val="18"/>
              </w:rPr>
            </w:pPr>
            <w:r w:rsidRPr="00EF7B4B">
              <w:rPr>
                <w:noProof w:val="0"/>
                <w:sz w:val="18"/>
                <w:szCs w:val="18"/>
              </w:rPr>
              <w:t>EN-DC</w:t>
            </w:r>
          </w:p>
        </w:tc>
        <w:tc>
          <w:tcPr>
            <w:tcW w:w="850" w:type="dxa"/>
            <w:shd w:val="solid" w:color="FFFFFF" w:fill="auto"/>
            <w:tcMar>
              <w:top w:w="0" w:type="dxa"/>
              <w:left w:w="85" w:type="dxa"/>
              <w:bottom w:w="0" w:type="dxa"/>
              <w:right w:w="85" w:type="dxa"/>
            </w:tcMar>
          </w:tcPr>
          <w:p w14:paraId="3BD0283E" w14:textId="77777777" w:rsidR="00B854E1" w:rsidRPr="00EF7B4B" w:rsidRDefault="00B854E1" w:rsidP="00FB5254">
            <w:pPr>
              <w:keepNext/>
              <w:keepLines/>
              <w:spacing w:after="0"/>
              <w:jc w:val="center"/>
              <w:rPr>
                <w:noProof w:val="0"/>
                <w:sz w:val="18"/>
                <w:szCs w:val="18"/>
              </w:rPr>
            </w:pPr>
            <w:r w:rsidRPr="00EF7B4B">
              <w:rPr>
                <w:noProof w:val="0"/>
                <w:sz w:val="18"/>
                <w:szCs w:val="18"/>
              </w:rPr>
              <w:t>EN-DC – 4G</w:t>
            </w:r>
          </w:p>
        </w:tc>
        <w:tc>
          <w:tcPr>
            <w:tcW w:w="851" w:type="dxa"/>
            <w:shd w:val="solid" w:color="FFFFFF" w:fill="auto"/>
            <w:tcMar>
              <w:top w:w="0" w:type="dxa"/>
              <w:left w:w="85" w:type="dxa"/>
              <w:bottom w:w="0" w:type="dxa"/>
              <w:right w:w="85" w:type="dxa"/>
            </w:tcMar>
          </w:tcPr>
          <w:p w14:paraId="3BA49A15" w14:textId="77777777" w:rsidR="00B854E1" w:rsidRPr="00EF7B4B" w:rsidRDefault="00B854E1" w:rsidP="00FB5254">
            <w:pPr>
              <w:keepNext/>
              <w:keepLines/>
              <w:spacing w:after="0"/>
              <w:jc w:val="center"/>
              <w:rPr>
                <w:noProof w:val="0"/>
                <w:sz w:val="18"/>
                <w:szCs w:val="18"/>
              </w:rPr>
            </w:pPr>
            <w:r w:rsidRPr="00EF7B4B">
              <w:rPr>
                <w:noProof w:val="0"/>
                <w:sz w:val="18"/>
                <w:szCs w:val="18"/>
              </w:rPr>
              <w:t>EN-DC – 3G</w:t>
            </w:r>
          </w:p>
        </w:tc>
        <w:tc>
          <w:tcPr>
            <w:tcW w:w="850" w:type="dxa"/>
            <w:shd w:val="solid" w:color="FFFFFF" w:fill="auto"/>
            <w:tcMar>
              <w:top w:w="0" w:type="dxa"/>
              <w:left w:w="85" w:type="dxa"/>
              <w:bottom w:w="0" w:type="dxa"/>
              <w:right w:w="85" w:type="dxa"/>
            </w:tcMar>
          </w:tcPr>
          <w:p w14:paraId="34B7DD03" w14:textId="77777777" w:rsidR="00B854E1" w:rsidRPr="00EF7B4B" w:rsidRDefault="00B854E1" w:rsidP="00FB5254">
            <w:pPr>
              <w:keepNext/>
              <w:keepLines/>
              <w:spacing w:after="0"/>
              <w:jc w:val="center"/>
              <w:rPr>
                <w:noProof w:val="0"/>
                <w:sz w:val="18"/>
                <w:szCs w:val="18"/>
              </w:rPr>
            </w:pPr>
            <w:r w:rsidRPr="00EF7B4B">
              <w:rPr>
                <w:noProof w:val="0"/>
                <w:sz w:val="18"/>
                <w:szCs w:val="18"/>
              </w:rPr>
              <w:t>EN-DC - 2G</w:t>
            </w:r>
          </w:p>
        </w:tc>
        <w:tc>
          <w:tcPr>
            <w:tcW w:w="993" w:type="dxa"/>
            <w:shd w:val="solid" w:color="FFFFFF" w:fill="auto"/>
          </w:tcPr>
          <w:p w14:paraId="0CA69D93" w14:textId="77777777" w:rsidR="00B854E1" w:rsidRPr="00197D3A" w:rsidRDefault="00B854E1" w:rsidP="00FB5254">
            <w:pPr>
              <w:keepNext/>
              <w:keepLines/>
              <w:spacing w:after="0"/>
              <w:jc w:val="center"/>
              <w:rPr>
                <w:noProof w:val="0"/>
                <w:sz w:val="18"/>
                <w:szCs w:val="18"/>
                <w:lang w:val="fr-FR"/>
              </w:rPr>
            </w:pPr>
            <w:r w:rsidRPr="00496C45">
              <w:rPr>
                <w:sz w:val="18"/>
                <w:szCs w:val="18"/>
                <w:lang w:val="de-DE"/>
              </w:rPr>
              <w:t xml:space="preserve">EN-DC </w:t>
            </w:r>
            <w:r>
              <w:rPr>
                <w:sz w:val="18"/>
                <w:szCs w:val="18"/>
                <w:lang w:val="de-DE"/>
              </w:rPr>
              <w:br/>
              <w:t xml:space="preserve">5G </w:t>
            </w:r>
            <w:r w:rsidRPr="00496C45">
              <w:rPr>
                <w:sz w:val="18"/>
                <w:szCs w:val="18"/>
                <w:lang w:val="de-DE"/>
              </w:rPr>
              <w:t xml:space="preserve">FDD – </w:t>
            </w:r>
            <w:r>
              <w:rPr>
                <w:sz w:val="18"/>
                <w:szCs w:val="18"/>
                <w:lang w:val="de-DE"/>
              </w:rPr>
              <w:br/>
            </w:r>
            <w:r w:rsidRPr="00496C45">
              <w:rPr>
                <w:sz w:val="18"/>
                <w:szCs w:val="18"/>
                <w:lang w:val="de-DE"/>
              </w:rPr>
              <w:t>EN-D</w:t>
            </w:r>
            <w:r>
              <w:rPr>
                <w:sz w:val="18"/>
                <w:szCs w:val="18"/>
                <w:lang w:val="de-DE"/>
              </w:rPr>
              <w:t xml:space="preserve">C </w:t>
            </w:r>
            <w:r>
              <w:rPr>
                <w:sz w:val="18"/>
                <w:szCs w:val="18"/>
                <w:lang w:val="de-DE"/>
              </w:rPr>
              <w:br/>
              <w:t>5G TDD</w:t>
            </w:r>
          </w:p>
        </w:tc>
        <w:tc>
          <w:tcPr>
            <w:tcW w:w="850" w:type="dxa"/>
            <w:shd w:val="solid" w:color="FFFFFF" w:fill="auto"/>
          </w:tcPr>
          <w:p w14:paraId="6EF7CFF0" w14:textId="77777777" w:rsidR="00B854E1" w:rsidRPr="00496C45" w:rsidRDefault="00B854E1" w:rsidP="00FB5254">
            <w:pPr>
              <w:keepNext/>
              <w:keepLines/>
              <w:spacing w:after="0"/>
              <w:jc w:val="center"/>
              <w:rPr>
                <w:sz w:val="18"/>
                <w:szCs w:val="18"/>
                <w:lang w:val="de-DE"/>
              </w:rPr>
            </w:pPr>
            <w:r>
              <w:rPr>
                <w:sz w:val="18"/>
                <w:szCs w:val="18"/>
                <w:lang w:val="de-DE"/>
              </w:rPr>
              <w:t>EN-DC (DSS) – 4G</w:t>
            </w:r>
          </w:p>
        </w:tc>
        <w:tc>
          <w:tcPr>
            <w:tcW w:w="851" w:type="dxa"/>
            <w:shd w:val="solid" w:color="FFFFFF" w:fill="auto"/>
          </w:tcPr>
          <w:p w14:paraId="33F12B97" w14:textId="77777777" w:rsidR="00B854E1" w:rsidRDefault="00B854E1" w:rsidP="00FB5254">
            <w:pPr>
              <w:keepNext/>
              <w:keepLines/>
              <w:spacing w:after="0"/>
              <w:jc w:val="center"/>
              <w:rPr>
                <w:sz w:val="18"/>
                <w:szCs w:val="18"/>
                <w:lang w:val="de-DE"/>
              </w:rPr>
            </w:pPr>
            <w:r>
              <w:rPr>
                <w:sz w:val="18"/>
                <w:szCs w:val="18"/>
                <w:lang w:val="de-DE"/>
              </w:rPr>
              <w:t>EN-DC (DSS) – 2</w:t>
            </w:r>
            <w:r w:rsidRPr="00CE2453">
              <w:rPr>
                <w:sz w:val="18"/>
                <w:szCs w:val="18"/>
                <w:lang w:val="de-DE"/>
              </w:rPr>
              <w:t>G</w:t>
            </w:r>
          </w:p>
        </w:tc>
      </w:tr>
      <w:tr w:rsidR="00B854E1" w:rsidRPr="00AC2F69" w14:paraId="3B7AD253" w14:textId="77777777" w:rsidTr="00FB5254">
        <w:trPr>
          <w:trHeight w:val="300"/>
        </w:trPr>
        <w:tc>
          <w:tcPr>
            <w:tcW w:w="2447" w:type="dxa"/>
            <w:shd w:val="solid" w:color="EEEEEE" w:fill="auto"/>
            <w:tcMar>
              <w:top w:w="0" w:type="dxa"/>
              <w:left w:w="108" w:type="dxa"/>
              <w:bottom w:w="0" w:type="dxa"/>
              <w:right w:w="108" w:type="dxa"/>
            </w:tcMar>
          </w:tcPr>
          <w:p w14:paraId="23802783" w14:textId="77777777" w:rsidR="00B854E1" w:rsidRPr="00126F78" w:rsidRDefault="00B854E1" w:rsidP="00FB5254">
            <w:pPr>
              <w:pStyle w:val="Heading31table"/>
              <w:ind w:right="34"/>
            </w:pPr>
            <w:bookmarkStart w:id="152" w:name="_Toc156375206"/>
            <w:r w:rsidRPr="00F14EC4">
              <w:t>102.3.1</w:t>
            </w:r>
            <w:r>
              <w:tab/>
              <w:t>Void</w:t>
            </w:r>
            <w:bookmarkEnd w:id="152"/>
          </w:p>
        </w:tc>
        <w:tc>
          <w:tcPr>
            <w:tcW w:w="851" w:type="dxa"/>
            <w:shd w:val="solid" w:color="FFFFFF" w:fill="auto"/>
            <w:tcMar>
              <w:top w:w="0" w:type="dxa"/>
              <w:left w:w="108" w:type="dxa"/>
              <w:bottom w:w="0" w:type="dxa"/>
              <w:right w:w="108" w:type="dxa"/>
            </w:tcMar>
          </w:tcPr>
          <w:p w14:paraId="06789CB1"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5C1FEC72" w14:textId="77777777" w:rsidR="00B854E1" w:rsidRPr="00EF7B4B" w:rsidRDefault="00B854E1" w:rsidP="00FB5254">
            <w:pPr>
              <w:keepNext/>
              <w:keepLines/>
              <w:jc w:val="center"/>
              <w:rPr>
                <w:noProof w:val="0"/>
                <w:sz w:val="18"/>
                <w:szCs w:val="18"/>
              </w:rPr>
            </w:pPr>
          </w:p>
        </w:tc>
        <w:tc>
          <w:tcPr>
            <w:tcW w:w="851" w:type="dxa"/>
            <w:shd w:val="solid" w:color="FFFFFF" w:fill="auto"/>
            <w:tcMar>
              <w:top w:w="0" w:type="dxa"/>
              <w:left w:w="108" w:type="dxa"/>
              <w:bottom w:w="0" w:type="dxa"/>
              <w:right w:w="108" w:type="dxa"/>
            </w:tcMar>
          </w:tcPr>
          <w:p w14:paraId="4FBEA974"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6077B163" w14:textId="77777777" w:rsidR="00B854E1" w:rsidRPr="00EF7B4B" w:rsidRDefault="00B854E1" w:rsidP="00FB5254">
            <w:pPr>
              <w:keepNext/>
              <w:keepLines/>
              <w:jc w:val="center"/>
              <w:rPr>
                <w:noProof w:val="0"/>
                <w:sz w:val="18"/>
                <w:szCs w:val="18"/>
              </w:rPr>
            </w:pPr>
          </w:p>
        </w:tc>
        <w:tc>
          <w:tcPr>
            <w:tcW w:w="851" w:type="dxa"/>
            <w:shd w:val="solid" w:color="FFFFFF" w:fill="auto"/>
            <w:tcMar>
              <w:top w:w="0" w:type="dxa"/>
              <w:left w:w="108" w:type="dxa"/>
              <w:bottom w:w="0" w:type="dxa"/>
              <w:right w:w="108" w:type="dxa"/>
            </w:tcMar>
          </w:tcPr>
          <w:p w14:paraId="6ADD1288"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3E1CD701" w14:textId="77777777" w:rsidR="00B854E1" w:rsidRPr="00EF7B4B" w:rsidRDefault="00B854E1" w:rsidP="00FB5254">
            <w:pPr>
              <w:keepNext/>
              <w:keepLines/>
              <w:jc w:val="center"/>
              <w:rPr>
                <w:noProof w:val="0"/>
                <w:sz w:val="18"/>
                <w:szCs w:val="18"/>
              </w:rPr>
            </w:pPr>
          </w:p>
        </w:tc>
        <w:tc>
          <w:tcPr>
            <w:tcW w:w="993" w:type="dxa"/>
            <w:shd w:val="solid" w:color="FFFFFF" w:fill="auto"/>
          </w:tcPr>
          <w:p w14:paraId="737114E8" w14:textId="77777777" w:rsidR="00B854E1" w:rsidRPr="00EF7B4B" w:rsidRDefault="00B854E1" w:rsidP="00FB5254">
            <w:pPr>
              <w:keepNext/>
              <w:keepLines/>
              <w:jc w:val="center"/>
              <w:rPr>
                <w:noProof w:val="0"/>
                <w:sz w:val="18"/>
                <w:szCs w:val="18"/>
              </w:rPr>
            </w:pPr>
          </w:p>
        </w:tc>
        <w:tc>
          <w:tcPr>
            <w:tcW w:w="850" w:type="dxa"/>
            <w:shd w:val="solid" w:color="FFFFFF" w:fill="auto"/>
          </w:tcPr>
          <w:p w14:paraId="543BF66D" w14:textId="77777777" w:rsidR="00B854E1" w:rsidRPr="00EF7B4B" w:rsidRDefault="00B854E1" w:rsidP="00FB5254">
            <w:pPr>
              <w:keepNext/>
              <w:keepLines/>
              <w:jc w:val="center"/>
              <w:rPr>
                <w:noProof w:val="0"/>
                <w:sz w:val="18"/>
                <w:szCs w:val="18"/>
              </w:rPr>
            </w:pPr>
          </w:p>
        </w:tc>
        <w:tc>
          <w:tcPr>
            <w:tcW w:w="851" w:type="dxa"/>
            <w:shd w:val="solid" w:color="FFFFFF" w:fill="auto"/>
          </w:tcPr>
          <w:p w14:paraId="1B698E0A" w14:textId="77777777" w:rsidR="00B854E1" w:rsidRPr="00EF7B4B" w:rsidRDefault="00B854E1" w:rsidP="00FB5254">
            <w:pPr>
              <w:keepNext/>
              <w:keepLines/>
              <w:jc w:val="center"/>
              <w:rPr>
                <w:noProof w:val="0"/>
                <w:sz w:val="18"/>
                <w:szCs w:val="18"/>
              </w:rPr>
            </w:pPr>
          </w:p>
        </w:tc>
      </w:tr>
      <w:tr w:rsidR="00B854E1" w:rsidRPr="00AC2F69" w14:paraId="2484EA4B" w14:textId="77777777" w:rsidTr="00FB5254">
        <w:trPr>
          <w:trHeight w:val="300"/>
        </w:trPr>
        <w:tc>
          <w:tcPr>
            <w:tcW w:w="2447" w:type="dxa"/>
            <w:shd w:val="solid" w:color="EEEEEE" w:fill="auto"/>
            <w:tcMar>
              <w:top w:w="0" w:type="dxa"/>
              <w:left w:w="108" w:type="dxa"/>
              <w:bottom w:w="0" w:type="dxa"/>
              <w:right w:w="108" w:type="dxa"/>
            </w:tcMar>
          </w:tcPr>
          <w:p w14:paraId="71E398EF" w14:textId="77777777" w:rsidR="00B854E1" w:rsidRPr="00800C4F" w:rsidRDefault="00B854E1" w:rsidP="00FB5254">
            <w:pPr>
              <w:pStyle w:val="Heading31table"/>
              <w:ind w:right="34"/>
            </w:pPr>
            <w:bookmarkStart w:id="153" w:name="_Toc156375207"/>
            <w:r w:rsidRPr="00F14EC4">
              <w:t>102.3.2</w:t>
            </w:r>
            <w:r w:rsidRPr="00F14EC4">
              <w:tab/>
            </w:r>
            <w:r>
              <w:t>Void</w:t>
            </w:r>
            <w:bookmarkEnd w:id="153"/>
          </w:p>
        </w:tc>
        <w:tc>
          <w:tcPr>
            <w:tcW w:w="851" w:type="dxa"/>
            <w:shd w:val="solid" w:color="FFFFFF" w:fill="auto"/>
            <w:tcMar>
              <w:top w:w="0" w:type="dxa"/>
              <w:left w:w="108" w:type="dxa"/>
              <w:bottom w:w="0" w:type="dxa"/>
              <w:right w:w="108" w:type="dxa"/>
            </w:tcMar>
          </w:tcPr>
          <w:p w14:paraId="436F0069"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146F9217" w14:textId="77777777" w:rsidR="00B854E1" w:rsidRPr="00EF7B4B" w:rsidRDefault="00B854E1" w:rsidP="00FB5254">
            <w:pPr>
              <w:keepNext/>
              <w:keepLines/>
              <w:jc w:val="center"/>
              <w:rPr>
                <w:noProof w:val="0"/>
                <w:sz w:val="18"/>
                <w:szCs w:val="18"/>
              </w:rPr>
            </w:pPr>
          </w:p>
        </w:tc>
        <w:tc>
          <w:tcPr>
            <w:tcW w:w="851" w:type="dxa"/>
            <w:shd w:val="solid" w:color="FFFFFF" w:fill="auto"/>
            <w:tcMar>
              <w:top w:w="0" w:type="dxa"/>
              <w:left w:w="108" w:type="dxa"/>
              <w:bottom w:w="0" w:type="dxa"/>
              <w:right w:w="108" w:type="dxa"/>
            </w:tcMar>
          </w:tcPr>
          <w:p w14:paraId="17443CF2"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2FE2D96C" w14:textId="77777777" w:rsidR="00B854E1" w:rsidRPr="00EF7B4B" w:rsidRDefault="00B854E1" w:rsidP="00FB5254">
            <w:pPr>
              <w:keepNext/>
              <w:keepLines/>
              <w:jc w:val="center"/>
              <w:rPr>
                <w:noProof w:val="0"/>
                <w:sz w:val="18"/>
                <w:szCs w:val="18"/>
              </w:rPr>
            </w:pPr>
          </w:p>
        </w:tc>
        <w:tc>
          <w:tcPr>
            <w:tcW w:w="851" w:type="dxa"/>
            <w:shd w:val="solid" w:color="FFFFFF" w:fill="auto"/>
            <w:tcMar>
              <w:top w:w="0" w:type="dxa"/>
              <w:left w:w="108" w:type="dxa"/>
              <w:bottom w:w="0" w:type="dxa"/>
              <w:right w:w="108" w:type="dxa"/>
            </w:tcMar>
          </w:tcPr>
          <w:p w14:paraId="2CBBBEFB" w14:textId="77777777" w:rsidR="00B854E1" w:rsidRPr="00EF7B4B" w:rsidRDefault="00B854E1" w:rsidP="00FB5254">
            <w:pPr>
              <w:keepNext/>
              <w:keepLines/>
              <w:jc w:val="center"/>
              <w:rPr>
                <w:noProof w:val="0"/>
                <w:sz w:val="18"/>
                <w:szCs w:val="18"/>
              </w:rPr>
            </w:pPr>
          </w:p>
        </w:tc>
        <w:tc>
          <w:tcPr>
            <w:tcW w:w="850" w:type="dxa"/>
            <w:shd w:val="solid" w:color="FFFFFF" w:fill="auto"/>
            <w:tcMar>
              <w:top w:w="0" w:type="dxa"/>
              <w:left w:w="108" w:type="dxa"/>
              <w:bottom w:w="0" w:type="dxa"/>
              <w:right w:w="108" w:type="dxa"/>
            </w:tcMar>
          </w:tcPr>
          <w:p w14:paraId="399A663F" w14:textId="77777777" w:rsidR="00B854E1" w:rsidRPr="00EF7B4B" w:rsidRDefault="00B854E1" w:rsidP="00FB5254">
            <w:pPr>
              <w:keepNext/>
              <w:keepLines/>
              <w:jc w:val="center"/>
              <w:rPr>
                <w:noProof w:val="0"/>
                <w:sz w:val="18"/>
                <w:szCs w:val="18"/>
              </w:rPr>
            </w:pPr>
          </w:p>
        </w:tc>
        <w:tc>
          <w:tcPr>
            <w:tcW w:w="993" w:type="dxa"/>
            <w:shd w:val="solid" w:color="FFFFFF" w:fill="auto"/>
          </w:tcPr>
          <w:p w14:paraId="7351482A" w14:textId="77777777" w:rsidR="00B854E1" w:rsidRPr="00EF7B4B" w:rsidRDefault="00B854E1" w:rsidP="00FB5254">
            <w:pPr>
              <w:keepNext/>
              <w:keepLines/>
              <w:jc w:val="center"/>
              <w:rPr>
                <w:noProof w:val="0"/>
                <w:sz w:val="18"/>
                <w:szCs w:val="18"/>
              </w:rPr>
            </w:pPr>
          </w:p>
        </w:tc>
        <w:tc>
          <w:tcPr>
            <w:tcW w:w="850" w:type="dxa"/>
            <w:shd w:val="solid" w:color="FFFFFF" w:fill="auto"/>
          </w:tcPr>
          <w:p w14:paraId="104A65D4" w14:textId="77777777" w:rsidR="00B854E1" w:rsidRPr="00EF7B4B" w:rsidRDefault="00B854E1" w:rsidP="00FB5254">
            <w:pPr>
              <w:keepNext/>
              <w:keepLines/>
              <w:jc w:val="center"/>
              <w:rPr>
                <w:noProof w:val="0"/>
                <w:sz w:val="18"/>
                <w:szCs w:val="18"/>
              </w:rPr>
            </w:pPr>
          </w:p>
        </w:tc>
        <w:tc>
          <w:tcPr>
            <w:tcW w:w="851" w:type="dxa"/>
            <w:shd w:val="solid" w:color="FFFFFF" w:fill="auto"/>
          </w:tcPr>
          <w:p w14:paraId="11311F28" w14:textId="77777777" w:rsidR="00B854E1" w:rsidRPr="00EF7B4B" w:rsidRDefault="00B854E1" w:rsidP="00FB5254">
            <w:pPr>
              <w:keepNext/>
              <w:keepLines/>
              <w:jc w:val="center"/>
              <w:rPr>
                <w:noProof w:val="0"/>
                <w:sz w:val="18"/>
                <w:szCs w:val="18"/>
              </w:rPr>
            </w:pPr>
          </w:p>
        </w:tc>
      </w:tr>
      <w:tr w:rsidR="00B854E1" w:rsidRPr="00AC2F69" w14:paraId="1D311646" w14:textId="77777777" w:rsidTr="00FB5254">
        <w:trPr>
          <w:trHeight w:val="300"/>
        </w:trPr>
        <w:tc>
          <w:tcPr>
            <w:tcW w:w="2447" w:type="dxa"/>
            <w:shd w:val="solid" w:color="EEEEEE" w:fill="auto"/>
            <w:tcMar>
              <w:top w:w="0" w:type="dxa"/>
              <w:left w:w="108" w:type="dxa"/>
              <w:bottom w:w="0" w:type="dxa"/>
              <w:right w:w="108" w:type="dxa"/>
            </w:tcMar>
          </w:tcPr>
          <w:p w14:paraId="1A1D11E5" w14:textId="77777777" w:rsidR="00B854E1" w:rsidRPr="00800C4F" w:rsidRDefault="00B854E1" w:rsidP="00FB5254">
            <w:pPr>
              <w:pStyle w:val="Heading31table"/>
              <w:ind w:right="34"/>
            </w:pPr>
            <w:bookmarkStart w:id="154" w:name="_Toc156375208"/>
            <w:r w:rsidRPr="00F14EC4">
              <w:t>102.3.3</w:t>
            </w:r>
            <w:r w:rsidRPr="00F14EC4">
              <w:tab/>
            </w:r>
            <w:r>
              <w:t>PDN Activated - Data Transfer (CONNECTED)</w:t>
            </w:r>
            <w:bookmarkEnd w:id="154"/>
          </w:p>
        </w:tc>
        <w:tc>
          <w:tcPr>
            <w:tcW w:w="851" w:type="dxa"/>
            <w:shd w:val="solid" w:color="FFFFFF" w:fill="auto"/>
            <w:tcMar>
              <w:top w:w="0" w:type="dxa"/>
              <w:left w:w="108" w:type="dxa"/>
              <w:bottom w:w="0" w:type="dxa"/>
              <w:right w:w="108" w:type="dxa"/>
            </w:tcMar>
          </w:tcPr>
          <w:p w14:paraId="68443F14"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0" w:type="dxa"/>
            <w:shd w:val="solid" w:color="FFFFFF" w:fill="auto"/>
            <w:tcMar>
              <w:top w:w="0" w:type="dxa"/>
              <w:left w:w="108" w:type="dxa"/>
              <w:bottom w:w="0" w:type="dxa"/>
              <w:right w:w="108" w:type="dxa"/>
            </w:tcMar>
          </w:tcPr>
          <w:p w14:paraId="1D34C7A5"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1" w:type="dxa"/>
            <w:shd w:val="solid" w:color="FFFFFF" w:fill="auto"/>
            <w:tcMar>
              <w:top w:w="0" w:type="dxa"/>
              <w:left w:w="108" w:type="dxa"/>
              <w:bottom w:w="0" w:type="dxa"/>
              <w:right w:w="108" w:type="dxa"/>
            </w:tcMar>
          </w:tcPr>
          <w:p w14:paraId="0CDBD591"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0" w:type="dxa"/>
            <w:shd w:val="solid" w:color="FFFFFF" w:fill="auto"/>
            <w:tcMar>
              <w:top w:w="0" w:type="dxa"/>
              <w:left w:w="108" w:type="dxa"/>
              <w:bottom w:w="0" w:type="dxa"/>
              <w:right w:w="108" w:type="dxa"/>
            </w:tcMar>
          </w:tcPr>
          <w:p w14:paraId="689CE03C"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1" w:type="dxa"/>
            <w:shd w:val="solid" w:color="FFFFFF" w:fill="auto"/>
            <w:tcMar>
              <w:top w:w="0" w:type="dxa"/>
              <w:left w:w="108" w:type="dxa"/>
              <w:bottom w:w="0" w:type="dxa"/>
              <w:right w:w="108" w:type="dxa"/>
            </w:tcMar>
          </w:tcPr>
          <w:p w14:paraId="65533F5A" w14:textId="77777777" w:rsidR="00B854E1" w:rsidRPr="00EF7B4B" w:rsidRDefault="00B854E1" w:rsidP="00FB5254">
            <w:pPr>
              <w:keepNext/>
              <w:keepLines/>
              <w:jc w:val="center"/>
              <w:rPr>
                <w:noProof w:val="0"/>
                <w:sz w:val="18"/>
                <w:szCs w:val="18"/>
              </w:rPr>
            </w:pPr>
            <w:r w:rsidRPr="00EF7B4B">
              <w:rPr>
                <w:noProof w:val="0"/>
                <w:sz w:val="18"/>
                <w:szCs w:val="18"/>
              </w:rPr>
              <w:t>X</w:t>
            </w:r>
          </w:p>
        </w:tc>
        <w:tc>
          <w:tcPr>
            <w:tcW w:w="850" w:type="dxa"/>
            <w:shd w:val="solid" w:color="FFFFFF" w:fill="auto"/>
            <w:tcMar>
              <w:top w:w="0" w:type="dxa"/>
              <w:left w:w="108" w:type="dxa"/>
              <w:bottom w:w="0" w:type="dxa"/>
              <w:right w:w="108" w:type="dxa"/>
            </w:tcMar>
          </w:tcPr>
          <w:p w14:paraId="45B24C91" w14:textId="77777777" w:rsidR="00B854E1" w:rsidRPr="00EF7B4B" w:rsidRDefault="00B854E1" w:rsidP="00FB5254">
            <w:pPr>
              <w:keepNext/>
              <w:keepLines/>
              <w:jc w:val="center"/>
              <w:rPr>
                <w:noProof w:val="0"/>
                <w:sz w:val="18"/>
                <w:szCs w:val="18"/>
              </w:rPr>
            </w:pPr>
            <w:r>
              <w:rPr>
                <w:noProof w:val="0"/>
                <w:sz w:val="18"/>
                <w:szCs w:val="18"/>
              </w:rPr>
              <w:t>X</w:t>
            </w:r>
          </w:p>
        </w:tc>
        <w:tc>
          <w:tcPr>
            <w:tcW w:w="993" w:type="dxa"/>
            <w:shd w:val="solid" w:color="FFFFFF" w:fill="auto"/>
          </w:tcPr>
          <w:p w14:paraId="64302D97" w14:textId="77777777" w:rsidR="00B854E1" w:rsidRDefault="00B854E1" w:rsidP="00FB5254">
            <w:pPr>
              <w:keepNext/>
              <w:keepLines/>
              <w:jc w:val="center"/>
              <w:rPr>
                <w:noProof w:val="0"/>
                <w:sz w:val="18"/>
                <w:szCs w:val="18"/>
              </w:rPr>
            </w:pPr>
            <w:r>
              <w:rPr>
                <w:noProof w:val="0"/>
                <w:sz w:val="18"/>
                <w:szCs w:val="18"/>
              </w:rPr>
              <w:t>X</w:t>
            </w:r>
          </w:p>
        </w:tc>
        <w:tc>
          <w:tcPr>
            <w:tcW w:w="850" w:type="dxa"/>
            <w:shd w:val="solid" w:color="FFFFFF" w:fill="auto"/>
          </w:tcPr>
          <w:p w14:paraId="2751EEAC" w14:textId="77777777" w:rsidR="00B854E1" w:rsidRDefault="00B854E1" w:rsidP="00FB5254">
            <w:pPr>
              <w:keepNext/>
              <w:keepLines/>
              <w:jc w:val="center"/>
              <w:rPr>
                <w:noProof w:val="0"/>
                <w:sz w:val="18"/>
                <w:szCs w:val="18"/>
              </w:rPr>
            </w:pPr>
            <w:r>
              <w:rPr>
                <w:noProof w:val="0"/>
                <w:sz w:val="18"/>
                <w:szCs w:val="18"/>
              </w:rPr>
              <w:t>X</w:t>
            </w:r>
          </w:p>
        </w:tc>
        <w:tc>
          <w:tcPr>
            <w:tcW w:w="851" w:type="dxa"/>
            <w:shd w:val="solid" w:color="FFFFFF" w:fill="auto"/>
          </w:tcPr>
          <w:p w14:paraId="0D3DF6C8" w14:textId="77777777" w:rsidR="00B854E1" w:rsidRDefault="00B854E1" w:rsidP="00FB5254">
            <w:pPr>
              <w:keepNext/>
              <w:keepLines/>
              <w:jc w:val="center"/>
              <w:rPr>
                <w:noProof w:val="0"/>
                <w:sz w:val="18"/>
                <w:szCs w:val="18"/>
              </w:rPr>
            </w:pPr>
            <w:r>
              <w:rPr>
                <w:noProof w:val="0"/>
                <w:sz w:val="18"/>
                <w:szCs w:val="18"/>
              </w:rPr>
              <w:t>X</w:t>
            </w:r>
          </w:p>
        </w:tc>
      </w:tr>
      <w:tr w:rsidR="00B854E1" w:rsidRPr="00AC2F69" w14:paraId="783CA245" w14:textId="77777777" w:rsidTr="00FB5254">
        <w:trPr>
          <w:trHeight w:val="300"/>
        </w:trPr>
        <w:tc>
          <w:tcPr>
            <w:tcW w:w="2447" w:type="dxa"/>
            <w:shd w:val="solid" w:color="EEEEEE" w:fill="auto"/>
            <w:tcMar>
              <w:top w:w="0" w:type="dxa"/>
              <w:left w:w="108" w:type="dxa"/>
              <w:bottom w:w="0" w:type="dxa"/>
              <w:right w:w="108" w:type="dxa"/>
            </w:tcMar>
          </w:tcPr>
          <w:p w14:paraId="7F303712" w14:textId="77777777" w:rsidR="00B854E1" w:rsidRPr="00F14EC4" w:rsidRDefault="00B854E1" w:rsidP="00FB5254">
            <w:pPr>
              <w:pStyle w:val="Heading31table"/>
              <w:ind w:right="34"/>
            </w:pPr>
            <w:bookmarkStart w:id="155" w:name="_Toc156375209"/>
            <w:r>
              <w:t>102.3.4</w:t>
            </w:r>
            <w:r w:rsidRPr="00F14EC4">
              <w:tab/>
            </w:r>
            <w:r>
              <w:t>PDN Activated - VoLTE + Data Transfer (CONNECTED)</w:t>
            </w:r>
            <w:bookmarkEnd w:id="155"/>
          </w:p>
        </w:tc>
        <w:tc>
          <w:tcPr>
            <w:tcW w:w="851" w:type="dxa"/>
            <w:shd w:val="solid" w:color="FFFFFF" w:fill="auto"/>
            <w:tcMar>
              <w:top w:w="0" w:type="dxa"/>
              <w:left w:w="108" w:type="dxa"/>
              <w:bottom w:w="0" w:type="dxa"/>
              <w:right w:w="108" w:type="dxa"/>
            </w:tcMar>
          </w:tcPr>
          <w:p w14:paraId="77BD9DDA" w14:textId="77777777" w:rsidR="00B854E1" w:rsidRPr="00EF7B4B" w:rsidRDefault="00B854E1" w:rsidP="00FB5254">
            <w:pPr>
              <w:keepNext/>
              <w:keepLines/>
              <w:jc w:val="center"/>
              <w:rPr>
                <w:noProof w:val="0"/>
                <w:sz w:val="18"/>
                <w:szCs w:val="18"/>
              </w:rPr>
            </w:pPr>
            <w:r>
              <w:rPr>
                <w:noProof w:val="0"/>
                <w:sz w:val="18"/>
                <w:szCs w:val="18"/>
              </w:rPr>
              <w:t>X</w:t>
            </w:r>
          </w:p>
        </w:tc>
        <w:tc>
          <w:tcPr>
            <w:tcW w:w="850" w:type="dxa"/>
            <w:shd w:val="solid" w:color="FFFFFF" w:fill="auto"/>
            <w:tcMar>
              <w:top w:w="0" w:type="dxa"/>
              <w:left w:w="108" w:type="dxa"/>
              <w:bottom w:w="0" w:type="dxa"/>
              <w:right w:w="108" w:type="dxa"/>
            </w:tcMar>
          </w:tcPr>
          <w:p w14:paraId="405DBF30" w14:textId="77777777" w:rsidR="00B854E1" w:rsidRPr="00EF7B4B" w:rsidRDefault="00B854E1" w:rsidP="00FB5254">
            <w:pPr>
              <w:keepNext/>
              <w:keepLines/>
              <w:jc w:val="center"/>
              <w:rPr>
                <w:noProof w:val="0"/>
                <w:sz w:val="18"/>
                <w:szCs w:val="18"/>
              </w:rPr>
            </w:pPr>
            <w:r>
              <w:rPr>
                <w:noProof w:val="0"/>
                <w:sz w:val="18"/>
                <w:szCs w:val="18"/>
              </w:rPr>
              <w:t>X</w:t>
            </w:r>
          </w:p>
        </w:tc>
        <w:tc>
          <w:tcPr>
            <w:tcW w:w="851" w:type="dxa"/>
            <w:shd w:val="solid" w:color="FFFFFF" w:fill="auto"/>
            <w:tcMar>
              <w:top w:w="0" w:type="dxa"/>
              <w:left w:w="108" w:type="dxa"/>
              <w:bottom w:w="0" w:type="dxa"/>
              <w:right w:w="108" w:type="dxa"/>
            </w:tcMar>
          </w:tcPr>
          <w:p w14:paraId="677C6C2D" w14:textId="77777777" w:rsidR="00B854E1" w:rsidRPr="00EF7B4B" w:rsidRDefault="00B854E1" w:rsidP="00FB5254">
            <w:pPr>
              <w:keepNext/>
              <w:keepLines/>
              <w:jc w:val="center"/>
              <w:rPr>
                <w:noProof w:val="0"/>
                <w:sz w:val="18"/>
                <w:szCs w:val="18"/>
              </w:rPr>
            </w:pPr>
            <w:r>
              <w:rPr>
                <w:noProof w:val="0"/>
                <w:sz w:val="18"/>
                <w:szCs w:val="18"/>
              </w:rPr>
              <w:t>X</w:t>
            </w:r>
          </w:p>
        </w:tc>
        <w:tc>
          <w:tcPr>
            <w:tcW w:w="850" w:type="dxa"/>
            <w:shd w:val="solid" w:color="FFFFFF" w:fill="auto"/>
            <w:tcMar>
              <w:top w:w="0" w:type="dxa"/>
              <w:left w:w="108" w:type="dxa"/>
              <w:bottom w:w="0" w:type="dxa"/>
              <w:right w:w="108" w:type="dxa"/>
            </w:tcMar>
          </w:tcPr>
          <w:p w14:paraId="2B4EEF16" w14:textId="77777777" w:rsidR="00B854E1" w:rsidRPr="00EF7B4B" w:rsidRDefault="00B854E1" w:rsidP="00FB5254">
            <w:pPr>
              <w:keepNext/>
              <w:keepLines/>
              <w:jc w:val="center"/>
              <w:rPr>
                <w:noProof w:val="0"/>
                <w:sz w:val="18"/>
                <w:szCs w:val="18"/>
              </w:rPr>
            </w:pPr>
            <w:r>
              <w:rPr>
                <w:noProof w:val="0"/>
                <w:sz w:val="18"/>
                <w:szCs w:val="18"/>
              </w:rPr>
              <w:t>X</w:t>
            </w:r>
          </w:p>
        </w:tc>
        <w:tc>
          <w:tcPr>
            <w:tcW w:w="851" w:type="dxa"/>
            <w:shd w:val="solid" w:color="FFFFFF" w:fill="auto"/>
            <w:tcMar>
              <w:top w:w="0" w:type="dxa"/>
              <w:left w:w="108" w:type="dxa"/>
              <w:bottom w:w="0" w:type="dxa"/>
              <w:right w:w="108" w:type="dxa"/>
            </w:tcMar>
          </w:tcPr>
          <w:p w14:paraId="0E36F8AF" w14:textId="77777777" w:rsidR="00B854E1" w:rsidRPr="00EF7B4B" w:rsidRDefault="00B854E1" w:rsidP="00FB5254">
            <w:pPr>
              <w:keepNext/>
              <w:keepLines/>
              <w:jc w:val="center"/>
              <w:rPr>
                <w:noProof w:val="0"/>
                <w:sz w:val="18"/>
                <w:szCs w:val="18"/>
              </w:rPr>
            </w:pPr>
            <w:r>
              <w:rPr>
                <w:noProof w:val="0"/>
                <w:sz w:val="18"/>
                <w:szCs w:val="18"/>
              </w:rPr>
              <w:t>X</w:t>
            </w:r>
          </w:p>
        </w:tc>
        <w:tc>
          <w:tcPr>
            <w:tcW w:w="850" w:type="dxa"/>
            <w:shd w:val="solid" w:color="FFFFFF" w:fill="auto"/>
            <w:tcMar>
              <w:top w:w="0" w:type="dxa"/>
              <w:left w:w="108" w:type="dxa"/>
              <w:bottom w:w="0" w:type="dxa"/>
              <w:right w:w="108" w:type="dxa"/>
            </w:tcMar>
          </w:tcPr>
          <w:p w14:paraId="6DEF154F" w14:textId="77777777" w:rsidR="00B854E1" w:rsidRPr="00EF7B4B" w:rsidRDefault="00B854E1" w:rsidP="00FB5254">
            <w:pPr>
              <w:keepNext/>
              <w:keepLines/>
              <w:jc w:val="center"/>
              <w:rPr>
                <w:noProof w:val="0"/>
                <w:sz w:val="18"/>
                <w:szCs w:val="18"/>
              </w:rPr>
            </w:pPr>
            <w:r>
              <w:rPr>
                <w:noProof w:val="0"/>
                <w:sz w:val="18"/>
                <w:szCs w:val="18"/>
              </w:rPr>
              <w:t>X</w:t>
            </w:r>
          </w:p>
        </w:tc>
        <w:tc>
          <w:tcPr>
            <w:tcW w:w="993" w:type="dxa"/>
            <w:shd w:val="solid" w:color="FFFFFF" w:fill="auto"/>
          </w:tcPr>
          <w:p w14:paraId="08115956" w14:textId="77777777" w:rsidR="00B854E1" w:rsidRDefault="00B854E1" w:rsidP="00FB5254">
            <w:pPr>
              <w:keepNext/>
              <w:keepLines/>
              <w:jc w:val="center"/>
              <w:rPr>
                <w:noProof w:val="0"/>
                <w:sz w:val="18"/>
                <w:szCs w:val="18"/>
              </w:rPr>
            </w:pPr>
            <w:r>
              <w:rPr>
                <w:noProof w:val="0"/>
                <w:sz w:val="18"/>
                <w:szCs w:val="18"/>
              </w:rPr>
              <w:t>X</w:t>
            </w:r>
          </w:p>
        </w:tc>
        <w:tc>
          <w:tcPr>
            <w:tcW w:w="850" w:type="dxa"/>
            <w:shd w:val="solid" w:color="FFFFFF" w:fill="auto"/>
          </w:tcPr>
          <w:p w14:paraId="1C9CDF6F" w14:textId="77777777" w:rsidR="00B854E1" w:rsidRDefault="00B854E1" w:rsidP="00FB5254">
            <w:pPr>
              <w:keepNext/>
              <w:keepLines/>
              <w:jc w:val="center"/>
              <w:rPr>
                <w:noProof w:val="0"/>
                <w:sz w:val="18"/>
                <w:szCs w:val="18"/>
              </w:rPr>
            </w:pPr>
            <w:r>
              <w:rPr>
                <w:noProof w:val="0"/>
                <w:sz w:val="18"/>
                <w:szCs w:val="18"/>
              </w:rPr>
              <w:t>X</w:t>
            </w:r>
          </w:p>
        </w:tc>
        <w:tc>
          <w:tcPr>
            <w:tcW w:w="851" w:type="dxa"/>
            <w:shd w:val="solid" w:color="FFFFFF" w:fill="auto"/>
          </w:tcPr>
          <w:p w14:paraId="493458BA" w14:textId="77777777" w:rsidR="00B854E1" w:rsidRDefault="00B854E1" w:rsidP="00FB5254">
            <w:pPr>
              <w:keepNext/>
              <w:keepLines/>
              <w:jc w:val="center"/>
              <w:rPr>
                <w:noProof w:val="0"/>
                <w:sz w:val="18"/>
                <w:szCs w:val="18"/>
              </w:rPr>
            </w:pPr>
            <w:r>
              <w:rPr>
                <w:noProof w:val="0"/>
                <w:sz w:val="18"/>
                <w:szCs w:val="18"/>
              </w:rPr>
              <w:t>X</w:t>
            </w:r>
          </w:p>
        </w:tc>
      </w:tr>
    </w:tbl>
    <w:p w14:paraId="492A34F1" w14:textId="77777777" w:rsidR="00B854E1" w:rsidRDefault="00B854E1" w:rsidP="00B854E1">
      <w:r>
        <w:t>This table shows which scenarios are applicable to each test in this section.</w:t>
      </w:r>
    </w:p>
    <w:p w14:paraId="733DCF66" w14:textId="77777777" w:rsidR="00B854E1" w:rsidRPr="00AC2F69" w:rsidRDefault="00B854E1" w:rsidP="00B854E1">
      <w:pPr>
        <w:pStyle w:val="H6"/>
      </w:pPr>
      <w:r w:rsidRPr="00AC2F69">
        <w:t>Applicability</w:t>
      </w:r>
    </w:p>
    <w:p w14:paraId="254A71B2" w14:textId="77777777" w:rsidR="00B854E1" w:rsidRPr="00AC2F69" w:rsidRDefault="00B854E1" w:rsidP="00B854E1">
      <w:r w:rsidRPr="00AC2F69">
        <w:t>3GPP Rel.15 or later</w:t>
      </w:r>
    </w:p>
    <w:p w14:paraId="33F87409" w14:textId="77777777" w:rsidR="00B854E1" w:rsidRPr="00AC2F69" w:rsidRDefault="00B854E1" w:rsidP="00B854E1">
      <w:r w:rsidRPr="00AC2F69">
        <w:t>Non-Standalone Option 3</w:t>
      </w:r>
    </w:p>
    <w:p w14:paraId="5D8843DA" w14:textId="77777777" w:rsidR="00B854E1" w:rsidRPr="00AC2F69" w:rsidRDefault="00B854E1" w:rsidP="00B854E1">
      <w:pPr>
        <w:pStyle w:val="H6"/>
      </w:pPr>
      <w:r w:rsidRPr="00AC2F69">
        <w:t>Related core specifications</w:t>
      </w:r>
    </w:p>
    <w:p w14:paraId="4F9FE014" w14:textId="77777777" w:rsidR="00B854E1" w:rsidRPr="00AC2F69" w:rsidRDefault="00B854E1" w:rsidP="00B854E1">
      <w:r w:rsidRPr="00AC2F69">
        <w:t>3GPP TS 38.304, TS 38.331, TS 37.340</w:t>
      </w:r>
    </w:p>
    <w:p w14:paraId="43644FF5" w14:textId="77777777" w:rsidR="00B854E1" w:rsidRPr="00AC2F69" w:rsidRDefault="00B854E1" w:rsidP="00B854E1">
      <w:pPr>
        <w:pStyle w:val="H6"/>
      </w:pPr>
      <w:r w:rsidRPr="00AC2F69">
        <w:lastRenderedPageBreak/>
        <w:t>Reason for test</w:t>
      </w:r>
    </w:p>
    <w:p w14:paraId="7A5C4B08" w14:textId="77777777" w:rsidR="00B854E1" w:rsidRPr="00AC2F69" w:rsidRDefault="00B854E1" w:rsidP="00B854E1">
      <w:r w:rsidRPr="00AC2F69">
        <w:t>To ensure that the DUT performs handovers, release redirects and cell reselections correctly without losing service.</w:t>
      </w:r>
    </w:p>
    <w:p w14:paraId="41B77ABA" w14:textId="77777777" w:rsidR="00B854E1" w:rsidRPr="00AC2F69" w:rsidRDefault="00B854E1" w:rsidP="00B854E1">
      <w:pPr>
        <w:pStyle w:val="H6"/>
      </w:pPr>
      <w:r w:rsidRPr="00AC2F69">
        <w:t>Initial configuration</w:t>
      </w:r>
    </w:p>
    <w:p w14:paraId="36EBFF1F" w14:textId="77777777" w:rsidR="00B854E1" w:rsidRPr="00AC2F69" w:rsidRDefault="00B854E1" w:rsidP="00B854E1">
      <w:r w:rsidRPr="00AC2F69">
        <w:t>There must be an appropriate number of EN-DC</w:t>
      </w:r>
      <w:r>
        <w:t>, EN-DC with Dynamic Spectrum Sharing (DSS)</w:t>
      </w:r>
      <w:r w:rsidRPr="00AC2F69">
        <w:t>, LTE (4G), UTRAN (3G) and GSM (2G) cells available of the same PLMN.</w:t>
      </w:r>
    </w:p>
    <w:p w14:paraId="16A72207" w14:textId="77777777" w:rsidR="00B854E1" w:rsidRPr="00AC2F69" w:rsidRDefault="00B854E1" w:rsidP="00B854E1">
      <w:pPr>
        <w:pStyle w:val="H6"/>
      </w:pPr>
      <w:r w:rsidRPr="00AC2F69">
        <w:t>Test Scenario</w:t>
      </w:r>
    </w:p>
    <w:p w14:paraId="24D13140" w14:textId="77777777" w:rsidR="00B854E1" w:rsidRPr="00AC2F69" w:rsidRDefault="00B854E1" w:rsidP="00B854E1">
      <w:r w:rsidRPr="00AC2F69">
        <w:t>Use an internal test monitor or protocol tool to confirm the scenario has been successfully performed.</w:t>
      </w:r>
    </w:p>
    <w:p w14:paraId="085B1B67" w14:textId="77777777" w:rsidR="00B854E1" w:rsidRPr="00AC2F69" w:rsidRDefault="00B854E1" w:rsidP="00B854E1">
      <w:pPr>
        <w:pStyle w:val="Heading41"/>
      </w:pPr>
      <w:bookmarkStart w:id="156" w:name="_Toc156375210"/>
      <w:r w:rsidRPr="00AC2F69">
        <w:t>Scenario A: Intra-Band (Long Route / Multiple Cells)</w:t>
      </w:r>
      <w:bookmarkEnd w:id="156"/>
      <w:r w:rsidRPr="00AC2F69">
        <w:t xml:space="preserve"> </w:t>
      </w:r>
    </w:p>
    <w:p w14:paraId="2A36E5E8" w14:textId="77777777" w:rsidR="00B854E1" w:rsidRPr="00AC2F69" w:rsidRDefault="00B854E1" w:rsidP="00B854E1">
      <w:r w:rsidRPr="00AC2F69">
        <w:t>Test route should contain a substantial number of different Cell IDs.</w:t>
      </w:r>
    </w:p>
    <w:p w14:paraId="171EC48F" w14:textId="77777777" w:rsidR="00B854E1" w:rsidRPr="00AC2F69" w:rsidRDefault="00B854E1" w:rsidP="00B854E1">
      <w:r w:rsidRPr="00AC2F69">
        <w:t>The test route should contain as many of the scenarios as possible:</w:t>
      </w:r>
    </w:p>
    <w:p w14:paraId="12675C2C" w14:textId="77777777" w:rsidR="00B854E1" w:rsidRPr="00AC2F69" w:rsidRDefault="00B854E1" w:rsidP="004279DA">
      <w:pPr>
        <w:pStyle w:val="ListParagraph"/>
        <w:numPr>
          <w:ilvl w:val="0"/>
          <w:numId w:val="28"/>
        </w:numPr>
        <w:tabs>
          <w:tab w:val="left" w:pos="851"/>
        </w:tabs>
        <w:rPr>
          <w:noProof w:val="0"/>
        </w:rPr>
      </w:pPr>
      <w:r w:rsidRPr="00AC2F69">
        <w:rPr>
          <w:noProof w:val="0"/>
        </w:rPr>
        <w:t>Cells</w:t>
      </w:r>
      <w:r>
        <w:rPr>
          <w:noProof w:val="0"/>
        </w:rPr>
        <w:t xml:space="preserve"> within the same Tracking Area.</w:t>
      </w:r>
    </w:p>
    <w:p w14:paraId="2247BCA2" w14:textId="77777777" w:rsidR="00B854E1" w:rsidRPr="00AC2F69" w:rsidRDefault="00B854E1" w:rsidP="004279DA">
      <w:pPr>
        <w:pStyle w:val="ListParagraph"/>
        <w:numPr>
          <w:ilvl w:val="0"/>
          <w:numId w:val="28"/>
        </w:numPr>
        <w:tabs>
          <w:tab w:val="left" w:pos="851"/>
        </w:tabs>
        <w:rPr>
          <w:noProof w:val="0"/>
        </w:rPr>
      </w:pPr>
      <w:r w:rsidRPr="00AC2F69">
        <w:rPr>
          <w:noProof w:val="0"/>
        </w:rPr>
        <w:t>Cells in different Tracking Areas.</w:t>
      </w:r>
    </w:p>
    <w:p w14:paraId="351C529E" w14:textId="77777777" w:rsidR="00B854E1" w:rsidRPr="00AC2F69" w:rsidRDefault="00B854E1" w:rsidP="004279DA">
      <w:pPr>
        <w:pStyle w:val="ListParagraph"/>
        <w:numPr>
          <w:ilvl w:val="0"/>
          <w:numId w:val="28"/>
        </w:numPr>
        <w:tabs>
          <w:tab w:val="left" w:pos="851"/>
        </w:tabs>
        <w:rPr>
          <w:noProof w:val="0"/>
        </w:rPr>
      </w:pPr>
      <w:r w:rsidRPr="00AC2F69">
        <w:rPr>
          <w:noProof w:val="0"/>
        </w:rPr>
        <w:t>Cells using the same frequency.</w:t>
      </w:r>
    </w:p>
    <w:p w14:paraId="1A9A40FB" w14:textId="77777777" w:rsidR="00B854E1" w:rsidRPr="00AC2F69" w:rsidRDefault="00B854E1" w:rsidP="004279DA">
      <w:pPr>
        <w:pStyle w:val="ListParagraph"/>
        <w:numPr>
          <w:ilvl w:val="0"/>
          <w:numId w:val="28"/>
        </w:numPr>
        <w:tabs>
          <w:tab w:val="left" w:pos="851"/>
        </w:tabs>
        <w:rPr>
          <w:noProof w:val="0"/>
        </w:rPr>
      </w:pPr>
      <w:r w:rsidRPr="00AC2F69">
        <w:rPr>
          <w:noProof w:val="0"/>
        </w:rPr>
        <w:t>Cells using different frequencies within the same band.</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4EC99D80"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2ABB9EE6"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7ACB9C7E"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703F7DCA"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35C9FE93"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27AC1FBA"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149EF73"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Move DUT along the route and ensure that a significant number of handovers / reselections are performed.</w:t>
            </w:r>
          </w:p>
          <w:p w14:paraId="5C73D030"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6206B13B"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w:t>
            </w:r>
            <w:proofErr w:type="gramStart"/>
            <w:r w:rsidRPr="00EF7B4B">
              <w:rPr>
                <w:noProof w:val="0"/>
                <w:sz w:val="18"/>
                <w:szCs w:val="18"/>
                <w:lang w:eastAsia="en-GB"/>
              </w:rPr>
              <w:t>performed</w:t>
            </w:r>
            <w:proofErr w:type="gramEnd"/>
            <w:r w:rsidRPr="00EF7B4B">
              <w:rPr>
                <w:noProof w:val="0"/>
                <w:sz w:val="18"/>
                <w:szCs w:val="18"/>
                <w:lang w:eastAsia="en-GB"/>
              </w:rPr>
              <w:t xml:space="preserve"> and DUT stays in service the whole time.</w:t>
            </w:r>
          </w:p>
        </w:tc>
      </w:tr>
    </w:tbl>
    <w:p w14:paraId="21381496" w14:textId="77777777" w:rsidR="00B854E1" w:rsidRPr="00C44D14" w:rsidRDefault="00B854E1" w:rsidP="00B854E1">
      <w:pPr>
        <w:pStyle w:val="Heading41"/>
      </w:pPr>
      <w:bookmarkStart w:id="157" w:name="_Toc156375211"/>
      <w:r w:rsidRPr="00C44D14">
        <w:t>Scenario B: Inter-Band NR</w:t>
      </w:r>
      <w:bookmarkEnd w:id="157"/>
    </w:p>
    <w:p w14:paraId="7F7A8765" w14:textId="77777777" w:rsidR="00B854E1" w:rsidRPr="00AC2F69" w:rsidRDefault="00B854E1" w:rsidP="00B854E1">
      <w:r w:rsidRPr="00AC2F69">
        <w:t>In this scenario the band used for the eUTRAN band remains the same but the band used for the NR part changes when moving from one cell to another.</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59D6BDB3"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AA923C8"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65CE6D52"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3B44CF70"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47CF6A7A"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E3856D8"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726855A3"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Move DUT between two cells that use a different carrier frequency for the NR part.</w:t>
            </w:r>
          </w:p>
          <w:p w14:paraId="27AA3EC2"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49366BB9"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w:t>
            </w:r>
            <w:proofErr w:type="gramStart"/>
            <w:r w:rsidRPr="00EF7B4B">
              <w:rPr>
                <w:noProof w:val="0"/>
                <w:sz w:val="18"/>
                <w:szCs w:val="18"/>
                <w:lang w:eastAsia="en-GB"/>
              </w:rPr>
              <w:t>performed</w:t>
            </w:r>
            <w:proofErr w:type="gramEnd"/>
            <w:r w:rsidRPr="00EF7B4B">
              <w:rPr>
                <w:noProof w:val="0"/>
                <w:sz w:val="18"/>
                <w:szCs w:val="18"/>
                <w:lang w:eastAsia="en-GB"/>
              </w:rPr>
              <w:t xml:space="preserve"> and DUT stays in service the whole time. </w:t>
            </w:r>
          </w:p>
        </w:tc>
      </w:tr>
    </w:tbl>
    <w:p w14:paraId="7B34B517" w14:textId="77777777" w:rsidR="00B854E1" w:rsidRPr="00C44D14" w:rsidRDefault="00B854E1" w:rsidP="00B854E1">
      <w:pPr>
        <w:pStyle w:val="Heading41"/>
      </w:pPr>
      <w:bookmarkStart w:id="158" w:name="_Toc156375212"/>
      <w:r w:rsidRPr="00C44D14">
        <w:t xml:space="preserve">Scenario C: Inter-Band </w:t>
      </w:r>
      <w:proofErr w:type="spellStart"/>
      <w:r w:rsidRPr="00C44D14">
        <w:t>eUTRAN</w:t>
      </w:r>
      <w:bookmarkEnd w:id="158"/>
      <w:proofErr w:type="spellEnd"/>
    </w:p>
    <w:p w14:paraId="30142D57" w14:textId="77777777" w:rsidR="00B854E1" w:rsidRPr="00AC2F69" w:rsidRDefault="00B854E1" w:rsidP="00B854E1">
      <w:r w:rsidRPr="00AC2F69">
        <w:t>In this scenario the band used for the eUTRAN band changes while the band used for the NR remains the same when moving from one cell to another.</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7CCB1BD1"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11C315C"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019E463B"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2FF8F491"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7E1DB98F"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6F70EA9"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EFA30A7"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Move DUT between two cells that use a different carrier frequency for the </w:t>
            </w:r>
            <w:proofErr w:type="spellStart"/>
            <w:r w:rsidRPr="00EF7B4B">
              <w:rPr>
                <w:noProof w:val="0"/>
                <w:sz w:val="18"/>
                <w:szCs w:val="18"/>
                <w:lang w:eastAsia="en-GB"/>
              </w:rPr>
              <w:t>eUTRAN</w:t>
            </w:r>
            <w:proofErr w:type="spellEnd"/>
            <w:r w:rsidRPr="00EF7B4B">
              <w:rPr>
                <w:noProof w:val="0"/>
                <w:sz w:val="18"/>
                <w:szCs w:val="18"/>
                <w:lang w:eastAsia="en-GB"/>
              </w:rPr>
              <w:t xml:space="preserve"> part.</w:t>
            </w:r>
          </w:p>
          <w:p w14:paraId="7F29468A"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6D840E19"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w:t>
            </w:r>
            <w:proofErr w:type="gramStart"/>
            <w:r w:rsidRPr="00EF7B4B">
              <w:rPr>
                <w:noProof w:val="0"/>
                <w:sz w:val="18"/>
                <w:szCs w:val="18"/>
                <w:lang w:eastAsia="en-GB"/>
              </w:rPr>
              <w:t>performed</w:t>
            </w:r>
            <w:proofErr w:type="gramEnd"/>
            <w:r w:rsidRPr="00EF7B4B">
              <w:rPr>
                <w:noProof w:val="0"/>
                <w:sz w:val="18"/>
                <w:szCs w:val="18"/>
                <w:lang w:eastAsia="en-GB"/>
              </w:rPr>
              <w:t xml:space="preserve"> and DUT stays in service the whole time. </w:t>
            </w:r>
          </w:p>
        </w:tc>
      </w:tr>
    </w:tbl>
    <w:p w14:paraId="5564931E" w14:textId="77777777" w:rsidR="00B854E1" w:rsidRPr="00800C4F" w:rsidRDefault="00B854E1" w:rsidP="00B854E1">
      <w:pPr>
        <w:pStyle w:val="Heading41"/>
        <w:rPr>
          <w:lang w:val="de-DE"/>
        </w:rPr>
      </w:pPr>
      <w:bookmarkStart w:id="159" w:name="_Toc156375213"/>
      <w:r w:rsidRPr="00800C4F">
        <w:rPr>
          <w:lang w:val="de-DE"/>
        </w:rPr>
        <w:t>Scenario D: Inter-RAT (EN-DC – 4G)</w:t>
      </w:r>
      <w:bookmarkEnd w:id="159"/>
    </w:p>
    <w:p w14:paraId="0E6CBC98" w14:textId="77777777" w:rsidR="00B854E1" w:rsidRPr="00AC2F69" w:rsidRDefault="00B854E1" w:rsidP="00B854E1">
      <w:r w:rsidRPr="00AC2F69">
        <w:t>In these scenarios the DUT moves from EN-DC to LTE (4G)</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20016D60"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7C8BCCC3"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lastRenderedPageBreak/>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1A3B41DD"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6E5A79D9"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6DC5C289"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71CDB2F2"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7B56DB28"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Move DUT from EN-DC to LTE (4G) </w:t>
            </w:r>
          </w:p>
          <w:p w14:paraId="4E228770"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from one cell to the other</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DB2C1E9"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w:t>
            </w:r>
            <w:proofErr w:type="gramStart"/>
            <w:r w:rsidRPr="00EF7B4B">
              <w:rPr>
                <w:noProof w:val="0"/>
                <w:sz w:val="18"/>
                <w:szCs w:val="18"/>
                <w:lang w:eastAsia="en-GB"/>
              </w:rPr>
              <w:t>performed</w:t>
            </w:r>
            <w:proofErr w:type="gramEnd"/>
            <w:r w:rsidRPr="00EF7B4B">
              <w:rPr>
                <w:noProof w:val="0"/>
                <w:sz w:val="18"/>
                <w:szCs w:val="18"/>
                <w:lang w:eastAsia="en-GB"/>
              </w:rPr>
              <w:t xml:space="preserve"> and DUT stays in service the whole time. </w:t>
            </w:r>
          </w:p>
        </w:tc>
      </w:tr>
    </w:tbl>
    <w:p w14:paraId="56C4F921" w14:textId="77777777" w:rsidR="00B854E1" w:rsidRPr="00C44D14" w:rsidRDefault="00B854E1" w:rsidP="00B854E1">
      <w:pPr>
        <w:pStyle w:val="Heading41"/>
      </w:pPr>
      <w:bookmarkStart w:id="160" w:name="_Toc156375214"/>
      <w:r w:rsidRPr="00C44D14">
        <w:t>Scenario E and F: Inter-RAT (EN-DC – 3G and 2G)</w:t>
      </w:r>
      <w:bookmarkEnd w:id="160"/>
    </w:p>
    <w:p w14:paraId="5D964E76" w14:textId="77777777" w:rsidR="00B854E1" w:rsidRPr="00AC2F69" w:rsidRDefault="00B854E1" w:rsidP="00B854E1">
      <w:r w:rsidRPr="00AC2F69">
        <w:t>In these scenarios the DUT moves from EN-DC to a different RAT (i.e. UMTS (3G) or GSM (2G)</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16EDA4F0"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6A4CFF26"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26E53F6E"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43BF24A5"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315951B8"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35DD3A3E"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03103910"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Move DUT from EN-DC to the other RAT. </w:t>
            </w:r>
          </w:p>
          <w:p w14:paraId="2069DACE"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7FBC8F6"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w:t>
            </w:r>
            <w:proofErr w:type="gramStart"/>
            <w:r w:rsidRPr="00EF7B4B">
              <w:rPr>
                <w:noProof w:val="0"/>
                <w:sz w:val="18"/>
                <w:szCs w:val="18"/>
                <w:lang w:eastAsia="en-GB"/>
              </w:rPr>
              <w:t>performed</w:t>
            </w:r>
            <w:proofErr w:type="gramEnd"/>
            <w:r w:rsidRPr="00EF7B4B">
              <w:rPr>
                <w:noProof w:val="0"/>
                <w:sz w:val="18"/>
                <w:szCs w:val="18"/>
                <w:lang w:eastAsia="en-GB"/>
              </w:rPr>
              <w:t xml:space="preserve"> and DUT stays in service the whole time. </w:t>
            </w:r>
          </w:p>
        </w:tc>
      </w:tr>
    </w:tbl>
    <w:p w14:paraId="4AA0DD34" w14:textId="77777777" w:rsidR="00B854E1" w:rsidRPr="00D14354" w:rsidRDefault="00B854E1" w:rsidP="00B854E1">
      <w:pPr>
        <w:pStyle w:val="Heading41"/>
      </w:pPr>
      <w:bookmarkStart w:id="161" w:name="_Toc156375215"/>
      <w:r w:rsidRPr="00D14354">
        <w:t>Scenario G: Inter-system NR</w:t>
      </w:r>
      <w:bookmarkEnd w:id="161"/>
    </w:p>
    <w:p w14:paraId="1852FA2C" w14:textId="77777777" w:rsidR="00B854E1" w:rsidRDefault="00B854E1" w:rsidP="00B854E1">
      <w:r>
        <w:t>In this scenario the band used for the eUTRAN band remains the same, but the NR system used for the NR part changes when moving from one cell to another.</w:t>
      </w:r>
    </w:p>
    <w:p w14:paraId="42541B23" w14:textId="77777777" w:rsidR="00B854E1" w:rsidRPr="00B854E1" w:rsidRDefault="00B854E1" w:rsidP="00B854E1">
      <w:pPr>
        <w:pStyle w:val="Heading41"/>
        <w:rPr>
          <w:lang w:val="fr-FR"/>
        </w:rPr>
      </w:pPr>
      <w:bookmarkStart w:id="162" w:name="_Toc156375216"/>
      <w:r w:rsidRPr="00B854E1">
        <w:rPr>
          <w:lang w:val="fr-FR"/>
        </w:rPr>
        <w:t xml:space="preserve">Scenario </w:t>
      </w:r>
      <w:proofErr w:type="gramStart"/>
      <w:r w:rsidRPr="00B854E1">
        <w:rPr>
          <w:lang w:val="fr-FR"/>
        </w:rPr>
        <w:t>H:</w:t>
      </w:r>
      <w:proofErr w:type="gramEnd"/>
      <w:r w:rsidRPr="00B854E1">
        <w:rPr>
          <w:lang w:val="fr-FR"/>
        </w:rPr>
        <w:t xml:space="preserve"> Inter-RAT (EN-DC DSS – 4G)</w:t>
      </w:r>
      <w:bookmarkEnd w:id="162"/>
    </w:p>
    <w:p w14:paraId="2FA1ED8D" w14:textId="77777777" w:rsidR="00B854E1" w:rsidRPr="00AC2F69" w:rsidRDefault="00B854E1" w:rsidP="00B854E1">
      <w:r w:rsidRPr="00AC2F69">
        <w:t xml:space="preserve">In these scenarios the DUT moves from EN-DC </w:t>
      </w:r>
      <w:r>
        <w:t>with DSS to LTE (4G)</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42B2A905"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7222F9E9"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42DA489F"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4B20C1AB"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7D075B32"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5B0AEDDF"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4D5461AC"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Move DUT from EN-DC to the other RAT. </w:t>
            </w:r>
          </w:p>
          <w:p w14:paraId="3933DF46"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16094777"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w:t>
            </w:r>
            <w:proofErr w:type="gramStart"/>
            <w:r w:rsidRPr="00EF7B4B">
              <w:rPr>
                <w:noProof w:val="0"/>
                <w:sz w:val="18"/>
                <w:szCs w:val="18"/>
                <w:lang w:eastAsia="en-GB"/>
              </w:rPr>
              <w:t>performed</w:t>
            </w:r>
            <w:proofErr w:type="gramEnd"/>
            <w:r w:rsidRPr="00EF7B4B">
              <w:rPr>
                <w:noProof w:val="0"/>
                <w:sz w:val="18"/>
                <w:szCs w:val="18"/>
                <w:lang w:eastAsia="en-GB"/>
              </w:rPr>
              <w:t xml:space="preserve"> and DUT stays in service the whole time. </w:t>
            </w:r>
          </w:p>
        </w:tc>
      </w:tr>
    </w:tbl>
    <w:p w14:paraId="1E428B7F" w14:textId="77777777" w:rsidR="00B854E1" w:rsidRPr="00C44D14" w:rsidRDefault="00B854E1" w:rsidP="00B854E1">
      <w:pPr>
        <w:pStyle w:val="Heading41"/>
      </w:pPr>
      <w:bookmarkStart w:id="163" w:name="_Toc156375217"/>
      <w:r>
        <w:t>Scenario I: Inter-RAT (EN-DC DSS – 2</w:t>
      </w:r>
      <w:r w:rsidRPr="00C44D14">
        <w:t>G)</w:t>
      </w:r>
      <w:bookmarkEnd w:id="163"/>
    </w:p>
    <w:p w14:paraId="79EE4433" w14:textId="77777777" w:rsidR="00B854E1" w:rsidRPr="00AC2F69" w:rsidRDefault="00B854E1" w:rsidP="00B854E1">
      <w:r w:rsidRPr="00AC2F69">
        <w:t xml:space="preserve">In these scenarios the DUT moves from EN-DC </w:t>
      </w:r>
      <w:r>
        <w:t>with DSS to GSM (2G)</w:t>
      </w:r>
    </w:p>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0C7FD6E4"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44BB5A27" w14:textId="77777777" w:rsidR="00B854E1" w:rsidRPr="00AC2F69" w:rsidRDefault="00B854E1" w:rsidP="00FB5254">
            <w:pPr>
              <w:keepNext/>
              <w:keepLines/>
              <w:tabs>
                <w:tab w:val="left" w:pos="851"/>
              </w:tabs>
              <w:jc w:val="left"/>
              <w:rPr>
                <w:b/>
                <w:noProof w:val="0"/>
                <w:sz w:val="18"/>
                <w:szCs w:val="18"/>
                <w:lang w:eastAsia="en-GB"/>
              </w:rPr>
            </w:pPr>
            <w:r>
              <w:rPr>
                <w:b/>
                <w:noProof w:val="0"/>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627E6D4C"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2733E25D" w14:textId="77777777" w:rsidR="00B854E1" w:rsidRPr="00AC2F69" w:rsidRDefault="00B854E1" w:rsidP="00FB5254">
            <w:pPr>
              <w:keepNext/>
              <w:keepLines/>
              <w:tabs>
                <w:tab w:val="left" w:pos="851"/>
              </w:tabs>
              <w:jc w:val="left"/>
              <w:rPr>
                <w:b/>
                <w:noProof w:val="0"/>
                <w:sz w:val="18"/>
                <w:szCs w:val="18"/>
                <w:lang w:eastAsia="en-GB"/>
              </w:rPr>
            </w:pPr>
            <w:r w:rsidRPr="00AC2F69">
              <w:rPr>
                <w:b/>
                <w:noProof w:val="0"/>
                <w:sz w:val="18"/>
                <w:szCs w:val="18"/>
                <w:lang w:eastAsia="en-GB"/>
              </w:rPr>
              <w:t>Expected behaviour</w:t>
            </w:r>
          </w:p>
        </w:tc>
      </w:tr>
      <w:tr w:rsidR="00B854E1" w:rsidRPr="00AC2F69" w14:paraId="1DC2C20A"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F6398C9"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4AE91416"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Move DUT from EN-DC to the other RAT. </w:t>
            </w:r>
          </w:p>
          <w:p w14:paraId="6AB46B41"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26837F98" w14:textId="77777777" w:rsidR="00B854E1" w:rsidRPr="00EF7B4B" w:rsidRDefault="00B854E1" w:rsidP="00FB5254">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w:t>
            </w:r>
            <w:proofErr w:type="gramStart"/>
            <w:r w:rsidRPr="00EF7B4B">
              <w:rPr>
                <w:noProof w:val="0"/>
                <w:sz w:val="18"/>
                <w:szCs w:val="18"/>
                <w:lang w:eastAsia="en-GB"/>
              </w:rPr>
              <w:t>performed</w:t>
            </w:r>
            <w:proofErr w:type="gramEnd"/>
            <w:r w:rsidRPr="00EF7B4B">
              <w:rPr>
                <w:noProof w:val="0"/>
                <w:sz w:val="18"/>
                <w:szCs w:val="18"/>
                <w:lang w:eastAsia="en-GB"/>
              </w:rPr>
              <w:t xml:space="preserve"> and DUT stays in service the whole time. </w:t>
            </w:r>
          </w:p>
        </w:tc>
      </w:tr>
    </w:tbl>
    <w:p w14:paraId="539AA89D" w14:textId="77777777" w:rsidR="00B854E1" w:rsidRDefault="00B854E1" w:rsidP="00B854E1"/>
    <w:tbl>
      <w:tblPr>
        <w:tblW w:w="9287" w:type="dxa"/>
        <w:tblInd w:w="-5" w:type="dxa"/>
        <w:tblCellMar>
          <w:left w:w="10" w:type="dxa"/>
          <w:right w:w="10" w:type="dxa"/>
        </w:tblCellMar>
        <w:tblLook w:val="0000" w:firstRow="0" w:lastRow="0" w:firstColumn="0" w:lastColumn="0" w:noHBand="0" w:noVBand="0"/>
      </w:tblPr>
      <w:tblGrid>
        <w:gridCol w:w="438"/>
        <w:gridCol w:w="4296"/>
        <w:gridCol w:w="4553"/>
      </w:tblGrid>
      <w:tr w:rsidR="00B854E1" w:rsidRPr="00AC2F69" w14:paraId="61124C49"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6F43649A" w14:textId="77777777" w:rsidR="00B854E1" w:rsidRPr="00AC2F69" w:rsidRDefault="00B854E1" w:rsidP="00FB5254">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0777526C" w14:textId="77777777" w:rsidR="00B854E1" w:rsidRPr="00AC2F69" w:rsidRDefault="00B854E1" w:rsidP="00FB5254">
            <w:pPr>
              <w:keepNext/>
              <w:keepLines/>
              <w:tabs>
                <w:tab w:val="left" w:pos="851"/>
              </w:tabs>
              <w:jc w:val="left"/>
              <w:rPr>
                <w:b/>
                <w:sz w:val="18"/>
                <w:szCs w:val="18"/>
                <w:lang w:eastAsia="en-GB"/>
              </w:rPr>
            </w:pPr>
            <w:r w:rsidRPr="00AC2F69">
              <w:rPr>
                <w:b/>
                <w:sz w:val="18"/>
                <w:szCs w:val="18"/>
                <w:lang w:eastAsia="en-GB"/>
              </w:rPr>
              <w:t>Test procedure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vAlign w:val="center"/>
          </w:tcPr>
          <w:p w14:paraId="07A1B10F" w14:textId="77777777" w:rsidR="00B854E1" w:rsidRPr="00AC2F69" w:rsidRDefault="00B854E1" w:rsidP="00FB5254">
            <w:pPr>
              <w:keepNext/>
              <w:keepLines/>
              <w:tabs>
                <w:tab w:val="left" w:pos="851"/>
              </w:tabs>
              <w:jc w:val="left"/>
              <w:rPr>
                <w:b/>
                <w:sz w:val="18"/>
                <w:szCs w:val="18"/>
                <w:lang w:eastAsia="en-GB"/>
              </w:rPr>
            </w:pPr>
            <w:r w:rsidRPr="00AC2F69">
              <w:rPr>
                <w:b/>
                <w:sz w:val="18"/>
                <w:szCs w:val="18"/>
                <w:lang w:eastAsia="en-GB"/>
              </w:rPr>
              <w:t>Expected behaviour</w:t>
            </w:r>
          </w:p>
        </w:tc>
      </w:tr>
      <w:tr w:rsidR="00B854E1" w:rsidRPr="00AC2F69" w14:paraId="6C352ED9" w14:textId="77777777" w:rsidTr="00FB5254">
        <w:tc>
          <w:tcPr>
            <w:tcW w:w="438" w:type="dxa"/>
            <w:tcBorders>
              <w:top w:val="single" w:sz="4" w:space="0" w:color="BFBFBF"/>
              <w:left w:val="single" w:sz="4" w:space="0" w:color="BFBFBF"/>
              <w:bottom w:val="single" w:sz="4" w:space="0" w:color="BFBFBF"/>
              <w:right w:val="single" w:sz="4" w:space="0" w:color="BFBFBF"/>
              <w:tl2br w:val="nil"/>
              <w:tr2bl w:val="nil"/>
            </w:tcBorders>
            <w:shd w:val="solid" w:color="F2F2F2" w:fill="auto"/>
            <w:tcMar>
              <w:top w:w="0" w:type="dxa"/>
              <w:left w:w="98" w:type="dxa"/>
              <w:bottom w:w="0" w:type="dxa"/>
              <w:right w:w="108" w:type="dxa"/>
            </w:tcMar>
          </w:tcPr>
          <w:p w14:paraId="1605836F" w14:textId="77777777" w:rsidR="00B854E1" w:rsidRPr="00AC2F69" w:rsidRDefault="00B854E1" w:rsidP="00FB5254">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6C8FF6EA" w14:textId="77777777" w:rsidR="00B854E1" w:rsidRPr="00EF7B4B" w:rsidRDefault="00B854E1" w:rsidP="00FB5254">
            <w:pPr>
              <w:keepNext/>
              <w:keepLines/>
              <w:tabs>
                <w:tab w:val="left" w:pos="851"/>
              </w:tabs>
              <w:ind w:right="-1"/>
              <w:jc w:val="left"/>
              <w:rPr>
                <w:sz w:val="18"/>
                <w:szCs w:val="18"/>
                <w:lang w:eastAsia="en-GB"/>
              </w:rPr>
            </w:pPr>
            <w:r w:rsidRPr="00EF7B4B">
              <w:rPr>
                <w:sz w:val="18"/>
                <w:szCs w:val="18"/>
                <w:lang w:eastAsia="en-GB"/>
              </w:rPr>
              <w:t>Move DUT between two</w:t>
            </w:r>
            <w:r>
              <w:rPr>
                <w:sz w:val="18"/>
                <w:szCs w:val="18"/>
                <w:lang w:eastAsia="en-GB"/>
              </w:rPr>
              <w:t xml:space="preserve"> </w:t>
            </w:r>
            <w:r w:rsidRPr="00EF7B4B">
              <w:rPr>
                <w:sz w:val="18"/>
                <w:szCs w:val="18"/>
                <w:lang w:eastAsia="en-GB"/>
              </w:rPr>
              <w:t xml:space="preserve">cells that use a different </w:t>
            </w:r>
            <w:r>
              <w:rPr>
                <w:sz w:val="18"/>
                <w:szCs w:val="18"/>
                <w:lang w:eastAsia="en-GB"/>
              </w:rPr>
              <w:t xml:space="preserve">5G technology – 5G FDD and 5G TDD. </w:t>
            </w:r>
          </w:p>
          <w:p w14:paraId="6A0054AF" w14:textId="77777777" w:rsidR="00B854E1" w:rsidRPr="00EF7B4B" w:rsidRDefault="00B854E1" w:rsidP="00FB5254">
            <w:pPr>
              <w:keepNext/>
              <w:keepLines/>
              <w:tabs>
                <w:tab w:val="left" w:pos="851"/>
              </w:tabs>
              <w:ind w:right="-1"/>
              <w:jc w:val="left"/>
              <w:rPr>
                <w:sz w:val="18"/>
                <w:szCs w:val="18"/>
                <w:lang w:eastAsia="en-GB"/>
              </w:rPr>
            </w:pPr>
            <w:r w:rsidRPr="00EF7B4B">
              <w:rPr>
                <w:sz w:val="18"/>
                <w:szCs w:val="18"/>
                <w:lang w:eastAsia="en-GB"/>
              </w:rPr>
              <w:t>Check the Cell ID details as the DUT moves through the route.</w:t>
            </w:r>
          </w:p>
        </w:tc>
        <w:tc>
          <w:tcPr>
            <w:tcW w:w="4553" w:type="dxa"/>
            <w:tcBorders>
              <w:top w:val="single" w:sz="4" w:space="0" w:color="BFBFBF"/>
              <w:left w:val="single" w:sz="4" w:space="0" w:color="BFBFBF"/>
              <w:bottom w:val="single" w:sz="4" w:space="0" w:color="BFBFBF"/>
              <w:right w:val="single" w:sz="4" w:space="0" w:color="BFBFBF"/>
              <w:tl2br w:val="nil"/>
              <w:tr2bl w:val="nil"/>
            </w:tcBorders>
            <w:shd w:val="solid" w:color="FFFFFF" w:fill="auto"/>
            <w:tcMar>
              <w:top w:w="0" w:type="dxa"/>
              <w:left w:w="98" w:type="dxa"/>
              <w:bottom w:w="0" w:type="dxa"/>
              <w:right w:w="108" w:type="dxa"/>
            </w:tcMar>
          </w:tcPr>
          <w:p w14:paraId="29BDAA26" w14:textId="77777777" w:rsidR="00B854E1" w:rsidRPr="00EF7B4B" w:rsidRDefault="00B854E1" w:rsidP="00FB5254">
            <w:pPr>
              <w:keepNext/>
              <w:keepLines/>
              <w:tabs>
                <w:tab w:val="left" w:pos="851"/>
              </w:tabs>
              <w:ind w:right="-1"/>
              <w:jc w:val="left"/>
              <w:rPr>
                <w:sz w:val="18"/>
                <w:szCs w:val="18"/>
                <w:lang w:eastAsia="en-GB"/>
              </w:rPr>
            </w:pPr>
            <w:r w:rsidRPr="00EF7B4B">
              <w:rPr>
                <w:sz w:val="18"/>
                <w:szCs w:val="18"/>
                <w:lang w:eastAsia="en-GB"/>
              </w:rPr>
              <w:t xml:space="preserve">The scenarios are successfully performed and DUT stays in service the whole time. </w:t>
            </w:r>
          </w:p>
        </w:tc>
      </w:tr>
    </w:tbl>
    <w:p w14:paraId="4F5319C4" w14:textId="77777777" w:rsidR="00B854E1" w:rsidRDefault="00B854E1" w:rsidP="00B854E1">
      <w:pPr>
        <w:pStyle w:val="H6b"/>
      </w:pPr>
      <w:r w:rsidRPr="003A3E48">
        <w:t>Test Procedures</w:t>
      </w:r>
    </w:p>
    <w:p w14:paraId="42105370" w14:textId="77777777" w:rsidR="00B854E1" w:rsidRPr="00AE6EEF" w:rsidRDefault="00B854E1" w:rsidP="00B854E1">
      <w:pPr>
        <w:pStyle w:val="H6b"/>
      </w:pPr>
      <w:r w:rsidRPr="007B373B">
        <w:t>102.3.1</w:t>
      </w:r>
      <w:r w:rsidRPr="007B373B">
        <w:tab/>
        <w:t>Void</w:t>
      </w:r>
    </w:p>
    <w:p w14:paraId="075DC45C" w14:textId="77777777" w:rsidR="00B854E1" w:rsidRPr="00AE6EEF" w:rsidRDefault="00B854E1" w:rsidP="00B854E1">
      <w:pPr>
        <w:pStyle w:val="H6b"/>
      </w:pPr>
      <w:r w:rsidRPr="007B373B">
        <w:t>102.3.2</w:t>
      </w:r>
      <w:r w:rsidRPr="007B373B">
        <w:tab/>
        <w:t>Void</w:t>
      </w:r>
    </w:p>
    <w:p w14:paraId="3342BAA4" w14:textId="77777777" w:rsidR="00B854E1" w:rsidRPr="00AE6EEF" w:rsidRDefault="00B854E1" w:rsidP="00B854E1">
      <w:pPr>
        <w:pStyle w:val="H6b"/>
      </w:pPr>
      <w:r w:rsidRPr="007B373B">
        <w:t>102.3.3</w:t>
      </w:r>
      <w:r w:rsidRPr="007B373B">
        <w:tab/>
        <w:t>PDN Activated - Data Transfer (CONNECTED</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B854E1" w:rsidRPr="00363CC1" w14:paraId="4C60A271"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1FEE86B" w14:textId="77777777" w:rsidR="00B854E1" w:rsidRDefault="00B854E1" w:rsidP="00FB5254">
            <w:pPr>
              <w:tabs>
                <w:tab w:val="left" w:pos="851"/>
              </w:tabs>
              <w:jc w:val="left"/>
              <w:rPr>
                <w:b/>
                <w:noProof w:val="0"/>
                <w:sz w:val="18"/>
                <w:szCs w:val="18"/>
                <w:lang w:eastAsia="en-GB"/>
              </w:rPr>
            </w:pPr>
            <w:r>
              <w:rPr>
                <w:b/>
                <w:sz w:val="18"/>
                <w:szCs w:val="18"/>
                <w:lang w:eastAsia="en-GB"/>
              </w:rPr>
              <w:t>-</w:t>
            </w:r>
          </w:p>
        </w:tc>
        <w:tc>
          <w:tcPr>
            <w:tcW w:w="427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B27053F" w14:textId="77777777" w:rsidR="00B854E1" w:rsidRDefault="00B854E1" w:rsidP="00FB5254">
            <w:pPr>
              <w:tabs>
                <w:tab w:val="left" w:pos="851"/>
              </w:tabs>
              <w:jc w:val="left"/>
              <w:rPr>
                <w:b/>
                <w:sz w:val="18"/>
                <w:szCs w:val="18"/>
                <w:lang w:eastAsia="en-GB"/>
              </w:rPr>
            </w:pPr>
            <w:r>
              <w:rPr>
                <w:b/>
                <w:sz w:val="18"/>
                <w:szCs w:val="18"/>
                <w:lang w:eastAsia="en-GB"/>
              </w:rPr>
              <w:t>Test procedure</w:t>
            </w:r>
          </w:p>
        </w:tc>
        <w:tc>
          <w:tcPr>
            <w:tcW w:w="453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3011A74" w14:textId="77777777" w:rsidR="00B854E1" w:rsidRDefault="00B854E1" w:rsidP="00FB5254">
            <w:pPr>
              <w:tabs>
                <w:tab w:val="left" w:pos="851"/>
              </w:tabs>
              <w:jc w:val="left"/>
              <w:rPr>
                <w:b/>
                <w:sz w:val="18"/>
                <w:szCs w:val="18"/>
                <w:lang w:eastAsia="en-GB"/>
              </w:rPr>
            </w:pPr>
            <w:r>
              <w:rPr>
                <w:b/>
                <w:sz w:val="18"/>
                <w:szCs w:val="18"/>
                <w:lang w:eastAsia="en-GB"/>
              </w:rPr>
              <w:t>Expected behaviour</w:t>
            </w:r>
          </w:p>
        </w:tc>
      </w:tr>
      <w:tr w:rsidR="00B854E1" w:rsidRPr="003A3E48" w14:paraId="2960C6CB"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32449BC6" w14:textId="77777777" w:rsidR="00B854E1" w:rsidRDefault="00B854E1" w:rsidP="00FB5254">
            <w:r>
              <w:t>1</w:t>
            </w:r>
          </w:p>
        </w:tc>
        <w:tc>
          <w:tcPr>
            <w:tcW w:w="4275" w:type="dxa"/>
            <w:tcBorders>
              <w:top w:val="single" w:sz="4" w:space="0" w:color="BFBFBF"/>
              <w:left w:val="single" w:sz="4" w:space="0" w:color="BFBFBF"/>
              <w:bottom w:val="single" w:sz="4" w:space="0" w:color="BFBFBF"/>
              <w:right w:val="single" w:sz="4" w:space="0" w:color="BFBFBF"/>
            </w:tcBorders>
            <w:hideMark/>
          </w:tcPr>
          <w:p w14:paraId="0D18C2CA" w14:textId="77777777" w:rsidR="00B854E1" w:rsidRDefault="00B854E1" w:rsidP="00FB5254">
            <w:pPr>
              <w:keepNext/>
              <w:keepLines/>
              <w:tabs>
                <w:tab w:val="left" w:pos="851"/>
              </w:tabs>
              <w:ind w:right="-1"/>
              <w:jc w:val="left"/>
              <w:rPr>
                <w:noProof w:val="0"/>
                <w:sz w:val="18"/>
                <w:szCs w:val="18"/>
                <w:lang w:eastAsia="en-GB"/>
              </w:rPr>
            </w:pPr>
            <w:r>
              <w:rPr>
                <w:sz w:val="18"/>
                <w:szCs w:val="18"/>
                <w:lang w:eastAsia="en-GB"/>
              </w:rPr>
              <w:t>DUT is configured so that data is enabled.</w:t>
            </w:r>
          </w:p>
        </w:tc>
        <w:tc>
          <w:tcPr>
            <w:tcW w:w="4530" w:type="dxa"/>
            <w:tcBorders>
              <w:top w:val="single" w:sz="4" w:space="0" w:color="BFBFBF"/>
              <w:left w:val="single" w:sz="4" w:space="0" w:color="BFBFBF"/>
              <w:bottom w:val="single" w:sz="4" w:space="0" w:color="BFBFBF"/>
              <w:right w:val="single" w:sz="4" w:space="0" w:color="BFBFBF"/>
            </w:tcBorders>
            <w:hideMark/>
          </w:tcPr>
          <w:p w14:paraId="09F57A48" w14:textId="77777777" w:rsidR="00B854E1" w:rsidRDefault="00B854E1" w:rsidP="00FB5254">
            <w:pPr>
              <w:keepNext/>
              <w:keepLines/>
              <w:tabs>
                <w:tab w:val="left" w:pos="851"/>
              </w:tabs>
              <w:ind w:right="-1"/>
              <w:jc w:val="left"/>
              <w:rPr>
                <w:sz w:val="18"/>
                <w:szCs w:val="18"/>
                <w:lang w:eastAsia="en-GB"/>
              </w:rPr>
            </w:pPr>
            <w:r>
              <w:rPr>
                <w:sz w:val="18"/>
                <w:szCs w:val="18"/>
                <w:lang w:eastAsia="en-GB"/>
              </w:rPr>
              <w:t>Data connection is available according to the RAT connection.</w:t>
            </w:r>
          </w:p>
        </w:tc>
      </w:tr>
      <w:tr w:rsidR="00B854E1" w:rsidRPr="003A3E48" w14:paraId="4304C5EA"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00B71ACA" w14:textId="77777777" w:rsidR="00B854E1" w:rsidRDefault="00B854E1" w:rsidP="00FB5254">
            <w:r>
              <w:lastRenderedPageBreak/>
              <w:t>2</w:t>
            </w:r>
          </w:p>
        </w:tc>
        <w:tc>
          <w:tcPr>
            <w:tcW w:w="4275" w:type="dxa"/>
            <w:tcBorders>
              <w:top w:val="single" w:sz="4" w:space="0" w:color="BFBFBF"/>
              <w:left w:val="single" w:sz="4" w:space="0" w:color="BFBFBF"/>
              <w:bottom w:val="single" w:sz="4" w:space="0" w:color="BFBFBF"/>
              <w:right w:val="single" w:sz="4" w:space="0" w:color="BFBFBF"/>
            </w:tcBorders>
            <w:hideMark/>
          </w:tcPr>
          <w:p w14:paraId="0B8B5DF9" w14:textId="77777777" w:rsidR="00B854E1" w:rsidRDefault="00B854E1" w:rsidP="00FB5254">
            <w:pPr>
              <w:keepNext/>
              <w:keepLines/>
              <w:tabs>
                <w:tab w:val="left" w:pos="851"/>
              </w:tabs>
              <w:ind w:right="-1"/>
              <w:jc w:val="left"/>
              <w:rPr>
                <w:noProof w:val="0"/>
                <w:sz w:val="18"/>
                <w:szCs w:val="18"/>
                <w:lang w:eastAsia="en-GB"/>
              </w:rPr>
            </w:pPr>
            <w:r>
              <w:rPr>
                <w:sz w:val="18"/>
                <w:szCs w:val="18"/>
                <w:lang w:eastAsia="en-GB"/>
              </w:rPr>
              <w:t>Ensure a data transfer is ongoing. This can be via a tethered connection, DUN, an internal application on DUT or via continuous PINGs.</w:t>
            </w:r>
          </w:p>
        </w:tc>
        <w:tc>
          <w:tcPr>
            <w:tcW w:w="4530" w:type="dxa"/>
            <w:tcBorders>
              <w:top w:val="single" w:sz="4" w:space="0" w:color="BFBFBF"/>
              <w:left w:val="single" w:sz="4" w:space="0" w:color="BFBFBF"/>
              <w:bottom w:val="single" w:sz="4" w:space="0" w:color="BFBFBF"/>
              <w:right w:val="single" w:sz="4" w:space="0" w:color="BFBFBF"/>
            </w:tcBorders>
            <w:hideMark/>
          </w:tcPr>
          <w:p w14:paraId="7CA0E1D6" w14:textId="77777777" w:rsidR="00B854E1" w:rsidRDefault="00B854E1" w:rsidP="00FB5254">
            <w:pPr>
              <w:keepNext/>
              <w:keepLines/>
              <w:tabs>
                <w:tab w:val="left" w:pos="851"/>
              </w:tabs>
              <w:ind w:right="-1"/>
              <w:jc w:val="left"/>
              <w:rPr>
                <w:sz w:val="18"/>
                <w:szCs w:val="18"/>
                <w:lang w:eastAsia="en-GB"/>
              </w:rPr>
            </w:pPr>
            <w:r>
              <w:rPr>
                <w:sz w:val="18"/>
                <w:szCs w:val="18"/>
                <w:lang w:eastAsia="en-GB"/>
              </w:rPr>
              <w:t>DUT is actively transferring data.</w:t>
            </w:r>
          </w:p>
        </w:tc>
      </w:tr>
      <w:tr w:rsidR="00B854E1" w:rsidRPr="003A3E48" w14:paraId="286634BB"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9298B49" w14:textId="77777777" w:rsidR="00B854E1" w:rsidRDefault="00B854E1" w:rsidP="00FB5254">
            <w:r>
              <w:t>3</w:t>
            </w:r>
          </w:p>
        </w:tc>
        <w:tc>
          <w:tcPr>
            <w:tcW w:w="8805" w:type="dxa"/>
            <w:gridSpan w:val="2"/>
            <w:tcBorders>
              <w:top w:val="single" w:sz="4" w:space="0" w:color="BFBFBF"/>
              <w:left w:val="single" w:sz="4" w:space="0" w:color="BFBFBF"/>
              <w:bottom w:val="single" w:sz="4" w:space="0" w:color="BFBFBF"/>
              <w:right w:val="single" w:sz="4" w:space="0" w:color="BFBFBF"/>
            </w:tcBorders>
            <w:hideMark/>
          </w:tcPr>
          <w:p w14:paraId="39D12ADD" w14:textId="77777777" w:rsidR="00B854E1" w:rsidRDefault="00B854E1" w:rsidP="00FB5254">
            <w:pPr>
              <w:keepNext/>
              <w:keepLines/>
              <w:tabs>
                <w:tab w:val="left" w:pos="851"/>
              </w:tabs>
              <w:ind w:right="-1"/>
              <w:jc w:val="left"/>
              <w:rPr>
                <w:noProof w:val="0"/>
                <w:sz w:val="18"/>
                <w:szCs w:val="18"/>
                <w:lang w:eastAsia="en-GB"/>
              </w:rPr>
            </w:pPr>
            <w:r>
              <w:rPr>
                <w:sz w:val="18"/>
                <w:szCs w:val="18"/>
                <w:lang w:eastAsia="en-GB"/>
              </w:rPr>
              <w:t>Follow the instruction of the desired scenario.</w:t>
            </w:r>
          </w:p>
        </w:tc>
      </w:tr>
      <w:tr w:rsidR="00B854E1" w:rsidRPr="003A3E48" w14:paraId="33F2F021"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7401B89B" w14:textId="77777777" w:rsidR="00B854E1" w:rsidRDefault="00B854E1" w:rsidP="00FB5254">
            <w:r>
              <w:t>4</w:t>
            </w:r>
          </w:p>
        </w:tc>
        <w:tc>
          <w:tcPr>
            <w:tcW w:w="4275" w:type="dxa"/>
            <w:tcBorders>
              <w:top w:val="single" w:sz="4" w:space="0" w:color="BFBFBF"/>
              <w:left w:val="single" w:sz="4" w:space="0" w:color="BFBFBF"/>
              <w:bottom w:val="single" w:sz="4" w:space="0" w:color="BFBFBF"/>
              <w:right w:val="single" w:sz="4" w:space="0" w:color="BFBFBF"/>
            </w:tcBorders>
            <w:hideMark/>
          </w:tcPr>
          <w:p w14:paraId="011407E0" w14:textId="77777777" w:rsidR="00B854E1" w:rsidRDefault="00B854E1" w:rsidP="00FB5254">
            <w:pPr>
              <w:keepNext/>
              <w:keepLines/>
              <w:tabs>
                <w:tab w:val="left" w:pos="851"/>
              </w:tabs>
              <w:ind w:right="-1"/>
              <w:jc w:val="left"/>
              <w:rPr>
                <w:noProof w:val="0"/>
                <w:sz w:val="18"/>
                <w:szCs w:val="18"/>
                <w:lang w:eastAsia="en-GB"/>
              </w:rPr>
            </w:pPr>
            <w:r>
              <w:rPr>
                <w:sz w:val="18"/>
                <w:szCs w:val="18"/>
                <w:lang w:eastAsia="en-GB"/>
              </w:rPr>
              <w:t>Check data transfer continues after the scenario.</w:t>
            </w:r>
          </w:p>
        </w:tc>
        <w:tc>
          <w:tcPr>
            <w:tcW w:w="4530" w:type="dxa"/>
            <w:tcBorders>
              <w:top w:val="single" w:sz="4" w:space="0" w:color="BFBFBF"/>
              <w:left w:val="single" w:sz="4" w:space="0" w:color="BFBFBF"/>
              <w:bottom w:val="single" w:sz="4" w:space="0" w:color="BFBFBF"/>
              <w:right w:val="single" w:sz="4" w:space="0" w:color="BFBFBF"/>
            </w:tcBorders>
            <w:hideMark/>
          </w:tcPr>
          <w:p w14:paraId="787ECFB3" w14:textId="77777777" w:rsidR="00B854E1" w:rsidRDefault="00B854E1" w:rsidP="00FB5254">
            <w:pPr>
              <w:keepNext/>
              <w:keepLines/>
              <w:tabs>
                <w:tab w:val="left" w:pos="851"/>
              </w:tabs>
              <w:ind w:right="-1"/>
              <w:jc w:val="left"/>
              <w:rPr>
                <w:sz w:val="18"/>
                <w:szCs w:val="18"/>
                <w:lang w:eastAsia="en-GB"/>
              </w:rPr>
            </w:pPr>
            <w:r>
              <w:rPr>
                <w:sz w:val="18"/>
                <w:szCs w:val="18"/>
                <w:lang w:eastAsia="en-GB"/>
              </w:rPr>
              <w:t>DUT is actively transferring data.</w:t>
            </w:r>
          </w:p>
        </w:tc>
      </w:tr>
    </w:tbl>
    <w:p w14:paraId="09F2E8CD" w14:textId="77777777" w:rsidR="00B854E1" w:rsidRPr="007B373B" w:rsidRDefault="00B854E1" w:rsidP="00B854E1">
      <w:pPr>
        <w:pStyle w:val="H6b"/>
      </w:pPr>
      <w:r w:rsidRPr="007B373B">
        <w:t>102.3.4</w:t>
      </w:r>
      <w:r w:rsidRPr="007B373B">
        <w:tab/>
        <w:t>PDN Activated – VoLTE + Data Transfer (CONNECTED)</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8"/>
        <w:gridCol w:w="4438"/>
      </w:tblGrid>
      <w:tr w:rsidR="00B854E1" w14:paraId="33F0830D"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46D9A689" w14:textId="77777777" w:rsidR="00B854E1" w:rsidRDefault="00B854E1" w:rsidP="00FB5254">
            <w:pPr>
              <w:tabs>
                <w:tab w:val="left" w:pos="851"/>
              </w:tabs>
              <w:spacing w:line="256" w:lineRule="auto"/>
              <w:jc w:val="left"/>
              <w:rPr>
                <w:b/>
                <w:noProof w:val="0"/>
                <w:sz w:val="18"/>
                <w:szCs w:val="18"/>
                <w:lang w:eastAsia="en-GB"/>
              </w:rPr>
            </w:pPr>
            <w:r>
              <w:rPr>
                <w:b/>
                <w:sz w:val="18"/>
                <w:szCs w:val="18"/>
                <w:lang w:eastAsia="en-GB"/>
              </w:rPr>
              <w:t>-</w:t>
            </w:r>
          </w:p>
        </w:tc>
        <w:tc>
          <w:tcPr>
            <w:tcW w:w="427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6D6BA1A" w14:textId="77777777" w:rsidR="00B854E1" w:rsidRDefault="00B854E1" w:rsidP="00FB5254">
            <w:pPr>
              <w:tabs>
                <w:tab w:val="left" w:pos="851"/>
              </w:tabs>
              <w:spacing w:line="256" w:lineRule="auto"/>
              <w:jc w:val="left"/>
              <w:rPr>
                <w:b/>
                <w:sz w:val="18"/>
                <w:szCs w:val="18"/>
                <w:lang w:eastAsia="en-GB"/>
              </w:rPr>
            </w:pPr>
            <w:r>
              <w:rPr>
                <w:b/>
                <w:sz w:val="18"/>
                <w:szCs w:val="18"/>
                <w:lang w:eastAsia="en-GB"/>
              </w:rPr>
              <w:t>Test procedure</w:t>
            </w:r>
          </w:p>
        </w:tc>
        <w:tc>
          <w:tcPr>
            <w:tcW w:w="453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6AE333E" w14:textId="77777777" w:rsidR="00B854E1" w:rsidRDefault="00B854E1" w:rsidP="00FB5254">
            <w:pPr>
              <w:tabs>
                <w:tab w:val="left" w:pos="851"/>
              </w:tabs>
              <w:spacing w:line="256" w:lineRule="auto"/>
              <w:jc w:val="left"/>
              <w:rPr>
                <w:b/>
                <w:sz w:val="18"/>
                <w:szCs w:val="18"/>
                <w:lang w:eastAsia="en-GB"/>
              </w:rPr>
            </w:pPr>
            <w:r>
              <w:rPr>
                <w:b/>
                <w:sz w:val="18"/>
                <w:szCs w:val="18"/>
                <w:lang w:eastAsia="en-GB"/>
              </w:rPr>
              <w:t>Expected behaviour</w:t>
            </w:r>
          </w:p>
        </w:tc>
      </w:tr>
      <w:tr w:rsidR="00B854E1" w14:paraId="40DE041B"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CE06609" w14:textId="77777777" w:rsidR="00B854E1" w:rsidRDefault="00B854E1" w:rsidP="00FB5254">
            <w:pPr>
              <w:spacing w:line="256" w:lineRule="auto"/>
            </w:pPr>
            <w:r>
              <w:t>1</w:t>
            </w:r>
          </w:p>
        </w:tc>
        <w:tc>
          <w:tcPr>
            <w:tcW w:w="4275" w:type="dxa"/>
            <w:tcBorders>
              <w:top w:val="single" w:sz="4" w:space="0" w:color="BFBFBF"/>
              <w:left w:val="single" w:sz="4" w:space="0" w:color="BFBFBF"/>
              <w:bottom w:val="single" w:sz="4" w:space="0" w:color="BFBFBF"/>
              <w:right w:val="single" w:sz="4" w:space="0" w:color="BFBFBF"/>
            </w:tcBorders>
            <w:hideMark/>
          </w:tcPr>
          <w:p w14:paraId="37B738B8" w14:textId="77777777" w:rsidR="00B854E1" w:rsidRDefault="00B854E1" w:rsidP="00FB5254">
            <w:pPr>
              <w:keepNext/>
              <w:keepLines/>
              <w:tabs>
                <w:tab w:val="left" w:pos="851"/>
              </w:tabs>
              <w:spacing w:line="256" w:lineRule="auto"/>
              <w:ind w:right="-1"/>
              <w:jc w:val="left"/>
              <w:rPr>
                <w:noProof w:val="0"/>
                <w:sz w:val="18"/>
                <w:szCs w:val="18"/>
                <w:lang w:eastAsia="en-GB"/>
              </w:rPr>
            </w:pPr>
            <w:r>
              <w:rPr>
                <w:sz w:val="18"/>
                <w:szCs w:val="18"/>
                <w:lang w:eastAsia="en-GB"/>
              </w:rPr>
              <w:t>DUT is configured so that data is enabled.</w:t>
            </w:r>
          </w:p>
        </w:tc>
        <w:tc>
          <w:tcPr>
            <w:tcW w:w="4530" w:type="dxa"/>
            <w:tcBorders>
              <w:top w:val="single" w:sz="4" w:space="0" w:color="BFBFBF"/>
              <w:left w:val="single" w:sz="4" w:space="0" w:color="BFBFBF"/>
              <w:bottom w:val="single" w:sz="4" w:space="0" w:color="BFBFBF"/>
              <w:right w:val="single" w:sz="4" w:space="0" w:color="BFBFBF"/>
            </w:tcBorders>
            <w:hideMark/>
          </w:tcPr>
          <w:p w14:paraId="0B07AF55" w14:textId="77777777" w:rsidR="00B854E1" w:rsidRDefault="00B854E1" w:rsidP="00FB5254">
            <w:pPr>
              <w:keepNext/>
              <w:keepLines/>
              <w:tabs>
                <w:tab w:val="left" w:pos="851"/>
              </w:tabs>
              <w:spacing w:line="256" w:lineRule="auto"/>
              <w:ind w:right="-1"/>
              <w:jc w:val="left"/>
              <w:rPr>
                <w:sz w:val="18"/>
                <w:szCs w:val="18"/>
                <w:lang w:eastAsia="en-GB"/>
              </w:rPr>
            </w:pPr>
            <w:r>
              <w:rPr>
                <w:sz w:val="18"/>
                <w:szCs w:val="18"/>
                <w:lang w:eastAsia="en-GB"/>
              </w:rPr>
              <w:t>Data connection is available according to the RAT connection.</w:t>
            </w:r>
          </w:p>
        </w:tc>
      </w:tr>
      <w:tr w:rsidR="00B854E1" w14:paraId="4C1712AE"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0504A70" w14:textId="77777777" w:rsidR="00B854E1" w:rsidRDefault="00B854E1" w:rsidP="00FB5254">
            <w:pPr>
              <w:spacing w:line="256" w:lineRule="auto"/>
            </w:pPr>
            <w:r>
              <w:t>2</w:t>
            </w:r>
          </w:p>
        </w:tc>
        <w:tc>
          <w:tcPr>
            <w:tcW w:w="4275" w:type="dxa"/>
            <w:tcBorders>
              <w:top w:val="single" w:sz="4" w:space="0" w:color="BFBFBF"/>
              <w:left w:val="single" w:sz="4" w:space="0" w:color="BFBFBF"/>
              <w:bottom w:val="single" w:sz="4" w:space="0" w:color="BFBFBF"/>
              <w:right w:val="single" w:sz="4" w:space="0" w:color="BFBFBF"/>
            </w:tcBorders>
            <w:hideMark/>
          </w:tcPr>
          <w:p w14:paraId="4344813B" w14:textId="77777777" w:rsidR="00B854E1" w:rsidRDefault="00B854E1" w:rsidP="00FB5254">
            <w:pPr>
              <w:keepNext/>
              <w:keepLines/>
              <w:tabs>
                <w:tab w:val="left" w:pos="851"/>
              </w:tabs>
              <w:spacing w:line="256" w:lineRule="auto"/>
              <w:ind w:right="-1"/>
              <w:jc w:val="left"/>
              <w:rPr>
                <w:sz w:val="18"/>
                <w:szCs w:val="18"/>
                <w:lang w:eastAsia="en-GB"/>
              </w:rPr>
            </w:pPr>
            <w:r>
              <w:rPr>
                <w:rFonts w:cs="Arial"/>
                <w:noProof w:val="0"/>
                <w:sz w:val="18"/>
                <w:szCs w:val="18"/>
              </w:rPr>
              <w:t>Establish a voice call</w:t>
            </w:r>
          </w:p>
        </w:tc>
        <w:tc>
          <w:tcPr>
            <w:tcW w:w="4530" w:type="dxa"/>
            <w:tcBorders>
              <w:top w:val="single" w:sz="4" w:space="0" w:color="BFBFBF"/>
              <w:left w:val="single" w:sz="4" w:space="0" w:color="BFBFBF"/>
              <w:bottom w:val="single" w:sz="4" w:space="0" w:color="BFBFBF"/>
              <w:right w:val="single" w:sz="4" w:space="0" w:color="BFBFBF"/>
            </w:tcBorders>
            <w:hideMark/>
          </w:tcPr>
          <w:p w14:paraId="361E8668" w14:textId="77777777" w:rsidR="00B854E1" w:rsidRDefault="00B854E1" w:rsidP="00FB5254">
            <w:pPr>
              <w:keepNext/>
              <w:keepLines/>
              <w:tabs>
                <w:tab w:val="left" w:pos="851"/>
              </w:tabs>
              <w:spacing w:line="256" w:lineRule="auto"/>
              <w:ind w:right="-1"/>
              <w:jc w:val="left"/>
              <w:rPr>
                <w:sz w:val="18"/>
                <w:szCs w:val="18"/>
                <w:lang w:eastAsia="en-GB"/>
              </w:rPr>
            </w:pPr>
            <w:r>
              <w:rPr>
                <w:rFonts w:cs="Arial"/>
                <w:noProof w:val="0"/>
                <w:sz w:val="18"/>
                <w:szCs w:val="18"/>
              </w:rPr>
              <w:t>A voice call is successfully established, including a dedicated bearer. Speech path is present in both directions.</w:t>
            </w:r>
          </w:p>
        </w:tc>
      </w:tr>
      <w:tr w:rsidR="00B854E1" w14:paraId="2FC3A2C9"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2C348151" w14:textId="77777777" w:rsidR="00B854E1" w:rsidRDefault="00B854E1" w:rsidP="00FB5254">
            <w:pPr>
              <w:spacing w:line="256" w:lineRule="auto"/>
            </w:pPr>
            <w:r>
              <w:t>3</w:t>
            </w:r>
          </w:p>
        </w:tc>
        <w:tc>
          <w:tcPr>
            <w:tcW w:w="4275" w:type="dxa"/>
            <w:tcBorders>
              <w:top w:val="single" w:sz="4" w:space="0" w:color="BFBFBF"/>
              <w:left w:val="single" w:sz="4" w:space="0" w:color="BFBFBF"/>
              <w:bottom w:val="single" w:sz="4" w:space="0" w:color="BFBFBF"/>
              <w:right w:val="single" w:sz="4" w:space="0" w:color="BFBFBF"/>
            </w:tcBorders>
            <w:hideMark/>
          </w:tcPr>
          <w:p w14:paraId="7551CDAD" w14:textId="77777777" w:rsidR="00B854E1" w:rsidRDefault="00B854E1" w:rsidP="00FB5254">
            <w:pPr>
              <w:keepNext/>
              <w:keepLines/>
              <w:tabs>
                <w:tab w:val="left" w:pos="851"/>
              </w:tabs>
              <w:spacing w:line="256" w:lineRule="auto"/>
              <w:ind w:right="-1"/>
              <w:jc w:val="left"/>
              <w:rPr>
                <w:noProof w:val="0"/>
                <w:sz w:val="18"/>
                <w:szCs w:val="18"/>
                <w:lang w:eastAsia="en-GB"/>
              </w:rPr>
            </w:pPr>
            <w:r>
              <w:rPr>
                <w:sz w:val="18"/>
                <w:szCs w:val="18"/>
                <w:lang w:eastAsia="en-GB"/>
              </w:rPr>
              <w:t>Ensure a data transfer is ongoing. This can be via a tethered connection, DUN, an internal application on DUT or via continuous PINGs.</w:t>
            </w:r>
          </w:p>
        </w:tc>
        <w:tc>
          <w:tcPr>
            <w:tcW w:w="4530" w:type="dxa"/>
            <w:tcBorders>
              <w:top w:val="single" w:sz="4" w:space="0" w:color="BFBFBF"/>
              <w:left w:val="single" w:sz="4" w:space="0" w:color="BFBFBF"/>
              <w:bottom w:val="single" w:sz="4" w:space="0" w:color="BFBFBF"/>
              <w:right w:val="single" w:sz="4" w:space="0" w:color="BFBFBF"/>
            </w:tcBorders>
            <w:hideMark/>
          </w:tcPr>
          <w:p w14:paraId="5E4C4A1A" w14:textId="77777777" w:rsidR="00B854E1" w:rsidRDefault="00B854E1" w:rsidP="00FB5254">
            <w:pPr>
              <w:keepNext/>
              <w:keepLines/>
              <w:tabs>
                <w:tab w:val="left" w:pos="851"/>
              </w:tabs>
              <w:spacing w:line="256" w:lineRule="auto"/>
              <w:ind w:right="-1"/>
              <w:jc w:val="left"/>
              <w:rPr>
                <w:sz w:val="18"/>
                <w:szCs w:val="18"/>
                <w:lang w:eastAsia="en-GB"/>
              </w:rPr>
            </w:pPr>
            <w:r>
              <w:rPr>
                <w:sz w:val="18"/>
                <w:szCs w:val="18"/>
                <w:lang w:eastAsia="en-GB"/>
              </w:rPr>
              <w:t>DUT is actively transferring data.</w:t>
            </w:r>
          </w:p>
        </w:tc>
      </w:tr>
      <w:tr w:rsidR="00B854E1" w14:paraId="3821AE28"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7F48BC9A" w14:textId="77777777" w:rsidR="00B854E1" w:rsidRDefault="00B854E1" w:rsidP="00FB5254">
            <w:pPr>
              <w:spacing w:line="256" w:lineRule="auto"/>
            </w:pPr>
            <w:r>
              <w:t>4</w:t>
            </w:r>
          </w:p>
        </w:tc>
        <w:tc>
          <w:tcPr>
            <w:tcW w:w="8805" w:type="dxa"/>
            <w:gridSpan w:val="2"/>
            <w:tcBorders>
              <w:top w:val="single" w:sz="4" w:space="0" w:color="BFBFBF"/>
              <w:left w:val="single" w:sz="4" w:space="0" w:color="BFBFBF"/>
              <w:bottom w:val="single" w:sz="4" w:space="0" w:color="BFBFBF"/>
              <w:right w:val="single" w:sz="4" w:space="0" w:color="BFBFBF"/>
            </w:tcBorders>
            <w:hideMark/>
          </w:tcPr>
          <w:p w14:paraId="24785A01" w14:textId="77777777" w:rsidR="00B854E1" w:rsidRDefault="00B854E1" w:rsidP="00FB5254">
            <w:pPr>
              <w:keepNext/>
              <w:keepLines/>
              <w:tabs>
                <w:tab w:val="left" w:pos="851"/>
              </w:tabs>
              <w:spacing w:line="256" w:lineRule="auto"/>
              <w:ind w:right="-1"/>
              <w:jc w:val="left"/>
              <w:rPr>
                <w:noProof w:val="0"/>
                <w:sz w:val="18"/>
                <w:szCs w:val="18"/>
                <w:lang w:eastAsia="en-GB"/>
              </w:rPr>
            </w:pPr>
            <w:r>
              <w:rPr>
                <w:sz w:val="18"/>
                <w:szCs w:val="18"/>
                <w:lang w:eastAsia="en-GB"/>
              </w:rPr>
              <w:t>Follow the instruction of the desired scenario.</w:t>
            </w:r>
          </w:p>
        </w:tc>
      </w:tr>
      <w:tr w:rsidR="00B854E1" w14:paraId="5D1F292B"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7F230D8B" w14:textId="77777777" w:rsidR="00B854E1" w:rsidRDefault="00B854E1" w:rsidP="00FB5254">
            <w:pPr>
              <w:spacing w:line="256" w:lineRule="auto"/>
            </w:pPr>
            <w:r>
              <w:t>5</w:t>
            </w:r>
          </w:p>
        </w:tc>
        <w:tc>
          <w:tcPr>
            <w:tcW w:w="4275" w:type="dxa"/>
            <w:tcBorders>
              <w:top w:val="single" w:sz="4" w:space="0" w:color="BFBFBF"/>
              <w:left w:val="single" w:sz="4" w:space="0" w:color="BFBFBF"/>
              <w:bottom w:val="single" w:sz="4" w:space="0" w:color="BFBFBF"/>
              <w:right w:val="single" w:sz="4" w:space="0" w:color="BFBFBF"/>
            </w:tcBorders>
            <w:hideMark/>
          </w:tcPr>
          <w:p w14:paraId="7ECB859A" w14:textId="77777777" w:rsidR="00B854E1" w:rsidRDefault="00B854E1" w:rsidP="00FB5254">
            <w:pPr>
              <w:keepNext/>
              <w:keepLines/>
              <w:tabs>
                <w:tab w:val="left" w:pos="851"/>
              </w:tabs>
              <w:spacing w:line="256" w:lineRule="auto"/>
              <w:ind w:right="-1"/>
              <w:jc w:val="left"/>
              <w:rPr>
                <w:noProof w:val="0"/>
                <w:sz w:val="18"/>
                <w:szCs w:val="18"/>
                <w:lang w:eastAsia="en-GB"/>
              </w:rPr>
            </w:pPr>
            <w:r>
              <w:rPr>
                <w:sz w:val="18"/>
                <w:szCs w:val="18"/>
                <w:lang w:eastAsia="en-GB"/>
              </w:rPr>
              <w:t>Check data transfer continues after the scenario.</w:t>
            </w:r>
          </w:p>
        </w:tc>
        <w:tc>
          <w:tcPr>
            <w:tcW w:w="4530" w:type="dxa"/>
            <w:tcBorders>
              <w:top w:val="single" w:sz="4" w:space="0" w:color="BFBFBF"/>
              <w:left w:val="single" w:sz="4" w:space="0" w:color="BFBFBF"/>
              <w:bottom w:val="single" w:sz="4" w:space="0" w:color="BFBFBF"/>
              <w:right w:val="single" w:sz="4" w:space="0" w:color="BFBFBF"/>
            </w:tcBorders>
            <w:hideMark/>
          </w:tcPr>
          <w:p w14:paraId="60D16BBD" w14:textId="77777777" w:rsidR="00B854E1" w:rsidRDefault="00B854E1" w:rsidP="00FB5254">
            <w:pPr>
              <w:keepNext/>
              <w:keepLines/>
              <w:tabs>
                <w:tab w:val="left" w:pos="851"/>
              </w:tabs>
              <w:spacing w:line="256" w:lineRule="auto"/>
              <w:ind w:right="-1"/>
              <w:jc w:val="left"/>
              <w:rPr>
                <w:sz w:val="18"/>
                <w:szCs w:val="18"/>
                <w:lang w:eastAsia="en-GB"/>
              </w:rPr>
            </w:pPr>
            <w:r>
              <w:rPr>
                <w:sz w:val="18"/>
                <w:szCs w:val="18"/>
                <w:lang w:eastAsia="en-GB"/>
              </w:rPr>
              <w:t>DUT is actively transferring data.</w:t>
            </w:r>
          </w:p>
        </w:tc>
      </w:tr>
      <w:tr w:rsidR="00B854E1" w14:paraId="151A5853" w14:textId="77777777" w:rsidTr="00FB5254">
        <w:tc>
          <w:tcPr>
            <w:tcW w:w="437" w:type="dxa"/>
            <w:tcBorders>
              <w:top w:val="single" w:sz="4" w:space="0" w:color="BFBFBF"/>
              <w:left w:val="single" w:sz="4" w:space="0" w:color="BFBFBF"/>
              <w:bottom w:val="single" w:sz="4" w:space="0" w:color="BFBFBF"/>
              <w:right w:val="single" w:sz="4" w:space="0" w:color="BFBFBF"/>
            </w:tcBorders>
            <w:shd w:val="clear" w:color="auto" w:fill="F2F2F2"/>
            <w:hideMark/>
          </w:tcPr>
          <w:p w14:paraId="0F7B4BF6" w14:textId="77777777" w:rsidR="00B854E1" w:rsidRDefault="00B854E1" w:rsidP="00FB5254">
            <w:pPr>
              <w:spacing w:line="256" w:lineRule="auto"/>
            </w:pPr>
            <w:r>
              <w:t>6</w:t>
            </w:r>
          </w:p>
        </w:tc>
        <w:tc>
          <w:tcPr>
            <w:tcW w:w="4275" w:type="dxa"/>
            <w:tcBorders>
              <w:top w:val="single" w:sz="4" w:space="0" w:color="BFBFBF"/>
              <w:left w:val="single" w:sz="4" w:space="0" w:color="BFBFBF"/>
              <w:bottom w:val="single" w:sz="4" w:space="0" w:color="BFBFBF"/>
              <w:right w:val="single" w:sz="4" w:space="0" w:color="BFBFBF"/>
            </w:tcBorders>
            <w:hideMark/>
          </w:tcPr>
          <w:p w14:paraId="081DE115" w14:textId="77777777" w:rsidR="00B854E1" w:rsidRDefault="00B854E1" w:rsidP="00FB5254">
            <w:pPr>
              <w:keepNext/>
              <w:keepLines/>
              <w:tabs>
                <w:tab w:val="left" w:pos="851"/>
              </w:tabs>
              <w:spacing w:line="256" w:lineRule="auto"/>
              <w:ind w:right="-1"/>
              <w:jc w:val="left"/>
              <w:rPr>
                <w:sz w:val="18"/>
                <w:szCs w:val="18"/>
                <w:lang w:eastAsia="en-GB"/>
              </w:rPr>
            </w:pPr>
            <w:r>
              <w:rPr>
                <w:rFonts w:cs="Arial"/>
                <w:noProof w:val="0"/>
                <w:sz w:val="18"/>
                <w:szCs w:val="18"/>
              </w:rPr>
              <w:t>Check that the voice call continues seamlessly</w:t>
            </w:r>
          </w:p>
        </w:tc>
        <w:tc>
          <w:tcPr>
            <w:tcW w:w="4530" w:type="dxa"/>
            <w:tcBorders>
              <w:top w:val="single" w:sz="4" w:space="0" w:color="BFBFBF"/>
              <w:left w:val="single" w:sz="4" w:space="0" w:color="BFBFBF"/>
              <w:bottom w:val="single" w:sz="4" w:space="0" w:color="BFBFBF"/>
              <w:right w:val="single" w:sz="4" w:space="0" w:color="BFBFBF"/>
            </w:tcBorders>
            <w:hideMark/>
          </w:tcPr>
          <w:p w14:paraId="7D508564" w14:textId="77777777" w:rsidR="00B854E1" w:rsidRDefault="00B854E1" w:rsidP="00FB5254">
            <w:pPr>
              <w:keepNext/>
              <w:keepLines/>
              <w:tabs>
                <w:tab w:val="left" w:pos="851"/>
              </w:tabs>
              <w:spacing w:line="256" w:lineRule="auto"/>
              <w:ind w:right="-1"/>
              <w:jc w:val="left"/>
              <w:rPr>
                <w:sz w:val="18"/>
                <w:szCs w:val="18"/>
                <w:lang w:eastAsia="en-GB"/>
              </w:rPr>
            </w:pPr>
            <w:r>
              <w:rPr>
                <w:rFonts w:cs="Arial"/>
                <w:noProof w:val="0"/>
                <w:sz w:val="18"/>
                <w:szCs w:val="18"/>
              </w:rPr>
              <w:t>Check that audio quality during the data transfer remains excellent.</w:t>
            </w:r>
          </w:p>
        </w:tc>
      </w:tr>
    </w:tbl>
    <w:p w14:paraId="2EBB1988" w14:textId="77777777" w:rsidR="00B854E1" w:rsidRPr="00B854E1" w:rsidRDefault="00B854E1" w:rsidP="00B854E1">
      <w:pPr>
        <w:rPr>
          <w:lang w:val="en-US"/>
        </w:rPr>
      </w:pPr>
    </w:p>
    <w:p w14:paraId="5ACF44C8" w14:textId="77777777" w:rsidR="00AC2F69" w:rsidRPr="00AC2F69" w:rsidRDefault="00AC2F69" w:rsidP="00B07F2D">
      <w:pPr>
        <w:pStyle w:val="Heading2"/>
      </w:pPr>
      <w:bookmarkStart w:id="164" w:name="_Toc156375218"/>
      <w:r w:rsidRPr="00AC2F69">
        <w:rPr>
          <w:rFonts w:hint="eastAsia"/>
        </w:rPr>
        <w:t>102.4</w:t>
      </w:r>
      <w:r w:rsidRPr="00AC2F69">
        <w:tab/>
        <w:t>Mobility for 5G NR - 5GC - Option 2 (NB)</w:t>
      </w:r>
      <w:bookmarkEnd w:id="150"/>
      <w:bookmarkEnd w:id="164"/>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887"/>
        <w:gridCol w:w="969"/>
        <w:gridCol w:w="969"/>
        <w:gridCol w:w="825"/>
        <w:gridCol w:w="824"/>
        <w:gridCol w:w="834"/>
        <w:gridCol w:w="934"/>
      </w:tblGrid>
      <w:tr w:rsidR="00E7552B" w:rsidRPr="00AC2F69" w14:paraId="72EB86A4" w14:textId="77777777" w:rsidTr="00E7552B">
        <w:tc>
          <w:tcPr>
            <w:tcW w:w="3887" w:type="dxa"/>
            <w:vMerge w:val="restart"/>
            <w:tcBorders>
              <w:top w:val="single" w:sz="4" w:space="0" w:color="BFBFBF"/>
              <w:right w:val="single" w:sz="4" w:space="0" w:color="BFBFBF"/>
            </w:tcBorders>
            <w:shd w:val="clear" w:color="auto" w:fill="F2F2F2"/>
          </w:tcPr>
          <w:p w14:paraId="5C8E8658" w14:textId="77777777" w:rsidR="00E7552B" w:rsidRPr="00C44D14" w:rsidRDefault="00E7552B" w:rsidP="00C44D14">
            <w:pPr>
              <w:keepNext/>
              <w:keepLines/>
              <w:spacing w:before="120"/>
              <w:rPr>
                <w:b/>
                <w:noProof w:val="0"/>
                <w:sz w:val="18"/>
                <w:szCs w:val="18"/>
              </w:rPr>
            </w:pPr>
            <w:r w:rsidRPr="00C44D14">
              <w:rPr>
                <w:b/>
                <w:noProof w:val="0"/>
                <w:sz w:val="18"/>
                <w:szCs w:val="18"/>
              </w:rPr>
              <w:t>Test Case Title</w:t>
            </w:r>
          </w:p>
        </w:tc>
        <w:tc>
          <w:tcPr>
            <w:tcW w:w="1938" w:type="dxa"/>
            <w:gridSpan w:val="2"/>
            <w:tcBorders>
              <w:top w:val="single" w:sz="4" w:space="0" w:color="BFBFBF"/>
              <w:left w:val="single" w:sz="4" w:space="0" w:color="BFBFBF"/>
              <w:bottom w:val="single" w:sz="4" w:space="0" w:color="BFBFBF"/>
              <w:right w:val="single" w:sz="4" w:space="0" w:color="BFBFBF"/>
            </w:tcBorders>
            <w:shd w:val="clear" w:color="auto" w:fill="F2F2F2"/>
            <w:vAlign w:val="center"/>
          </w:tcPr>
          <w:p w14:paraId="62C4C811" w14:textId="77777777" w:rsidR="00E7552B" w:rsidRPr="00C44D14" w:rsidRDefault="00E7552B" w:rsidP="00C44D14">
            <w:pPr>
              <w:keepNext/>
              <w:keepLines/>
              <w:spacing w:before="120"/>
              <w:jc w:val="center"/>
              <w:rPr>
                <w:b/>
                <w:bCs/>
                <w:noProof w:val="0"/>
                <w:lang w:val="de-DE"/>
              </w:rPr>
            </w:pPr>
            <w:r w:rsidRPr="00C44D14">
              <w:rPr>
                <w:rFonts w:hint="eastAsia"/>
                <w:b/>
                <w:bCs/>
                <w:noProof w:val="0"/>
                <w:lang w:val="de-DE"/>
              </w:rPr>
              <w:t>INTRA-RAT</w:t>
            </w:r>
          </w:p>
        </w:tc>
        <w:tc>
          <w:tcPr>
            <w:tcW w:w="1649" w:type="dxa"/>
            <w:gridSpan w:val="2"/>
            <w:tcBorders>
              <w:top w:val="single" w:sz="4" w:space="0" w:color="BFBFBF"/>
              <w:left w:val="single" w:sz="4" w:space="0" w:color="BFBFBF"/>
              <w:bottom w:val="single" w:sz="4" w:space="0" w:color="BFBFBF"/>
              <w:right w:val="single" w:sz="4" w:space="0" w:color="BFBFBF"/>
            </w:tcBorders>
            <w:shd w:val="clear" w:color="auto" w:fill="F2F2F2"/>
            <w:vAlign w:val="center"/>
          </w:tcPr>
          <w:p w14:paraId="323C15CF" w14:textId="77777777" w:rsidR="00E7552B" w:rsidRPr="00C44D14" w:rsidRDefault="00E7552B" w:rsidP="00C44D14">
            <w:pPr>
              <w:keepNext/>
              <w:keepLines/>
              <w:spacing w:before="120"/>
              <w:jc w:val="center"/>
              <w:rPr>
                <w:b/>
                <w:bCs/>
                <w:noProof w:val="0"/>
                <w:lang w:val="de-DE"/>
              </w:rPr>
            </w:pPr>
            <w:r w:rsidRPr="00C44D14">
              <w:rPr>
                <w:rFonts w:hint="eastAsia"/>
                <w:b/>
                <w:bCs/>
                <w:noProof w:val="0"/>
                <w:lang w:val="de-DE"/>
              </w:rPr>
              <w:t>INTER-RAT</w:t>
            </w:r>
          </w:p>
        </w:tc>
        <w:tc>
          <w:tcPr>
            <w:tcW w:w="1768" w:type="dxa"/>
            <w:gridSpan w:val="2"/>
            <w:tcBorders>
              <w:top w:val="single" w:sz="4" w:space="0" w:color="BFBFBF"/>
              <w:left w:val="single" w:sz="4" w:space="0" w:color="BFBFBF"/>
              <w:bottom w:val="single" w:sz="4" w:space="0" w:color="BFBFBF"/>
              <w:right w:val="single" w:sz="4" w:space="0" w:color="BFBFBF"/>
            </w:tcBorders>
            <w:shd w:val="clear" w:color="auto" w:fill="F2F2F2"/>
          </w:tcPr>
          <w:p w14:paraId="461D73AD" w14:textId="77777777" w:rsidR="00E7552B" w:rsidRPr="00C44D14" w:rsidRDefault="00E7552B" w:rsidP="00C44D14">
            <w:pPr>
              <w:keepNext/>
              <w:keepLines/>
              <w:spacing w:before="120"/>
              <w:jc w:val="center"/>
              <w:rPr>
                <w:b/>
                <w:bCs/>
                <w:noProof w:val="0"/>
                <w:lang w:val="de-DE"/>
              </w:rPr>
            </w:pPr>
            <w:r w:rsidRPr="00C44D14">
              <w:rPr>
                <w:rFonts w:hint="eastAsia"/>
                <w:b/>
                <w:bCs/>
                <w:noProof w:val="0"/>
                <w:lang w:val="de-DE"/>
              </w:rPr>
              <w:t>INTER-SYSTEM</w:t>
            </w:r>
          </w:p>
        </w:tc>
      </w:tr>
      <w:tr w:rsidR="00E7552B" w:rsidRPr="00AC2F69" w14:paraId="171B4F65" w14:textId="77777777" w:rsidTr="00E7552B">
        <w:trPr>
          <w:trHeight w:val="263"/>
        </w:trPr>
        <w:tc>
          <w:tcPr>
            <w:tcW w:w="3887" w:type="dxa"/>
            <w:vMerge/>
            <w:tcBorders>
              <w:right w:val="single" w:sz="4" w:space="0" w:color="BFBFBF"/>
            </w:tcBorders>
            <w:shd w:val="clear" w:color="auto" w:fill="F2F2F2"/>
          </w:tcPr>
          <w:p w14:paraId="509936C4" w14:textId="77777777" w:rsidR="00E7552B" w:rsidRPr="00AC2F69" w:rsidRDefault="00E7552B" w:rsidP="00C44D14">
            <w:pPr>
              <w:keepNext/>
              <w:keepLines/>
            </w:pPr>
          </w:p>
        </w:tc>
        <w:tc>
          <w:tcPr>
            <w:tcW w:w="969" w:type="dxa"/>
            <w:tcBorders>
              <w:top w:val="single" w:sz="4" w:space="0" w:color="BFBFBF"/>
              <w:left w:val="single" w:sz="4" w:space="0" w:color="BFBFBF"/>
            </w:tcBorders>
            <w:shd w:val="clear" w:color="auto" w:fill="auto"/>
            <w:vAlign w:val="center"/>
          </w:tcPr>
          <w:p w14:paraId="20D6DA57" w14:textId="77777777" w:rsidR="00E7552B" w:rsidRPr="00C44D14" w:rsidRDefault="00E7552B" w:rsidP="00C44D14">
            <w:pPr>
              <w:keepNext/>
              <w:keepLines/>
              <w:jc w:val="center"/>
              <w:rPr>
                <w:noProof w:val="0"/>
                <w:sz w:val="18"/>
                <w:szCs w:val="18"/>
              </w:rPr>
            </w:pPr>
            <w:r w:rsidRPr="00C44D14">
              <w:rPr>
                <w:rFonts w:hint="eastAsia"/>
                <w:noProof w:val="0"/>
                <w:sz w:val="18"/>
                <w:szCs w:val="18"/>
              </w:rPr>
              <w:t>A</w:t>
            </w:r>
          </w:p>
        </w:tc>
        <w:tc>
          <w:tcPr>
            <w:tcW w:w="969" w:type="dxa"/>
            <w:tcBorders>
              <w:top w:val="single" w:sz="4" w:space="0" w:color="BFBFBF"/>
            </w:tcBorders>
            <w:shd w:val="clear" w:color="auto" w:fill="auto"/>
            <w:vAlign w:val="center"/>
          </w:tcPr>
          <w:p w14:paraId="6D830CFA" w14:textId="77777777" w:rsidR="00E7552B" w:rsidRPr="00C44D14" w:rsidRDefault="00E7552B" w:rsidP="00C44D14">
            <w:pPr>
              <w:keepNext/>
              <w:keepLines/>
              <w:jc w:val="center"/>
              <w:rPr>
                <w:noProof w:val="0"/>
                <w:sz w:val="18"/>
                <w:szCs w:val="18"/>
              </w:rPr>
            </w:pPr>
            <w:r w:rsidRPr="00C44D14">
              <w:rPr>
                <w:rFonts w:hint="eastAsia"/>
                <w:noProof w:val="0"/>
                <w:sz w:val="18"/>
                <w:szCs w:val="18"/>
              </w:rPr>
              <w:t>B</w:t>
            </w:r>
          </w:p>
        </w:tc>
        <w:tc>
          <w:tcPr>
            <w:tcW w:w="825" w:type="dxa"/>
            <w:tcBorders>
              <w:top w:val="single" w:sz="4" w:space="0" w:color="BFBFBF"/>
            </w:tcBorders>
            <w:shd w:val="clear" w:color="auto" w:fill="auto"/>
            <w:vAlign w:val="center"/>
          </w:tcPr>
          <w:p w14:paraId="5795B6B3" w14:textId="77777777" w:rsidR="00E7552B" w:rsidRPr="00C44D14" w:rsidRDefault="00E7552B" w:rsidP="00C44D14">
            <w:pPr>
              <w:keepNext/>
              <w:keepLines/>
              <w:jc w:val="center"/>
              <w:rPr>
                <w:noProof w:val="0"/>
                <w:sz w:val="18"/>
                <w:szCs w:val="18"/>
              </w:rPr>
            </w:pPr>
            <w:r w:rsidRPr="00C44D14">
              <w:rPr>
                <w:rFonts w:hint="eastAsia"/>
                <w:noProof w:val="0"/>
                <w:sz w:val="18"/>
                <w:szCs w:val="18"/>
              </w:rPr>
              <w:t>C</w:t>
            </w:r>
          </w:p>
        </w:tc>
        <w:tc>
          <w:tcPr>
            <w:tcW w:w="824" w:type="dxa"/>
            <w:tcBorders>
              <w:top w:val="single" w:sz="4" w:space="0" w:color="BFBFBF"/>
            </w:tcBorders>
            <w:shd w:val="clear" w:color="auto" w:fill="auto"/>
            <w:vAlign w:val="center"/>
          </w:tcPr>
          <w:p w14:paraId="258ECFD0" w14:textId="77777777" w:rsidR="00E7552B" w:rsidRPr="00C44D14" w:rsidRDefault="00E7552B" w:rsidP="00C44D14">
            <w:pPr>
              <w:keepNext/>
              <w:keepLines/>
              <w:jc w:val="center"/>
              <w:rPr>
                <w:noProof w:val="0"/>
                <w:sz w:val="18"/>
                <w:szCs w:val="18"/>
              </w:rPr>
            </w:pPr>
            <w:r w:rsidRPr="00C44D14">
              <w:rPr>
                <w:rFonts w:hint="eastAsia"/>
                <w:noProof w:val="0"/>
                <w:sz w:val="18"/>
                <w:szCs w:val="18"/>
              </w:rPr>
              <w:t>D</w:t>
            </w:r>
          </w:p>
        </w:tc>
        <w:tc>
          <w:tcPr>
            <w:tcW w:w="834" w:type="dxa"/>
            <w:tcBorders>
              <w:top w:val="single" w:sz="4" w:space="0" w:color="BFBFBF"/>
            </w:tcBorders>
            <w:shd w:val="clear" w:color="auto" w:fill="auto"/>
            <w:vAlign w:val="center"/>
          </w:tcPr>
          <w:p w14:paraId="72C72FC8" w14:textId="77777777" w:rsidR="00E7552B" w:rsidRPr="00C44D14" w:rsidRDefault="00E7552B" w:rsidP="00C44D14">
            <w:pPr>
              <w:keepNext/>
              <w:keepLines/>
              <w:jc w:val="center"/>
              <w:rPr>
                <w:noProof w:val="0"/>
                <w:sz w:val="18"/>
                <w:szCs w:val="18"/>
              </w:rPr>
            </w:pPr>
            <w:r w:rsidRPr="00C44D14">
              <w:rPr>
                <w:rFonts w:hint="eastAsia"/>
                <w:noProof w:val="0"/>
                <w:sz w:val="18"/>
                <w:szCs w:val="18"/>
              </w:rPr>
              <w:t>E</w:t>
            </w:r>
          </w:p>
        </w:tc>
        <w:tc>
          <w:tcPr>
            <w:tcW w:w="934" w:type="dxa"/>
            <w:tcBorders>
              <w:top w:val="single" w:sz="4" w:space="0" w:color="BFBFBF"/>
            </w:tcBorders>
            <w:shd w:val="clear" w:color="auto" w:fill="auto"/>
            <w:vAlign w:val="center"/>
          </w:tcPr>
          <w:p w14:paraId="5E8107F6" w14:textId="77777777" w:rsidR="00E7552B" w:rsidRPr="00C44D14" w:rsidRDefault="00E7552B" w:rsidP="00C44D14">
            <w:pPr>
              <w:keepNext/>
              <w:keepLines/>
              <w:jc w:val="center"/>
              <w:rPr>
                <w:noProof w:val="0"/>
                <w:sz w:val="18"/>
                <w:szCs w:val="18"/>
              </w:rPr>
            </w:pPr>
            <w:r w:rsidRPr="00C44D14">
              <w:rPr>
                <w:rFonts w:hint="eastAsia"/>
                <w:noProof w:val="0"/>
                <w:sz w:val="18"/>
                <w:szCs w:val="18"/>
              </w:rPr>
              <w:t>F</w:t>
            </w:r>
          </w:p>
        </w:tc>
      </w:tr>
      <w:tr w:rsidR="00E7552B" w:rsidRPr="00AC2F69" w14:paraId="255727A4" w14:textId="77777777" w:rsidTr="00E7552B">
        <w:trPr>
          <w:trHeight w:val="68"/>
        </w:trPr>
        <w:tc>
          <w:tcPr>
            <w:tcW w:w="3887" w:type="dxa"/>
            <w:vMerge/>
            <w:tcBorders>
              <w:right w:val="single" w:sz="4" w:space="0" w:color="BFBFBF"/>
            </w:tcBorders>
            <w:shd w:val="clear" w:color="auto" w:fill="F2F2F2"/>
          </w:tcPr>
          <w:p w14:paraId="0DC1A62B" w14:textId="77777777" w:rsidR="00E7552B" w:rsidRPr="00AC2F69" w:rsidRDefault="00E7552B" w:rsidP="00C44D14">
            <w:pPr>
              <w:keepNext/>
              <w:keepLines/>
            </w:pPr>
          </w:p>
        </w:tc>
        <w:tc>
          <w:tcPr>
            <w:tcW w:w="969" w:type="dxa"/>
            <w:tcBorders>
              <w:left w:val="single" w:sz="4" w:space="0" w:color="BFBFBF"/>
            </w:tcBorders>
            <w:shd w:val="clear" w:color="auto" w:fill="auto"/>
            <w:vAlign w:val="center"/>
          </w:tcPr>
          <w:p w14:paraId="5910763E" w14:textId="77777777" w:rsidR="00E7552B" w:rsidRPr="00C44D14" w:rsidRDefault="00E7552B" w:rsidP="00C44D14">
            <w:pPr>
              <w:keepNext/>
              <w:keepLines/>
              <w:jc w:val="center"/>
              <w:rPr>
                <w:noProof w:val="0"/>
                <w:sz w:val="18"/>
                <w:szCs w:val="18"/>
              </w:rPr>
            </w:pPr>
            <w:r w:rsidRPr="00C44D14">
              <w:rPr>
                <w:rFonts w:hint="eastAsia"/>
                <w:noProof w:val="0"/>
                <w:sz w:val="18"/>
                <w:szCs w:val="18"/>
              </w:rPr>
              <w:t>5G Intra-Band</w:t>
            </w:r>
          </w:p>
        </w:tc>
        <w:tc>
          <w:tcPr>
            <w:tcW w:w="969" w:type="dxa"/>
            <w:shd w:val="clear" w:color="auto" w:fill="auto"/>
            <w:vAlign w:val="center"/>
          </w:tcPr>
          <w:p w14:paraId="67951252" w14:textId="77777777" w:rsidR="00E7552B" w:rsidRPr="00C44D14" w:rsidRDefault="00E7552B" w:rsidP="00C44D14">
            <w:pPr>
              <w:keepNext/>
              <w:keepLines/>
              <w:jc w:val="center"/>
              <w:rPr>
                <w:noProof w:val="0"/>
                <w:sz w:val="18"/>
                <w:szCs w:val="18"/>
              </w:rPr>
            </w:pPr>
            <w:r w:rsidRPr="00C44D14">
              <w:rPr>
                <w:rFonts w:hint="eastAsia"/>
                <w:noProof w:val="0"/>
                <w:sz w:val="18"/>
                <w:szCs w:val="18"/>
              </w:rPr>
              <w:t>5G Inter-Band</w:t>
            </w:r>
          </w:p>
        </w:tc>
        <w:tc>
          <w:tcPr>
            <w:tcW w:w="825" w:type="dxa"/>
            <w:shd w:val="clear" w:color="auto" w:fill="auto"/>
            <w:vAlign w:val="center"/>
          </w:tcPr>
          <w:p w14:paraId="5CECBFE9" w14:textId="77777777" w:rsidR="00E7552B" w:rsidRPr="00C44D14" w:rsidRDefault="00E7552B" w:rsidP="00C44D14">
            <w:pPr>
              <w:keepNext/>
              <w:keepLines/>
              <w:jc w:val="center"/>
              <w:rPr>
                <w:noProof w:val="0"/>
                <w:sz w:val="18"/>
                <w:szCs w:val="18"/>
              </w:rPr>
            </w:pPr>
            <w:r w:rsidRPr="00C44D14">
              <w:rPr>
                <w:rFonts w:hint="eastAsia"/>
                <w:noProof w:val="0"/>
                <w:sz w:val="18"/>
                <w:szCs w:val="18"/>
              </w:rPr>
              <w:t>5G to 4G</w:t>
            </w:r>
          </w:p>
        </w:tc>
        <w:tc>
          <w:tcPr>
            <w:tcW w:w="824" w:type="dxa"/>
            <w:shd w:val="clear" w:color="auto" w:fill="auto"/>
            <w:vAlign w:val="center"/>
          </w:tcPr>
          <w:p w14:paraId="018B2B9C" w14:textId="77777777" w:rsidR="00E7552B" w:rsidRPr="00C44D14" w:rsidRDefault="00E7552B" w:rsidP="00C44D14">
            <w:pPr>
              <w:keepNext/>
              <w:keepLines/>
              <w:jc w:val="center"/>
              <w:rPr>
                <w:noProof w:val="0"/>
                <w:sz w:val="18"/>
                <w:szCs w:val="18"/>
              </w:rPr>
            </w:pPr>
            <w:r w:rsidRPr="00C44D14">
              <w:rPr>
                <w:rFonts w:hint="eastAsia"/>
                <w:noProof w:val="0"/>
                <w:sz w:val="18"/>
                <w:szCs w:val="18"/>
              </w:rPr>
              <w:t>4G to 5G</w:t>
            </w:r>
          </w:p>
        </w:tc>
        <w:tc>
          <w:tcPr>
            <w:tcW w:w="834" w:type="dxa"/>
            <w:shd w:val="clear" w:color="auto" w:fill="auto"/>
            <w:vAlign w:val="center"/>
          </w:tcPr>
          <w:p w14:paraId="5314AA9B" w14:textId="77777777" w:rsidR="00E7552B" w:rsidRPr="00C44D14" w:rsidRDefault="00E7552B" w:rsidP="00C44D14">
            <w:pPr>
              <w:keepNext/>
              <w:keepLines/>
              <w:jc w:val="center"/>
              <w:rPr>
                <w:noProof w:val="0"/>
                <w:sz w:val="18"/>
                <w:szCs w:val="18"/>
              </w:rPr>
            </w:pPr>
            <w:r w:rsidRPr="00C44D14">
              <w:rPr>
                <w:rFonts w:hint="eastAsia"/>
                <w:noProof w:val="0"/>
                <w:sz w:val="18"/>
                <w:szCs w:val="18"/>
              </w:rPr>
              <w:t>FDD to TDD</w:t>
            </w:r>
          </w:p>
        </w:tc>
        <w:tc>
          <w:tcPr>
            <w:tcW w:w="934" w:type="dxa"/>
            <w:shd w:val="clear" w:color="auto" w:fill="auto"/>
            <w:vAlign w:val="center"/>
          </w:tcPr>
          <w:p w14:paraId="5AE1D938" w14:textId="77777777" w:rsidR="00E7552B" w:rsidRPr="00C44D14" w:rsidRDefault="00E7552B" w:rsidP="00C44D14">
            <w:pPr>
              <w:keepNext/>
              <w:keepLines/>
              <w:jc w:val="center"/>
              <w:rPr>
                <w:noProof w:val="0"/>
                <w:sz w:val="18"/>
                <w:szCs w:val="18"/>
              </w:rPr>
            </w:pPr>
            <w:r w:rsidRPr="00C44D14">
              <w:rPr>
                <w:rFonts w:hint="eastAsia"/>
                <w:noProof w:val="0"/>
                <w:sz w:val="18"/>
                <w:szCs w:val="18"/>
              </w:rPr>
              <w:t>TDD to FDD</w:t>
            </w:r>
          </w:p>
        </w:tc>
      </w:tr>
      <w:tr w:rsidR="005D61B2" w:rsidRPr="00AC2F69" w14:paraId="39658BCA" w14:textId="77777777" w:rsidTr="005D61B2">
        <w:trPr>
          <w:trHeight w:val="300"/>
        </w:trPr>
        <w:tc>
          <w:tcPr>
            <w:tcW w:w="3887" w:type="dxa"/>
            <w:shd w:val="clear" w:color="auto" w:fill="F2F2F2"/>
          </w:tcPr>
          <w:p w14:paraId="1B988071" w14:textId="77777777" w:rsidR="005D61B2" w:rsidRPr="00F14EC4" w:rsidRDefault="005D61B2" w:rsidP="00800C4F">
            <w:pPr>
              <w:pStyle w:val="Heading31table"/>
            </w:pPr>
            <w:bookmarkStart w:id="165" w:name="_Toc156375219"/>
            <w:r w:rsidRPr="00E7552B">
              <w:t>102.4.1</w:t>
            </w:r>
            <w:r w:rsidR="00016E75">
              <w:tab/>
            </w:r>
            <w:r w:rsidRPr="00E7552B">
              <w:t>Reselection (RRC Idle) (5GC) - UE initiated</w:t>
            </w:r>
            <w:bookmarkEnd w:id="165"/>
          </w:p>
        </w:tc>
        <w:tc>
          <w:tcPr>
            <w:tcW w:w="969" w:type="dxa"/>
            <w:shd w:val="clear" w:color="auto" w:fill="auto"/>
          </w:tcPr>
          <w:p w14:paraId="44843BED"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69" w:type="dxa"/>
            <w:shd w:val="clear" w:color="auto" w:fill="auto"/>
          </w:tcPr>
          <w:p w14:paraId="1FFBDAE0"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5" w:type="dxa"/>
            <w:shd w:val="clear" w:color="auto" w:fill="auto"/>
          </w:tcPr>
          <w:p w14:paraId="1C088CCF"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4" w:type="dxa"/>
            <w:shd w:val="clear" w:color="auto" w:fill="auto"/>
          </w:tcPr>
          <w:p w14:paraId="0F0E94FA"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34" w:type="dxa"/>
            <w:shd w:val="clear" w:color="auto" w:fill="auto"/>
          </w:tcPr>
          <w:p w14:paraId="3D760201"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34" w:type="dxa"/>
            <w:shd w:val="clear" w:color="auto" w:fill="auto"/>
          </w:tcPr>
          <w:p w14:paraId="7337A944"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r>
      <w:tr w:rsidR="005D61B2" w:rsidRPr="00AC2F69" w14:paraId="5885990E" w14:textId="77777777" w:rsidTr="005D61B2">
        <w:trPr>
          <w:trHeight w:val="300"/>
        </w:trPr>
        <w:tc>
          <w:tcPr>
            <w:tcW w:w="3887" w:type="dxa"/>
            <w:shd w:val="clear" w:color="auto" w:fill="F2F2F2"/>
          </w:tcPr>
          <w:p w14:paraId="07B0A86A" w14:textId="77777777" w:rsidR="005D61B2" w:rsidRPr="00C44D14" w:rsidRDefault="005D61B2" w:rsidP="00800C4F">
            <w:pPr>
              <w:pStyle w:val="Heading31table"/>
            </w:pPr>
            <w:bookmarkStart w:id="166" w:name="_Toc156375220"/>
            <w:r w:rsidRPr="00C44D14">
              <w:rPr>
                <w:rFonts w:hint="eastAsia"/>
              </w:rPr>
              <w:t>102.4.2</w:t>
            </w:r>
            <w:r w:rsidR="00016E75">
              <w:tab/>
            </w:r>
            <w:r w:rsidRPr="00C44D14">
              <w:t>Handover (RRC Inactive) (5GC) - UE initiated</w:t>
            </w:r>
            <w:bookmarkEnd w:id="166"/>
          </w:p>
        </w:tc>
        <w:tc>
          <w:tcPr>
            <w:tcW w:w="969" w:type="dxa"/>
            <w:shd w:val="clear" w:color="auto" w:fill="auto"/>
          </w:tcPr>
          <w:p w14:paraId="1F39B0CB"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69" w:type="dxa"/>
            <w:shd w:val="clear" w:color="auto" w:fill="auto"/>
          </w:tcPr>
          <w:p w14:paraId="03401DC3"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5" w:type="dxa"/>
            <w:shd w:val="clear" w:color="auto" w:fill="auto"/>
          </w:tcPr>
          <w:p w14:paraId="4DC2764A"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4" w:type="dxa"/>
            <w:shd w:val="clear" w:color="auto" w:fill="auto"/>
            <w:vAlign w:val="center"/>
          </w:tcPr>
          <w:p w14:paraId="3840D46B" w14:textId="77777777" w:rsidR="005D61B2" w:rsidRPr="00C44D14" w:rsidRDefault="005D61B2" w:rsidP="00E6173E">
            <w:pPr>
              <w:keepNext/>
              <w:keepLines/>
              <w:spacing w:before="60" w:after="0"/>
              <w:jc w:val="center"/>
              <w:rPr>
                <w:noProof w:val="0"/>
                <w:sz w:val="18"/>
                <w:szCs w:val="18"/>
              </w:rPr>
            </w:pPr>
          </w:p>
        </w:tc>
        <w:tc>
          <w:tcPr>
            <w:tcW w:w="834" w:type="dxa"/>
            <w:shd w:val="clear" w:color="auto" w:fill="auto"/>
          </w:tcPr>
          <w:p w14:paraId="2A21EE0E"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34" w:type="dxa"/>
            <w:shd w:val="clear" w:color="auto" w:fill="auto"/>
          </w:tcPr>
          <w:p w14:paraId="72B6591D"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r>
      <w:tr w:rsidR="005D61B2" w:rsidRPr="00AC2F69" w14:paraId="3F3E9495" w14:textId="77777777" w:rsidTr="005D61B2">
        <w:trPr>
          <w:trHeight w:val="399"/>
        </w:trPr>
        <w:tc>
          <w:tcPr>
            <w:tcW w:w="3887" w:type="dxa"/>
            <w:shd w:val="clear" w:color="auto" w:fill="F2F2F2"/>
          </w:tcPr>
          <w:p w14:paraId="184DA11B" w14:textId="77777777" w:rsidR="005D61B2" w:rsidRPr="00C44D14" w:rsidRDefault="005D61B2" w:rsidP="00800C4F">
            <w:pPr>
              <w:pStyle w:val="Heading31table"/>
            </w:pPr>
            <w:bookmarkStart w:id="167" w:name="_Toc156375221"/>
            <w:r w:rsidRPr="00C44D14">
              <w:rPr>
                <w:rFonts w:hint="eastAsia"/>
              </w:rPr>
              <w:t>102.4.3</w:t>
            </w:r>
            <w:r w:rsidR="00016E75">
              <w:tab/>
            </w:r>
            <w:r w:rsidRPr="00C44D14">
              <w:t>Handover (RRC Active) (5GC) - NW initiated</w:t>
            </w:r>
            <w:r w:rsidR="00695D00">
              <w:t xml:space="preserve"> </w:t>
            </w:r>
            <w:r w:rsidR="00695D00">
              <w:rPr>
                <w:rFonts w:eastAsiaTheme="minorEastAsia"/>
                <w:lang w:eastAsia="zh-CN"/>
              </w:rPr>
              <w:t>- Data Transfer</w:t>
            </w:r>
            <w:bookmarkEnd w:id="167"/>
          </w:p>
        </w:tc>
        <w:tc>
          <w:tcPr>
            <w:tcW w:w="969" w:type="dxa"/>
            <w:shd w:val="clear" w:color="auto" w:fill="auto"/>
          </w:tcPr>
          <w:p w14:paraId="752A3550"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69" w:type="dxa"/>
            <w:shd w:val="clear" w:color="auto" w:fill="auto"/>
          </w:tcPr>
          <w:p w14:paraId="6F4C3A37"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5" w:type="dxa"/>
            <w:shd w:val="clear" w:color="auto" w:fill="auto"/>
          </w:tcPr>
          <w:p w14:paraId="5A624F6F"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24" w:type="dxa"/>
            <w:shd w:val="clear" w:color="auto" w:fill="auto"/>
          </w:tcPr>
          <w:p w14:paraId="088E2E1E"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834" w:type="dxa"/>
            <w:shd w:val="clear" w:color="auto" w:fill="auto"/>
          </w:tcPr>
          <w:p w14:paraId="518BF1BD"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c>
          <w:tcPr>
            <w:tcW w:w="934" w:type="dxa"/>
            <w:shd w:val="clear" w:color="auto" w:fill="auto"/>
          </w:tcPr>
          <w:p w14:paraId="00C5CC63" w14:textId="77777777" w:rsidR="005D61B2" w:rsidRPr="00C44D14" w:rsidRDefault="005D61B2" w:rsidP="00E6173E">
            <w:pPr>
              <w:keepNext/>
              <w:keepLines/>
              <w:spacing w:before="60" w:after="0"/>
              <w:jc w:val="center"/>
              <w:rPr>
                <w:noProof w:val="0"/>
                <w:sz w:val="18"/>
                <w:szCs w:val="18"/>
              </w:rPr>
            </w:pPr>
            <w:r w:rsidRPr="00C44D14">
              <w:rPr>
                <w:noProof w:val="0"/>
                <w:sz w:val="18"/>
                <w:szCs w:val="18"/>
              </w:rPr>
              <w:t>X</w:t>
            </w:r>
          </w:p>
        </w:tc>
      </w:tr>
      <w:tr w:rsidR="00695D00" w:rsidRPr="00AC2F69" w14:paraId="6912079C" w14:textId="77777777" w:rsidTr="005D61B2">
        <w:trPr>
          <w:trHeight w:val="399"/>
        </w:trPr>
        <w:tc>
          <w:tcPr>
            <w:tcW w:w="3887" w:type="dxa"/>
            <w:shd w:val="clear" w:color="auto" w:fill="F2F2F2"/>
          </w:tcPr>
          <w:p w14:paraId="5ED6EED2" w14:textId="77777777" w:rsidR="00695D00" w:rsidRPr="00C44D14" w:rsidRDefault="00695D00" w:rsidP="00695D00">
            <w:pPr>
              <w:pStyle w:val="Heading31table"/>
            </w:pPr>
            <w:bookmarkStart w:id="168" w:name="_Toc156375222"/>
            <w:r>
              <w:rPr>
                <w:rFonts w:eastAsia="Calibri"/>
              </w:rPr>
              <w:t>102.4.</w:t>
            </w:r>
            <w:r>
              <w:rPr>
                <w:rFonts w:eastAsiaTheme="minorEastAsia"/>
                <w:lang w:eastAsia="zh-CN"/>
              </w:rPr>
              <w:t>4</w:t>
            </w:r>
            <w:r>
              <w:rPr>
                <w:rFonts w:eastAsia="Calibri"/>
              </w:rPr>
              <w:tab/>
              <w:t>Handover (RRC Active) (5GC) - NW initiated</w:t>
            </w:r>
            <w:r>
              <w:rPr>
                <w:rFonts w:eastAsiaTheme="minorEastAsia"/>
                <w:lang w:eastAsia="zh-CN"/>
              </w:rPr>
              <w:t xml:space="preserve"> – IMS Voice Call</w:t>
            </w:r>
            <w:bookmarkEnd w:id="168"/>
          </w:p>
        </w:tc>
        <w:tc>
          <w:tcPr>
            <w:tcW w:w="969" w:type="dxa"/>
            <w:shd w:val="clear" w:color="auto" w:fill="auto"/>
          </w:tcPr>
          <w:p w14:paraId="7694D9A9"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969" w:type="dxa"/>
            <w:shd w:val="clear" w:color="auto" w:fill="auto"/>
          </w:tcPr>
          <w:p w14:paraId="476F0D66"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825" w:type="dxa"/>
            <w:shd w:val="clear" w:color="auto" w:fill="auto"/>
          </w:tcPr>
          <w:p w14:paraId="0A61D634"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824" w:type="dxa"/>
            <w:shd w:val="clear" w:color="auto" w:fill="auto"/>
          </w:tcPr>
          <w:p w14:paraId="66633BB1"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834" w:type="dxa"/>
            <w:shd w:val="clear" w:color="auto" w:fill="auto"/>
          </w:tcPr>
          <w:p w14:paraId="07F5D4FD" w14:textId="77777777" w:rsidR="00695D00" w:rsidRPr="00C44D14" w:rsidRDefault="00695D00" w:rsidP="00695D00">
            <w:pPr>
              <w:keepNext/>
              <w:keepLines/>
              <w:spacing w:before="60" w:after="0"/>
              <w:jc w:val="center"/>
              <w:rPr>
                <w:noProof w:val="0"/>
                <w:sz w:val="18"/>
                <w:szCs w:val="18"/>
              </w:rPr>
            </w:pPr>
            <w:r>
              <w:rPr>
                <w:sz w:val="18"/>
                <w:szCs w:val="18"/>
              </w:rPr>
              <w:t>X</w:t>
            </w:r>
          </w:p>
        </w:tc>
        <w:tc>
          <w:tcPr>
            <w:tcW w:w="934" w:type="dxa"/>
            <w:shd w:val="clear" w:color="auto" w:fill="auto"/>
          </w:tcPr>
          <w:p w14:paraId="7CF89FA9" w14:textId="77777777" w:rsidR="00695D00" w:rsidRPr="00C44D14" w:rsidRDefault="00695D00" w:rsidP="00695D00">
            <w:pPr>
              <w:keepNext/>
              <w:keepLines/>
              <w:spacing w:before="60" w:after="0"/>
              <w:jc w:val="center"/>
              <w:rPr>
                <w:noProof w:val="0"/>
                <w:sz w:val="18"/>
                <w:szCs w:val="18"/>
              </w:rPr>
            </w:pPr>
            <w:r>
              <w:rPr>
                <w:sz w:val="18"/>
                <w:szCs w:val="18"/>
              </w:rPr>
              <w:t>X</w:t>
            </w:r>
          </w:p>
        </w:tc>
      </w:tr>
    </w:tbl>
    <w:p w14:paraId="73BAD731" w14:textId="77777777" w:rsidR="00AC2F69" w:rsidRPr="00AC2F69" w:rsidRDefault="00AC2F69" w:rsidP="00AC2F69"/>
    <w:p w14:paraId="61DE65BD" w14:textId="77777777" w:rsidR="00AC2F69" w:rsidRPr="00AC2F69" w:rsidRDefault="00AC2F69" w:rsidP="00B07F2D">
      <w:pPr>
        <w:pStyle w:val="H6"/>
      </w:pPr>
      <w:r w:rsidRPr="00AC2F69">
        <w:t>Description</w:t>
      </w:r>
    </w:p>
    <w:p w14:paraId="2BF1F614" w14:textId="77777777" w:rsidR="00AC2F69" w:rsidRPr="00AC2F69" w:rsidRDefault="00AC2F69" w:rsidP="00AC2F69">
      <w:r w:rsidRPr="00AC2F69">
        <w:t>The DUT should perform reselections and handovers without losing service.</w:t>
      </w:r>
    </w:p>
    <w:p w14:paraId="7C7A1EC0" w14:textId="77777777" w:rsidR="00AC2F69" w:rsidRPr="00AC2F69" w:rsidRDefault="00AC2F69" w:rsidP="00B07F2D">
      <w:pPr>
        <w:pStyle w:val="H6"/>
      </w:pPr>
      <w:r w:rsidRPr="00AC2F69">
        <w:t>Applicability</w:t>
      </w:r>
    </w:p>
    <w:p w14:paraId="73FAA282" w14:textId="77777777" w:rsidR="00AC2F69" w:rsidRPr="00AC2F69" w:rsidRDefault="00AC2F69" w:rsidP="00AC2F69">
      <w:r w:rsidRPr="00AC2F69">
        <w:t>3GPP Rel.15 or later</w:t>
      </w:r>
    </w:p>
    <w:p w14:paraId="713951AE" w14:textId="77777777" w:rsidR="00AC2F69" w:rsidRPr="00AC2F69" w:rsidRDefault="00AC2F69" w:rsidP="00AC2F69">
      <w:r w:rsidRPr="00AC2F69">
        <w:t xml:space="preserve">SA Option </w:t>
      </w:r>
      <w:r w:rsidRPr="00AC2F69">
        <w:rPr>
          <w:rFonts w:hint="eastAsia"/>
        </w:rPr>
        <w:t>2</w:t>
      </w:r>
    </w:p>
    <w:p w14:paraId="3EFF752D" w14:textId="77777777" w:rsidR="00AC2F69" w:rsidRPr="00AC2F69" w:rsidRDefault="00AC2F69" w:rsidP="00B07F2D">
      <w:pPr>
        <w:pStyle w:val="H6"/>
      </w:pPr>
      <w:r w:rsidRPr="00AC2F69">
        <w:t>Related core specifications</w:t>
      </w:r>
    </w:p>
    <w:p w14:paraId="693F07A7" w14:textId="77777777" w:rsidR="00AC2F69" w:rsidRPr="00AC2F69" w:rsidRDefault="00AC2F69" w:rsidP="00AC2F69">
      <w:r w:rsidRPr="00AC2F69">
        <w:t>3GPP TS</w:t>
      </w:r>
      <w:r w:rsidRPr="00AC2F69">
        <w:rPr>
          <w:rFonts w:hint="eastAsia"/>
        </w:rPr>
        <w:t xml:space="preserve"> </w:t>
      </w:r>
      <w:r w:rsidRPr="00AC2F69">
        <w:t>3</w:t>
      </w:r>
      <w:r w:rsidRPr="00AC2F69">
        <w:rPr>
          <w:rFonts w:hint="eastAsia"/>
        </w:rPr>
        <w:t>8</w:t>
      </w:r>
      <w:r w:rsidRPr="00AC2F69">
        <w:t>.304</w:t>
      </w:r>
      <w:r w:rsidRPr="00AC2F69">
        <w:rPr>
          <w:rFonts w:hint="eastAsia"/>
        </w:rPr>
        <w:t>, TS 38.331</w:t>
      </w:r>
    </w:p>
    <w:p w14:paraId="3215765F" w14:textId="77777777" w:rsidR="00AC2F69" w:rsidRPr="00AC2F69" w:rsidRDefault="00AC2F69" w:rsidP="00B07F2D">
      <w:pPr>
        <w:pStyle w:val="H6"/>
      </w:pPr>
      <w:r w:rsidRPr="00AC2F69">
        <w:lastRenderedPageBreak/>
        <w:t>Reason for test</w:t>
      </w:r>
    </w:p>
    <w:p w14:paraId="7C6AF925" w14:textId="77777777" w:rsidR="00AC2F69" w:rsidRPr="00AC2F69" w:rsidRDefault="00AC2F69" w:rsidP="00AC2F69">
      <w:r w:rsidRPr="00AC2F69">
        <w:t>To ensure that the DUT performs reselections, handovers and release redirect correctly without losing service.</w:t>
      </w:r>
    </w:p>
    <w:p w14:paraId="2EE4EA17" w14:textId="77777777" w:rsidR="00AC2F69" w:rsidRPr="00AC2F69" w:rsidRDefault="00AC2F69" w:rsidP="00B07F2D">
      <w:pPr>
        <w:pStyle w:val="H6"/>
      </w:pPr>
      <w:r w:rsidRPr="00AC2F69">
        <w:t>Initial configuration</w:t>
      </w:r>
    </w:p>
    <w:p w14:paraId="1EF552B1" w14:textId="77777777" w:rsidR="00AC2F69" w:rsidRPr="00AC2F69" w:rsidRDefault="00AC2F69" w:rsidP="00AC2F69">
      <w:r w:rsidRPr="00AC2F69">
        <w:t xml:space="preserve">There must be an appropriate number of </w:t>
      </w:r>
      <w:r w:rsidRPr="00AC2F69">
        <w:rPr>
          <w:rFonts w:hint="eastAsia"/>
        </w:rPr>
        <w:t xml:space="preserve">NR and </w:t>
      </w:r>
      <w:r w:rsidRPr="00AC2F69">
        <w:t>E-UTRA cells available on the same PLMN.</w:t>
      </w:r>
    </w:p>
    <w:p w14:paraId="44721E14" w14:textId="77777777" w:rsidR="00AC2F69" w:rsidRPr="00AC2F69" w:rsidRDefault="00AC2F69" w:rsidP="00AC2F69">
      <w:r w:rsidRPr="00AC2F69">
        <w:t>The above table shows the combinations of test cases that can be performed with each scenario.</w:t>
      </w:r>
    </w:p>
    <w:p w14:paraId="68F8AD92" w14:textId="77777777" w:rsidR="00AC2F69" w:rsidRPr="00AC2F69" w:rsidRDefault="00AC2F69" w:rsidP="00AC2F69">
      <w:r w:rsidRPr="00AC2F69">
        <w:t>Please see the test scenario and apply the required test procedure (below) as per the requirement in the table.</w:t>
      </w:r>
    </w:p>
    <w:p w14:paraId="27279EBF" w14:textId="77777777" w:rsidR="00AC2F69" w:rsidRPr="00AC2F69" w:rsidRDefault="00AC2F69" w:rsidP="00AC2F69">
      <w:r w:rsidRPr="00AC2F69">
        <w:t>Use an internal test monitor or protocol tool to confirm the scenario has been successfully performed.</w:t>
      </w:r>
    </w:p>
    <w:p w14:paraId="3601BDA9" w14:textId="77777777" w:rsidR="00AC2F69" w:rsidRPr="00800C4F" w:rsidRDefault="00AC2F69" w:rsidP="00F14EC4">
      <w:pPr>
        <w:pStyle w:val="Heading41"/>
      </w:pPr>
      <w:bookmarkStart w:id="169" w:name="_Toc156375223"/>
      <w:r w:rsidRPr="00800C4F">
        <w:t>Scenario A: Intra-Band (Long Route / Multi Cell) (5G -&gt; 5G)</w:t>
      </w:r>
      <w:bookmarkEnd w:id="169"/>
    </w:p>
    <w:p w14:paraId="7BD5BFAD" w14:textId="77777777" w:rsidR="00AC2F69" w:rsidRPr="00AC2F69" w:rsidRDefault="00AC2F69" w:rsidP="00AC2F69">
      <w:r w:rsidRPr="00AC2F69">
        <w:t>Test route should contain a substantial number of different Cell ID’s.</w:t>
      </w:r>
    </w:p>
    <w:p w14:paraId="52275465" w14:textId="77777777" w:rsidR="00AC2F69" w:rsidRPr="00AC2F69" w:rsidRDefault="00AC2F69" w:rsidP="00AC2F69">
      <w:r w:rsidRPr="00AC2F69">
        <w:t>The test route should contain as many of the scenarios as possible:</w:t>
      </w:r>
    </w:p>
    <w:p w14:paraId="49DD8CF8" w14:textId="77777777" w:rsidR="00AC2F69" w:rsidRPr="00AC2F69" w:rsidRDefault="00AC2F69" w:rsidP="004279DA">
      <w:pPr>
        <w:pStyle w:val="ListParagraph"/>
        <w:numPr>
          <w:ilvl w:val="0"/>
          <w:numId w:val="29"/>
        </w:numPr>
        <w:tabs>
          <w:tab w:val="left" w:pos="851"/>
        </w:tabs>
        <w:rPr>
          <w:noProof w:val="0"/>
        </w:rPr>
      </w:pPr>
      <w:r w:rsidRPr="00AC2F69">
        <w:rPr>
          <w:noProof w:val="0"/>
        </w:rPr>
        <w:t xml:space="preserve">Cells within the same </w:t>
      </w:r>
      <w:r w:rsidRPr="00AC2F69">
        <w:rPr>
          <w:rFonts w:hint="eastAsia"/>
          <w:noProof w:val="0"/>
        </w:rPr>
        <w:t>R</w:t>
      </w:r>
      <w:r w:rsidRPr="00AC2F69">
        <w:rPr>
          <w:noProof w:val="0"/>
        </w:rPr>
        <w:t xml:space="preserve">egistration </w:t>
      </w:r>
      <w:r w:rsidRPr="00AC2F69">
        <w:rPr>
          <w:rFonts w:hint="eastAsia"/>
          <w:noProof w:val="0"/>
        </w:rPr>
        <w:t>A</w:t>
      </w:r>
      <w:r w:rsidRPr="00AC2F69">
        <w:rPr>
          <w:noProof w:val="0"/>
        </w:rPr>
        <w:t xml:space="preserve">rea. </w:t>
      </w:r>
    </w:p>
    <w:p w14:paraId="5375DD9C" w14:textId="77777777" w:rsidR="00AC2F69" w:rsidRPr="00AC2F69" w:rsidRDefault="00AC2F69" w:rsidP="004279DA">
      <w:pPr>
        <w:pStyle w:val="ListParagraph"/>
        <w:numPr>
          <w:ilvl w:val="0"/>
          <w:numId w:val="29"/>
        </w:numPr>
        <w:tabs>
          <w:tab w:val="left" w:pos="851"/>
        </w:tabs>
        <w:rPr>
          <w:noProof w:val="0"/>
        </w:rPr>
      </w:pPr>
      <w:r w:rsidRPr="00AC2F69">
        <w:rPr>
          <w:noProof w:val="0"/>
        </w:rPr>
        <w:t>Cells in different Registration Areas.</w:t>
      </w:r>
    </w:p>
    <w:p w14:paraId="6BC38981" w14:textId="77777777" w:rsidR="00AC2F69" w:rsidRPr="00AC2F69" w:rsidRDefault="00AC2F69" w:rsidP="004279DA">
      <w:pPr>
        <w:pStyle w:val="ListParagraph"/>
        <w:numPr>
          <w:ilvl w:val="0"/>
          <w:numId w:val="29"/>
        </w:numPr>
        <w:tabs>
          <w:tab w:val="left" w:pos="851"/>
        </w:tabs>
        <w:rPr>
          <w:noProof w:val="0"/>
        </w:rPr>
      </w:pPr>
      <w:r w:rsidRPr="00AC2F69">
        <w:rPr>
          <w:noProof w:val="0"/>
        </w:rPr>
        <w:t>Cells using the same frequency.</w:t>
      </w:r>
    </w:p>
    <w:p w14:paraId="477EFFEA" w14:textId="77777777" w:rsidR="00AC2F69" w:rsidRPr="00AC2F69" w:rsidRDefault="00AC2F69" w:rsidP="004279DA">
      <w:pPr>
        <w:pStyle w:val="ListParagraph"/>
        <w:numPr>
          <w:ilvl w:val="0"/>
          <w:numId w:val="29"/>
        </w:numPr>
        <w:tabs>
          <w:tab w:val="left" w:pos="851"/>
        </w:tabs>
        <w:rPr>
          <w:noProof w:val="0"/>
        </w:rPr>
      </w:pPr>
      <w:r w:rsidRPr="00AC2F69">
        <w:rPr>
          <w:noProof w:val="0"/>
        </w:rPr>
        <w:t>Cells using different frequencies within the same band.</w:t>
      </w:r>
    </w:p>
    <w:p w14:paraId="6E2C9D21" w14:textId="77777777" w:rsidR="00AC2F69" w:rsidRPr="00AC2F69" w:rsidRDefault="00AC2F69" w:rsidP="004279DA">
      <w:pPr>
        <w:pStyle w:val="ListParagraph"/>
        <w:numPr>
          <w:ilvl w:val="0"/>
          <w:numId w:val="29"/>
        </w:numPr>
        <w:tabs>
          <w:tab w:val="left" w:pos="851"/>
        </w:tabs>
        <w:rPr>
          <w:noProof w:val="0"/>
        </w:rPr>
      </w:pPr>
      <w:r w:rsidRPr="00AC2F69">
        <w:rPr>
          <w:noProof w:val="0"/>
        </w:rPr>
        <w:t xml:space="preserve">Cells sharing the same </w:t>
      </w:r>
      <w:proofErr w:type="spellStart"/>
      <w:r w:rsidRPr="00AC2F69">
        <w:rPr>
          <w:rFonts w:hint="eastAsia"/>
          <w:noProof w:val="0"/>
        </w:rPr>
        <w:t>g</w:t>
      </w:r>
      <w:r w:rsidRPr="00AC2F69">
        <w:rPr>
          <w:noProof w:val="0"/>
        </w:rPr>
        <w:t>NodeB</w:t>
      </w:r>
      <w:proofErr w:type="spellEnd"/>
      <w:r w:rsidRPr="00AC2F69">
        <w:rPr>
          <w:noProof w:val="0"/>
        </w:rPr>
        <w:t>.</w:t>
      </w:r>
    </w:p>
    <w:p w14:paraId="4094F51F" w14:textId="77777777" w:rsidR="00AC2F69" w:rsidRPr="00AC2F69" w:rsidRDefault="00AC2F69" w:rsidP="004279DA">
      <w:pPr>
        <w:pStyle w:val="ListParagraph"/>
        <w:numPr>
          <w:ilvl w:val="0"/>
          <w:numId w:val="29"/>
        </w:numPr>
        <w:tabs>
          <w:tab w:val="left" w:pos="851"/>
        </w:tabs>
        <w:rPr>
          <w:noProof w:val="0"/>
        </w:rPr>
      </w:pPr>
      <w:r w:rsidRPr="00AC2F69">
        <w:rPr>
          <w:noProof w:val="0"/>
        </w:rPr>
        <w:t xml:space="preserve">Cells not sharing the same </w:t>
      </w:r>
      <w:proofErr w:type="spellStart"/>
      <w:r w:rsidRPr="00AC2F69">
        <w:rPr>
          <w:noProof w:val="0"/>
        </w:rPr>
        <w:t>gNodeB</w:t>
      </w:r>
      <w:proofErr w:type="spellEnd"/>
      <w:r w:rsidRPr="00AC2F69">
        <w:rPr>
          <w:noProof w:val="0"/>
        </w:rPr>
        <w:t>.</w:t>
      </w:r>
    </w:p>
    <w:p w14:paraId="2D8C8319" w14:textId="77777777" w:rsidR="00AC2F69" w:rsidRPr="00AC2F69" w:rsidRDefault="00AC2F69" w:rsidP="004279DA">
      <w:pPr>
        <w:pStyle w:val="ListParagraph"/>
        <w:numPr>
          <w:ilvl w:val="0"/>
          <w:numId w:val="29"/>
        </w:numPr>
        <w:tabs>
          <w:tab w:val="left" w:pos="851"/>
        </w:tabs>
        <w:rPr>
          <w:noProof w:val="0"/>
        </w:rPr>
      </w:pPr>
      <w:r w:rsidRPr="00AC2F69">
        <w:rPr>
          <w:noProof w:val="0"/>
        </w:rPr>
        <w:t xml:space="preserve">Cells using a different </w:t>
      </w:r>
      <w:r w:rsidRPr="00AC2F69">
        <w:rPr>
          <w:rFonts w:hint="eastAsia"/>
          <w:noProof w:val="0"/>
        </w:rPr>
        <w:t>AMF</w:t>
      </w:r>
      <w:r w:rsidRPr="00AC2F69">
        <w:rPr>
          <w:noProof w:val="0"/>
        </w:rPr>
        <w:t>.</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8"/>
        <w:gridCol w:w="4438"/>
      </w:tblGrid>
      <w:tr w:rsidR="00AC2F69" w:rsidRPr="00AC2F69" w14:paraId="60F517AF" w14:textId="77777777" w:rsidTr="00AC2F69">
        <w:tc>
          <w:tcPr>
            <w:tcW w:w="437" w:type="dxa"/>
            <w:shd w:val="clear" w:color="auto" w:fill="F2F2F2"/>
          </w:tcPr>
          <w:p w14:paraId="028E31F3"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241EDEEB"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4F5A9438"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236080AB" w14:textId="77777777" w:rsidTr="00AC2F69">
        <w:tc>
          <w:tcPr>
            <w:tcW w:w="437" w:type="dxa"/>
            <w:shd w:val="clear" w:color="auto" w:fill="F2F2F2"/>
          </w:tcPr>
          <w:p w14:paraId="359A91A1" w14:textId="77777777" w:rsidR="00AC2F69" w:rsidRPr="00AC2F69" w:rsidRDefault="00AC2F69" w:rsidP="00AC2F69">
            <w:r w:rsidRPr="00AC2F69">
              <w:t>1</w:t>
            </w:r>
          </w:p>
        </w:tc>
        <w:tc>
          <w:tcPr>
            <w:tcW w:w="4275" w:type="dxa"/>
            <w:shd w:val="clear" w:color="auto" w:fill="auto"/>
          </w:tcPr>
          <w:p w14:paraId="05D1AD6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 ensuring as many scenarios as possible are covered.</w:t>
            </w:r>
          </w:p>
          <w:p w14:paraId="57F5E8B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0" w:type="dxa"/>
            <w:shd w:val="clear" w:color="auto" w:fill="auto"/>
          </w:tcPr>
          <w:p w14:paraId="0FED72F9"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The scenarios are successfully </w:t>
            </w:r>
            <w:proofErr w:type="gramStart"/>
            <w:r w:rsidRPr="00EF7B4B">
              <w:rPr>
                <w:noProof w:val="0"/>
                <w:sz w:val="18"/>
                <w:szCs w:val="18"/>
                <w:lang w:eastAsia="en-GB"/>
              </w:rPr>
              <w:t>performed</w:t>
            </w:r>
            <w:proofErr w:type="gramEnd"/>
            <w:r w:rsidRPr="00EF7B4B">
              <w:rPr>
                <w:noProof w:val="0"/>
                <w:sz w:val="18"/>
                <w:szCs w:val="18"/>
                <w:lang w:eastAsia="en-GB"/>
              </w:rPr>
              <w:t xml:space="preserve"> and DUT stays in service the whole time.</w:t>
            </w:r>
          </w:p>
        </w:tc>
      </w:tr>
    </w:tbl>
    <w:p w14:paraId="4834DB2A" w14:textId="77777777" w:rsidR="00AC2F69" w:rsidRPr="00C44D14" w:rsidRDefault="00AC2F69" w:rsidP="00C44D14">
      <w:pPr>
        <w:pStyle w:val="Heading41"/>
        <w:rPr>
          <w:rFonts w:eastAsia="Calibri"/>
        </w:rPr>
      </w:pPr>
      <w:bookmarkStart w:id="170" w:name="_Toc156375224"/>
      <w:r w:rsidRPr="00C44D14">
        <w:rPr>
          <w:rFonts w:eastAsia="Calibri"/>
        </w:rPr>
        <w:t>Scenario B: Inter-Band (</w:t>
      </w:r>
      <w:r w:rsidRPr="00C44D14">
        <w:rPr>
          <w:rFonts w:eastAsia="Calibri" w:hint="eastAsia"/>
        </w:rPr>
        <w:t>5</w:t>
      </w:r>
      <w:r w:rsidRPr="00C44D14">
        <w:rPr>
          <w:rFonts w:eastAsia="Calibri"/>
        </w:rPr>
        <w:t xml:space="preserve">G (Band A) -&gt; </w:t>
      </w:r>
      <w:r w:rsidRPr="00C44D14">
        <w:rPr>
          <w:rFonts w:eastAsia="Calibri" w:hint="eastAsia"/>
        </w:rPr>
        <w:t>5</w:t>
      </w:r>
      <w:r w:rsidRPr="00C44D14">
        <w:rPr>
          <w:rFonts w:eastAsia="Calibri"/>
        </w:rPr>
        <w:t>G (Band B))</w:t>
      </w:r>
      <w:bookmarkEnd w:id="170"/>
    </w:p>
    <w:p w14:paraId="2EC8B931" w14:textId="77777777" w:rsidR="00AC2F69" w:rsidRPr="00AC2F69" w:rsidRDefault="00AC2F69" w:rsidP="00AC2F69">
      <w:r w:rsidRPr="00AC2F69">
        <w:t>The test route should contain the following scenario:</w:t>
      </w:r>
    </w:p>
    <w:p w14:paraId="65756BF5" w14:textId="77777777" w:rsidR="00AC2F69" w:rsidRPr="00AC2F69" w:rsidRDefault="00AC2F69" w:rsidP="004279DA">
      <w:pPr>
        <w:pStyle w:val="ListParagraph"/>
        <w:numPr>
          <w:ilvl w:val="0"/>
          <w:numId w:val="29"/>
        </w:numPr>
        <w:tabs>
          <w:tab w:val="left" w:pos="851"/>
        </w:tabs>
        <w:rPr>
          <w:noProof w:val="0"/>
        </w:rPr>
      </w:pPr>
      <w:r w:rsidRPr="00AC2F69">
        <w:rPr>
          <w:noProof w:val="0"/>
        </w:rPr>
        <w:t>Cells operating on different frequency bands (Band A -&gt; Band B).</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AC2F69" w:rsidRPr="00AC2F69" w14:paraId="0E94D1CA" w14:textId="77777777" w:rsidTr="00AC2F69">
        <w:tc>
          <w:tcPr>
            <w:tcW w:w="437" w:type="dxa"/>
            <w:shd w:val="clear" w:color="auto" w:fill="F2F2F2"/>
          </w:tcPr>
          <w:p w14:paraId="64BB8A11"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09AC95E1"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3CFE9B33"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18426D37" w14:textId="77777777" w:rsidTr="00AC2F69">
        <w:tc>
          <w:tcPr>
            <w:tcW w:w="437" w:type="dxa"/>
            <w:shd w:val="clear" w:color="auto" w:fill="F2F2F2"/>
          </w:tcPr>
          <w:p w14:paraId="7E40F930" w14:textId="77777777" w:rsidR="00AC2F69" w:rsidRPr="00AC2F69" w:rsidRDefault="00AC2F69" w:rsidP="00AC2F69">
            <w:r w:rsidRPr="00AC2F69">
              <w:t>1</w:t>
            </w:r>
          </w:p>
        </w:tc>
        <w:tc>
          <w:tcPr>
            <w:tcW w:w="4275" w:type="dxa"/>
            <w:shd w:val="clear" w:color="auto" w:fill="auto"/>
          </w:tcPr>
          <w:p w14:paraId="1DA4993B"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0" w:type="dxa"/>
            <w:shd w:val="clear" w:color="auto" w:fill="auto"/>
          </w:tcPr>
          <w:p w14:paraId="4E972A6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(Band A).</w:t>
            </w:r>
          </w:p>
        </w:tc>
      </w:tr>
      <w:tr w:rsidR="00AC2F69" w:rsidRPr="00AC2F69" w14:paraId="31EB6B7F" w14:textId="77777777" w:rsidTr="00AC2F69">
        <w:tc>
          <w:tcPr>
            <w:tcW w:w="437" w:type="dxa"/>
            <w:shd w:val="clear" w:color="auto" w:fill="F2F2F2"/>
          </w:tcPr>
          <w:p w14:paraId="47648882" w14:textId="77777777" w:rsidR="00AC2F69" w:rsidRPr="00AC2F69" w:rsidRDefault="00AC2F69" w:rsidP="00AC2F69">
            <w:r w:rsidRPr="00AC2F69">
              <w:t>2</w:t>
            </w:r>
          </w:p>
        </w:tc>
        <w:tc>
          <w:tcPr>
            <w:tcW w:w="4275" w:type="dxa"/>
            <w:shd w:val="clear" w:color="auto" w:fill="auto"/>
          </w:tcPr>
          <w:p w14:paraId="76D5BF89"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0121E29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0" w:type="dxa"/>
            <w:shd w:val="clear" w:color="auto" w:fill="auto"/>
          </w:tcPr>
          <w:p w14:paraId="0BFE32B1"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(Band B).</w:t>
            </w:r>
          </w:p>
        </w:tc>
      </w:tr>
    </w:tbl>
    <w:p w14:paraId="2F87B926" w14:textId="77777777" w:rsidR="00AC2F69" w:rsidRPr="00C44D14" w:rsidRDefault="00AC2F69" w:rsidP="00C44D14">
      <w:pPr>
        <w:pStyle w:val="Heading41"/>
        <w:rPr>
          <w:rFonts w:eastAsia="Calibri"/>
        </w:rPr>
      </w:pPr>
      <w:bookmarkStart w:id="171" w:name="_Toc156375225"/>
      <w:r w:rsidRPr="00C44D14">
        <w:rPr>
          <w:rFonts w:eastAsia="Calibri"/>
        </w:rPr>
        <w:t>Scenario C: Inter-RAT (</w:t>
      </w:r>
      <w:r w:rsidRPr="00C44D14">
        <w:rPr>
          <w:rFonts w:eastAsia="Calibri" w:hint="eastAsia"/>
        </w:rPr>
        <w:t>5</w:t>
      </w:r>
      <w:r w:rsidRPr="00C44D14">
        <w:rPr>
          <w:rFonts w:eastAsia="Calibri"/>
        </w:rPr>
        <w:t xml:space="preserve">G -&gt; </w:t>
      </w:r>
      <w:r w:rsidRPr="00C44D14">
        <w:rPr>
          <w:rFonts w:eastAsia="Calibri" w:hint="eastAsia"/>
        </w:rPr>
        <w:t>4</w:t>
      </w:r>
      <w:r w:rsidRPr="00C44D14">
        <w:rPr>
          <w:rFonts w:eastAsia="Calibri"/>
        </w:rPr>
        <w:t>G)</w:t>
      </w:r>
      <w:bookmarkEnd w:id="171"/>
    </w:p>
    <w:p w14:paraId="04D6A603" w14:textId="77777777" w:rsidR="00AC2F69" w:rsidRPr="00AC2F69" w:rsidRDefault="00AC2F69" w:rsidP="00AC2F69">
      <w:r w:rsidRPr="00AC2F69">
        <w:t>The test route should contain the following scenario:</w:t>
      </w:r>
    </w:p>
    <w:p w14:paraId="39AB6997" w14:textId="77777777" w:rsidR="00AC2F69" w:rsidRPr="00AC2F69" w:rsidRDefault="00AC2F69" w:rsidP="004279DA">
      <w:pPr>
        <w:pStyle w:val="ListParagraph"/>
        <w:numPr>
          <w:ilvl w:val="0"/>
          <w:numId w:val="29"/>
        </w:numPr>
        <w:tabs>
          <w:tab w:val="left" w:pos="851"/>
        </w:tabs>
        <w:rPr>
          <w:noProof w:val="0"/>
        </w:rPr>
      </w:pPr>
      <w:r w:rsidRPr="00AC2F69">
        <w:rPr>
          <w:rFonts w:hint="eastAsia"/>
          <w:noProof w:val="0"/>
        </w:rPr>
        <w:t>5</w:t>
      </w:r>
      <w:r w:rsidRPr="00AC2F69">
        <w:rPr>
          <w:noProof w:val="0"/>
        </w:rPr>
        <w:t xml:space="preserve">G cells and </w:t>
      </w:r>
      <w:r w:rsidRPr="00AC2F69">
        <w:rPr>
          <w:rFonts w:hint="eastAsia"/>
          <w:noProof w:val="0"/>
        </w:rPr>
        <w:t>4</w:t>
      </w:r>
      <w:r w:rsidRPr="00AC2F69">
        <w:rPr>
          <w:noProof w:val="0"/>
        </w:rPr>
        <w:t>G cells.</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3"/>
        <w:gridCol w:w="4443"/>
      </w:tblGrid>
      <w:tr w:rsidR="00AC2F69" w:rsidRPr="00AC2F69" w14:paraId="21AC1B51" w14:textId="77777777" w:rsidTr="00AC2F69">
        <w:tc>
          <w:tcPr>
            <w:tcW w:w="437" w:type="dxa"/>
            <w:shd w:val="clear" w:color="auto" w:fill="F2F2F2"/>
          </w:tcPr>
          <w:p w14:paraId="7FFE934A"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4" w:type="dxa"/>
            <w:shd w:val="clear" w:color="auto" w:fill="F2F2F2"/>
            <w:vAlign w:val="center"/>
          </w:tcPr>
          <w:p w14:paraId="646586B3"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1" w:type="dxa"/>
            <w:shd w:val="clear" w:color="auto" w:fill="F2F2F2"/>
            <w:vAlign w:val="center"/>
          </w:tcPr>
          <w:p w14:paraId="25ED74F1"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54BB0FF8" w14:textId="77777777" w:rsidTr="00AC2F69">
        <w:tc>
          <w:tcPr>
            <w:tcW w:w="437" w:type="dxa"/>
            <w:shd w:val="clear" w:color="auto" w:fill="F2F2F2"/>
          </w:tcPr>
          <w:p w14:paraId="62A0BD21" w14:textId="77777777" w:rsidR="00AC2F69" w:rsidRPr="00AC2F69" w:rsidRDefault="00AC2F69" w:rsidP="00AC2F69">
            <w:r w:rsidRPr="00AC2F69">
              <w:lastRenderedPageBreak/>
              <w:t>1</w:t>
            </w:r>
          </w:p>
        </w:tc>
        <w:tc>
          <w:tcPr>
            <w:tcW w:w="4274" w:type="dxa"/>
            <w:shd w:val="clear" w:color="auto" w:fill="auto"/>
          </w:tcPr>
          <w:p w14:paraId="7615EC91" w14:textId="77777777" w:rsidR="00B008CB" w:rsidRDefault="00B008CB" w:rsidP="00B008CB">
            <w:pPr>
              <w:keepNext/>
              <w:keepLines/>
              <w:tabs>
                <w:tab w:val="left" w:pos="851"/>
              </w:tabs>
              <w:ind w:right="-1"/>
              <w:jc w:val="left"/>
              <w:rPr>
                <w:sz w:val="18"/>
                <w:szCs w:val="18"/>
                <w:lang w:eastAsia="en-GB"/>
              </w:rPr>
            </w:pPr>
            <w:r>
              <w:rPr>
                <w:sz w:val="18"/>
                <w:szCs w:val="18"/>
                <w:lang w:eastAsia="en-GB"/>
              </w:rPr>
              <w:t>DUT has performed initial registration procedure in 5G</w:t>
            </w:r>
          </w:p>
          <w:p w14:paraId="42215C5B" w14:textId="77777777" w:rsidR="00B008CB" w:rsidRDefault="00B008CB" w:rsidP="00B008CB">
            <w:pPr>
              <w:keepNext/>
              <w:keepLines/>
              <w:tabs>
                <w:tab w:val="left" w:pos="851"/>
              </w:tabs>
              <w:ind w:right="-1"/>
              <w:jc w:val="left"/>
              <w:rPr>
                <w:sz w:val="18"/>
                <w:szCs w:val="18"/>
                <w:lang w:eastAsia="en-GB"/>
              </w:rPr>
            </w:pPr>
            <w:r>
              <w:rPr>
                <w:sz w:val="18"/>
                <w:szCs w:val="18"/>
                <w:lang w:eastAsia="en-GB"/>
              </w:rPr>
              <w:t>DUT has several active PDU sessions (e.g. IMS; Internet)</w:t>
            </w:r>
          </w:p>
          <w:p w14:paraId="4B84788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1" w:type="dxa"/>
            <w:shd w:val="clear" w:color="auto" w:fill="auto"/>
          </w:tcPr>
          <w:p w14:paraId="340F945A"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w:t>
            </w:r>
          </w:p>
        </w:tc>
      </w:tr>
      <w:tr w:rsidR="00AC2F69" w:rsidRPr="00AC2F69" w14:paraId="6857637C" w14:textId="77777777" w:rsidTr="00AC2F69">
        <w:tc>
          <w:tcPr>
            <w:tcW w:w="437" w:type="dxa"/>
            <w:shd w:val="clear" w:color="auto" w:fill="F2F2F2"/>
          </w:tcPr>
          <w:p w14:paraId="27607DAE" w14:textId="77777777" w:rsidR="00AC2F69" w:rsidRPr="00AC2F69" w:rsidRDefault="00AC2F69" w:rsidP="00AC2F69">
            <w:r w:rsidRPr="00AC2F69">
              <w:t>2</w:t>
            </w:r>
          </w:p>
        </w:tc>
        <w:tc>
          <w:tcPr>
            <w:tcW w:w="4274" w:type="dxa"/>
            <w:shd w:val="clear" w:color="auto" w:fill="auto"/>
          </w:tcPr>
          <w:p w14:paraId="3BC234DB"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24729BB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p w14:paraId="5BCB7884" w14:textId="77777777" w:rsidR="00AC2F69" w:rsidRPr="00EF7B4B" w:rsidRDefault="00AC2F69" w:rsidP="00EF7B4B">
            <w:pPr>
              <w:keepNext/>
              <w:keepLines/>
              <w:tabs>
                <w:tab w:val="left" w:pos="851"/>
              </w:tabs>
              <w:ind w:right="-1"/>
              <w:jc w:val="left"/>
              <w:rPr>
                <w:noProof w:val="0"/>
                <w:sz w:val="18"/>
                <w:szCs w:val="18"/>
                <w:lang w:eastAsia="en-GB"/>
              </w:rPr>
            </w:pPr>
          </w:p>
        </w:tc>
        <w:tc>
          <w:tcPr>
            <w:tcW w:w="4531" w:type="dxa"/>
            <w:shd w:val="clear" w:color="auto" w:fill="auto"/>
          </w:tcPr>
          <w:p w14:paraId="27DB480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Reselection, </w:t>
            </w:r>
            <w:proofErr w:type="gramStart"/>
            <w:r w:rsidRPr="00EF7B4B">
              <w:rPr>
                <w:rFonts w:hint="eastAsia"/>
                <w:noProof w:val="0"/>
                <w:sz w:val="18"/>
                <w:szCs w:val="18"/>
                <w:lang w:eastAsia="en-GB"/>
              </w:rPr>
              <w:t>r</w:t>
            </w:r>
            <w:r w:rsidRPr="00EF7B4B">
              <w:rPr>
                <w:noProof w:val="0"/>
                <w:sz w:val="18"/>
                <w:szCs w:val="18"/>
                <w:lang w:eastAsia="en-GB"/>
              </w:rPr>
              <w:t>edirect</w:t>
            </w:r>
            <w:proofErr w:type="gramEnd"/>
            <w:r w:rsidRPr="00EF7B4B">
              <w:rPr>
                <w:noProof w:val="0"/>
                <w:sz w:val="18"/>
                <w:szCs w:val="18"/>
                <w:lang w:eastAsia="en-GB"/>
              </w:rPr>
              <w:t xml:space="preserve"> or </w:t>
            </w:r>
            <w:r w:rsidRPr="00EF7B4B">
              <w:rPr>
                <w:rFonts w:hint="eastAsia"/>
                <w:noProof w:val="0"/>
                <w:sz w:val="18"/>
                <w:szCs w:val="18"/>
                <w:lang w:eastAsia="en-GB"/>
              </w:rPr>
              <w:t>h</w:t>
            </w:r>
            <w:r w:rsidRPr="00EF7B4B">
              <w:rPr>
                <w:noProof w:val="0"/>
                <w:sz w:val="18"/>
                <w:szCs w:val="18"/>
                <w:lang w:eastAsia="en-GB"/>
              </w:rPr>
              <w:t>andover is successfully performed as per the network and DUT implementation.</w:t>
            </w:r>
          </w:p>
          <w:p w14:paraId="00CA91CC" w14:textId="77777777" w:rsidR="00AC2F69"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4</w:t>
            </w:r>
            <w:r w:rsidRPr="00EF7B4B">
              <w:rPr>
                <w:noProof w:val="0"/>
                <w:sz w:val="18"/>
                <w:szCs w:val="18"/>
                <w:lang w:eastAsia="en-GB"/>
              </w:rPr>
              <w:t>G cell.</w:t>
            </w:r>
          </w:p>
          <w:p w14:paraId="226719D9" w14:textId="76480072" w:rsidR="00B008CB" w:rsidRPr="00EF7B4B" w:rsidRDefault="00B008CB" w:rsidP="00EF7B4B">
            <w:pPr>
              <w:keepNext/>
              <w:keepLines/>
              <w:tabs>
                <w:tab w:val="left" w:pos="851"/>
              </w:tabs>
              <w:ind w:right="-1"/>
              <w:jc w:val="left"/>
              <w:rPr>
                <w:noProof w:val="0"/>
                <w:sz w:val="18"/>
                <w:szCs w:val="18"/>
                <w:lang w:eastAsia="en-GB"/>
              </w:rPr>
            </w:pPr>
            <w:r>
              <w:rPr>
                <w:sz w:val="18"/>
                <w:szCs w:val="18"/>
                <w:lang w:eastAsia="en-GB"/>
              </w:rPr>
              <w:t>Verify that PDU sessions were transferred and active in 4G in case if the network supports session continuity between 5G and 4G</w:t>
            </w:r>
          </w:p>
        </w:tc>
      </w:tr>
    </w:tbl>
    <w:p w14:paraId="7B907B16" w14:textId="77777777" w:rsidR="00AC2F69" w:rsidRPr="00C44D14" w:rsidRDefault="00AC2F69" w:rsidP="00C44D14">
      <w:pPr>
        <w:pStyle w:val="Heading41"/>
        <w:rPr>
          <w:rFonts w:eastAsia="Calibri"/>
        </w:rPr>
      </w:pPr>
      <w:bookmarkStart w:id="172" w:name="_Toc156375226"/>
      <w:r w:rsidRPr="00C44D14">
        <w:rPr>
          <w:rFonts w:eastAsia="Calibri"/>
        </w:rPr>
        <w:t>Scenario D: Inter-RAT (</w:t>
      </w:r>
      <w:r w:rsidRPr="00C44D14">
        <w:rPr>
          <w:rFonts w:eastAsia="Calibri" w:hint="eastAsia"/>
        </w:rPr>
        <w:t>4</w:t>
      </w:r>
      <w:r w:rsidRPr="00C44D14">
        <w:rPr>
          <w:rFonts w:eastAsia="Calibri"/>
        </w:rPr>
        <w:t xml:space="preserve">G -&gt; </w:t>
      </w:r>
      <w:r w:rsidRPr="00C44D14">
        <w:rPr>
          <w:rFonts w:eastAsia="Calibri" w:hint="eastAsia"/>
        </w:rPr>
        <w:t>5</w:t>
      </w:r>
      <w:r w:rsidRPr="00C44D14">
        <w:rPr>
          <w:rFonts w:eastAsia="Calibri"/>
        </w:rPr>
        <w:t>G)</w:t>
      </w:r>
      <w:bookmarkEnd w:id="172"/>
    </w:p>
    <w:p w14:paraId="70CF0289" w14:textId="77777777" w:rsidR="00AC2F69" w:rsidRPr="00AC2F69" w:rsidRDefault="00AC2F69" w:rsidP="00AC2F69">
      <w:r w:rsidRPr="00AC2F69">
        <w:t>The test route should contain the following scenario:</w:t>
      </w:r>
    </w:p>
    <w:p w14:paraId="50A1323C" w14:textId="77777777" w:rsidR="00AC2F69" w:rsidRPr="00AC2F69" w:rsidRDefault="00AC2F69" w:rsidP="004279DA">
      <w:pPr>
        <w:pStyle w:val="ListParagraph"/>
        <w:numPr>
          <w:ilvl w:val="0"/>
          <w:numId w:val="29"/>
        </w:numPr>
        <w:tabs>
          <w:tab w:val="left" w:pos="851"/>
        </w:tabs>
        <w:rPr>
          <w:noProof w:val="0"/>
        </w:rPr>
      </w:pPr>
      <w:r w:rsidRPr="00AC2F69">
        <w:rPr>
          <w:rFonts w:hint="eastAsia"/>
          <w:noProof w:val="0"/>
        </w:rPr>
        <w:t>5</w:t>
      </w:r>
      <w:r w:rsidRPr="00AC2F69">
        <w:rPr>
          <w:noProof w:val="0"/>
        </w:rPr>
        <w:t xml:space="preserve">G cells and </w:t>
      </w:r>
      <w:r w:rsidRPr="00AC2F69">
        <w:rPr>
          <w:rFonts w:hint="eastAsia"/>
          <w:noProof w:val="0"/>
        </w:rPr>
        <w:t>4</w:t>
      </w:r>
      <w:r w:rsidRPr="00AC2F69">
        <w:rPr>
          <w:noProof w:val="0"/>
        </w:rPr>
        <w:t>G cells.</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3"/>
        <w:gridCol w:w="4443"/>
      </w:tblGrid>
      <w:tr w:rsidR="00AC2F69" w:rsidRPr="00AC2F69" w14:paraId="7C81FEB1" w14:textId="77777777" w:rsidTr="00AC2F69">
        <w:tc>
          <w:tcPr>
            <w:tcW w:w="437" w:type="dxa"/>
            <w:shd w:val="clear" w:color="auto" w:fill="F2F2F2"/>
          </w:tcPr>
          <w:p w14:paraId="53111A5D"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4" w:type="dxa"/>
            <w:shd w:val="clear" w:color="auto" w:fill="F2F2F2"/>
            <w:vAlign w:val="center"/>
          </w:tcPr>
          <w:p w14:paraId="522D3135"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1" w:type="dxa"/>
            <w:shd w:val="clear" w:color="auto" w:fill="F2F2F2"/>
            <w:vAlign w:val="center"/>
          </w:tcPr>
          <w:p w14:paraId="2AC5ACC6"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06D1EF4C" w14:textId="77777777" w:rsidTr="00AC2F69">
        <w:tc>
          <w:tcPr>
            <w:tcW w:w="437" w:type="dxa"/>
            <w:shd w:val="clear" w:color="auto" w:fill="F2F2F2"/>
          </w:tcPr>
          <w:p w14:paraId="2214D98B" w14:textId="77777777" w:rsidR="00AC2F69" w:rsidRPr="00AC2F69" w:rsidRDefault="00AC2F69" w:rsidP="00AC2F69">
            <w:r w:rsidRPr="00AC2F69">
              <w:t>1</w:t>
            </w:r>
          </w:p>
        </w:tc>
        <w:tc>
          <w:tcPr>
            <w:tcW w:w="4274" w:type="dxa"/>
            <w:shd w:val="clear" w:color="auto" w:fill="auto"/>
          </w:tcPr>
          <w:p w14:paraId="7887877C" w14:textId="77777777" w:rsidR="003E26B8" w:rsidRDefault="003E26B8" w:rsidP="003E26B8">
            <w:pPr>
              <w:keepNext/>
              <w:keepLines/>
              <w:tabs>
                <w:tab w:val="left" w:pos="851"/>
              </w:tabs>
              <w:ind w:right="-1"/>
              <w:jc w:val="left"/>
              <w:rPr>
                <w:sz w:val="18"/>
                <w:szCs w:val="18"/>
                <w:lang w:eastAsia="en-GB"/>
              </w:rPr>
            </w:pPr>
            <w:r>
              <w:rPr>
                <w:sz w:val="18"/>
                <w:szCs w:val="18"/>
                <w:lang w:eastAsia="en-GB"/>
              </w:rPr>
              <w:t>DUT has performed initial registration procedure in 4G</w:t>
            </w:r>
          </w:p>
          <w:p w14:paraId="0265A86C" w14:textId="77777777" w:rsidR="003E26B8" w:rsidRDefault="003E26B8" w:rsidP="003E26B8">
            <w:pPr>
              <w:keepNext/>
              <w:keepLines/>
              <w:tabs>
                <w:tab w:val="left" w:pos="851"/>
              </w:tabs>
              <w:ind w:right="-1"/>
              <w:jc w:val="left"/>
              <w:rPr>
                <w:sz w:val="18"/>
                <w:szCs w:val="18"/>
                <w:lang w:eastAsia="en-GB"/>
              </w:rPr>
            </w:pPr>
            <w:r>
              <w:rPr>
                <w:sz w:val="18"/>
                <w:szCs w:val="18"/>
                <w:lang w:eastAsia="en-GB"/>
              </w:rPr>
              <w:t>DUT has several active PDN sessions</w:t>
            </w:r>
          </w:p>
          <w:p w14:paraId="14EA6C1C"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1" w:type="dxa"/>
            <w:shd w:val="clear" w:color="auto" w:fill="auto"/>
          </w:tcPr>
          <w:p w14:paraId="00423402"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in a 4G cell.</w:t>
            </w:r>
          </w:p>
        </w:tc>
      </w:tr>
      <w:tr w:rsidR="00AC2F69" w:rsidRPr="00AC2F69" w14:paraId="2D507609" w14:textId="77777777" w:rsidTr="00AC2F69">
        <w:tc>
          <w:tcPr>
            <w:tcW w:w="437" w:type="dxa"/>
            <w:shd w:val="clear" w:color="auto" w:fill="F2F2F2"/>
          </w:tcPr>
          <w:p w14:paraId="3ED5DD6D" w14:textId="77777777" w:rsidR="00AC2F69" w:rsidRPr="00AC2F69" w:rsidRDefault="00AC2F69" w:rsidP="00AC2F69">
            <w:r w:rsidRPr="00AC2F69">
              <w:t>2</w:t>
            </w:r>
          </w:p>
        </w:tc>
        <w:tc>
          <w:tcPr>
            <w:tcW w:w="4274" w:type="dxa"/>
            <w:shd w:val="clear" w:color="auto" w:fill="auto"/>
          </w:tcPr>
          <w:p w14:paraId="2D9C63E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63B139C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1" w:type="dxa"/>
            <w:shd w:val="clear" w:color="auto" w:fill="auto"/>
          </w:tcPr>
          <w:p w14:paraId="2102959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Reselection, Redirect or Handover is successfully performed as per the network and DUT implementation.</w:t>
            </w:r>
          </w:p>
          <w:p w14:paraId="749BE07E" w14:textId="77777777" w:rsidR="00AC2F69"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w:t>
            </w:r>
          </w:p>
          <w:p w14:paraId="7B314C7E" w14:textId="1B0025F5" w:rsidR="003E26B8" w:rsidRPr="00EF7B4B" w:rsidRDefault="003E26B8" w:rsidP="00EF7B4B">
            <w:pPr>
              <w:keepNext/>
              <w:keepLines/>
              <w:tabs>
                <w:tab w:val="left" w:pos="851"/>
              </w:tabs>
              <w:ind w:right="-1"/>
              <w:jc w:val="left"/>
              <w:rPr>
                <w:noProof w:val="0"/>
                <w:sz w:val="18"/>
                <w:szCs w:val="18"/>
                <w:lang w:eastAsia="en-GB"/>
              </w:rPr>
            </w:pPr>
            <w:r>
              <w:rPr>
                <w:sz w:val="18"/>
                <w:szCs w:val="18"/>
                <w:lang w:eastAsia="en-GB"/>
              </w:rPr>
              <w:t>Verify that PDN sessions were transferred and active in 5G in case if the network supports session continuity between 4G and 5G</w:t>
            </w:r>
          </w:p>
        </w:tc>
      </w:tr>
    </w:tbl>
    <w:p w14:paraId="02CCFF48" w14:textId="77777777" w:rsidR="00AC2F69" w:rsidRPr="00C44D14" w:rsidRDefault="00AC2F69" w:rsidP="00C44D14">
      <w:pPr>
        <w:pStyle w:val="Heading41"/>
        <w:rPr>
          <w:rFonts w:eastAsia="Calibri"/>
        </w:rPr>
      </w:pPr>
      <w:bookmarkStart w:id="173" w:name="_Toc156375227"/>
      <w:r w:rsidRPr="00C44D14">
        <w:rPr>
          <w:rFonts w:eastAsia="Calibri"/>
        </w:rPr>
        <w:t>Scenario E: Inter-Technology (</w:t>
      </w:r>
      <w:r w:rsidRPr="00C44D14">
        <w:rPr>
          <w:rFonts w:eastAsia="Calibri" w:hint="eastAsia"/>
        </w:rPr>
        <w:t>5</w:t>
      </w:r>
      <w:r w:rsidRPr="00C44D14">
        <w:rPr>
          <w:rFonts w:eastAsia="Calibri"/>
        </w:rPr>
        <w:t xml:space="preserve">G (FDD) -&gt; </w:t>
      </w:r>
      <w:r w:rsidRPr="00C44D14">
        <w:rPr>
          <w:rFonts w:eastAsia="Calibri" w:hint="eastAsia"/>
        </w:rPr>
        <w:t>5</w:t>
      </w:r>
      <w:r w:rsidRPr="00C44D14">
        <w:rPr>
          <w:rFonts w:eastAsia="Calibri"/>
        </w:rPr>
        <w:t>G (TDD))</w:t>
      </w:r>
      <w:bookmarkEnd w:id="173"/>
    </w:p>
    <w:p w14:paraId="0D6A0FA0" w14:textId="77777777" w:rsidR="00AC2F69" w:rsidRPr="00AC2F69" w:rsidRDefault="00AC2F69" w:rsidP="00AC2F69">
      <w:r w:rsidRPr="00AC2F69">
        <w:t>The test route should contain the following scenario:</w:t>
      </w:r>
    </w:p>
    <w:p w14:paraId="38E635E2" w14:textId="2033B9D0" w:rsidR="00AC2F69" w:rsidRPr="00AC2F69" w:rsidRDefault="00AC2F69" w:rsidP="004279DA">
      <w:pPr>
        <w:pStyle w:val="ListParagraph"/>
        <w:numPr>
          <w:ilvl w:val="0"/>
          <w:numId w:val="29"/>
        </w:numPr>
        <w:tabs>
          <w:tab w:val="left" w:pos="851"/>
        </w:tabs>
        <w:rPr>
          <w:noProof w:val="0"/>
        </w:rPr>
      </w:pPr>
      <w:r w:rsidRPr="00AC2F69">
        <w:rPr>
          <w:rFonts w:hint="eastAsia"/>
          <w:noProof w:val="0"/>
        </w:rPr>
        <w:t>5</w:t>
      </w:r>
      <w:r w:rsidRPr="00AC2F69">
        <w:rPr>
          <w:noProof w:val="0"/>
        </w:rPr>
        <w:t xml:space="preserve">G cells </w:t>
      </w:r>
      <w:r w:rsidR="003E26B8" w:rsidRPr="00AC2F69">
        <w:rPr>
          <w:noProof w:val="0"/>
        </w:rPr>
        <w:t>supporting</w:t>
      </w:r>
      <w:r w:rsidRPr="00AC2F69">
        <w:rPr>
          <w:noProof w:val="0"/>
        </w:rPr>
        <w:t xml:space="preserve"> FDD and </w:t>
      </w:r>
      <w:r w:rsidRPr="00AC2F69">
        <w:rPr>
          <w:rFonts w:hint="eastAsia"/>
          <w:noProof w:val="0"/>
        </w:rPr>
        <w:t>5</w:t>
      </w:r>
      <w:r w:rsidRPr="00AC2F69">
        <w:rPr>
          <w:noProof w:val="0"/>
        </w:rPr>
        <w:t>G cells supporting TDD.</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AC2F69" w:rsidRPr="00AC2F69" w14:paraId="4A85FD78" w14:textId="77777777" w:rsidTr="00AC2F69">
        <w:tc>
          <w:tcPr>
            <w:tcW w:w="437" w:type="dxa"/>
            <w:shd w:val="clear" w:color="auto" w:fill="F2F2F2"/>
          </w:tcPr>
          <w:p w14:paraId="72ADF7E4"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170BC909"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3A2C24A1"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68AC8340" w14:textId="77777777" w:rsidTr="00AC2F69">
        <w:tc>
          <w:tcPr>
            <w:tcW w:w="437" w:type="dxa"/>
            <w:shd w:val="clear" w:color="auto" w:fill="F2F2F2"/>
          </w:tcPr>
          <w:p w14:paraId="1159BB4A" w14:textId="77777777" w:rsidR="00AC2F69" w:rsidRPr="00AC2F69" w:rsidRDefault="00AC2F69" w:rsidP="00AC2F69">
            <w:r w:rsidRPr="00AC2F69">
              <w:t>1</w:t>
            </w:r>
          </w:p>
        </w:tc>
        <w:tc>
          <w:tcPr>
            <w:tcW w:w="4275" w:type="dxa"/>
            <w:shd w:val="clear" w:color="auto" w:fill="auto"/>
          </w:tcPr>
          <w:p w14:paraId="3A72BF6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0" w:type="dxa"/>
            <w:shd w:val="clear" w:color="auto" w:fill="auto"/>
          </w:tcPr>
          <w:p w14:paraId="5F26A59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supporting FDD.</w:t>
            </w:r>
          </w:p>
        </w:tc>
      </w:tr>
      <w:tr w:rsidR="00AC2F69" w:rsidRPr="00AC2F69" w14:paraId="36827CE0" w14:textId="77777777" w:rsidTr="00AC2F69">
        <w:tc>
          <w:tcPr>
            <w:tcW w:w="437" w:type="dxa"/>
            <w:shd w:val="clear" w:color="auto" w:fill="F2F2F2"/>
          </w:tcPr>
          <w:p w14:paraId="3D341AD2" w14:textId="77777777" w:rsidR="00AC2F69" w:rsidRPr="00AC2F69" w:rsidRDefault="00AC2F69" w:rsidP="00AC2F69">
            <w:r w:rsidRPr="00AC2F69">
              <w:t>2</w:t>
            </w:r>
          </w:p>
        </w:tc>
        <w:tc>
          <w:tcPr>
            <w:tcW w:w="4275" w:type="dxa"/>
            <w:shd w:val="clear" w:color="auto" w:fill="auto"/>
          </w:tcPr>
          <w:p w14:paraId="12F5CBB3"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7A944A9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0" w:type="dxa"/>
            <w:shd w:val="clear" w:color="auto" w:fill="auto"/>
          </w:tcPr>
          <w:p w14:paraId="25FEAEB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supporting TDD.</w:t>
            </w:r>
          </w:p>
        </w:tc>
      </w:tr>
    </w:tbl>
    <w:p w14:paraId="46FD6CA6" w14:textId="77777777" w:rsidR="00AC2F69" w:rsidRPr="00C44D14" w:rsidRDefault="00AC2F69" w:rsidP="00C44D14">
      <w:pPr>
        <w:pStyle w:val="Heading41"/>
        <w:rPr>
          <w:rFonts w:eastAsia="Calibri"/>
        </w:rPr>
      </w:pPr>
      <w:bookmarkStart w:id="174" w:name="_Toc156375228"/>
      <w:r w:rsidRPr="00C44D14">
        <w:rPr>
          <w:rFonts w:eastAsia="Calibri"/>
        </w:rPr>
        <w:t>Scenario F: Inter-Technology (</w:t>
      </w:r>
      <w:r w:rsidRPr="00C44D14">
        <w:rPr>
          <w:rFonts w:eastAsia="Calibri" w:hint="eastAsia"/>
        </w:rPr>
        <w:t>5</w:t>
      </w:r>
      <w:r w:rsidRPr="00C44D14">
        <w:rPr>
          <w:rFonts w:eastAsia="Calibri"/>
        </w:rPr>
        <w:t xml:space="preserve">G (TDD) -&gt; </w:t>
      </w:r>
      <w:r w:rsidRPr="00C44D14">
        <w:rPr>
          <w:rFonts w:eastAsia="Calibri" w:hint="eastAsia"/>
        </w:rPr>
        <w:t>5</w:t>
      </w:r>
      <w:r w:rsidRPr="00C44D14">
        <w:rPr>
          <w:rFonts w:eastAsia="Calibri"/>
        </w:rPr>
        <w:t>G (FDD))</w:t>
      </w:r>
      <w:bookmarkEnd w:id="174"/>
    </w:p>
    <w:p w14:paraId="033DFCE4" w14:textId="77777777" w:rsidR="00AC2F69" w:rsidRPr="00AC2F69" w:rsidRDefault="00AC2F69" w:rsidP="00AC2F69">
      <w:r w:rsidRPr="00AC2F69">
        <w:t>The test route should contain the following scenario:</w:t>
      </w:r>
    </w:p>
    <w:p w14:paraId="7C1B6F78" w14:textId="77777777" w:rsidR="00AC2F69" w:rsidRPr="00AC2F69" w:rsidRDefault="00AC2F69" w:rsidP="004279DA">
      <w:pPr>
        <w:pStyle w:val="ListParagraph"/>
        <w:numPr>
          <w:ilvl w:val="0"/>
          <w:numId w:val="29"/>
        </w:numPr>
        <w:tabs>
          <w:tab w:val="left" w:pos="851"/>
        </w:tabs>
        <w:rPr>
          <w:noProof w:val="0"/>
        </w:rPr>
      </w:pPr>
      <w:r w:rsidRPr="00AC2F69">
        <w:rPr>
          <w:rFonts w:hint="eastAsia"/>
          <w:noProof w:val="0"/>
        </w:rPr>
        <w:t>5</w:t>
      </w:r>
      <w:r w:rsidRPr="00AC2F69">
        <w:rPr>
          <w:noProof w:val="0"/>
        </w:rPr>
        <w:t xml:space="preserve">G cells supporting TDD and </w:t>
      </w:r>
      <w:r w:rsidRPr="00AC2F69">
        <w:rPr>
          <w:rFonts w:hint="eastAsia"/>
          <w:noProof w:val="0"/>
        </w:rPr>
        <w:t>5</w:t>
      </w:r>
      <w:r w:rsidRPr="00AC2F69">
        <w:rPr>
          <w:noProof w:val="0"/>
        </w:rPr>
        <w:t>G cells supporting FDD.</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AC2F69" w:rsidRPr="00AC2F69" w14:paraId="43068346" w14:textId="77777777" w:rsidTr="00AC2F69">
        <w:tc>
          <w:tcPr>
            <w:tcW w:w="437" w:type="dxa"/>
            <w:shd w:val="clear" w:color="auto" w:fill="F2F2F2"/>
          </w:tcPr>
          <w:p w14:paraId="43905B16"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14033B94"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5B115569"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2F07AED2" w14:textId="77777777" w:rsidTr="00AC2F69">
        <w:tc>
          <w:tcPr>
            <w:tcW w:w="437" w:type="dxa"/>
            <w:shd w:val="clear" w:color="auto" w:fill="F2F2F2"/>
          </w:tcPr>
          <w:p w14:paraId="6BE6DE02" w14:textId="77777777" w:rsidR="00AC2F69" w:rsidRPr="00AC2F69" w:rsidRDefault="00AC2F69" w:rsidP="00AC2F69">
            <w:r w:rsidRPr="00AC2F69">
              <w:t>1</w:t>
            </w:r>
          </w:p>
        </w:tc>
        <w:tc>
          <w:tcPr>
            <w:tcW w:w="4275" w:type="dxa"/>
            <w:shd w:val="clear" w:color="auto" w:fill="auto"/>
          </w:tcPr>
          <w:p w14:paraId="12DFDAC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at start location.</w:t>
            </w:r>
          </w:p>
        </w:tc>
        <w:tc>
          <w:tcPr>
            <w:tcW w:w="4530" w:type="dxa"/>
            <w:shd w:val="clear" w:color="auto" w:fill="auto"/>
          </w:tcPr>
          <w:p w14:paraId="30D9CFDA"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supporting TDD.</w:t>
            </w:r>
          </w:p>
        </w:tc>
      </w:tr>
      <w:tr w:rsidR="00AC2F69" w:rsidRPr="00AC2F69" w14:paraId="28A6ABB8" w14:textId="77777777" w:rsidTr="00AC2F69">
        <w:tc>
          <w:tcPr>
            <w:tcW w:w="437" w:type="dxa"/>
            <w:shd w:val="clear" w:color="auto" w:fill="F2F2F2"/>
          </w:tcPr>
          <w:p w14:paraId="54CA72D9" w14:textId="77777777" w:rsidR="00AC2F69" w:rsidRPr="00AC2F69" w:rsidRDefault="00AC2F69" w:rsidP="00AC2F69">
            <w:r w:rsidRPr="00AC2F69">
              <w:lastRenderedPageBreak/>
              <w:t>2</w:t>
            </w:r>
          </w:p>
        </w:tc>
        <w:tc>
          <w:tcPr>
            <w:tcW w:w="4275" w:type="dxa"/>
            <w:shd w:val="clear" w:color="auto" w:fill="auto"/>
          </w:tcPr>
          <w:p w14:paraId="75A4D063"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Move DUT along the route.</w:t>
            </w:r>
          </w:p>
          <w:p w14:paraId="4EDB52D6"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the Cell ID details as the DUT moves through the route.</w:t>
            </w:r>
          </w:p>
        </w:tc>
        <w:tc>
          <w:tcPr>
            <w:tcW w:w="4530" w:type="dxa"/>
            <w:shd w:val="clear" w:color="auto" w:fill="auto"/>
          </w:tcPr>
          <w:p w14:paraId="4F05B2BC"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is in a </w:t>
            </w:r>
            <w:r w:rsidRPr="00EF7B4B">
              <w:rPr>
                <w:rFonts w:hint="eastAsia"/>
                <w:noProof w:val="0"/>
                <w:sz w:val="18"/>
                <w:szCs w:val="18"/>
                <w:lang w:eastAsia="en-GB"/>
              </w:rPr>
              <w:t>5</w:t>
            </w:r>
            <w:r w:rsidRPr="00EF7B4B">
              <w:rPr>
                <w:noProof w:val="0"/>
                <w:sz w:val="18"/>
                <w:szCs w:val="18"/>
                <w:lang w:eastAsia="en-GB"/>
              </w:rPr>
              <w:t>G cell supporting FDD.</w:t>
            </w:r>
          </w:p>
        </w:tc>
      </w:tr>
    </w:tbl>
    <w:p w14:paraId="1D166805" w14:textId="77777777" w:rsidR="00AC2F69" w:rsidRPr="00AC2F69" w:rsidRDefault="00AC2F69" w:rsidP="00800C4F">
      <w:pPr>
        <w:pStyle w:val="H6b"/>
      </w:pPr>
      <w:r w:rsidRPr="00AC2F69">
        <w:t>Test Procedures</w:t>
      </w:r>
    </w:p>
    <w:p w14:paraId="7FA147CD" w14:textId="77777777" w:rsidR="00AC2F69" w:rsidRPr="007B373B" w:rsidRDefault="00AC2F69" w:rsidP="007B373B">
      <w:pPr>
        <w:pStyle w:val="H6b"/>
      </w:pPr>
      <w:bookmarkStart w:id="175" w:name="_Toc530672834"/>
      <w:r w:rsidRPr="007B373B">
        <w:t>102.4.1</w:t>
      </w:r>
      <w:r w:rsidRPr="007B373B">
        <w:tab/>
        <w:t>Reselection (RRC Idle) (5GC) - UE initiated</w:t>
      </w:r>
      <w:bookmarkEnd w:id="175"/>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5"/>
        <w:gridCol w:w="4187"/>
        <w:gridCol w:w="4438"/>
      </w:tblGrid>
      <w:tr w:rsidR="00AC2F69" w:rsidRPr="00AC2F69" w14:paraId="09E3CC72" w14:textId="77777777" w:rsidTr="00AC2F69">
        <w:tc>
          <w:tcPr>
            <w:tcW w:w="438" w:type="dxa"/>
            <w:shd w:val="clear" w:color="auto" w:fill="F2F2F2"/>
          </w:tcPr>
          <w:p w14:paraId="694C8851"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4" w:type="dxa"/>
            <w:shd w:val="clear" w:color="auto" w:fill="F2F2F2"/>
            <w:vAlign w:val="center"/>
          </w:tcPr>
          <w:p w14:paraId="38168D94"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54422DCC"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4E3A15FA" w14:textId="77777777" w:rsidTr="00AC2F69">
        <w:tc>
          <w:tcPr>
            <w:tcW w:w="438" w:type="dxa"/>
            <w:shd w:val="clear" w:color="auto" w:fill="F2F2F2"/>
          </w:tcPr>
          <w:p w14:paraId="0326E305" w14:textId="77777777" w:rsidR="00AC2F69" w:rsidRPr="00AC2F69" w:rsidRDefault="00AC2F69" w:rsidP="00AC2F69">
            <w:r w:rsidRPr="00AC2F69">
              <w:t>1</w:t>
            </w:r>
          </w:p>
        </w:tc>
        <w:tc>
          <w:tcPr>
            <w:tcW w:w="4274" w:type="dxa"/>
            <w:shd w:val="clear" w:color="auto" w:fill="auto"/>
          </w:tcPr>
          <w:p w14:paraId="05DFF3BD"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configured so that data is enabled</w:t>
            </w:r>
            <w:r w:rsidRPr="00EF7B4B">
              <w:rPr>
                <w:rFonts w:hint="eastAsia"/>
                <w:noProof w:val="0"/>
                <w:sz w:val="18"/>
                <w:szCs w:val="18"/>
                <w:lang w:eastAsia="en-GB"/>
              </w:rPr>
              <w:t>.</w:t>
            </w:r>
          </w:p>
        </w:tc>
        <w:tc>
          <w:tcPr>
            <w:tcW w:w="4530" w:type="dxa"/>
            <w:shd w:val="clear" w:color="auto" w:fill="auto"/>
          </w:tcPr>
          <w:p w14:paraId="7B96409F"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Data connection is available according to the RAT connection.</w:t>
            </w:r>
          </w:p>
        </w:tc>
      </w:tr>
      <w:tr w:rsidR="00AC2F69" w:rsidRPr="00AC2F69" w14:paraId="65A59ACB" w14:textId="77777777" w:rsidTr="00AC2F69">
        <w:tc>
          <w:tcPr>
            <w:tcW w:w="438" w:type="dxa"/>
            <w:shd w:val="clear" w:color="auto" w:fill="F2F2F2"/>
          </w:tcPr>
          <w:p w14:paraId="2569FD0D" w14:textId="77777777" w:rsidR="00AC2F69" w:rsidRPr="00AC2F69" w:rsidRDefault="00AC2F69" w:rsidP="00AC2F69">
            <w:r w:rsidRPr="00AC2F69">
              <w:t>2</w:t>
            </w:r>
          </w:p>
        </w:tc>
        <w:tc>
          <w:tcPr>
            <w:tcW w:w="4274" w:type="dxa"/>
            <w:shd w:val="clear" w:color="auto" w:fill="auto"/>
          </w:tcPr>
          <w:p w14:paraId="6E1D9E6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in Idle state.</w:t>
            </w:r>
          </w:p>
        </w:tc>
        <w:tc>
          <w:tcPr>
            <w:tcW w:w="4530" w:type="dxa"/>
            <w:shd w:val="clear" w:color="auto" w:fill="auto"/>
          </w:tcPr>
          <w:p w14:paraId="0152EEF3"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No data transfer is on-going.</w:t>
            </w:r>
          </w:p>
        </w:tc>
      </w:tr>
      <w:tr w:rsidR="00AC2F69" w:rsidRPr="00AC2F69" w14:paraId="39A825A5" w14:textId="77777777" w:rsidTr="00AC2F69">
        <w:tc>
          <w:tcPr>
            <w:tcW w:w="438" w:type="dxa"/>
            <w:shd w:val="clear" w:color="auto" w:fill="F2F2F2"/>
          </w:tcPr>
          <w:p w14:paraId="1D3058A2" w14:textId="77777777" w:rsidR="00AC2F69" w:rsidRPr="00AC2F69" w:rsidRDefault="00AC2F69" w:rsidP="00AC2F69">
            <w:r w:rsidRPr="00AC2F69">
              <w:t>3</w:t>
            </w:r>
          </w:p>
        </w:tc>
        <w:tc>
          <w:tcPr>
            <w:tcW w:w="8804" w:type="dxa"/>
            <w:gridSpan w:val="2"/>
            <w:shd w:val="clear" w:color="auto" w:fill="auto"/>
          </w:tcPr>
          <w:p w14:paraId="62C4F99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Perform the instruction of the desired scenario.</w:t>
            </w:r>
          </w:p>
        </w:tc>
      </w:tr>
      <w:tr w:rsidR="00AC2F69" w:rsidRPr="00AC2F69" w14:paraId="677D6DB0" w14:textId="77777777" w:rsidTr="00AC2F69">
        <w:tc>
          <w:tcPr>
            <w:tcW w:w="438" w:type="dxa"/>
            <w:shd w:val="clear" w:color="auto" w:fill="F2F2F2"/>
          </w:tcPr>
          <w:p w14:paraId="02B8F43A" w14:textId="77777777" w:rsidR="00AC2F69" w:rsidRPr="00AC2F69" w:rsidRDefault="00AC2F69" w:rsidP="00AC2F69">
            <w:r w:rsidRPr="00AC2F69">
              <w:t>4</w:t>
            </w:r>
          </w:p>
        </w:tc>
        <w:tc>
          <w:tcPr>
            <w:tcW w:w="4274" w:type="dxa"/>
            <w:shd w:val="clear" w:color="auto" w:fill="auto"/>
          </w:tcPr>
          <w:p w14:paraId="0C7DFAEA"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Page (SMS) the DUT after the scenario.</w:t>
            </w:r>
          </w:p>
        </w:tc>
        <w:tc>
          <w:tcPr>
            <w:tcW w:w="4530" w:type="dxa"/>
            <w:shd w:val="clear" w:color="auto" w:fill="auto"/>
          </w:tcPr>
          <w:p w14:paraId="580F8C12"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can be successfully paged (SMS).</w:t>
            </w:r>
          </w:p>
        </w:tc>
      </w:tr>
    </w:tbl>
    <w:p w14:paraId="51E5DDB7" w14:textId="77777777" w:rsidR="00AC2F69" w:rsidRPr="007B373B" w:rsidRDefault="00AC2F69" w:rsidP="007B373B">
      <w:pPr>
        <w:pStyle w:val="H6b"/>
      </w:pPr>
      <w:bookmarkStart w:id="176" w:name="__RefHeading___Toc211134_752841376"/>
      <w:bookmarkStart w:id="177" w:name="_Toc530672835"/>
      <w:bookmarkEnd w:id="176"/>
      <w:r w:rsidRPr="007B373B">
        <w:t>102.4.2</w:t>
      </w:r>
      <w:r w:rsidRPr="007B373B">
        <w:tab/>
        <w:t>Handover (RRC Inactive) (5GC)</w:t>
      </w:r>
      <w:bookmarkEnd w:id="177"/>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5"/>
        <w:gridCol w:w="4187"/>
        <w:gridCol w:w="4438"/>
      </w:tblGrid>
      <w:tr w:rsidR="00AC2F69" w:rsidRPr="00AC2F69" w14:paraId="20E127E9" w14:textId="77777777" w:rsidTr="00AC2F69">
        <w:tc>
          <w:tcPr>
            <w:tcW w:w="438" w:type="dxa"/>
            <w:shd w:val="clear" w:color="auto" w:fill="F2F2F2"/>
          </w:tcPr>
          <w:p w14:paraId="7A779B14"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4" w:type="dxa"/>
            <w:shd w:val="clear" w:color="auto" w:fill="F2F2F2"/>
            <w:vAlign w:val="center"/>
          </w:tcPr>
          <w:p w14:paraId="59855A28"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6BE08F2A"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6D9AED1C" w14:textId="77777777" w:rsidTr="00AC2F69">
        <w:tc>
          <w:tcPr>
            <w:tcW w:w="438" w:type="dxa"/>
            <w:shd w:val="clear" w:color="auto" w:fill="F2F2F2"/>
          </w:tcPr>
          <w:p w14:paraId="78C4CD9D" w14:textId="77777777" w:rsidR="00AC2F69" w:rsidRPr="00AC2F69" w:rsidRDefault="00AC2F69" w:rsidP="00AC2F69">
            <w:r w:rsidRPr="00AC2F69">
              <w:t>1</w:t>
            </w:r>
          </w:p>
        </w:tc>
        <w:tc>
          <w:tcPr>
            <w:tcW w:w="4274" w:type="dxa"/>
            <w:shd w:val="clear" w:color="auto" w:fill="auto"/>
          </w:tcPr>
          <w:p w14:paraId="3110F42D"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configured so that data is enabled</w:t>
            </w:r>
            <w:r w:rsidRPr="00EF7B4B">
              <w:rPr>
                <w:rFonts w:hint="eastAsia"/>
                <w:noProof w:val="0"/>
                <w:sz w:val="18"/>
                <w:szCs w:val="18"/>
                <w:lang w:eastAsia="en-GB"/>
              </w:rPr>
              <w:t>.</w:t>
            </w:r>
          </w:p>
        </w:tc>
        <w:tc>
          <w:tcPr>
            <w:tcW w:w="4530" w:type="dxa"/>
            <w:shd w:val="clear" w:color="auto" w:fill="auto"/>
          </w:tcPr>
          <w:p w14:paraId="72742ACD"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Data connection is available according to the RAT connection.</w:t>
            </w:r>
          </w:p>
        </w:tc>
      </w:tr>
      <w:tr w:rsidR="00AC2F69" w:rsidRPr="00AC2F69" w14:paraId="20003551" w14:textId="77777777" w:rsidTr="00AC2F69">
        <w:tc>
          <w:tcPr>
            <w:tcW w:w="438" w:type="dxa"/>
            <w:shd w:val="clear" w:color="auto" w:fill="F2F2F2"/>
          </w:tcPr>
          <w:p w14:paraId="6B874813" w14:textId="77777777" w:rsidR="00AC2F69" w:rsidRPr="00AC2F69" w:rsidRDefault="00AC2F69" w:rsidP="00AC2F69">
            <w:r w:rsidRPr="00AC2F69">
              <w:t>2</w:t>
            </w:r>
          </w:p>
        </w:tc>
        <w:tc>
          <w:tcPr>
            <w:tcW w:w="4274" w:type="dxa"/>
            <w:shd w:val="clear" w:color="auto" w:fill="auto"/>
          </w:tcPr>
          <w:p w14:paraId="3FE4F95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Ensure a data transfer is ongoing. This can be via a tethered connection, DUN, an internal application on DUT or via continuous PINGs.</w:t>
            </w:r>
          </w:p>
        </w:tc>
        <w:tc>
          <w:tcPr>
            <w:tcW w:w="4530" w:type="dxa"/>
            <w:shd w:val="clear" w:color="auto" w:fill="auto"/>
          </w:tcPr>
          <w:p w14:paraId="4E3D4801"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actively transferring data.</w:t>
            </w:r>
          </w:p>
        </w:tc>
      </w:tr>
      <w:tr w:rsidR="00AC2F69" w:rsidRPr="00AC2F69" w14:paraId="591546CD" w14:textId="77777777" w:rsidTr="00AC2F69">
        <w:tc>
          <w:tcPr>
            <w:tcW w:w="438" w:type="dxa"/>
            <w:shd w:val="clear" w:color="auto" w:fill="F2F2F2"/>
          </w:tcPr>
          <w:p w14:paraId="430A2DEE" w14:textId="77777777" w:rsidR="00AC2F69" w:rsidRPr="00AC2F69" w:rsidRDefault="00AC2F69" w:rsidP="00AC2F69">
            <w:r w:rsidRPr="00AC2F69">
              <w:rPr>
                <w:rFonts w:hint="eastAsia"/>
              </w:rPr>
              <w:t>3</w:t>
            </w:r>
          </w:p>
        </w:tc>
        <w:tc>
          <w:tcPr>
            <w:tcW w:w="4274" w:type="dxa"/>
            <w:shd w:val="clear" w:color="auto" w:fill="auto"/>
          </w:tcPr>
          <w:p w14:paraId="7890E491" w14:textId="77777777" w:rsidR="00AC2F69" w:rsidRPr="00EF7B4B" w:rsidRDefault="00AC2F69" w:rsidP="00EF7B4B">
            <w:pPr>
              <w:keepNext/>
              <w:keepLines/>
              <w:tabs>
                <w:tab w:val="left" w:pos="851"/>
              </w:tabs>
              <w:ind w:right="-1"/>
              <w:jc w:val="left"/>
              <w:rPr>
                <w:noProof w:val="0"/>
                <w:sz w:val="18"/>
                <w:szCs w:val="18"/>
                <w:lang w:eastAsia="en-GB"/>
              </w:rPr>
            </w:pPr>
            <w:r w:rsidRPr="00EF7B4B">
              <w:rPr>
                <w:rFonts w:hint="eastAsia"/>
                <w:noProof w:val="0"/>
                <w:sz w:val="18"/>
                <w:szCs w:val="18"/>
                <w:lang w:eastAsia="en-GB"/>
              </w:rPr>
              <w:t>Stop</w:t>
            </w:r>
            <w:r w:rsidRPr="00EF7B4B">
              <w:rPr>
                <w:noProof w:val="0"/>
                <w:sz w:val="18"/>
                <w:szCs w:val="18"/>
                <w:lang w:eastAsia="en-GB"/>
              </w:rPr>
              <w:t xml:space="preserve"> data transfer</w:t>
            </w:r>
            <w:r w:rsidRPr="00EF7B4B">
              <w:rPr>
                <w:rFonts w:hint="eastAsia"/>
                <w:noProof w:val="0"/>
                <w:sz w:val="18"/>
                <w:szCs w:val="18"/>
                <w:lang w:eastAsia="en-GB"/>
              </w:rPr>
              <w:t>.</w:t>
            </w:r>
          </w:p>
        </w:tc>
        <w:tc>
          <w:tcPr>
            <w:tcW w:w="4530" w:type="dxa"/>
            <w:shd w:val="clear" w:color="auto" w:fill="auto"/>
          </w:tcPr>
          <w:p w14:paraId="699D7819"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 xml:space="preserve">DUT </w:t>
            </w:r>
            <w:r w:rsidRPr="00EF7B4B">
              <w:rPr>
                <w:rFonts w:hint="eastAsia"/>
                <w:noProof w:val="0"/>
                <w:sz w:val="18"/>
                <w:szCs w:val="18"/>
                <w:lang w:eastAsia="en-GB"/>
              </w:rPr>
              <w:t>enters</w:t>
            </w:r>
            <w:r w:rsidRPr="00EF7B4B">
              <w:rPr>
                <w:noProof w:val="0"/>
                <w:sz w:val="18"/>
                <w:szCs w:val="18"/>
                <w:lang w:eastAsia="en-GB"/>
              </w:rPr>
              <w:t xml:space="preserve"> in </w:t>
            </w:r>
            <w:r w:rsidRPr="00EF7B4B">
              <w:rPr>
                <w:rFonts w:hint="eastAsia"/>
                <w:noProof w:val="0"/>
                <w:sz w:val="18"/>
                <w:szCs w:val="18"/>
                <w:lang w:eastAsia="en-GB"/>
              </w:rPr>
              <w:t xml:space="preserve">RRC </w:t>
            </w:r>
            <w:r w:rsidRPr="00EF7B4B">
              <w:rPr>
                <w:noProof w:val="0"/>
                <w:sz w:val="18"/>
                <w:szCs w:val="18"/>
                <w:lang w:eastAsia="en-GB"/>
              </w:rPr>
              <w:t>I</w:t>
            </w:r>
            <w:r w:rsidRPr="00EF7B4B">
              <w:rPr>
                <w:rFonts w:hint="eastAsia"/>
                <w:noProof w:val="0"/>
                <w:sz w:val="18"/>
                <w:szCs w:val="18"/>
                <w:lang w:eastAsia="en-GB"/>
              </w:rPr>
              <w:t>nactive</w:t>
            </w:r>
            <w:r w:rsidRPr="00EF7B4B">
              <w:rPr>
                <w:noProof w:val="0"/>
                <w:sz w:val="18"/>
                <w:szCs w:val="18"/>
                <w:lang w:eastAsia="en-GB"/>
              </w:rPr>
              <w:t xml:space="preserve"> state.</w:t>
            </w:r>
          </w:p>
        </w:tc>
      </w:tr>
      <w:tr w:rsidR="00AC2F69" w:rsidRPr="00AC2F69" w14:paraId="26F3E02C" w14:textId="77777777" w:rsidTr="00AC2F69">
        <w:tc>
          <w:tcPr>
            <w:tcW w:w="438" w:type="dxa"/>
            <w:shd w:val="clear" w:color="auto" w:fill="F2F2F2"/>
          </w:tcPr>
          <w:p w14:paraId="2049F9A5" w14:textId="77777777" w:rsidR="00AC2F69" w:rsidRPr="00AC2F69" w:rsidRDefault="00AC2F69" w:rsidP="00AC2F69">
            <w:r w:rsidRPr="00AC2F69">
              <w:rPr>
                <w:rFonts w:hint="eastAsia"/>
              </w:rPr>
              <w:t>4</w:t>
            </w:r>
          </w:p>
        </w:tc>
        <w:tc>
          <w:tcPr>
            <w:tcW w:w="4274" w:type="dxa"/>
            <w:shd w:val="clear" w:color="auto" w:fill="auto"/>
          </w:tcPr>
          <w:p w14:paraId="50FAFA3E"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Perform the instruction of the desired scenario.</w:t>
            </w:r>
          </w:p>
        </w:tc>
        <w:tc>
          <w:tcPr>
            <w:tcW w:w="4530" w:type="dxa"/>
            <w:shd w:val="clear" w:color="auto" w:fill="auto"/>
          </w:tcPr>
          <w:p w14:paraId="475F0B6B" w14:textId="77777777" w:rsidR="00AC2F69" w:rsidRPr="00EF7B4B" w:rsidRDefault="00AC2F69" w:rsidP="00EF7B4B">
            <w:pPr>
              <w:keepNext/>
              <w:keepLines/>
              <w:tabs>
                <w:tab w:val="left" w:pos="851"/>
              </w:tabs>
              <w:ind w:right="-1"/>
              <w:jc w:val="left"/>
              <w:rPr>
                <w:noProof w:val="0"/>
                <w:sz w:val="18"/>
                <w:szCs w:val="18"/>
                <w:lang w:eastAsia="en-GB"/>
              </w:rPr>
            </w:pPr>
            <w:r w:rsidRPr="00EF7B4B">
              <w:rPr>
                <w:rFonts w:hint="eastAsia"/>
                <w:noProof w:val="0"/>
                <w:sz w:val="18"/>
                <w:szCs w:val="18"/>
                <w:lang w:eastAsia="en-GB"/>
              </w:rPr>
              <w:t xml:space="preserve">In </w:t>
            </w:r>
            <w:r w:rsidRPr="00EF7B4B">
              <w:rPr>
                <w:noProof w:val="0"/>
                <w:sz w:val="18"/>
                <w:szCs w:val="18"/>
                <w:lang w:eastAsia="en-GB"/>
              </w:rPr>
              <w:t>Scenario A</w:t>
            </w:r>
            <w:r w:rsidRPr="00EF7B4B">
              <w:rPr>
                <w:rFonts w:hint="eastAsia"/>
                <w:noProof w:val="0"/>
                <w:sz w:val="18"/>
                <w:szCs w:val="18"/>
                <w:lang w:eastAsia="en-GB"/>
              </w:rPr>
              <w:t xml:space="preserve">/B/E/F, DUT can </w:t>
            </w:r>
            <w:r w:rsidRPr="00EF7B4B">
              <w:rPr>
                <w:noProof w:val="0"/>
                <w:sz w:val="18"/>
                <w:szCs w:val="18"/>
                <w:lang w:eastAsia="en-GB"/>
              </w:rPr>
              <w:t>successfully</w:t>
            </w:r>
            <w:r w:rsidRPr="00EF7B4B">
              <w:rPr>
                <w:rFonts w:hint="eastAsia"/>
                <w:noProof w:val="0"/>
                <w:sz w:val="18"/>
                <w:szCs w:val="18"/>
                <w:lang w:eastAsia="en-GB"/>
              </w:rPr>
              <w:t xml:space="preserve"> perform </w:t>
            </w:r>
            <w:r w:rsidRPr="00EF7B4B">
              <w:rPr>
                <w:noProof w:val="0"/>
                <w:sz w:val="18"/>
                <w:szCs w:val="18"/>
                <w:lang w:eastAsia="en-GB"/>
              </w:rPr>
              <w:t>RAN Notification Area Updates</w:t>
            </w:r>
            <w:r w:rsidRPr="00EF7B4B">
              <w:rPr>
                <w:rFonts w:hint="eastAsia"/>
                <w:noProof w:val="0"/>
                <w:sz w:val="18"/>
                <w:szCs w:val="18"/>
                <w:lang w:eastAsia="en-GB"/>
              </w:rPr>
              <w:t>.</w:t>
            </w:r>
          </w:p>
          <w:p w14:paraId="2445DB1E" w14:textId="77777777" w:rsidR="00AC2F69" w:rsidRPr="00EF7B4B" w:rsidRDefault="00AC2F69" w:rsidP="00EF7B4B">
            <w:pPr>
              <w:keepNext/>
              <w:keepLines/>
              <w:tabs>
                <w:tab w:val="left" w:pos="851"/>
              </w:tabs>
              <w:ind w:right="-1"/>
              <w:jc w:val="left"/>
              <w:rPr>
                <w:noProof w:val="0"/>
                <w:sz w:val="18"/>
                <w:szCs w:val="18"/>
                <w:lang w:eastAsia="en-GB"/>
              </w:rPr>
            </w:pPr>
            <w:r w:rsidRPr="00EF7B4B">
              <w:rPr>
                <w:rFonts w:hint="eastAsia"/>
                <w:noProof w:val="0"/>
                <w:sz w:val="18"/>
                <w:szCs w:val="18"/>
                <w:lang w:eastAsia="en-GB"/>
              </w:rPr>
              <w:t xml:space="preserve">In </w:t>
            </w:r>
            <w:r w:rsidRPr="00EF7B4B">
              <w:rPr>
                <w:noProof w:val="0"/>
                <w:sz w:val="18"/>
                <w:szCs w:val="18"/>
                <w:lang w:eastAsia="en-GB"/>
              </w:rPr>
              <w:t xml:space="preserve">Scenario </w:t>
            </w:r>
            <w:r w:rsidRPr="00EF7B4B">
              <w:rPr>
                <w:rFonts w:hint="eastAsia"/>
                <w:noProof w:val="0"/>
                <w:sz w:val="18"/>
                <w:szCs w:val="18"/>
                <w:lang w:eastAsia="en-GB"/>
              </w:rPr>
              <w:t xml:space="preserve">C, DUT can </w:t>
            </w:r>
            <w:r w:rsidRPr="00EF7B4B">
              <w:rPr>
                <w:noProof w:val="0"/>
                <w:sz w:val="18"/>
                <w:szCs w:val="18"/>
                <w:lang w:eastAsia="en-GB"/>
              </w:rPr>
              <w:t>successfully</w:t>
            </w:r>
            <w:r w:rsidRPr="00EF7B4B">
              <w:rPr>
                <w:rFonts w:hint="eastAsia"/>
                <w:noProof w:val="0"/>
                <w:sz w:val="18"/>
                <w:szCs w:val="18"/>
                <w:lang w:eastAsia="en-GB"/>
              </w:rPr>
              <w:t xml:space="preserve"> perform TAU.</w:t>
            </w:r>
          </w:p>
        </w:tc>
      </w:tr>
      <w:tr w:rsidR="00AC2F69" w:rsidRPr="00AC2F69" w14:paraId="005C92BC" w14:textId="77777777" w:rsidTr="00AC2F69">
        <w:tc>
          <w:tcPr>
            <w:tcW w:w="438" w:type="dxa"/>
            <w:shd w:val="clear" w:color="auto" w:fill="F2F2F2"/>
          </w:tcPr>
          <w:p w14:paraId="74EBBC64" w14:textId="77777777" w:rsidR="00AC2F69" w:rsidRPr="00AC2F69" w:rsidRDefault="00AC2F69" w:rsidP="00AC2F69">
            <w:r w:rsidRPr="00AC2F69">
              <w:rPr>
                <w:rFonts w:hint="eastAsia"/>
              </w:rPr>
              <w:t>5</w:t>
            </w:r>
          </w:p>
        </w:tc>
        <w:tc>
          <w:tcPr>
            <w:tcW w:w="4274" w:type="dxa"/>
            <w:shd w:val="clear" w:color="auto" w:fill="auto"/>
          </w:tcPr>
          <w:p w14:paraId="12A74251"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Page (SMS) the DUT after the scenario.</w:t>
            </w:r>
          </w:p>
        </w:tc>
        <w:tc>
          <w:tcPr>
            <w:tcW w:w="4530" w:type="dxa"/>
            <w:shd w:val="clear" w:color="auto" w:fill="auto"/>
          </w:tcPr>
          <w:p w14:paraId="35A7C5D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can be successfully paged (SMS).</w:t>
            </w:r>
          </w:p>
        </w:tc>
      </w:tr>
    </w:tbl>
    <w:p w14:paraId="7A75E56C" w14:textId="77777777" w:rsidR="00AC2F69" w:rsidRPr="007B373B" w:rsidRDefault="00AC2F69" w:rsidP="007B373B">
      <w:pPr>
        <w:pStyle w:val="H6b"/>
      </w:pPr>
      <w:bookmarkStart w:id="178" w:name="_Toc530672836"/>
      <w:r w:rsidRPr="007B373B">
        <w:t>102.4.3</w:t>
      </w:r>
      <w:r w:rsidRPr="007B373B">
        <w:tab/>
        <w:t>Handover (RRC Active) (5GC)</w:t>
      </w:r>
      <w:bookmarkEnd w:id="178"/>
      <w:r w:rsidR="00695D00" w:rsidRPr="007B373B">
        <w:t xml:space="preserve"> - Data Transfer</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9"/>
        <w:gridCol w:w="4437"/>
      </w:tblGrid>
      <w:tr w:rsidR="00AC2F69" w:rsidRPr="00AC2F69" w14:paraId="6BC572F3" w14:textId="77777777" w:rsidTr="00AC2F69">
        <w:tc>
          <w:tcPr>
            <w:tcW w:w="437" w:type="dxa"/>
            <w:shd w:val="clear" w:color="auto" w:fill="F2F2F2"/>
          </w:tcPr>
          <w:p w14:paraId="17EF6A1B" w14:textId="77777777" w:rsidR="00AC2F69" w:rsidRPr="00AC2F69" w:rsidRDefault="006A6DB8" w:rsidP="00AC2F69">
            <w:pPr>
              <w:tabs>
                <w:tab w:val="left" w:pos="851"/>
              </w:tabs>
              <w:jc w:val="left"/>
              <w:rPr>
                <w:b/>
                <w:noProof w:val="0"/>
                <w:sz w:val="18"/>
                <w:szCs w:val="18"/>
                <w:lang w:eastAsia="en-GB"/>
              </w:rPr>
            </w:pPr>
            <w:r>
              <w:rPr>
                <w:b/>
                <w:noProof w:val="0"/>
                <w:sz w:val="18"/>
                <w:szCs w:val="18"/>
                <w:lang w:eastAsia="en-GB"/>
              </w:rPr>
              <w:t>-</w:t>
            </w:r>
          </w:p>
        </w:tc>
        <w:tc>
          <w:tcPr>
            <w:tcW w:w="4275" w:type="dxa"/>
            <w:shd w:val="clear" w:color="auto" w:fill="F2F2F2"/>
            <w:vAlign w:val="center"/>
          </w:tcPr>
          <w:p w14:paraId="56C65810"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Test procedure</w:t>
            </w:r>
          </w:p>
        </w:tc>
        <w:tc>
          <w:tcPr>
            <w:tcW w:w="4530" w:type="dxa"/>
            <w:shd w:val="clear" w:color="auto" w:fill="F2F2F2"/>
            <w:vAlign w:val="center"/>
          </w:tcPr>
          <w:p w14:paraId="122D37E1" w14:textId="77777777" w:rsidR="00AC2F69" w:rsidRPr="00AC2F69" w:rsidRDefault="00AC2F69" w:rsidP="00AC2F69">
            <w:pPr>
              <w:tabs>
                <w:tab w:val="left" w:pos="851"/>
              </w:tabs>
              <w:jc w:val="left"/>
              <w:rPr>
                <w:b/>
                <w:noProof w:val="0"/>
                <w:sz w:val="18"/>
                <w:szCs w:val="18"/>
                <w:lang w:eastAsia="en-GB"/>
              </w:rPr>
            </w:pPr>
            <w:r w:rsidRPr="00AC2F69">
              <w:rPr>
                <w:b/>
                <w:noProof w:val="0"/>
                <w:sz w:val="18"/>
                <w:szCs w:val="18"/>
                <w:lang w:eastAsia="en-GB"/>
              </w:rPr>
              <w:t>Expected behaviour</w:t>
            </w:r>
          </w:p>
        </w:tc>
      </w:tr>
      <w:tr w:rsidR="00AC2F69" w:rsidRPr="00AC2F69" w14:paraId="79CBE754" w14:textId="77777777" w:rsidTr="00AC2F69">
        <w:tc>
          <w:tcPr>
            <w:tcW w:w="437" w:type="dxa"/>
            <w:shd w:val="clear" w:color="auto" w:fill="F2F2F2"/>
          </w:tcPr>
          <w:p w14:paraId="10D7C7AC" w14:textId="77777777" w:rsidR="00AC2F69" w:rsidRPr="00AC2F69" w:rsidRDefault="00AC2F69" w:rsidP="00AC2F69">
            <w:r w:rsidRPr="00AC2F69">
              <w:t>1</w:t>
            </w:r>
          </w:p>
        </w:tc>
        <w:tc>
          <w:tcPr>
            <w:tcW w:w="4275" w:type="dxa"/>
            <w:shd w:val="clear" w:color="auto" w:fill="auto"/>
          </w:tcPr>
          <w:p w14:paraId="4113BA7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configured so that data is enabled</w:t>
            </w:r>
            <w:r w:rsidRPr="00EF7B4B">
              <w:rPr>
                <w:rFonts w:hint="eastAsia"/>
                <w:noProof w:val="0"/>
                <w:sz w:val="18"/>
                <w:szCs w:val="18"/>
                <w:lang w:eastAsia="en-GB"/>
              </w:rPr>
              <w:t>.</w:t>
            </w:r>
          </w:p>
        </w:tc>
        <w:tc>
          <w:tcPr>
            <w:tcW w:w="4530" w:type="dxa"/>
            <w:shd w:val="clear" w:color="auto" w:fill="auto"/>
          </w:tcPr>
          <w:p w14:paraId="2CE57525"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Data connection is available according to the RAT connection.</w:t>
            </w:r>
          </w:p>
        </w:tc>
      </w:tr>
      <w:tr w:rsidR="00AC2F69" w:rsidRPr="00AC2F69" w14:paraId="233E0EA6" w14:textId="77777777" w:rsidTr="00AC2F69">
        <w:tc>
          <w:tcPr>
            <w:tcW w:w="437" w:type="dxa"/>
            <w:shd w:val="clear" w:color="auto" w:fill="F2F2F2"/>
          </w:tcPr>
          <w:p w14:paraId="1E766805" w14:textId="77777777" w:rsidR="00AC2F69" w:rsidRPr="00AC2F69" w:rsidRDefault="00AC2F69" w:rsidP="00AC2F69">
            <w:r w:rsidRPr="00AC2F69">
              <w:t>2</w:t>
            </w:r>
          </w:p>
        </w:tc>
        <w:tc>
          <w:tcPr>
            <w:tcW w:w="4275" w:type="dxa"/>
            <w:shd w:val="clear" w:color="auto" w:fill="auto"/>
          </w:tcPr>
          <w:p w14:paraId="3F814DE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Ensure a data transfer is ongoing. This can be via a tethered connection, DUN, an internal application on DUT or via continuous PINGs.</w:t>
            </w:r>
          </w:p>
        </w:tc>
        <w:tc>
          <w:tcPr>
            <w:tcW w:w="4530" w:type="dxa"/>
            <w:shd w:val="clear" w:color="auto" w:fill="auto"/>
          </w:tcPr>
          <w:p w14:paraId="5E955DD8"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actively transferring data.</w:t>
            </w:r>
          </w:p>
        </w:tc>
      </w:tr>
      <w:tr w:rsidR="00AC2F69" w:rsidRPr="00AC2F69" w14:paraId="0A95BE3D" w14:textId="77777777" w:rsidTr="00AC2F69">
        <w:tc>
          <w:tcPr>
            <w:tcW w:w="437" w:type="dxa"/>
            <w:shd w:val="clear" w:color="auto" w:fill="F2F2F2"/>
          </w:tcPr>
          <w:p w14:paraId="1EC4AE5A" w14:textId="77777777" w:rsidR="00AC2F69" w:rsidRPr="00AC2F69" w:rsidRDefault="00AC2F69" w:rsidP="00AC2F69">
            <w:r w:rsidRPr="00AC2F69">
              <w:t>3</w:t>
            </w:r>
          </w:p>
        </w:tc>
        <w:tc>
          <w:tcPr>
            <w:tcW w:w="8805" w:type="dxa"/>
            <w:gridSpan w:val="2"/>
            <w:shd w:val="clear" w:color="auto" w:fill="auto"/>
          </w:tcPr>
          <w:p w14:paraId="7A618770"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Follow the instruction of the desired scenario.</w:t>
            </w:r>
          </w:p>
        </w:tc>
      </w:tr>
      <w:tr w:rsidR="00AC2F69" w:rsidRPr="00AC2F69" w14:paraId="666C869A" w14:textId="77777777" w:rsidTr="00AC2F69">
        <w:tc>
          <w:tcPr>
            <w:tcW w:w="437" w:type="dxa"/>
            <w:shd w:val="clear" w:color="auto" w:fill="F2F2F2"/>
          </w:tcPr>
          <w:p w14:paraId="2DAFE907" w14:textId="77777777" w:rsidR="00AC2F69" w:rsidRPr="00AC2F69" w:rsidRDefault="00AC2F69" w:rsidP="00AC2F69">
            <w:r w:rsidRPr="00AC2F69">
              <w:t>4</w:t>
            </w:r>
          </w:p>
        </w:tc>
        <w:tc>
          <w:tcPr>
            <w:tcW w:w="4275" w:type="dxa"/>
            <w:shd w:val="clear" w:color="auto" w:fill="auto"/>
          </w:tcPr>
          <w:p w14:paraId="508B743A"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Check data transfer continues after the scenario.</w:t>
            </w:r>
          </w:p>
        </w:tc>
        <w:tc>
          <w:tcPr>
            <w:tcW w:w="4530" w:type="dxa"/>
            <w:shd w:val="clear" w:color="auto" w:fill="auto"/>
          </w:tcPr>
          <w:p w14:paraId="10F6C83D" w14:textId="77777777" w:rsidR="00AC2F69" w:rsidRPr="00EF7B4B" w:rsidRDefault="00AC2F69" w:rsidP="00EF7B4B">
            <w:pPr>
              <w:keepNext/>
              <w:keepLines/>
              <w:tabs>
                <w:tab w:val="left" w:pos="851"/>
              </w:tabs>
              <w:ind w:right="-1"/>
              <w:jc w:val="left"/>
              <w:rPr>
                <w:noProof w:val="0"/>
                <w:sz w:val="18"/>
                <w:szCs w:val="18"/>
                <w:lang w:eastAsia="en-GB"/>
              </w:rPr>
            </w:pPr>
            <w:r w:rsidRPr="00EF7B4B">
              <w:rPr>
                <w:noProof w:val="0"/>
                <w:sz w:val="18"/>
                <w:szCs w:val="18"/>
                <w:lang w:eastAsia="en-GB"/>
              </w:rPr>
              <w:t>DUT is actively transferring data.</w:t>
            </w:r>
          </w:p>
        </w:tc>
      </w:tr>
    </w:tbl>
    <w:p w14:paraId="6C74B5DB" w14:textId="77777777" w:rsidR="00695D00" w:rsidRPr="007B373B" w:rsidRDefault="00695D00" w:rsidP="007B373B">
      <w:pPr>
        <w:pStyle w:val="H6b"/>
      </w:pPr>
      <w:bookmarkStart w:id="179" w:name="_Toc514833961"/>
      <w:bookmarkStart w:id="180" w:name="_Toc530672837"/>
      <w:bookmarkEnd w:id="179"/>
      <w:r w:rsidRPr="007B373B">
        <w:t>102.4.4</w:t>
      </w:r>
      <w:r w:rsidRPr="007B373B">
        <w:tab/>
        <w:t>Handover (RRC Active) (5GC) - IMS Voice Call</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34"/>
        <w:gridCol w:w="4187"/>
        <w:gridCol w:w="4439"/>
      </w:tblGrid>
      <w:tr w:rsidR="00695D00" w14:paraId="2B06F4FD" w14:textId="77777777" w:rsidTr="009E2C47">
        <w:tc>
          <w:tcPr>
            <w:tcW w:w="434" w:type="dxa"/>
            <w:tcBorders>
              <w:top w:val="single" w:sz="4" w:space="0" w:color="BFBFBF"/>
              <w:left w:val="single" w:sz="4" w:space="0" w:color="BFBFBF"/>
              <w:bottom w:val="single" w:sz="4" w:space="0" w:color="BFBFBF"/>
              <w:right w:val="single" w:sz="4" w:space="0" w:color="BFBFBF"/>
            </w:tcBorders>
            <w:shd w:val="clear" w:color="auto" w:fill="F2F2F2"/>
            <w:hideMark/>
          </w:tcPr>
          <w:p w14:paraId="547192AF" w14:textId="77777777" w:rsidR="00695D00" w:rsidRDefault="00695D00">
            <w:pPr>
              <w:tabs>
                <w:tab w:val="left" w:pos="851"/>
              </w:tabs>
              <w:jc w:val="left"/>
              <w:rPr>
                <w:b/>
                <w:noProof w:val="0"/>
                <w:sz w:val="18"/>
                <w:szCs w:val="18"/>
                <w:lang w:eastAsia="en-GB"/>
              </w:rPr>
            </w:pPr>
            <w:r>
              <w:rPr>
                <w:b/>
                <w:sz w:val="18"/>
                <w:szCs w:val="18"/>
                <w:lang w:eastAsia="en-GB"/>
              </w:rPr>
              <w:t>-</w:t>
            </w:r>
          </w:p>
        </w:tc>
        <w:tc>
          <w:tcPr>
            <w:tcW w:w="418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41534CB" w14:textId="77777777" w:rsidR="00695D00" w:rsidRDefault="00695D00">
            <w:pPr>
              <w:tabs>
                <w:tab w:val="left" w:pos="851"/>
              </w:tabs>
              <w:jc w:val="left"/>
              <w:rPr>
                <w:b/>
                <w:sz w:val="18"/>
                <w:szCs w:val="18"/>
                <w:lang w:eastAsia="en-GB"/>
              </w:rPr>
            </w:pPr>
            <w:r>
              <w:rPr>
                <w:b/>
                <w:sz w:val="18"/>
                <w:szCs w:val="18"/>
                <w:lang w:eastAsia="en-GB"/>
              </w:rPr>
              <w:t>Test procedure</w:t>
            </w:r>
          </w:p>
        </w:tc>
        <w:tc>
          <w:tcPr>
            <w:tcW w:w="4439"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C9714D4" w14:textId="77777777" w:rsidR="00695D00" w:rsidRDefault="00695D00">
            <w:pPr>
              <w:tabs>
                <w:tab w:val="left" w:pos="851"/>
              </w:tabs>
              <w:jc w:val="left"/>
              <w:rPr>
                <w:b/>
                <w:sz w:val="18"/>
                <w:szCs w:val="18"/>
                <w:lang w:eastAsia="en-GB"/>
              </w:rPr>
            </w:pPr>
            <w:r>
              <w:rPr>
                <w:b/>
                <w:sz w:val="18"/>
                <w:szCs w:val="18"/>
                <w:lang w:eastAsia="en-GB"/>
              </w:rPr>
              <w:t>Expected behaviour</w:t>
            </w:r>
          </w:p>
        </w:tc>
      </w:tr>
      <w:tr w:rsidR="00695D00" w:rsidRPr="00695D00" w14:paraId="1B2537F1" w14:textId="77777777" w:rsidTr="009E2C47">
        <w:tc>
          <w:tcPr>
            <w:tcW w:w="434" w:type="dxa"/>
            <w:tcBorders>
              <w:top w:val="single" w:sz="4" w:space="0" w:color="BFBFBF"/>
              <w:left w:val="single" w:sz="4" w:space="0" w:color="BFBFBF"/>
              <w:bottom w:val="single" w:sz="4" w:space="0" w:color="BFBFBF"/>
              <w:right w:val="single" w:sz="4" w:space="0" w:color="BFBFBF"/>
            </w:tcBorders>
            <w:shd w:val="clear" w:color="auto" w:fill="F2F2F2"/>
            <w:hideMark/>
          </w:tcPr>
          <w:p w14:paraId="44F15DEF" w14:textId="77777777" w:rsidR="00695D00" w:rsidRDefault="00695D00">
            <w:pPr>
              <w:rPr>
                <w:rFonts w:eastAsiaTheme="minorEastAsia"/>
                <w:lang w:eastAsia="zh-CN"/>
              </w:rPr>
            </w:pPr>
            <w:r>
              <w:rPr>
                <w:rFonts w:eastAsiaTheme="minorEastAsia"/>
                <w:lang w:eastAsia="zh-CN"/>
              </w:rPr>
              <w:t>1</w:t>
            </w:r>
          </w:p>
        </w:tc>
        <w:tc>
          <w:tcPr>
            <w:tcW w:w="4187" w:type="dxa"/>
            <w:tcBorders>
              <w:top w:val="single" w:sz="4" w:space="0" w:color="BFBFBF"/>
              <w:left w:val="single" w:sz="4" w:space="0" w:color="BFBFBF"/>
              <w:bottom w:val="single" w:sz="4" w:space="0" w:color="BFBFBF"/>
              <w:right w:val="single" w:sz="4" w:space="0" w:color="BFBFBF"/>
            </w:tcBorders>
            <w:hideMark/>
          </w:tcPr>
          <w:p w14:paraId="7AAD735C" w14:textId="77777777" w:rsidR="00695D00" w:rsidRDefault="00695D00">
            <w:pPr>
              <w:keepNext/>
              <w:keepLines/>
              <w:tabs>
                <w:tab w:val="left" w:pos="851"/>
              </w:tabs>
              <w:ind w:right="-1"/>
              <w:jc w:val="left"/>
              <w:rPr>
                <w:noProof w:val="0"/>
                <w:sz w:val="18"/>
                <w:szCs w:val="18"/>
                <w:lang w:eastAsia="en-GB"/>
              </w:rPr>
            </w:pPr>
            <w:r>
              <w:rPr>
                <w:bCs/>
                <w:sz w:val="18"/>
                <w:szCs w:val="18"/>
              </w:rPr>
              <w:t xml:space="preserve">Set up MO </w:t>
            </w:r>
            <w:r>
              <w:rPr>
                <w:rFonts w:eastAsiaTheme="minorEastAsia"/>
                <w:bCs/>
                <w:sz w:val="18"/>
                <w:szCs w:val="18"/>
                <w:lang w:eastAsia="zh-CN"/>
              </w:rPr>
              <w:t>IMS v</w:t>
            </w:r>
            <w:r>
              <w:rPr>
                <w:bCs/>
                <w:sz w:val="18"/>
                <w:szCs w:val="18"/>
              </w:rPr>
              <w:t>oice call to Client 1 in a static location.</w:t>
            </w:r>
          </w:p>
        </w:tc>
        <w:tc>
          <w:tcPr>
            <w:tcW w:w="4439" w:type="dxa"/>
            <w:tcBorders>
              <w:top w:val="single" w:sz="4" w:space="0" w:color="BFBFBF"/>
              <w:left w:val="single" w:sz="4" w:space="0" w:color="BFBFBF"/>
              <w:bottom w:val="single" w:sz="4" w:space="0" w:color="BFBFBF"/>
              <w:right w:val="single" w:sz="4" w:space="0" w:color="BFBFBF"/>
            </w:tcBorders>
            <w:hideMark/>
          </w:tcPr>
          <w:p w14:paraId="6B2F92F2" w14:textId="77777777" w:rsidR="00695D00" w:rsidRDefault="00695D00">
            <w:pPr>
              <w:keepNext/>
              <w:keepLines/>
              <w:tabs>
                <w:tab w:val="left" w:pos="851"/>
              </w:tabs>
              <w:ind w:right="-1"/>
              <w:jc w:val="left"/>
              <w:rPr>
                <w:sz w:val="18"/>
                <w:szCs w:val="18"/>
                <w:lang w:eastAsia="en-GB"/>
              </w:rPr>
            </w:pPr>
            <w:r>
              <w:rPr>
                <w:rFonts w:eastAsiaTheme="minorEastAsia"/>
                <w:bCs/>
                <w:sz w:val="18"/>
                <w:szCs w:val="18"/>
                <w:lang w:eastAsia="zh-CN"/>
              </w:rPr>
              <w:t>IMS v</w:t>
            </w:r>
            <w:r>
              <w:rPr>
                <w:bCs/>
                <w:sz w:val="18"/>
                <w:szCs w:val="18"/>
              </w:rPr>
              <w:t>oice call set up successfully.</w:t>
            </w:r>
          </w:p>
        </w:tc>
      </w:tr>
      <w:tr w:rsidR="00695D00" w:rsidRPr="00695D00" w14:paraId="6BB2E035" w14:textId="77777777" w:rsidTr="009E2C47">
        <w:tc>
          <w:tcPr>
            <w:tcW w:w="434" w:type="dxa"/>
            <w:tcBorders>
              <w:top w:val="single" w:sz="4" w:space="0" w:color="BFBFBF"/>
              <w:left w:val="single" w:sz="4" w:space="0" w:color="BFBFBF"/>
              <w:bottom w:val="single" w:sz="4" w:space="0" w:color="BFBFBF"/>
              <w:right w:val="single" w:sz="4" w:space="0" w:color="BFBFBF"/>
            </w:tcBorders>
            <w:shd w:val="clear" w:color="auto" w:fill="F2F2F2"/>
            <w:hideMark/>
          </w:tcPr>
          <w:p w14:paraId="7DDFCCEC" w14:textId="77777777" w:rsidR="00695D00" w:rsidRDefault="00695D00">
            <w:pPr>
              <w:rPr>
                <w:rFonts w:eastAsiaTheme="minorEastAsia"/>
                <w:lang w:eastAsia="zh-CN"/>
              </w:rPr>
            </w:pPr>
            <w:r>
              <w:rPr>
                <w:rFonts w:eastAsiaTheme="minorEastAsia"/>
                <w:lang w:eastAsia="zh-CN"/>
              </w:rPr>
              <w:t>2</w:t>
            </w:r>
          </w:p>
        </w:tc>
        <w:tc>
          <w:tcPr>
            <w:tcW w:w="8626" w:type="dxa"/>
            <w:gridSpan w:val="2"/>
            <w:tcBorders>
              <w:top w:val="single" w:sz="4" w:space="0" w:color="BFBFBF"/>
              <w:left w:val="single" w:sz="4" w:space="0" w:color="BFBFBF"/>
              <w:bottom w:val="single" w:sz="4" w:space="0" w:color="BFBFBF"/>
              <w:right w:val="single" w:sz="4" w:space="0" w:color="BFBFBF"/>
            </w:tcBorders>
            <w:hideMark/>
          </w:tcPr>
          <w:p w14:paraId="0DC578AB" w14:textId="77777777" w:rsidR="00695D00" w:rsidRDefault="00695D00">
            <w:pPr>
              <w:keepNext/>
              <w:keepLines/>
              <w:tabs>
                <w:tab w:val="left" w:pos="851"/>
              </w:tabs>
              <w:ind w:right="-1"/>
              <w:jc w:val="left"/>
              <w:rPr>
                <w:noProof w:val="0"/>
                <w:sz w:val="18"/>
                <w:szCs w:val="18"/>
                <w:lang w:eastAsia="en-GB"/>
              </w:rPr>
            </w:pPr>
            <w:r>
              <w:rPr>
                <w:bCs/>
                <w:sz w:val="18"/>
                <w:szCs w:val="18"/>
              </w:rPr>
              <w:t>Follow the instruction of the desired scenario.</w:t>
            </w:r>
          </w:p>
        </w:tc>
      </w:tr>
      <w:tr w:rsidR="00695D00" w:rsidRPr="00695D00" w14:paraId="0EDE294E" w14:textId="77777777" w:rsidTr="009E2C47">
        <w:tc>
          <w:tcPr>
            <w:tcW w:w="434" w:type="dxa"/>
            <w:tcBorders>
              <w:top w:val="single" w:sz="4" w:space="0" w:color="BFBFBF"/>
              <w:left w:val="single" w:sz="4" w:space="0" w:color="BFBFBF"/>
              <w:bottom w:val="single" w:sz="4" w:space="0" w:color="BFBFBF"/>
              <w:right w:val="single" w:sz="4" w:space="0" w:color="BFBFBF"/>
            </w:tcBorders>
            <w:shd w:val="clear" w:color="auto" w:fill="F2F2F2"/>
            <w:hideMark/>
          </w:tcPr>
          <w:p w14:paraId="485031E9" w14:textId="77777777" w:rsidR="00695D00" w:rsidRDefault="00695D00">
            <w:pPr>
              <w:rPr>
                <w:rFonts w:eastAsiaTheme="minorEastAsia"/>
                <w:lang w:eastAsia="zh-CN"/>
              </w:rPr>
            </w:pPr>
            <w:r>
              <w:rPr>
                <w:rFonts w:eastAsiaTheme="minorEastAsia"/>
                <w:lang w:eastAsia="zh-CN"/>
              </w:rPr>
              <w:t>3</w:t>
            </w:r>
          </w:p>
        </w:tc>
        <w:tc>
          <w:tcPr>
            <w:tcW w:w="4187" w:type="dxa"/>
            <w:tcBorders>
              <w:top w:val="single" w:sz="4" w:space="0" w:color="BFBFBF"/>
              <w:left w:val="single" w:sz="4" w:space="0" w:color="BFBFBF"/>
              <w:bottom w:val="single" w:sz="4" w:space="0" w:color="BFBFBF"/>
              <w:right w:val="single" w:sz="4" w:space="0" w:color="BFBFBF"/>
            </w:tcBorders>
            <w:hideMark/>
          </w:tcPr>
          <w:p w14:paraId="47979DC6" w14:textId="77777777" w:rsidR="00695D00" w:rsidRDefault="00695D00">
            <w:pPr>
              <w:keepNext/>
              <w:keepLines/>
              <w:tabs>
                <w:tab w:val="left" w:pos="851"/>
              </w:tabs>
              <w:ind w:right="-1"/>
              <w:jc w:val="left"/>
              <w:rPr>
                <w:noProof w:val="0"/>
                <w:sz w:val="18"/>
                <w:szCs w:val="18"/>
                <w:lang w:eastAsia="en-GB"/>
              </w:rPr>
            </w:pPr>
            <w:r>
              <w:rPr>
                <w:bCs/>
                <w:sz w:val="18"/>
                <w:szCs w:val="18"/>
              </w:rPr>
              <w:t xml:space="preserve">Check the </w:t>
            </w:r>
            <w:r>
              <w:rPr>
                <w:rFonts w:eastAsiaTheme="minorEastAsia"/>
                <w:bCs/>
                <w:sz w:val="18"/>
                <w:szCs w:val="18"/>
                <w:lang w:eastAsia="zh-CN"/>
              </w:rPr>
              <w:t>voice</w:t>
            </w:r>
            <w:r>
              <w:rPr>
                <w:bCs/>
                <w:sz w:val="18"/>
                <w:szCs w:val="18"/>
              </w:rPr>
              <w:t xml:space="preserve"> call is still active after the scenario.</w:t>
            </w:r>
          </w:p>
        </w:tc>
        <w:tc>
          <w:tcPr>
            <w:tcW w:w="4439" w:type="dxa"/>
            <w:tcBorders>
              <w:top w:val="single" w:sz="4" w:space="0" w:color="BFBFBF"/>
              <w:left w:val="single" w:sz="4" w:space="0" w:color="BFBFBF"/>
              <w:bottom w:val="single" w:sz="4" w:space="0" w:color="BFBFBF"/>
              <w:right w:val="single" w:sz="4" w:space="0" w:color="BFBFBF"/>
            </w:tcBorders>
            <w:hideMark/>
          </w:tcPr>
          <w:p w14:paraId="1E8C7E83" w14:textId="77777777" w:rsidR="00695D00" w:rsidRDefault="00695D00">
            <w:pPr>
              <w:keepNext/>
              <w:keepLines/>
              <w:tabs>
                <w:tab w:val="left" w:pos="851"/>
              </w:tabs>
              <w:ind w:right="-1"/>
              <w:jc w:val="left"/>
              <w:rPr>
                <w:sz w:val="18"/>
                <w:szCs w:val="18"/>
                <w:lang w:eastAsia="en-GB"/>
              </w:rPr>
            </w:pPr>
            <w:r>
              <w:rPr>
                <w:bCs/>
                <w:sz w:val="18"/>
                <w:szCs w:val="18"/>
              </w:rPr>
              <w:t>Voice call is on-going.</w:t>
            </w:r>
          </w:p>
        </w:tc>
      </w:tr>
    </w:tbl>
    <w:p w14:paraId="4F78A9A1" w14:textId="23E1F449" w:rsidR="009E2C47" w:rsidRDefault="009E2C47" w:rsidP="009E2C47">
      <w:pPr>
        <w:pStyle w:val="Heading2"/>
      </w:pPr>
      <w:bookmarkStart w:id="181" w:name="_Toc514833962"/>
      <w:bookmarkStart w:id="182" w:name="_Toc530672838"/>
      <w:bookmarkStart w:id="183" w:name="_Toc156375229"/>
      <w:bookmarkEnd w:id="180"/>
      <w:bookmarkEnd w:id="181"/>
      <w:r w:rsidRPr="00AC2F69">
        <w:lastRenderedPageBreak/>
        <w:t>102.5</w:t>
      </w:r>
      <w:r w:rsidRPr="00AC2F69">
        <w:tab/>
      </w:r>
      <w:bookmarkStart w:id="184" w:name="_Hlk153199737"/>
      <w:r>
        <w:t>RRC_INACTIVE state (5GC)</w:t>
      </w:r>
      <w:bookmarkEnd w:id="183"/>
      <w:bookmarkEnd w:id="184"/>
    </w:p>
    <w:p w14:paraId="04DE39EF" w14:textId="77777777" w:rsidR="009E2C47" w:rsidRPr="004140B1" w:rsidRDefault="009E2C47" w:rsidP="009E2C47">
      <w:pPr>
        <w:pStyle w:val="Heading3"/>
        <w:numPr>
          <w:ilvl w:val="3"/>
          <w:numId w:val="0"/>
        </w:numPr>
        <w:ind w:left="1134" w:hanging="1134"/>
        <w:rPr>
          <w:bCs/>
          <w:iCs/>
        </w:rPr>
      </w:pPr>
      <w:bookmarkStart w:id="185" w:name="_Toc156375230"/>
      <w:r>
        <w:t xml:space="preserve">102.5.1. </w:t>
      </w:r>
      <w:r w:rsidRPr="004140B1">
        <w:t>UE triggered transition from RRC_INACTIVE to RRC_CONNECTED</w:t>
      </w:r>
      <w:bookmarkEnd w:id="185"/>
    </w:p>
    <w:p w14:paraId="5C61424A" w14:textId="77777777" w:rsidR="009E2C47" w:rsidRDefault="009E2C47" w:rsidP="009E2C47">
      <w:r>
        <w:rPr>
          <w:rFonts w:cs="Arial"/>
          <w:b/>
        </w:rPr>
        <w:t>Description</w:t>
      </w:r>
    </w:p>
    <w:p w14:paraId="1A390121" w14:textId="77777777" w:rsidR="009E2C47" w:rsidRDefault="009E2C47" w:rsidP="009E2C47">
      <w:pPr>
        <w:rPr>
          <w:rFonts w:cs="Arial"/>
        </w:rPr>
      </w:pPr>
      <w:r>
        <w:rPr>
          <w:rFonts w:cs="Arial"/>
        </w:rPr>
        <w:t>The device should successfully perform the suspend-resume procedure if supported by the device and the network. After resuming the RRC connection the DUT shall re-activate security and re-establish the DRB connection</w:t>
      </w:r>
    </w:p>
    <w:p w14:paraId="17ED0637" w14:textId="77777777" w:rsidR="009E2C47" w:rsidRPr="00B25357" w:rsidRDefault="009E2C47" w:rsidP="009E2C47">
      <w:pPr>
        <w:rPr>
          <w:rFonts w:cs="Arial"/>
          <w:b/>
        </w:rPr>
      </w:pPr>
      <w:r w:rsidRPr="00B25357">
        <w:rPr>
          <w:rFonts w:cs="Arial"/>
          <w:b/>
        </w:rPr>
        <w:t>Applicability</w:t>
      </w:r>
    </w:p>
    <w:p w14:paraId="7B141A6F" w14:textId="77777777" w:rsidR="009E2C47" w:rsidRDefault="009E2C47" w:rsidP="009E2C47">
      <w:r>
        <w:t>3GPP Rel.15 or later</w:t>
      </w:r>
    </w:p>
    <w:p w14:paraId="4D4705D7" w14:textId="77777777" w:rsidR="009E2C47" w:rsidRDefault="009E2C47" w:rsidP="009E2C47">
      <w:r>
        <w:t>SA Option 2</w:t>
      </w:r>
    </w:p>
    <w:p w14:paraId="38B7EA23" w14:textId="77777777" w:rsidR="009E2C47" w:rsidRDefault="009E2C47" w:rsidP="009E2C47">
      <w:pPr>
        <w:rPr>
          <w:rFonts w:cs="Arial"/>
          <w:b/>
        </w:rPr>
      </w:pPr>
      <w:r>
        <w:rPr>
          <w:rFonts w:cs="Arial"/>
          <w:b/>
        </w:rPr>
        <w:t>Related core specifications</w:t>
      </w:r>
    </w:p>
    <w:p w14:paraId="029E232D" w14:textId="77777777" w:rsidR="009E2C47" w:rsidRDefault="009E2C47" w:rsidP="009E2C47">
      <w:pPr>
        <w:rPr>
          <w:rFonts w:cs="Arial"/>
        </w:rPr>
      </w:pPr>
      <w:r>
        <w:rPr>
          <w:rFonts w:cs="Arial"/>
        </w:rPr>
        <w:t>3GPP TS 38.300; 3GPP TS 38.331</w:t>
      </w:r>
    </w:p>
    <w:p w14:paraId="07B81C64" w14:textId="77777777" w:rsidR="009E2C47" w:rsidRDefault="009E2C47" w:rsidP="009E2C47">
      <w:pPr>
        <w:rPr>
          <w:rFonts w:cs="Arial"/>
          <w:b/>
        </w:rPr>
      </w:pPr>
      <w:r>
        <w:rPr>
          <w:rFonts w:cs="Arial"/>
          <w:b/>
        </w:rPr>
        <w:t>Reason for test</w:t>
      </w:r>
    </w:p>
    <w:p w14:paraId="3D25CDCC" w14:textId="77777777" w:rsidR="009E2C47" w:rsidRDefault="009E2C47" w:rsidP="009E2C47">
      <w:pPr>
        <w:rPr>
          <w:rFonts w:cs="Arial"/>
        </w:rPr>
      </w:pPr>
      <w:r>
        <w:rPr>
          <w:rFonts w:cs="Arial"/>
        </w:rPr>
        <w:t>To verify that the device could successfully perform the suspend and resume procedure. After resuming the RRC connection the device shall re-activate security and re-establish the DRB connection.</w:t>
      </w:r>
    </w:p>
    <w:p w14:paraId="6E54CEAF" w14:textId="77777777" w:rsidR="009E2C47" w:rsidRDefault="009E2C47" w:rsidP="009E2C47">
      <w:pPr>
        <w:rPr>
          <w:rFonts w:cs="Arial"/>
          <w:b/>
        </w:rPr>
      </w:pPr>
      <w:r>
        <w:rPr>
          <w:rFonts w:cs="Arial"/>
          <w:b/>
        </w:rPr>
        <w:t>Initial configuration</w:t>
      </w:r>
    </w:p>
    <w:p w14:paraId="4689FA59" w14:textId="77777777" w:rsidR="009E2C47" w:rsidRDefault="009E2C47" w:rsidP="009E2C47">
      <w:pPr>
        <w:rPr>
          <w:rFonts w:cs="Arial"/>
        </w:rPr>
      </w:pPr>
      <w:r>
        <w:rPr>
          <w:rFonts w:cs="Arial"/>
        </w:rPr>
        <w:t>DUT is Switched ON.</w:t>
      </w:r>
    </w:p>
    <w:p w14:paraId="3655FC07" w14:textId="77777777" w:rsidR="009E2C47" w:rsidRDefault="009E2C47" w:rsidP="009E2C47">
      <w:pPr>
        <w:rPr>
          <w:rFonts w:cs="Arial"/>
        </w:rPr>
      </w:pPr>
      <w:r>
        <w:rPr>
          <w:rFonts w:cs="Arial"/>
        </w:rPr>
        <w:t>DUT is in RRC_CONNECTED state and has an active DRB</w:t>
      </w:r>
    </w:p>
    <w:p w14:paraId="1BB26E43" w14:textId="77777777" w:rsidR="009E2C47" w:rsidRDefault="009E2C47" w:rsidP="009E2C47">
      <w:pPr>
        <w:rPr>
          <w:rFonts w:cs="Arial"/>
        </w:rPr>
      </w:pPr>
      <w:r>
        <w:rPr>
          <w:rFonts w:cs="Arial"/>
        </w:rPr>
        <w:t xml:space="preserve">The DUT and network supports RRC Suspend and Resume functionality </w:t>
      </w:r>
    </w:p>
    <w:p w14:paraId="273CD263" w14:textId="77777777" w:rsidR="009E2C47" w:rsidRDefault="009E2C47" w:rsidP="009E2C47">
      <w:pPr>
        <w:rPr>
          <w:rFonts w:cs="Arial"/>
        </w:rPr>
      </w:pPr>
      <w:r>
        <w:rPr>
          <w:rFonts w:cs="Arial"/>
        </w:rPr>
        <w:t xml:space="preserve">Note: </w:t>
      </w:r>
    </w:p>
    <w:p w14:paraId="635FF5D5" w14:textId="77777777" w:rsidR="009E2C47" w:rsidRDefault="009E2C47" w:rsidP="009E2C47">
      <w:pPr>
        <w:pStyle w:val="ListParagraph"/>
        <w:numPr>
          <w:ilvl w:val="0"/>
          <w:numId w:val="48"/>
        </w:numPr>
        <w:spacing w:after="200" w:line="276" w:lineRule="auto"/>
        <w:rPr>
          <w:rFonts w:cs="Arial"/>
        </w:rPr>
      </w:pPr>
      <w:r w:rsidRPr="00196B5A">
        <w:rPr>
          <w:rFonts w:cs="Arial"/>
        </w:rPr>
        <w:t xml:space="preserve">UE indicates support of RRC_Inactive state by including </w:t>
      </w:r>
      <w:r w:rsidRPr="00243488">
        <w:rPr>
          <w:rFonts w:cs="Arial"/>
          <w:b/>
          <w:bCs/>
          <w:i/>
          <w:iCs/>
        </w:rPr>
        <w:t>inactiveState</w:t>
      </w:r>
      <w:r>
        <w:rPr>
          <w:i/>
          <w:iCs/>
        </w:rPr>
        <w:t xml:space="preserve"> </w:t>
      </w:r>
      <w:r>
        <w:t>IE</w:t>
      </w:r>
      <w:r w:rsidRPr="00196B5A">
        <w:rPr>
          <w:rFonts w:cs="Arial"/>
          <w:b/>
          <w:bCs/>
          <w:i/>
          <w:iCs/>
        </w:rPr>
        <w:t xml:space="preserve"> </w:t>
      </w:r>
      <w:r w:rsidRPr="00196B5A">
        <w:rPr>
          <w:rFonts w:cs="Arial"/>
        </w:rPr>
        <w:t>in UE Capability Information</w:t>
      </w:r>
    </w:p>
    <w:p w14:paraId="7366CC5C" w14:textId="77777777" w:rsidR="009E2C47" w:rsidRDefault="009E2C47" w:rsidP="009E2C47">
      <w:pPr>
        <w:pStyle w:val="ListParagraph"/>
        <w:numPr>
          <w:ilvl w:val="0"/>
          <w:numId w:val="48"/>
        </w:numPr>
        <w:spacing w:after="200" w:line="276" w:lineRule="auto"/>
        <w:rPr>
          <w:rFonts w:cs="Arial"/>
        </w:rPr>
      </w:pPr>
      <w:r>
        <w:rPr>
          <w:rFonts w:cs="Arial"/>
        </w:rPr>
        <w:t xml:space="preserve">UE indicates  support to provide assistance information to transition out of RRC_CONNECTED mode by including </w:t>
      </w:r>
      <w:r w:rsidRPr="00196B5A">
        <w:rPr>
          <w:rFonts w:cs="Arial"/>
          <w:b/>
          <w:bCs/>
          <w:i/>
          <w:iCs/>
        </w:rPr>
        <w:t>releasePreference-r16</w:t>
      </w:r>
      <w:r>
        <w:rPr>
          <w:rFonts w:cs="Arial"/>
          <w:b/>
          <w:bCs/>
          <w:i/>
          <w:iCs/>
        </w:rPr>
        <w:t xml:space="preserve"> </w:t>
      </w:r>
      <w:r>
        <w:rPr>
          <w:rFonts w:cs="Arial"/>
          <w:b/>
          <w:bCs/>
        </w:rPr>
        <w:t xml:space="preserve">IE </w:t>
      </w:r>
      <w:r>
        <w:rPr>
          <w:rFonts w:cs="Arial"/>
        </w:rPr>
        <w:t>in UE Capability Information</w:t>
      </w:r>
    </w:p>
    <w:p w14:paraId="49BAD969" w14:textId="77777777" w:rsidR="009E2C47" w:rsidRPr="00243488" w:rsidRDefault="009E2C47" w:rsidP="009E2C47">
      <w:pPr>
        <w:pStyle w:val="ListParagraph"/>
        <w:numPr>
          <w:ilvl w:val="0"/>
          <w:numId w:val="48"/>
        </w:numPr>
        <w:spacing w:after="200" w:line="276" w:lineRule="auto"/>
        <w:rPr>
          <w:rFonts w:cs="Arial"/>
          <w:lang w:val="en-US"/>
        </w:rPr>
      </w:pPr>
      <w:r w:rsidRPr="00196B5A">
        <w:rPr>
          <w:rFonts w:cs="Arial"/>
        </w:rPr>
        <w:t xml:space="preserve">Network indicates support </w:t>
      </w:r>
      <w:r>
        <w:rPr>
          <w:rFonts w:cs="Arial"/>
        </w:rPr>
        <w:t xml:space="preserve">to provide </w:t>
      </w:r>
      <w:r w:rsidRPr="00196B5A">
        <w:rPr>
          <w:rFonts w:cs="Arial"/>
        </w:rPr>
        <w:t>assistance information to transition out of RRC_CONNECTED</w:t>
      </w:r>
      <w:r>
        <w:rPr>
          <w:rFonts w:cs="Arial"/>
        </w:rPr>
        <w:t xml:space="preserve"> mode by including </w:t>
      </w:r>
      <w:r w:rsidRPr="00196B5A">
        <w:rPr>
          <w:rFonts w:cs="Arial"/>
          <w:b/>
          <w:bCs/>
          <w:i/>
          <w:iCs/>
        </w:rPr>
        <w:t>releasePreference</w:t>
      </w:r>
      <w:r>
        <w:rPr>
          <w:rFonts w:cs="Arial"/>
          <w:b/>
          <w:bCs/>
          <w:i/>
          <w:iCs/>
        </w:rPr>
        <w:t xml:space="preserve">Config </w:t>
      </w:r>
      <w:r>
        <w:rPr>
          <w:rFonts w:cs="Arial"/>
          <w:i/>
          <w:iCs/>
        </w:rPr>
        <w:t xml:space="preserve">IE </w:t>
      </w:r>
      <w:r>
        <w:rPr>
          <w:rFonts w:cs="Arial"/>
        </w:rPr>
        <w:t xml:space="preserve">in RRC Reconfiguration message. </w:t>
      </w:r>
    </w:p>
    <w:p w14:paraId="203371E1" w14:textId="77777777" w:rsidR="009E2C47" w:rsidRDefault="009E2C47" w:rsidP="009E2C47">
      <w:pPr>
        <w:rPr>
          <w:rFonts w:cs="Arial"/>
          <w:b/>
        </w:rPr>
      </w:pPr>
      <w:r>
        <w:rPr>
          <w:rFonts w:cs="Arial"/>
          <w:b/>
        </w:rPr>
        <w:t>Test procedure</w:t>
      </w:r>
    </w:p>
    <w:p w14:paraId="70A48B51" w14:textId="77777777" w:rsidR="009E2C47" w:rsidRDefault="009E2C47" w:rsidP="009E2C47">
      <w:pPr>
        <w:rPr>
          <w:rFonts w:cs="Arial"/>
          <w:b/>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38"/>
        <w:gridCol w:w="4004"/>
      </w:tblGrid>
      <w:tr w:rsidR="009E2C47" w14:paraId="15D86575" w14:textId="77777777" w:rsidTr="00126F31">
        <w:trPr>
          <w:cantSplit/>
        </w:trPr>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1A6AC" w14:textId="77777777" w:rsidR="009E2C47" w:rsidRDefault="009E2C47" w:rsidP="00126F31">
            <w:pPr>
              <w:pStyle w:val="TableHeader"/>
              <w:rPr>
                <w:color w:val="FFFFFF" w:themeColor="background1"/>
                <w:lang w:val="en-GB"/>
              </w:rPr>
            </w:pPr>
            <w:r>
              <w:rPr>
                <w:color w:val="FFFFFF" w:themeColor="background1"/>
                <w:lang w:val="en-GB"/>
              </w:rPr>
              <w:t>Step</w:t>
            </w:r>
          </w:p>
        </w:tc>
        <w:tc>
          <w:tcPr>
            <w:tcW w:w="41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E40540" w14:textId="77777777" w:rsidR="009E2C47" w:rsidRDefault="009E2C47" w:rsidP="00126F31">
            <w:pPr>
              <w:pStyle w:val="TableHeader"/>
              <w:rPr>
                <w:color w:val="FFFFFF" w:themeColor="background1"/>
                <w:lang w:val="en-GB"/>
              </w:rPr>
            </w:pPr>
            <w:r>
              <w:rPr>
                <w:color w:val="FFFFFF" w:themeColor="background1"/>
                <w:lang w:val="en-GB"/>
              </w:rPr>
              <w:t>Test procedure</w:t>
            </w:r>
          </w:p>
        </w:tc>
        <w:tc>
          <w:tcPr>
            <w:tcW w:w="40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AA5052" w14:textId="77777777" w:rsidR="009E2C47" w:rsidRDefault="009E2C47" w:rsidP="00126F31">
            <w:pPr>
              <w:pStyle w:val="TableHeader"/>
              <w:rPr>
                <w:color w:val="FFFFFF" w:themeColor="background1"/>
                <w:lang w:val="en-GB"/>
              </w:rPr>
            </w:pPr>
            <w:r>
              <w:rPr>
                <w:color w:val="FFFFFF" w:themeColor="background1"/>
                <w:lang w:val="en-GB"/>
              </w:rPr>
              <w:t>Expected behaviour</w:t>
            </w:r>
          </w:p>
        </w:tc>
      </w:tr>
      <w:tr w:rsidR="009E2C47" w14:paraId="4F6F09AE" w14:textId="77777777" w:rsidTr="00126F31">
        <w:trPr>
          <w:cantSplit/>
          <w:trHeight w:val="1052"/>
        </w:trPr>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9B90329" w14:textId="77777777" w:rsidR="009E2C47" w:rsidRPr="00A017EE" w:rsidRDefault="009E2C47" w:rsidP="003040ED">
            <w:pPr>
              <w:pStyle w:val="TableText"/>
            </w:pPr>
            <w:r w:rsidRPr="00A017EE">
              <w:t>1</w:t>
            </w:r>
          </w:p>
        </w:tc>
        <w:tc>
          <w:tcPr>
            <w:tcW w:w="4138" w:type="dxa"/>
            <w:tcBorders>
              <w:top w:val="single" w:sz="4" w:space="0" w:color="auto"/>
              <w:left w:val="single" w:sz="4" w:space="0" w:color="auto"/>
              <w:bottom w:val="single" w:sz="4" w:space="0" w:color="auto"/>
              <w:right w:val="single" w:sz="4" w:space="0" w:color="auto"/>
            </w:tcBorders>
            <w:hideMark/>
          </w:tcPr>
          <w:p w14:paraId="39BB0493" w14:textId="77777777" w:rsidR="009E2C47" w:rsidRPr="004D2636" w:rsidRDefault="009E2C47" w:rsidP="003040ED">
            <w:pPr>
              <w:pStyle w:val="TableText"/>
            </w:pPr>
            <w:r>
              <w:t xml:space="preserve">DUT sends </w:t>
            </w:r>
            <w:r w:rsidRPr="003040ED">
              <w:t>UEAssistanceInformation</w:t>
            </w:r>
            <w:r>
              <w:t xml:space="preserve"> </w:t>
            </w:r>
            <w:r w:rsidRPr="00243488">
              <w:t>and includes</w:t>
            </w:r>
            <w:r>
              <w:t xml:space="preserve"> </w:t>
            </w:r>
            <w:r w:rsidRPr="00243488">
              <w:rPr>
                <w:rFonts w:ascii="Times-Italic" w:hAnsi="Times-Italic"/>
                <w:lang w:eastAsia="zh-CN" w:bidi="bn-BD"/>
              </w:rPr>
              <w:t>releasePreference</w:t>
            </w:r>
            <w:r>
              <w:rPr>
                <w:rFonts w:ascii="Times-Italic" w:hAnsi="Times-Italic"/>
                <w:lang w:eastAsia="zh-CN" w:bidi="bn-BD"/>
              </w:rPr>
              <w:t xml:space="preserve"> </w:t>
            </w:r>
            <w:r w:rsidRPr="00243488">
              <w:rPr>
                <w:color w:val="auto"/>
                <w:szCs w:val="22"/>
                <w:lang w:eastAsia="de-DE"/>
              </w:rPr>
              <w:t xml:space="preserve">with </w:t>
            </w:r>
            <w:r w:rsidRPr="00243488">
              <w:rPr>
                <w:rFonts w:ascii="Times-Italic" w:hAnsi="Times-Italic"/>
                <w:lang w:eastAsia="zh-CN" w:bidi="bn-BD"/>
              </w:rPr>
              <w:t>preferredRRC-State</w:t>
            </w:r>
            <w:r>
              <w:rPr>
                <w:rFonts w:ascii="Times-Italic" w:hAnsi="Times-Italic"/>
                <w:lang w:eastAsia="zh-CN" w:bidi="bn-BD"/>
              </w:rPr>
              <w:t xml:space="preserve"> = inactive </w:t>
            </w:r>
          </w:p>
          <w:p w14:paraId="56AB5C95" w14:textId="77777777" w:rsidR="009E2C47" w:rsidRDefault="009E2C47" w:rsidP="003040ED">
            <w:pPr>
              <w:pStyle w:val="TableText"/>
            </w:pPr>
          </w:p>
        </w:tc>
        <w:tc>
          <w:tcPr>
            <w:tcW w:w="4004" w:type="dxa"/>
            <w:tcBorders>
              <w:top w:val="single" w:sz="4" w:space="0" w:color="auto"/>
              <w:left w:val="single" w:sz="4" w:space="0" w:color="auto"/>
              <w:bottom w:val="single" w:sz="4" w:space="0" w:color="auto"/>
              <w:right w:val="single" w:sz="4" w:space="0" w:color="auto"/>
            </w:tcBorders>
            <w:hideMark/>
          </w:tcPr>
          <w:p w14:paraId="070BB086" w14:textId="77777777" w:rsidR="009E2C47" w:rsidRDefault="009E2C47" w:rsidP="003040ED">
            <w:pPr>
              <w:pStyle w:val="TableText"/>
            </w:pPr>
            <w:r>
              <w:t xml:space="preserve">The NW to send an RRC Release Message including “Suspend Indication” and </w:t>
            </w:r>
            <w:r w:rsidRPr="00475901">
              <w:t>I-RNTI</w:t>
            </w:r>
          </w:p>
          <w:p w14:paraId="667FC9D6" w14:textId="77777777" w:rsidR="009E2C47" w:rsidRDefault="009E2C47" w:rsidP="003040ED">
            <w:pPr>
              <w:pStyle w:val="TableText"/>
            </w:pPr>
            <w:r>
              <w:t>DUT releases RRC connection and moves into RRC_INACTIVE state. (DUT stores I-RNTI during RRC connection release)</w:t>
            </w:r>
          </w:p>
        </w:tc>
      </w:tr>
      <w:tr w:rsidR="009E2C47" w14:paraId="5AB20A8A" w14:textId="77777777" w:rsidTr="00126F31">
        <w:trPr>
          <w:cantSplit/>
        </w:trPr>
        <w:tc>
          <w:tcPr>
            <w:tcW w:w="8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D34A79" w14:textId="77777777" w:rsidR="009E2C47" w:rsidRPr="00A017EE" w:rsidRDefault="009E2C47" w:rsidP="003040ED">
            <w:pPr>
              <w:pStyle w:val="TableText"/>
            </w:pPr>
            <w:r w:rsidRPr="00A017EE">
              <w:t>2</w:t>
            </w:r>
          </w:p>
        </w:tc>
        <w:tc>
          <w:tcPr>
            <w:tcW w:w="4138" w:type="dxa"/>
            <w:tcBorders>
              <w:top w:val="single" w:sz="4" w:space="0" w:color="auto"/>
              <w:left w:val="single" w:sz="4" w:space="0" w:color="auto"/>
              <w:bottom w:val="single" w:sz="4" w:space="0" w:color="auto"/>
              <w:right w:val="single" w:sz="4" w:space="0" w:color="auto"/>
            </w:tcBorders>
            <w:hideMark/>
          </w:tcPr>
          <w:p w14:paraId="51DD043C" w14:textId="77777777" w:rsidR="009E2C47" w:rsidRDefault="009E2C47" w:rsidP="003040ED">
            <w:pPr>
              <w:pStyle w:val="TableText"/>
            </w:pPr>
            <w:r>
              <w:t>Trigger the DUT to send some user data in UL DUT transmits RRCResumeRequest Message with I-RNTI and including information needed by the gNodeB to access the DUT's stored AS Context.</w:t>
            </w:r>
          </w:p>
          <w:p w14:paraId="26F84A70" w14:textId="77777777" w:rsidR="009E2C47" w:rsidRDefault="009E2C47" w:rsidP="003040ED">
            <w:pPr>
              <w:pStyle w:val="TableText"/>
            </w:pPr>
          </w:p>
        </w:tc>
        <w:tc>
          <w:tcPr>
            <w:tcW w:w="4004" w:type="dxa"/>
            <w:tcBorders>
              <w:top w:val="single" w:sz="4" w:space="0" w:color="auto"/>
              <w:left w:val="single" w:sz="4" w:space="0" w:color="auto"/>
              <w:bottom w:val="single" w:sz="4" w:space="0" w:color="auto"/>
              <w:right w:val="single" w:sz="4" w:space="0" w:color="auto"/>
            </w:tcBorders>
            <w:hideMark/>
          </w:tcPr>
          <w:p w14:paraId="1E4C7FF5" w14:textId="77777777" w:rsidR="009E2C47" w:rsidRDefault="009E2C47" w:rsidP="00126F31">
            <w:pPr>
              <w:rPr>
                <w:rFonts w:cs="Arial"/>
              </w:rPr>
            </w:pPr>
            <w:r>
              <w:rPr>
                <w:rFonts w:cs="Arial"/>
              </w:rPr>
              <w:t>Security is fully resumed on DUT side after reception and processing of RRCResume Message sent by gNodeB.</w:t>
            </w:r>
          </w:p>
          <w:p w14:paraId="77D5A89A" w14:textId="77777777" w:rsidR="009E2C47" w:rsidRDefault="009E2C47" w:rsidP="003040ED">
            <w:pPr>
              <w:pStyle w:val="TableText"/>
            </w:pPr>
            <w:r>
              <w:t xml:space="preserve">UL Data from DUT is sent successfully. </w:t>
            </w:r>
          </w:p>
        </w:tc>
      </w:tr>
    </w:tbl>
    <w:p w14:paraId="7B4B2DDD" w14:textId="77777777" w:rsidR="009E2C47" w:rsidRPr="004140B1" w:rsidRDefault="009E2C47" w:rsidP="009E2C47">
      <w:pPr>
        <w:pStyle w:val="Heading3"/>
        <w:numPr>
          <w:ilvl w:val="3"/>
          <w:numId w:val="0"/>
        </w:numPr>
        <w:ind w:left="1134" w:hanging="1134"/>
        <w:rPr>
          <w:bCs/>
          <w:iCs/>
        </w:rPr>
      </w:pPr>
      <w:bookmarkStart w:id="186" w:name="_Toc156375231"/>
      <w:r>
        <w:lastRenderedPageBreak/>
        <w:t xml:space="preserve">102.5.2. Network </w:t>
      </w:r>
      <w:r w:rsidRPr="004140B1">
        <w:t xml:space="preserve">triggered transition from RRC_INACTIVE to </w:t>
      </w:r>
      <w:r>
        <w:t>R</w:t>
      </w:r>
      <w:r w:rsidRPr="004140B1">
        <w:t>RC_CONNECTED</w:t>
      </w:r>
      <w:bookmarkEnd w:id="186"/>
    </w:p>
    <w:p w14:paraId="0E2B8068" w14:textId="77777777" w:rsidR="009E2C47" w:rsidRDefault="009E2C47" w:rsidP="009E2C47">
      <w:r>
        <w:rPr>
          <w:rFonts w:cs="Arial"/>
          <w:b/>
        </w:rPr>
        <w:t>Description</w:t>
      </w:r>
    </w:p>
    <w:p w14:paraId="35E9D8D8" w14:textId="77777777" w:rsidR="009E2C47" w:rsidRDefault="009E2C47" w:rsidP="009E2C47">
      <w:pPr>
        <w:rPr>
          <w:rFonts w:cs="Arial"/>
        </w:rPr>
      </w:pPr>
      <w:r>
        <w:rPr>
          <w:rFonts w:cs="Arial"/>
        </w:rPr>
        <w:t>The device should successfully perform the suspend-resume procedure if supported by the device and the network. After resuming the RRC connection the DUT shall re-activate security and re-establish the DRB connection</w:t>
      </w:r>
    </w:p>
    <w:p w14:paraId="67309FBF" w14:textId="77777777" w:rsidR="009E2C47" w:rsidRPr="00B25357" w:rsidRDefault="009E2C47" w:rsidP="009E2C47">
      <w:pPr>
        <w:rPr>
          <w:rFonts w:cs="Arial"/>
          <w:b/>
        </w:rPr>
      </w:pPr>
      <w:r w:rsidRPr="00B25357">
        <w:rPr>
          <w:rFonts w:cs="Arial"/>
          <w:b/>
        </w:rPr>
        <w:t>Applicability</w:t>
      </w:r>
    </w:p>
    <w:p w14:paraId="4F6D54F4" w14:textId="77777777" w:rsidR="009E2C47" w:rsidRDefault="009E2C47" w:rsidP="009E2C47">
      <w:r>
        <w:t>3GPP Rel.15 or later</w:t>
      </w:r>
    </w:p>
    <w:p w14:paraId="3060E411" w14:textId="77777777" w:rsidR="009E2C47" w:rsidRDefault="009E2C47" w:rsidP="009E2C47">
      <w:r>
        <w:t>SA Option 2</w:t>
      </w:r>
    </w:p>
    <w:p w14:paraId="101A2856" w14:textId="77777777" w:rsidR="009E2C47" w:rsidRDefault="009E2C47" w:rsidP="009E2C47">
      <w:pPr>
        <w:rPr>
          <w:rFonts w:cs="Arial"/>
          <w:b/>
        </w:rPr>
      </w:pPr>
      <w:r>
        <w:rPr>
          <w:rFonts w:cs="Arial"/>
          <w:b/>
        </w:rPr>
        <w:t>Related core specifications</w:t>
      </w:r>
    </w:p>
    <w:p w14:paraId="568A1BA5" w14:textId="77777777" w:rsidR="009E2C47" w:rsidRDefault="009E2C47" w:rsidP="009E2C47">
      <w:pPr>
        <w:rPr>
          <w:rFonts w:cs="Arial"/>
        </w:rPr>
      </w:pPr>
      <w:r>
        <w:rPr>
          <w:rFonts w:cs="Arial"/>
        </w:rPr>
        <w:t>3GPP TS 38.300; 3GPP TS 38.331</w:t>
      </w:r>
    </w:p>
    <w:p w14:paraId="0B536FD2" w14:textId="77777777" w:rsidR="009E2C47" w:rsidRDefault="009E2C47" w:rsidP="009E2C47">
      <w:pPr>
        <w:rPr>
          <w:rFonts w:cs="Arial"/>
          <w:b/>
        </w:rPr>
      </w:pPr>
      <w:r>
        <w:rPr>
          <w:rFonts w:cs="Arial"/>
          <w:b/>
        </w:rPr>
        <w:t>Reason for test</w:t>
      </w:r>
    </w:p>
    <w:p w14:paraId="1AF58DD4" w14:textId="77777777" w:rsidR="009E2C47" w:rsidRDefault="009E2C47" w:rsidP="009E2C47">
      <w:pPr>
        <w:rPr>
          <w:rFonts w:cs="Arial"/>
        </w:rPr>
      </w:pPr>
      <w:r>
        <w:rPr>
          <w:rFonts w:cs="Arial"/>
        </w:rPr>
        <w:t>To verify that the device could successfully perform the suspend and resume procedure upon reception of paging in RRC_INACTIVE state. After resuming the RRC connection the device shall re-activate security and re-establish the DRB connection.</w:t>
      </w:r>
    </w:p>
    <w:p w14:paraId="594EBCE1" w14:textId="77777777" w:rsidR="009E2C47" w:rsidRDefault="009E2C47" w:rsidP="009E2C47">
      <w:pPr>
        <w:rPr>
          <w:rFonts w:cs="Arial"/>
          <w:b/>
        </w:rPr>
      </w:pPr>
      <w:r>
        <w:rPr>
          <w:rFonts w:cs="Arial"/>
          <w:b/>
        </w:rPr>
        <w:t>Initial configuration</w:t>
      </w:r>
    </w:p>
    <w:p w14:paraId="3CB0ECCA" w14:textId="77777777" w:rsidR="009E2C47" w:rsidRDefault="009E2C47" w:rsidP="009E2C47">
      <w:pPr>
        <w:rPr>
          <w:rFonts w:cs="Arial"/>
        </w:rPr>
      </w:pPr>
      <w:r>
        <w:rPr>
          <w:rFonts w:cs="Arial"/>
        </w:rPr>
        <w:t>DUT is Switched ON.</w:t>
      </w:r>
    </w:p>
    <w:p w14:paraId="6A78CE2F" w14:textId="77777777" w:rsidR="009E2C47" w:rsidRDefault="009E2C47" w:rsidP="009E2C47">
      <w:pPr>
        <w:rPr>
          <w:rFonts w:cs="Arial"/>
        </w:rPr>
      </w:pPr>
      <w:r>
        <w:rPr>
          <w:rFonts w:cs="Arial"/>
        </w:rPr>
        <w:t>DUT is in RRC_CONNECTED state and has an active DRB</w:t>
      </w:r>
    </w:p>
    <w:p w14:paraId="378AC1E2" w14:textId="77777777" w:rsidR="009E2C47" w:rsidRDefault="009E2C47" w:rsidP="009E2C47">
      <w:pPr>
        <w:rPr>
          <w:rFonts w:cs="Arial"/>
        </w:rPr>
      </w:pPr>
      <w:r>
        <w:rPr>
          <w:rFonts w:cs="Arial"/>
        </w:rPr>
        <w:t xml:space="preserve">The DUT and network supports RRC Suspend and Resume functionality </w:t>
      </w:r>
    </w:p>
    <w:p w14:paraId="613CC8A7" w14:textId="77777777" w:rsidR="009E2C47" w:rsidRDefault="009E2C47" w:rsidP="009E2C47">
      <w:pPr>
        <w:rPr>
          <w:rFonts w:cs="Arial"/>
        </w:rPr>
      </w:pPr>
      <w:r>
        <w:rPr>
          <w:rFonts w:cs="Arial"/>
        </w:rPr>
        <w:t xml:space="preserve">Note: </w:t>
      </w:r>
    </w:p>
    <w:p w14:paraId="73EA886E" w14:textId="77777777" w:rsidR="009E2C47" w:rsidRDefault="009E2C47" w:rsidP="009E2C47">
      <w:pPr>
        <w:pStyle w:val="ListParagraph"/>
        <w:numPr>
          <w:ilvl w:val="0"/>
          <w:numId w:val="48"/>
        </w:numPr>
        <w:spacing w:after="200" w:line="276" w:lineRule="auto"/>
        <w:rPr>
          <w:rFonts w:cs="Arial"/>
        </w:rPr>
      </w:pPr>
      <w:r w:rsidRPr="00196B5A">
        <w:rPr>
          <w:rFonts w:cs="Arial"/>
        </w:rPr>
        <w:t xml:space="preserve">UE indicates support of RRC_Inactive state by including </w:t>
      </w:r>
      <w:r w:rsidRPr="00156913">
        <w:rPr>
          <w:rFonts w:cs="Arial"/>
          <w:b/>
          <w:bCs/>
          <w:i/>
          <w:iCs/>
        </w:rPr>
        <w:t>inactiveState</w:t>
      </w:r>
      <w:r>
        <w:rPr>
          <w:i/>
          <w:iCs/>
        </w:rPr>
        <w:t xml:space="preserve"> </w:t>
      </w:r>
      <w:r>
        <w:t>IE</w:t>
      </w:r>
      <w:r w:rsidRPr="00196B5A">
        <w:rPr>
          <w:rFonts w:cs="Arial"/>
          <w:b/>
          <w:bCs/>
          <w:i/>
          <w:iCs/>
        </w:rPr>
        <w:t xml:space="preserve"> </w:t>
      </w:r>
      <w:r w:rsidRPr="00196B5A">
        <w:rPr>
          <w:rFonts w:cs="Arial"/>
        </w:rPr>
        <w:t>in UE Capability Information</w:t>
      </w:r>
    </w:p>
    <w:p w14:paraId="0780D508" w14:textId="77777777" w:rsidR="009E2C47" w:rsidRDefault="009E2C47" w:rsidP="009E2C47">
      <w:pPr>
        <w:pStyle w:val="ListParagraph"/>
        <w:numPr>
          <w:ilvl w:val="0"/>
          <w:numId w:val="48"/>
        </w:numPr>
        <w:spacing w:after="200" w:line="276" w:lineRule="auto"/>
        <w:rPr>
          <w:rFonts w:cs="Arial"/>
        </w:rPr>
      </w:pPr>
      <w:r>
        <w:rPr>
          <w:rFonts w:cs="Arial"/>
        </w:rPr>
        <w:t xml:space="preserve">UE indicates  support to provide assistance information to transition out of RRC_CONNECTED mode by including </w:t>
      </w:r>
      <w:r w:rsidRPr="00196B5A">
        <w:rPr>
          <w:rFonts w:cs="Arial"/>
          <w:b/>
          <w:bCs/>
          <w:i/>
          <w:iCs/>
        </w:rPr>
        <w:t>releasePreference-r16</w:t>
      </w:r>
      <w:r>
        <w:rPr>
          <w:rFonts w:cs="Arial"/>
          <w:b/>
          <w:bCs/>
          <w:i/>
          <w:iCs/>
        </w:rPr>
        <w:t xml:space="preserve"> </w:t>
      </w:r>
      <w:r>
        <w:rPr>
          <w:rFonts w:cs="Arial"/>
          <w:b/>
          <w:bCs/>
        </w:rPr>
        <w:t xml:space="preserve">IE </w:t>
      </w:r>
      <w:r>
        <w:rPr>
          <w:rFonts w:cs="Arial"/>
        </w:rPr>
        <w:t>in UE Capability Information</w:t>
      </w:r>
    </w:p>
    <w:p w14:paraId="74794B20" w14:textId="77777777" w:rsidR="009E2C47" w:rsidRPr="00156913" w:rsidRDefault="009E2C47" w:rsidP="009E2C47">
      <w:pPr>
        <w:pStyle w:val="ListParagraph"/>
        <w:numPr>
          <w:ilvl w:val="0"/>
          <w:numId w:val="48"/>
        </w:numPr>
        <w:spacing w:after="200" w:line="276" w:lineRule="auto"/>
        <w:rPr>
          <w:rFonts w:cs="Arial"/>
          <w:lang w:val="en-US"/>
        </w:rPr>
      </w:pPr>
      <w:r w:rsidRPr="00196B5A">
        <w:rPr>
          <w:rFonts w:cs="Arial"/>
        </w:rPr>
        <w:t xml:space="preserve">Network indicates support </w:t>
      </w:r>
      <w:r>
        <w:rPr>
          <w:rFonts w:cs="Arial"/>
        </w:rPr>
        <w:t xml:space="preserve">to provide </w:t>
      </w:r>
      <w:r w:rsidRPr="00196B5A">
        <w:rPr>
          <w:rFonts w:cs="Arial"/>
        </w:rPr>
        <w:t>assistance information to transition out of RRC_CONNECTED</w:t>
      </w:r>
      <w:r>
        <w:rPr>
          <w:rFonts w:cs="Arial"/>
        </w:rPr>
        <w:t xml:space="preserve"> mode by including </w:t>
      </w:r>
      <w:r w:rsidRPr="00196B5A">
        <w:rPr>
          <w:rFonts w:cs="Arial"/>
          <w:b/>
          <w:bCs/>
          <w:i/>
          <w:iCs/>
        </w:rPr>
        <w:t>releasePreference</w:t>
      </w:r>
      <w:r>
        <w:rPr>
          <w:rFonts w:cs="Arial"/>
          <w:b/>
          <w:bCs/>
          <w:i/>
          <w:iCs/>
        </w:rPr>
        <w:t xml:space="preserve">Config </w:t>
      </w:r>
      <w:r>
        <w:rPr>
          <w:rFonts w:cs="Arial"/>
          <w:i/>
          <w:iCs/>
        </w:rPr>
        <w:t xml:space="preserve">IE </w:t>
      </w:r>
      <w:r>
        <w:rPr>
          <w:rFonts w:cs="Arial"/>
        </w:rPr>
        <w:t xml:space="preserve">in RRC Reconfiguration message. </w:t>
      </w:r>
    </w:p>
    <w:p w14:paraId="6C4405CE" w14:textId="77777777" w:rsidR="009E2C47" w:rsidRDefault="009E2C47" w:rsidP="009E2C47">
      <w:pPr>
        <w:rPr>
          <w:rFonts w:cs="Arial"/>
          <w:b/>
        </w:rPr>
      </w:pPr>
      <w:r>
        <w:rPr>
          <w:rFonts w:cs="Arial"/>
          <w:b/>
        </w:rPr>
        <w:t>Test procedure</w:t>
      </w:r>
    </w:p>
    <w:p w14:paraId="089FA15B" w14:textId="77777777" w:rsidR="009E2C47" w:rsidRDefault="009E2C47" w:rsidP="009E2C47">
      <w:pPr>
        <w:rPr>
          <w:rFonts w:cs="Arial"/>
          <w:b/>
        </w:rPr>
      </w:pPr>
    </w:p>
    <w:tbl>
      <w:tblPr>
        <w:tblStyle w:val="TableGSMA2"/>
        <w:tblW w:w="0" w:type="auto"/>
        <w:tblInd w:w="0" w:type="dxa"/>
        <w:tblLook w:val="04A0" w:firstRow="1" w:lastRow="0" w:firstColumn="1" w:lastColumn="0" w:noHBand="0" w:noVBand="1"/>
      </w:tblPr>
      <w:tblGrid>
        <w:gridCol w:w="1271"/>
        <w:gridCol w:w="3684"/>
        <w:gridCol w:w="4004"/>
      </w:tblGrid>
      <w:tr w:rsidR="009E2C47" w14:paraId="50F4387B" w14:textId="77777777" w:rsidTr="009E2C47">
        <w:tc>
          <w:tcPr>
            <w:tcW w:w="1271" w:type="dxa"/>
            <w:shd w:val="clear" w:color="auto" w:fill="BFBFBF" w:themeFill="background1" w:themeFillShade="BF"/>
            <w:hideMark/>
          </w:tcPr>
          <w:p w14:paraId="6EFDDABA" w14:textId="77777777" w:rsidR="009E2C47" w:rsidRDefault="009E2C47" w:rsidP="00126F31">
            <w:pPr>
              <w:pStyle w:val="TableHeader"/>
              <w:rPr>
                <w:color w:val="FFFFFF" w:themeColor="background1"/>
                <w:lang w:val="en-GB"/>
              </w:rPr>
            </w:pPr>
            <w:r>
              <w:rPr>
                <w:color w:val="FFFFFF" w:themeColor="background1"/>
                <w:lang w:val="en-GB"/>
              </w:rPr>
              <w:t>Step</w:t>
            </w:r>
          </w:p>
        </w:tc>
        <w:tc>
          <w:tcPr>
            <w:tcW w:w="3684" w:type="dxa"/>
            <w:shd w:val="clear" w:color="auto" w:fill="BFBFBF" w:themeFill="background1" w:themeFillShade="BF"/>
            <w:hideMark/>
          </w:tcPr>
          <w:p w14:paraId="1BBCF407" w14:textId="77777777" w:rsidR="009E2C47" w:rsidRDefault="009E2C47" w:rsidP="00126F31">
            <w:pPr>
              <w:pStyle w:val="TableHeader"/>
              <w:rPr>
                <w:color w:val="FFFFFF" w:themeColor="background1"/>
                <w:lang w:val="en-GB"/>
              </w:rPr>
            </w:pPr>
            <w:r>
              <w:rPr>
                <w:color w:val="FFFFFF" w:themeColor="background1"/>
                <w:lang w:val="en-GB"/>
              </w:rPr>
              <w:t>Test procedure</w:t>
            </w:r>
          </w:p>
        </w:tc>
        <w:tc>
          <w:tcPr>
            <w:tcW w:w="4004" w:type="dxa"/>
            <w:shd w:val="clear" w:color="auto" w:fill="BFBFBF" w:themeFill="background1" w:themeFillShade="BF"/>
            <w:hideMark/>
          </w:tcPr>
          <w:p w14:paraId="3AEA7E18" w14:textId="77777777" w:rsidR="009E2C47" w:rsidRDefault="009E2C47" w:rsidP="00126F31">
            <w:pPr>
              <w:pStyle w:val="TableHeader"/>
              <w:rPr>
                <w:color w:val="FFFFFF" w:themeColor="background1"/>
                <w:lang w:val="en-GB"/>
              </w:rPr>
            </w:pPr>
            <w:r>
              <w:rPr>
                <w:color w:val="FFFFFF" w:themeColor="background1"/>
                <w:lang w:val="en-GB"/>
              </w:rPr>
              <w:t>Expected behaviour</w:t>
            </w:r>
          </w:p>
        </w:tc>
      </w:tr>
      <w:tr w:rsidR="009E2C47" w14:paraId="5CD6FE0E" w14:textId="77777777" w:rsidTr="00243488">
        <w:trPr>
          <w:trHeight w:val="1052"/>
        </w:trPr>
        <w:tc>
          <w:tcPr>
            <w:tcW w:w="1271" w:type="dxa"/>
            <w:shd w:val="clear" w:color="auto" w:fill="BFBFBF" w:themeFill="background1" w:themeFillShade="BF"/>
            <w:hideMark/>
          </w:tcPr>
          <w:p w14:paraId="4427B7C0" w14:textId="77777777" w:rsidR="009E2C47" w:rsidRPr="00A017EE" w:rsidRDefault="009E2C47" w:rsidP="003040ED">
            <w:pPr>
              <w:pStyle w:val="TableText"/>
            </w:pPr>
            <w:r w:rsidRPr="00A017EE">
              <w:t>1</w:t>
            </w:r>
          </w:p>
        </w:tc>
        <w:tc>
          <w:tcPr>
            <w:tcW w:w="3684" w:type="dxa"/>
          </w:tcPr>
          <w:p w14:paraId="42C11E43" w14:textId="77777777" w:rsidR="009E2C47" w:rsidRPr="004D2636" w:rsidRDefault="009E2C47" w:rsidP="003040ED">
            <w:pPr>
              <w:pStyle w:val="TableText"/>
            </w:pPr>
            <w:r>
              <w:t xml:space="preserve">DUT sends </w:t>
            </w:r>
            <w:r w:rsidRPr="00156913">
              <w:t>UEAssistanceInformation</w:t>
            </w:r>
            <w:r>
              <w:t xml:space="preserve"> </w:t>
            </w:r>
            <w:r w:rsidRPr="00156913">
              <w:t>and includes</w:t>
            </w:r>
            <w:r>
              <w:t xml:space="preserve"> </w:t>
            </w:r>
            <w:r w:rsidRPr="00156913">
              <w:rPr>
                <w:rFonts w:ascii="Times-Italic" w:hAnsi="Times-Italic"/>
                <w:lang w:eastAsia="zh-CN" w:bidi="bn-BD"/>
              </w:rPr>
              <w:t>releasePreference</w:t>
            </w:r>
            <w:r>
              <w:rPr>
                <w:rFonts w:ascii="Times-Italic" w:hAnsi="Times-Italic"/>
                <w:lang w:eastAsia="zh-CN" w:bidi="bn-BD"/>
              </w:rPr>
              <w:t xml:space="preserve"> </w:t>
            </w:r>
            <w:r w:rsidRPr="00156913">
              <w:t xml:space="preserve">with </w:t>
            </w:r>
            <w:r w:rsidRPr="00156913">
              <w:rPr>
                <w:rFonts w:ascii="Times-Italic" w:hAnsi="Times-Italic"/>
                <w:lang w:eastAsia="zh-CN" w:bidi="bn-BD"/>
              </w:rPr>
              <w:t>preferredRRC-State</w:t>
            </w:r>
            <w:r>
              <w:rPr>
                <w:rFonts w:ascii="Times-Italic" w:hAnsi="Times-Italic"/>
                <w:lang w:eastAsia="zh-CN" w:bidi="bn-BD"/>
              </w:rPr>
              <w:t xml:space="preserve"> = inactive </w:t>
            </w:r>
          </w:p>
          <w:p w14:paraId="05B2BE32" w14:textId="77777777" w:rsidR="009E2C47" w:rsidRDefault="009E2C47" w:rsidP="003040ED">
            <w:pPr>
              <w:pStyle w:val="TableText"/>
            </w:pPr>
          </w:p>
        </w:tc>
        <w:tc>
          <w:tcPr>
            <w:tcW w:w="4004" w:type="dxa"/>
          </w:tcPr>
          <w:p w14:paraId="35372D13" w14:textId="77777777" w:rsidR="009E2C47" w:rsidRDefault="009E2C47" w:rsidP="003040ED">
            <w:pPr>
              <w:pStyle w:val="TableText"/>
            </w:pPr>
            <w:r>
              <w:t xml:space="preserve">The NW to send an RRC Release Message including “Suspend Indication” and </w:t>
            </w:r>
            <w:r w:rsidRPr="00475901">
              <w:t>I-RNTI</w:t>
            </w:r>
          </w:p>
          <w:p w14:paraId="20C9127D" w14:textId="77777777" w:rsidR="009E2C47" w:rsidRDefault="009E2C47" w:rsidP="003040ED">
            <w:pPr>
              <w:pStyle w:val="TableText"/>
            </w:pPr>
            <w:r>
              <w:t>DUT releases RRC connection and moves into RRC_INACTIVE state. (DUT stores I-RNTI during RRC connection release)</w:t>
            </w:r>
          </w:p>
        </w:tc>
      </w:tr>
      <w:tr w:rsidR="009E2C47" w14:paraId="0932E17D" w14:textId="77777777" w:rsidTr="009E2C47">
        <w:tc>
          <w:tcPr>
            <w:tcW w:w="1271" w:type="dxa"/>
            <w:shd w:val="clear" w:color="auto" w:fill="BFBFBF" w:themeFill="background1" w:themeFillShade="BF"/>
            <w:hideMark/>
          </w:tcPr>
          <w:p w14:paraId="3EDD4537" w14:textId="77777777" w:rsidR="009E2C47" w:rsidRPr="00A017EE" w:rsidRDefault="009E2C47" w:rsidP="003040ED">
            <w:pPr>
              <w:pStyle w:val="TableText"/>
            </w:pPr>
            <w:r w:rsidRPr="00A017EE">
              <w:t>2</w:t>
            </w:r>
          </w:p>
        </w:tc>
        <w:tc>
          <w:tcPr>
            <w:tcW w:w="3684" w:type="dxa"/>
            <w:hideMark/>
          </w:tcPr>
          <w:p w14:paraId="49B5188F" w14:textId="77777777" w:rsidR="009E2C47" w:rsidRDefault="009E2C47" w:rsidP="003040ED">
            <w:pPr>
              <w:pStyle w:val="TableText"/>
            </w:pPr>
            <w:r>
              <w:t>Trigger the network to send some user data in DL</w:t>
            </w:r>
          </w:p>
        </w:tc>
        <w:tc>
          <w:tcPr>
            <w:tcW w:w="4004" w:type="dxa"/>
            <w:hideMark/>
          </w:tcPr>
          <w:p w14:paraId="437C0E06" w14:textId="77777777" w:rsidR="009E2C47" w:rsidRPr="00475901" w:rsidRDefault="009E2C47" w:rsidP="003040ED">
            <w:pPr>
              <w:pStyle w:val="TableText"/>
            </w:pPr>
            <w:r>
              <w:t>RAN Paging message with I-RNTI is sent by the network and received by UE</w:t>
            </w:r>
          </w:p>
        </w:tc>
      </w:tr>
      <w:tr w:rsidR="009E2C47" w14:paraId="3A2F8865" w14:textId="77777777" w:rsidTr="009E2C47">
        <w:tc>
          <w:tcPr>
            <w:tcW w:w="1271" w:type="dxa"/>
            <w:shd w:val="clear" w:color="auto" w:fill="BFBFBF" w:themeFill="background1" w:themeFillShade="BF"/>
          </w:tcPr>
          <w:p w14:paraId="00011BB5" w14:textId="77777777" w:rsidR="009E2C47" w:rsidRPr="00A017EE" w:rsidRDefault="009E2C47" w:rsidP="003040ED">
            <w:pPr>
              <w:pStyle w:val="TableText"/>
            </w:pPr>
            <w:r w:rsidRPr="00A017EE">
              <w:t>3</w:t>
            </w:r>
          </w:p>
        </w:tc>
        <w:tc>
          <w:tcPr>
            <w:tcW w:w="3684" w:type="dxa"/>
          </w:tcPr>
          <w:p w14:paraId="45909112" w14:textId="77777777" w:rsidR="009E2C47" w:rsidRDefault="009E2C47" w:rsidP="00243488">
            <w:pPr>
              <w:pStyle w:val="TableText"/>
              <w:rPr>
                <w:rFonts w:cs="Arial"/>
              </w:rPr>
            </w:pPr>
            <w:r>
              <w:rPr>
                <w:rFonts w:cs="Arial"/>
              </w:rPr>
              <w:t>DUT transmits RRCResumeRequest Message with I-RNTI</w:t>
            </w:r>
            <w:r>
              <w:t xml:space="preserve"> and including information needed by the gNodeB to access the DUT's stored AS Context</w:t>
            </w:r>
          </w:p>
        </w:tc>
        <w:tc>
          <w:tcPr>
            <w:tcW w:w="4004" w:type="dxa"/>
          </w:tcPr>
          <w:p w14:paraId="561A40B9" w14:textId="77777777" w:rsidR="009E2C47" w:rsidRDefault="009E2C47" w:rsidP="00126F31">
            <w:pPr>
              <w:rPr>
                <w:rFonts w:cs="Arial"/>
              </w:rPr>
            </w:pPr>
            <w:r>
              <w:rPr>
                <w:rFonts w:cs="Arial"/>
              </w:rPr>
              <w:t>Security is fully resumed on DUT side after reception and processing of RRCResume Message sent by gNodeB.</w:t>
            </w:r>
          </w:p>
          <w:p w14:paraId="4831D119" w14:textId="77777777" w:rsidR="009E2C47" w:rsidRDefault="009E2C47" w:rsidP="003040ED">
            <w:pPr>
              <w:pStyle w:val="TableText"/>
            </w:pPr>
            <w:r>
              <w:t>DL data is successfully received by the DUT</w:t>
            </w:r>
          </w:p>
        </w:tc>
      </w:tr>
    </w:tbl>
    <w:p w14:paraId="4C905C23" w14:textId="77777777" w:rsidR="009E2C47" w:rsidRPr="00657600" w:rsidRDefault="009E2C47" w:rsidP="009E2C47">
      <w:pPr>
        <w:jc w:val="left"/>
        <w:rPr>
          <w:b/>
        </w:rPr>
      </w:pPr>
    </w:p>
    <w:p w14:paraId="592B9590" w14:textId="77777777" w:rsidR="009E2C47" w:rsidRPr="00A017EE" w:rsidRDefault="009E2C47" w:rsidP="009E2C47">
      <w:pPr>
        <w:pStyle w:val="NormalParagraph"/>
        <w:rPr>
          <w:lang w:eastAsia="en-US" w:bidi="bn-BD"/>
        </w:rPr>
      </w:pPr>
    </w:p>
    <w:p w14:paraId="5B24F172" w14:textId="77777777" w:rsidR="00AC2F69" w:rsidRPr="00AC2F69" w:rsidRDefault="00AC2F69" w:rsidP="00AC2F69">
      <w:pPr>
        <w:pStyle w:val="Heading2"/>
      </w:pPr>
      <w:bookmarkStart w:id="187" w:name="_Toc156375232"/>
      <w:r w:rsidRPr="00AC2F69">
        <w:t>102.6</w:t>
      </w:r>
      <w:r w:rsidRPr="00AC2F69">
        <w:tab/>
        <w:t>Handover and Release/Redirect (RRC Active) (EPC)</w:t>
      </w:r>
      <w:bookmarkEnd w:id="182"/>
      <w:bookmarkEnd w:id="187"/>
    </w:p>
    <w:p w14:paraId="334F9189" w14:textId="77777777" w:rsidR="00AC2F69" w:rsidRPr="00AC2F69" w:rsidRDefault="00AC2F69" w:rsidP="00AC2F69">
      <w:pPr>
        <w:pStyle w:val="Heading2"/>
      </w:pPr>
      <w:bookmarkStart w:id="188" w:name="_Toc514833963"/>
      <w:bookmarkStart w:id="189" w:name="_Toc530672839"/>
      <w:bookmarkStart w:id="190" w:name="_Toc156375233"/>
      <w:bookmarkEnd w:id="188"/>
      <w:r w:rsidRPr="00AC2F69">
        <w:t>102.7</w:t>
      </w:r>
      <w:r w:rsidRPr="00AC2F69">
        <w:tab/>
        <w:t>Handover (RRC Active) (5GC)</w:t>
      </w:r>
      <w:bookmarkEnd w:id="189"/>
      <w:bookmarkEnd w:id="190"/>
    </w:p>
    <w:p w14:paraId="0E8EF68F" w14:textId="77777777" w:rsidR="00AC2F69" w:rsidRPr="00AC2F69" w:rsidRDefault="00AC2F69" w:rsidP="00AC2F69">
      <w:pPr>
        <w:pStyle w:val="Heading2"/>
      </w:pPr>
      <w:bookmarkStart w:id="191" w:name="_Toc514833964"/>
      <w:bookmarkStart w:id="192" w:name="_Toc530672840"/>
      <w:bookmarkStart w:id="193" w:name="_Toc156375234"/>
      <w:bookmarkEnd w:id="191"/>
      <w:r w:rsidRPr="00AC2F69">
        <w:t>102.8</w:t>
      </w:r>
      <w:r w:rsidRPr="00AC2F69">
        <w:tab/>
        <w:t>Multi-RAT Dual Carrier Mobility – Option 3 MR-DC with EN-DC</w:t>
      </w:r>
      <w:bookmarkEnd w:id="192"/>
      <w:bookmarkEnd w:id="193"/>
    </w:p>
    <w:p w14:paraId="1D9591DC" w14:textId="77777777" w:rsidR="00AC2F69" w:rsidRPr="00AC2F69" w:rsidRDefault="00AC2F69" w:rsidP="00AC2F69">
      <w:pPr>
        <w:pStyle w:val="Heading2"/>
      </w:pPr>
      <w:bookmarkStart w:id="194" w:name="_Toc514833965"/>
      <w:bookmarkStart w:id="195" w:name="_Toc530672841"/>
      <w:bookmarkStart w:id="196" w:name="_Toc156375235"/>
      <w:bookmarkEnd w:id="194"/>
      <w:r w:rsidRPr="00AC2F69">
        <w:t>102.9</w:t>
      </w:r>
      <w:r w:rsidRPr="00AC2F69">
        <w:tab/>
        <w:t>Multi-RAT Dual Carrier Mobility – Option 7 MR-DC with NGEN-DC</w:t>
      </w:r>
      <w:bookmarkEnd w:id="195"/>
      <w:bookmarkEnd w:id="196"/>
    </w:p>
    <w:p w14:paraId="0E096A75" w14:textId="77777777" w:rsidR="00AC2F69" w:rsidRPr="00AC2F69" w:rsidRDefault="00AC2F69" w:rsidP="00AC2F69">
      <w:pPr>
        <w:pStyle w:val="Heading2"/>
      </w:pPr>
      <w:bookmarkStart w:id="197" w:name="_Toc514833966"/>
      <w:bookmarkStart w:id="198" w:name="_Toc530672842"/>
      <w:bookmarkStart w:id="199" w:name="_Toc156375236"/>
      <w:bookmarkEnd w:id="197"/>
      <w:r w:rsidRPr="00AC2F69">
        <w:t>102.10</w:t>
      </w:r>
      <w:r w:rsidRPr="00AC2F69">
        <w:tab/>
        <w:t>Multi-RAT Dual Carrier Mobility – Option 4 MR-DC with NE-DC</w:t>
      </w:r>
      <w:bookmarkEnd w:id="198"/>
      <w:bookmarkEnd w:id="199"/>
    </w:p>
    <w:p w14:paraId="1A45D390" w14:textId="77777777" w:rsidR="00AC2F69" w:rsidRPr="00AC2F69" w:rsidRDefault="00AC2F69" w:rsidP="00AC2F69">
      <w:pPr>
        <w:pStyle w:val="Heading2"/>
      </w:pPr>
      <w:bookmarkStart w:id="200" w:name="_Toc514833967"/>
      <w:bookmarkStart w:id="201" w:name="_Toc530672843"/>
      <w:bookmarkStart w:id="202" w:name="_Toc156375237"/>
      <w:bookmarkEnd w:id="200"/>
      <w:r w:rsidRPr="00AC2F69">
        <w:t>103</w:t>
      </w:r>
      <w:r w:rsidRPr="00AC2F69">
        <w:tab/>
        <w:t>Performance</w:t>
      </w:r>
      <w:bookmarkEnd w:id="201"/>
      <w:bookmarkEnd w:id="202"/>
    </w:p>
    <w:p w14:paraId="03D1F29D" w14:textId="77777777" w:rsidR="00AC2F69" w:rsidRPr="00AC2F69" w:rsidRDefault="00AC2F69" w:rsidP="00AC2F69">
      <w:pPr>
        <w:pStyle w:val="Heading2"/>
      </w:pPr>
      <w:bookmarkStart w:id="203" w:name="_Toc514833968"/>
      <w:bookmarkStart w:id="204" w:name="_Toc530672844"/>
      <w:bookmarkStart w:id="205" w:name="_Toc156375238"/>
      <w:bookmarkEnd w:id="203"/>
      <w:r w:rsidRPr="00AC2F69">
        <w:t>103.1</w:t>
      </w:r>
      <w:r w:rsidRPr="00AC2F69">
        <w:tab/>
        <w:t>eMBB Performance (EPC)</w:t>
      </w:r>
      <w:bookmarkEnd w:id="204"/>
      <w:bookmarkEnd w:id="205"/>
    </w:p>
    <w:p w14:paraId="28552676" w14:textId="77777777" w:rsidR="00AC2F69" w:rsidRPr="00AC2F69" w:rsidRDefault="00AC2F69" w:rsidP="00AC2F69">
      <w:pPr>
        <w:pStyle w:val="Heading2"/>
      </w:pPr>
      <w:bookmarkStart w:id="206" w:name="_Toc514833969"/>
      <w:bookmarkStart w:id="207" w:name="_Toc530672845"/>
      <w:bookmarkStart w:id="208" w:name="_Toc156375239"/>
      <w:bookmarkEnd w:id="206"/>
      <w:r w:rsidRPr="00AC2F69">
        <w:t>103.2</w:t>
      </w:r>
      <w:r w:rsidRPr="00AC2F69">
        <w:tab/>
        <w:t>PS Performance (5GC) QoS Related</w:t>
      </w:r>
      <w:bookmarkEnd w:id="207"/>
      <w:bookmarkEnd w:id="208"/>
    </w:p>
    <w:p w14:paraId="2449FB8B" w14:textId="77777777" w:rsidR="000E66A9" w:rsidRPr="00AC2F69" w:rsidRDefault="000E66A9" w:rsidP="000E66A9">
      <w:pPr>
        <w:pStyle w:val="Heading2"/>
      </w:pPr>
      <w:bookmarkStart w:id="209" w:name="_Toc514833970"/>
      <w:bookmarkStart w:id="210" w:name="_Toc530672846"/>
      <w:bookmarkStart w:id="211" w:name="_Toc514833971"/>
      <w:bookmarkStart w:id="212" w:name="_Toc530672847"/>
      <w:bookmarkStart w:id="213" w:name="_Toc156375240"/>
      <w:bookmarkEnd w:id="209"/>
      <w:r w:rsidRPr="00AC2F69">
        <w:t>104</w:t>
      </w:r>
      <w:r w:rsidRPr="00AC2F69">
        <w:tab/>
        <w:t>DL Data Transfer</w:t>
      </w:r>
      <w:bookmarkEnd w:id="210"/>
      <w:bookmarkEnd w:id="213"/>
    </w:p>
    <w:p w14:paraId="123477B4" w14:textId="77777777" w:rsidR="003B59F0" w:rsidRPr="00AC2F69" w:rsidRDefault="003B59F0" w:rsidP="003B59F0">
      <w:pPr>
        <w:pStyle w:val="Heading2"/>
      </w:pPr>
      <w:bookmarkStart w:id="214" w:name="_Toc156375241"/>
      <w:r w:rsidRPr="00AC2F69">
        <w:t>105</w:t>
      </w:r>
      <w:r w:rsidRPr="00AC2F69">
        <w:tab/>
        <w:t>Interworking with Legacy Networks</w:t>
      </w:r>
      <w:bookmarkEnd w:id="214"/>
    </w:p>
    <w:p w14:paraId="107715C2" w14:textId="77777777" w:rsidR="003B59F0" w:rsidRDefault="003B59F0" w:rsidP="003B59F0">
      <w:pPr>
        <w:pStyle w:val="Heading3"/>
      </w:pPr>
      <w:bookmarkStart w:id="215" w:name="_Toc501988271"/>
      <w:bookmarkStart w:id="216" w:name="_Toc514833972"/>
      <w:bookmarkStart w:id="217" w:name="_Toc432599394"/>
      <w:bookmarkStart w:id="218" w:name="_Toc432597316"/>
      <w:bookmarkStart w:id="219" w:name="_Toc447205191"/>
      <w:bookmarkStart w:id="220" w:name="_Toc421610503"/>
      <w:bookmarkStart w:id="221" w:name="_Toc256756437"/>
      <w:bookmarkStart w:id="222" w:name="_Toc415751075"/>
      <w:bookmarkStart w:id="223" w:name="_Toc447202573"/>
      <w:bookmarkStart w:id="224" w:name="_Toc131322602"/>
      <w:bookmarkStart w:id="225" w:name="_Toc116802982"/>
      <w:bookmarkStart w:id="226" w:name="_Hlk126439925"/>
      <w:bookmarkStart w:id="227" w:name="_Toc92205633"/>
      <w:bookmarkStart w:id="228" w:name="_Hlk116801017"/>
      <w:bookmarkStart w:id="229" w:name="_Toc530672848"/>
      <w:bookmarkStart w:id="230" w:name="_Toc156375242"/>
      <w:bookmarkEnd w:id="215"/>
      <w:bookmarkEnd w:id="216"/>
      <w:bookmarkEnd w:id="217"/>
      <w:bookmarkEnd w:id="218"/>
      <w:bookmarkEnd w:id="219"/>
      <w:r>
        <w:t>105</w:t>
      </w:r>
      <w:r w:rsidRPr="00C25FE4">
        <w:t>.1</w:t>
      </w:r>
      <w:r w:rsidRPr="00C25FE4">
        <w:tab/>
      </w:r>
      <w:bookmarkEnd w:id="220"/>
      <w:bookmarkEnd w:id="221"/>
      <w:bookmarkEnd w:id="222"/>
      <w:bookmarkEnd w:id="223"/>
      <w:bookmarkEnd w:id="224"/>
      <w:r>
        <w:t>EPS Fallback – Voice</w:t>
      </w:r>
      <w:bookmarkEnd w:id="230"/>
    </w:p>
    <w:p w14:paraId="438A5C9D" w14:textId="77777777" w:rsidR="003B59F0" w:rsidRDefault="003B59F0" w:rsidP="003B59F0">
      <w:pPr>
        <w:pStyle w:val="Heading4"/>
      </w:pPr>
      <w:bookmarkStart w:id="231" w:name="_Toc256756438"/>
      <w:bookmarkStart w:id="232" w:name="_Toc415751076"/>
      <w:bookmarkStart w:id="233" w:name="_Toc421610504"/>
      <w:bookmarkStart w:id="234" w:name="_Toc447202574"/>
      <w:bookmarkStart w:id="235" w:name="_Toc131322603"/>
      <w:bookmarkStart w:id="236" w:name="_Toc156375243"/>
      <w:r>
        <w:t>105</w:t>
      </w:r>
      <w:r w:rsidRPr="00C25FE4">
        <w:t>.1.1</w:t>
      </w:r>
      <w:r w:rsidRPr="00C25FE4">
        <w:tab/>
      </w:r>
      <w:bookmarkEnd w:id="231"/>
      <w:bookmarkEnd w:id="232"/>
      <w:r w:rsidRPr="00C25FE4">
        <w:t xml:space="preserve">MO Voice Call with </w:t>
      </w:r>
      <w:r>
        <w:t xml:space="preserve">EPS </w:t>
      </w:r>
      <w:r w:rsidRPr="00C25FE4">
        <w:t xml:space="preserve"> Fallback</w:t>
      </w:r>
      <w:bookmarkEnd w:id="236"/>
      <w:r w:rsidRPr="00C25FE4">
        <w:t xml:space="preserve"> </w:t>
      </w:r>
      <w:bookmarkEnd w:id="233"/>
      <w:bookmarkEnd w:id="234"/>
      <w:bookmarkEnd w:id="235"/>
    </w:p>
    <w:p w14:paraId="2E0FC229" w14:textId="77777777" w:rsidR="003B59F0" w:rsidRPr="00D85569" w:rsidRDefault="003B59F0" w:rsidP="003B59F0">
      <w:pPr>
        <w:pStyle w:val="H6"/>
      </w:pPr>
      <w:r w:rsidRPr="00D85569">
        <w:t>Description</w:t>
      </w:r>
    </w:p>
    <w:p w14:paraId="2D98718B" w14:textId="77777777" w:rsidR="003B59F0" w:rsidRPr="00D85569" w:rsidRDefault="003B59F0" w:rsidP="003B59F0">
      <w:r w:rsidRPr="00D85569">
        <w:t xml:space="preserve">The DUT shall successfully </w:t>
      </w:r>
      <w:r>
        <w:t>make voice calls using EPS fallback procedure.</w:t>
      </w:r>
    </w:p>
    <w:p w14:paraId="4C48A262" w14:textId="77777777" w:rsidR="003B59F0" w:rsidRPr="00D85569" w:rsidRDefault="003B59F0" w:rsidP="003B59F0">
      <w:pPr>
        <w:pStyle w:val="H6"/>
      </w:pPr>
      <w:r w:rsidRPr="00D85569">
        <w:t>Related core specifications</w:t>
      </w:r>
    </w:p>
    <w:p w14:paraId="198A6EFB" w14:textId="77777777" w:rsidR="003B59F0" w:rsidRDefault="003B59F0" w:rsidP="003B59F0">
      <w:r w:rsidRPr="00D85569">
        <w:t xml:space="preserve">3GPP TS </w:t>
      </w:r>
      <w:r>
        <w:t>23.501, TS 23.502; TS 24.229, TS 24.301, TS 24</w:t>
      </w:r>
      <w:r w:rsidRPr="00D85569">
        <w:t>.</w:t>
      </w:r>
      <w:r>
        <w:t>501</w:t>
      </w:r>
    </w:p>
    <w:p w14:paraId="6ED063CE" w14:textId="77777777" w:rsidR="003B59F0" w:rsidRPr="00D85569" w:rsidRDefault="003B59F0" w:rsidP="003B59F0">
      <w:pPr>
        <w:pStyle w:val="H6"/>
      </w:pPr>
      <w:r w:rsidRPr="00D85569">
        <w:t>Reason for test</w:t>
      </w:r>
    </w:p>
    <w:p w14:paraId="4B91C0C2" w14:textId="77777777" w:rsidR="003B59F0" w:rsidRPr="00D85569" w:rsidRDefault="003B59F0" w:rsidP="003B59F0">
      <w:r w:rsidRPr="00D85569">
        <w:t xml:space="preserve">To verify the </w:t>
      </w:r>
      <w:r>
        <w:t>DUT</w:t>
      </w:r>
      <w:r w:rsidRPr="00D85569">
        <w:t xml:space="preserve"> is able to initiate </w:t>
      </w:r>
      <w:r>
        <w:t>voice call in 5G SA and establish successful voice call in LTE after EPS Fallback procedure</w:t>
      </w:r>
    </w:p>
    <w:p w14:paraId="319CB41C" w14:textId="77777777" w:rsidR="003B59F0" w:rsidRPr="00D85569" w:rsidRDefault="003B59F0" w:rsidP="003B59F0">
      <w:pPr>
        <w:pStyle w:val="H6"/>
      </w:pPr>
      <w:r w:rsidRPr="00D85569">
        <w:t>Initial configuration</w:t>
      </w:r>
    </w:p>
    <w:p w14:paraId="63B663A5" w14:textId="77777777" w:rsidR="003B59F0" w:rsidRPr="00C971A7" w:rsidRDefault="003B59F0" w:rsidP="003B59F0">
      <w:pPr>
        <w:rPr>
          <w:rFonts w:eastAsiaTheme="minorEastAsia"/>
          <w:lang w:val="en-US"/>
        </w:rPr>
      </w:pPr>
      <w:r w:rsidRPr="00C971A7">
        <w:rPr>
          <w:rFonts w:eastAsiaTheme="minorEastAsia"/>
          <w:lang w:val="en-US"/>
        </w:rPr>
        <w:t>DUT and NW support 5G NR Option 2.</w:t>
      </w:r>
    </w:p>
    <w:p w14:paraId="6719AA19" w14:textId="77777777" w:rsidR="003B59F0" w:rsidRDefault="003B59F0" w:rsidP="003B59F0">
      <w:r>
        <w:t>Network does not support VxNR and supports only EPS Fallback</w:t>
      </w:r>
    </w:p>
    <w:p w14:paraId="5E9F7645" w14:textId="77777777" w:rsidR="003B59F0" w:rsidRPr="00C971A7" w:rsidRDefault="003B59F0" w:rsidP="003B59F0">
      <w:pPr>
        <w:rPr>
          <w:lang w:val="en-US"/>
        </w:rPr>
      </w:pPr>
      <w:r w:rsidRPr="00C971A7">
        <w:rPr>
          <w:lang w:val="en-US"/>
        </w:rPr>
        <w:t>DUT usage setting is “voice centric “</w:t>
      </w:r>
    </w:p>
    <w:p w14:paraId="26891234" w14:textId="77777777" w:rsidR="003B59F0" w:rsidRDefault="003B59F0" w:rsidP="003B59F0">
      <w:pPr>
        <w:jc w:val="left"/>
        <w:rPr>
          <w:bCs/>
        </w:rPr>
      </w:pPr>
      <w:r w:rsidRPr="00041C16">
        <w:rPr>
          <w:bCs/>
        </w:rPr>
        <w:t>DUT</w:t>
      </w:r>
      <w:r>
        <w:rPr>
          <w:bCs/>
        </w:rPr>
        <w:t xml:space="preserve"> is</w:t>
      </w:r>
      <w:r w:rsidRPr="00041C16">
        <w:rPr>
          <w:bCs/>
        </w:rPr>
        <w:t xml:space="preserve"> successfully reg</w:t>
      </w:r>
      <w:r>
        <w:rPr>
          <w:bCs/>
        </w:rPr>
        <w:t>istered for IMS services (VxNR</w:t>
      </w:r>
      <w:r w:rsidRPr="00041C16">
        <w:rPr>
          <w:bCs/>
        </w:rPr>
        <w:t>)</w:t>
      </w:r>
      <w:r>
        <w:rPr>
          <w:bCs/>
        </w:rPr>
        <w:t>.</w:t>
      </w:r>
    </w:p>
    <w:p w14:paraId="738C2643" w14:textId="77777777" w:rsidR="003B59F0" w:rsidRPr="009D6CF1" w:rsidRDefault="003B59F0" w:rsidP="003B59F0">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3B59F0" w:rsidRPr="00D824AC" w14:paraId="1ABB0B90" w14:textId="77777777" w:rsidTr="003F1CB3">
        <w:tc>
          <w:tcPr>
            <w:tcW w:w="433" w:type="dxa"/>
            <w:shd w:val="clear" w:color="auto" w:fill="F2F2F2" w:themeFill="background1" w:themeFillShade="F2"/>
          </w:tcPr>
          <w:p w14:paraId="62A4BC38" w14:textId="77777777" w:rsidR="003B59F0" w:rsidRPr="00D824AC" w:rsidRDefault="003B59F0" w:rsidP="003B59F0">
            <w:pPr>
              <w:tabs>
                <w:tab w:val="left" w:pos="851"/>
              </w:tabs>
              <w:ind w:right="-1"/>
              <w:jc w:val="left"/>
              <w:rPr>
                <w:sz w:val="18"/>
                <w:szCs w:val="18"/>
              </w:rPr>
            </w:pPr>
            <w:r>
              <w:rPr>
                <w:sz w:val="18"/>
                <w:szCs w:val="18"/>
              </w:rPr>
              <w:t>-</w:t>
            </w:r>
          </w:p>
        </w:tc>
        <w:tc>
          <w:tcPr>
            <w:tcW w:w="4157" w:type="dxa"/>
            <w:shd w:val="clear" w:color="auto" w:fill="F2F2F2" w:themeFill="background1" w:themeFillShade="F2"/>
          </w:tcPr>
          <w:p w14:paraId="64D58F20" w14:textId="77777777" w:rsidR="003B59F0" w:rsidRPr="00D824AC" w:rsidRDefault="003B59F0" w:rsidP="003B59F0">
            <w:pPr>
              <w:tabs>
                <w:tab w:val="left" w:pos="851"/>
              </w:tabs>
              <w:ind w:right="-1"/>
              <w:jc w:val="left"/>
              <w:rPr>
                <w:b/>
                <w:sz w:val="18"/>
                <w:szCs w:val="18"/>
              </w:rPr>
            </w:pPr>
            <w:r w:rsidRPr="00D824AC">
              <w:rPr>
                <w:b/>
                <w:sz w:val="18"/>
                <w:szCs w:val="18"/>
              </w:rPr>
              <w:t>Test procedure</w:t>
            </w:r>
          </w:p>
        </w:tc>
        <w:tc>
          <w:tcPr>
            <w:tcW w:w="4426" w:type="dxa"/>
            <w:shd w:val="clear" w:color="auto" w:fill="F2F2F2" w:themeFill="background1" w:themeFillShade="F2"/>
          </w:tcPr>
          <w:p w14:paraId="6FE0B635" w14:textId="77777777" w:rsidR="003B59F0" w:rsidRPr="00D824AC" w:rsidRDefault="003B59F0" w:rsidP="003B59F0">
            <w:pPr>
              <w:pStyle w:val="H6"/>
              <w:ind w:right="-1"/>
              <w:rPr>
                <w:sz w:val="18"/>
                <w:szCs w:val="18"/>
              </w:rPr>
            </w:pPr>
            <w:r w:rsidRPr="00D824AC">
              <w:rPr>
                <w:sz w:val="18"/>
                <w:szCs w:val="18"/>
              </w:rPr>
              <w:t>Expected behaviour</w:t>
            </w:r>
          </w:p>
        </w:tc>
      </w:tr>
      <w:tr w:rsidR="003B59F0" w:rsidRPr="00D824AC" w14:paraId="1BC7D134" w14:textId="77777777" w:rsidTr="003F1CB3">
        <w:tc>
          <w:tcPr>
            <w:tcW w:w="433" w:type="dxa"/>
            <w:shd w:val="clear" w:color="auto" w:fill="F2F2F2" w:themeFill="background1" w:themeFillShade="F2"/>
          </w:tcPr>
          <w:p w14:paraId="14B753FB" w14:textId="77777777" w:rsidR="003B59F0" w:rsidRPr="00D824AC" w:rsidRDefault="003B59F0" w:rsidP="003B59F0">
            <w:pPr>
              <w:tabs>
                <w:tab w:val="left" w:pos="851"/>
              </w:tabs>
              <w:ind w:right="-1"/>
              <w:jc w:val="left"/>
              <w:rPr>
                <w:sz w:val="18"/>
                <w:szCs w:val="18"/>
              </w:rPr>
            </w:pPr>
            <w:r>
              <w:rPr>
                <w:sz w:val="18"/>
                <w:szCs w:val="18"/>
              </w:rPr>
              <w:t>1</w:t>
            </w:r>
          </w:p>
        </w:tc>
        <w:tc>
          <w:tcPr>
            <w:tcW w:w="4157" w:type="dxa"/>
          </w:tcPr>
          <w:p w14:paraId="581D6E4B" w14:textId="77777777" w:rsidR="003B59F0" w:rsidRDefault="003B59F0" w:rsidP="003B59F0">
            <w:pPr>
              <w:jc w:val="left"/>
              <w:rPr>
                <w:sz w:val="18"/>
                <w:szCs w:val="18"/>
              </w:rPr>
            </w:pPr>
            <w:r w:rsidRPr="004C14FC">
              <w:rPr>
                <w:sz w:val="18"/>
                <w:szCs w:val="18"/>
              </w:rPr>
              <w:t xml:space="preserve">At DUT, make </w:t>
            </w:r>
            <w:r>
              <w:rPr>
                <w:sz w:val="18"/>
                <w:szCs w:val="18"/>
              </w:rPr>
              <w:t>MO Voice call to Client-1</w:t>
            </w:r>
          </w:p>
        </w:tc>
        <w:tc>
          <w:tcPr>
            <w:tcW w:w="4426" w:type="dxa"/>
          </w:tcPr>
          <w:p w14:paraId="7C1D103B" w14:textId="77777777" w:rsidR="003B59F0" w:rsidRDefault="003B59F0" w:rsidP="003B59F0">
            <w:pPr>
              <w:rPr>
                <w:sz w:val="18"/>
                <w:szCs w:val="18"/>
              </w:rPr>
            </w:pPr>
            <w:r>
              <w:rPr>
                <w:sz w:val="18"/>
                <w:szCs w:val="18"/>
              </w:rPr>
              <w:t xml:space="preserve">DUT sends INVITE SIP message  </w:t>
            </w:r>
          </w:p>
          <w:p w14:paraId="0204913D" w14:textId="77777777" w:rsidR="003B59F0" w:rsidRDefault="003B59F0" w:rsidP="003B59F0">
            <w:pPr>
              <w:rPr>
                <w:sz w:val="18"/>
                <w:szCs w:val="18"/>
              </w:rPr>
            </w:pPr>
            <w:r>
              <w:rPr>
                <w:sz w:val="18"/>
                <w:szCs w:val="18"/>
              </w:rPr>
              <w:lastRenderedPageBreak/>
              <w:t xml:space="preserve">Network </w:t>
            </w:r>
            <w:r w:rsidRPr="005775AB">
              <w:rPr>
                <w:sz w:val="18"/>
                <w:szCs w:val="18"/>
              </w:rPr>
              <w:t>initiates handover or redirection to E-UTRAN connected to EPS</w:t>
            </w:r>
          </w:p>
          <w:p w14:paraId="0444708F" w14:textId="77777777" w:rsidR="003B59F0" w:rsidRDefault="003B59F0" w:rsidP="003B59F0">
            <w:pPr>
              <w:jc w:val="left"/>
              <w:rPr>
                <w:sz w:val="18"/>
                <w:szCs w:val="18"/>
              </w:rPr>
            </w:pPr>
            <w:r>
              <w:rPr>
                <w:sz w:val="18"/>
                <w:szCs w:val="18"/>
              </w:rPr>
              <w:t>DUT starts Tracking Area Update procedure in the E-UTRAN</w:t>
            </w:r>
          </w:p>
          <w:p w14:paraId="509ED58C" w14:textId="77777777" w:rsidR="003B59F0" w:rsidRPr="00765D91" w:rsidRDefault="003B59F0" w:rsidP="003B59F0">
            <w:pPr>
              <w:jc w:val="left"/>
              <w:rPr>
                <w:bCs/>
                <w:sz w:val="18"/>
                <w:szCs w:val="18"/>
              </w:rPr>
            </w:pPr>
            <w:r w:rsidRPr="00765D91">
              <w:rPr>
                <w:bCs/>
                <w:sz w:val="18"/>
                <w:szCs w:val="18"/>
              </w:rPr>
              <w:t>TAU Procedure is successful</w:t>
            </w:r>
          </w:p>
          <w:p w14:paraId="78734426" w14:textId="77777777" w:rsidR="003B59F0" w:rsidRPr="00765D91" w:rsidRDefault="003B59F0" w:rsidP="003B59F0">
            <w:pPr>
              <w:jc w:val="left"/>
              <w:rPr>
                <w:bCs/>
                <w:sz w:val="18"/>
                <w:szCs w:val="18"/>
              </w:rPr>
            </w:pPr>
            <w:r w:rsidRPr="00765D91">
              <w:rPr>
                <w:bCs/>
                <w:sz w:val="18"/>
                <w:szCs w:val="18"/>
              </w:rPr>
              <w:t>Network initiates the setup of dedicated bearer for IMS Call</w:t>
            </w:r>
            <w:r>
              <w:rPr>
                <w:bCs/>
                <w:sz w:val="18"/>
                <w:szCs w:val="18"/>
              </w:rPr>
              <w:t xml:space="preserve"> in E</w:t>
            </w:r>
          </w:p>
          <w:p w14:paraId="790A50B9" w14:textId="77777777" w:rsidR="003B59F0" w:rsidRDefault="003B59F0" w:rsidP="003B59F0">
            <w:pPr>
              <w:jc w:val="left"/>
              <w:rPr>
                <w:sz w:val="18"/>
                <w:szCs w:val="18"/>
              </w:rPr>
            </w:pPr>
            <w:r w:rsidRPr="00765D91">
              <w:rPr>
                <w:bCs/>
                <w:sz w:val="18"/>
                <w:szCs w:val="18"/>
              </w:rPr>
              <w:t xml:space="preserve">Confirm 2-way audio between DUT and </w:t>
            </w:r>
            <w:r>
              <w:rPr>
                <w:bCs/>
                <w:sz w:val="18"/>
                <w:szCs w:val="18"/>
              </w:rPr>
              <w:t>Client-1</w:t>
            </w:r>
          </w:p>
        </w:tc>
      </w:tr>
      <w:tr w:rsidR="003B59F0" w:rsidRPr="00D824AC" w14:paraId="1EBCCB00" w14:textId="77777777" w:rsidTr="003F1CB3">
        <w:tc>
          <w:tcPr>
            <w:tcW w:w="433" w:type="dxa"/>
            <w:shd w:val="clear" w:color="auto" w:fill="F2F2F2" w:themeFill="background1" w:themeFillShade="F2"/>
          </w:tcPr>
          <w:p w14:paraId="5BB18571" w14:textId="77777777" w:rsidR="003B59F0" w:rsidRPr="00D824AC" w:rsidRDefault="003B59F0" w:rsidP="003B59F0">
            <w:pPr>
              <w:tabs>
                <w:tab w:val="left" w:pos="851"/>
              </w:tabs>
              <w:ind w:right="-1"/>
              <w:jc w:val="left"/>
              <w:rPr>
                <w:sz w:val="18"/>
                <w:szCs w:val="18"/>
              </w:rPr>
            </w:pPr>
            <w:r>
              <w:rPr>
                <w:sz w:val="18"/>
                <w:szCs w:val="18"/>
              </w:rPr>
              <w:lastRenderedPageBreak/>
              <w:t>3</w:t>
            </w:r>
          </w:p>
        </w:tc>
        <w:tc>
          <w:tcPr>
            <w:tcW w:w="4157" w:type="dxa"/>
          </w:tcPr>
          <w:p w14:paraId="445919D1" w14:textId="77777777" w:rsidR="003B59F0" w:rsidRPr="00AD2F60" w:rsidRDefault="003B59F0" w:rsidP="003B59F0">
            <w:pPr>
              <w:jc w:val="left"/>
              <w:rPr>
                <w:sz w:val="18"/>
                <w:szCs w:val="18"/>
              </w:rPr>
            </w:pPr>
            <w:r>
              <w:rPr>
                <w:bCs/>
                <w:sz w:val="18"/>
                <w:szCs w:val="18"/>
              </w:rPr>
              <w:t>At DUT end the voice call to Client-1</w:t>
            </w:r>
          </w:p>
        </w:tc>
        <w:tc>
          <w:tcPr>
            <w:tcW w:w="4426" w:type="dxa"/>
          </w:tcPr>
          <w:p w14:paraId="294031A2" w14:textId="77777777" w:rsidR="003B59F0" w:rsidRPr="00AD2F60" w:rsidRDefault="003B59F0" w:rsidP="003B59F0">
            <w:pPr>
              <w:jc w:val="left"/>
              <w:rPr>
                <w:sz w:val="18"/>
                <w:szCs w:val="18"/>
              </w:rPr>
            </w:pPr>
            <w:r>
              <w:rPr>
                <w:bCs/>
                <w:sz w:val="18"/>
                <w:szCs w:val="18"/>
              </w:rPr>
              <w:t>Voice call is ended between DUT and Client-1</w:t>
            </w:r>
          </w:p>
        </w:tc>
      </w:tr>
    </w:tbl>
    <w:p w14:paraId="4BC48CDA" w14:textId="77777777" w:rsidR="003B59F0" w:rsidRPr="00C25FE4" w:rsidRDefault="003B59F0" w:rsidP="003B59F0">
      <w:pPr>
        <w:pStyle w:val="Heading4"/>
      </w:pPr>
      <w:bookmarkStart w:id="237" w:name="_Toc156375244"/>
      <w:r>
        <w:t>105</w:t>
      </w:r>
      <w:r w:rsidRPr="00C25FE4">
        <w:t>.1.</w:t>
      </w:r>
      <w:r>
        <w:t>2</w:t>
      </w:r>
      <w:r w:rsidRPr="00C25FE4">
        <w:tab/>
        <w:t>M</w:t>
      </w:r>
      <w:r>
        <w:t>T</w:t>
      </w:r>
      <w:r w:rsidRPr="00C25FE4">
        <w:t xml:space="preserve"> Voice Call with </w:t>
      </w:r>
      <w:r>
        <w:t xml:space="preserve">EPS </w:t>
      </w:r>
      <w:r w:rsidRPr="00C25FE4">
        <w:t xml:space="preserve"> Fallback</w:t>
      </w:r>
      <w:bookmarkEnd w:id="237"/>
      <w:r w:rsidRPr="00C25FE4">
        <w:t xml:space="preserve"> </w:t>
      </w:r>
    </w:p>
    <w:p w14:paraId="4E5C5678" w14:textId="77777777" w:rsidR="003B59F0" w:rsidRPr="00D85569" w:rsidRDefault="003B59F0" w:rsidP="003B59F0">
      <w:pPr>
        <w:pStyle w:val="H6"/>
      </w:pPr>
      <w:r w:rsidRPr="00D85569">
        <w:t>Description</w:t>
      </w:r>
    </w:p>
    <w:p w14:paraId="476E1A2D" w14:textId="77777777" w:rsidR="003B59F0" w:rsidRPr="00D85569" w:rsidRDefault="003B59F0" w:rsidP="003B59F0">
      <w:r w:rsidRPr="00D85569">
        <w:t xml:space="preserve">The DUT shall successfully </w:t>
      </w:r>
      <w:r>
        <w:t>receive and establish voice calls using EPS fallback procedure.</w:t>
      </w:r>
    </w:p>
    <w:p w14:paraId="65EF0F5B" w14:textId="77777777" w:rsidR="003B59F0" w:rsidRPr="00D85569" w:rsidRDefault="003B59F0" w:rsidP="003B59F0">
      <w:pPr>
        <w:pStyle w:val="H6"/>
      </w:pPr>
      <w:r w:rsidRPr="00D85569">
        <w:t>Related core specifications</w:t>
      </w:r>
    </w:p>
    <w:p w14:paraId="1F2CFC30" w14:textId="77777777" w:rsidR="003B59F0" w:rsidRDefault="003B59F0" w:rsidP="003B59F0">
      <w:r w:rsidRPr="00D85569">
        <w:t xml:space="preserve">3GPP TS </w:t>
      </w:r>
      <w:r>
        <w:t>23.501, TS 23.502; TS 24.229, TS 24.301, TS 24</w:t>
      </w:r>
      <w:r w:rsidRPr="00D85569">
        <w:t>.</w:t>
      </w:r>
      <w:r>
        <w:t>501</w:t>
      </w:r>
    </w:p>
    <w:p w14:paraId="1BD38705" w14:textId="77777777" w:rsidR="003B59F0" w:rsidRPr="00D85569" w:rsidRDefault="003B59F0" w:rsidP="003B59F0">
      <w:pPr>
        <w:pStyle w:val="H6"/>
      </w:pPr>
      <w:r w:rsidRPr="00D85569">
        <w:t>Reason for test</w:t>
      </w:r>
    </w:p>
    <w:p w14:paraId="1CEF8C88" w14:textId="77777777" w:rsidR="003B59F0" w:rsidRPr="00D85569" w:rsidRDefault="003B59F0" w:rsidP="003B59F0">
      <w:r w:rsidRPr="00D85569">
        <w:t xml:space="preserve">To verify the </w:t>
      </w:r>
      <w:r>
        <w:t>DUT</w:t>
      </w:r>
      <w:r w:rsidRPr="00D85569">
        <w:t xml:space="preserve"> is able to </w:t>
      </w:r>
      <w:r>
        <w:t>receive</w:t>
      </w:r>
      <w:r w:rsidRPr="00D85569">
        <w:t xml:space="preserve"> </w:t>
      </w:r>
      <w:r>
        <w:t>voice call in 5G SA and establish successful voice call in LTE after EPS Fallback procedure</w:t>
      </w:r>
    </w:p>
    <w:p w14:paraId="2CEEFC59" w14:textId="77777777" w:rsidR="003B59F0" w:rsidRPr="00D85569" w:rsidRDefault="003B59F0" w:rsidP="003B59F0">
      <w:pPr>
        <w:pStyle w:val="H6"/>
      </w:pPr>
      <w:r w:rsidRPr="00D85569">
        <w:t>Initial configuration</w:t>
      </w:r>
    </w:p>
    <w:p w14:paraId="6753ABFC" w14:textId="77777777" w:rsidR="003B59F0" w:rsidRPr="00C971A7" w:rsidRDefault="003B59F0" w:rsidP="003B59F0">
      <w:pPr>
        <w:rPr>
          <w:rFonts w:eastAsiaTheme="minorEastAsia"/>
          <w:lang w:val="en-US"/>
        </w:rPr>
      </w:pPr>
      <w:r w:rsidRPr="00C971A7">
        <w:rPr>
          <w:rFonts w:eastAsiaTheme="minorEastAsia"/>
          <w:lang w:val="en-US"/>
        </w:rPr>
        <w:t>DUT and NW support 5G NR Option 2.</w:t>
      </w:r>
    </w:p>
    <w:p w14:paraId="0FF9D198" w14:textId="77777777" w:rsidR="003B59F0" w:rsidRDefault="003B59F0" w:rsidP="003B59F0">
      <w:r>
        <w:t>Network does not support VxNR and supports only EPS Fallback</w:t>
      </w:r>
    </w:p>
    <w:p w14:paraId="7DEA6F09" w14:textId="77777777" w:rsidR="003B59F0" w:rsidRPr="00C971A7" w:rsidRDefault="003B59F0" w:rsidP="003B59F0">
      <w:pPr>
        <w:rPr>
          <w:lang w:val="en-US"/>
        </w:rPr>
      </w:pPr>
      <w:r w:rsidRPr="00C971A7">
        <w:rPr>
          <w:lang w:val="en-US"/>
        </w:rPr>
        <w:t>DUT usage setting is “voice centric “</w:t>
      </w:r>
    </w:p>
    <w:p w14:paraId="25B29CAA" w14:textId="77777777" w:rsidR="003B59F0" w:rsidRDefault="003B59F0" w:rsidP="003B59F0">
      <w:pPr>
        <w:jc w:val="left"/>
        <w:rPr>
          <w:bCs/>
        </w:rPr>
      </w:pPr>
      <w:r w:rsidRPr="00041C16">
        <w:rPr>
          <w:bCs/>
        </w:rPr>
        <w:t>DUT</w:t>
      </w:r>
      <w:r>
        <w:rPr>
          <w:bCs/>
        </w:rPr>
        <w:t xml:space="preserve"> is</w:t>
      </w:r>
      <w:r w:rsidRPr="00041C16">
        <w:rPr>
          <w:bCs/>
        </w:rPr>
        <w:t xml:space="preserve"> successfully reg</w:t>
      </w:r>
      <w:r>
        <w:rPr>
          <w:bCs/>
        </w:rPr>
        <w:t>istered for IMS services (VxNR</w:t>
      </w:r>
      <w:r w:rsidRPr="00041C16">
        <w:rPr>
          <w:bCs/>
        </w:rPr>
        <w:t>)</w:t>
      </w:r>
      <w:r>
        <w:rPr>
          <w:bCs/>
        </w:rPr>
        <w:t>.</w:t>
      </w:r>
    </w:p>
    <w:p w14:paraId="5030EAEA" w14:textId="77777777" w:rsidR="003B59F0" w:rsidRPr="009D6CF1" w:rsidRDefault="003B59F0" w:rsidP="003B59F0">
      <w:pPr>
        <w:jc w:val="left"/>
        <w:rPr>
          <w:bCs/>
          <w:lang w:val="en-US"/>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78"/>
        <w:gridCol w:w="4449"/>
      </w:tblGrid>
      <w:tr w:rsidR="003B59F0" w:rsidRPr="00D824AC" w14:paraId="416637A3" w14:textId="77777777" w:rsidTr="003F1CB3">
        <w:tc>
          <w:tcPr>
            <w:tcW w:w="437" w:type="dxa"/>
            <w:shd w:val="clear" w:color="auto" w:fill="F2F2F2" w:themeFill="background1" w:themeFillShade="F2"/>
          </w:tcPr>
          <w:p w14:paraId="7FB105F2" w14:textId="77777777" w:rsidR="003B59F0" w:rsidRPr="00D824AC" w:rsidRDefault="003B59F0" w:rsidP="003F1CB3">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453E072E" w14:textId="77777777" w:rsidR="003B59F0" w:rsidRPr="00D824AC" w:rsidRDefault="003B59F0" w:rsidP="003F1CB3">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77A649B2" w14:textId="77777777" w:rsidR="003B59F0" w:rsidRPr="00D824AC" w:rsidRDefault="003B59F0" w:rsidP="003F1CB3">
            <w:pPr>
              <w:pStyle w:val="H6"/>
              <w:ind w:right="-1"/>
              <w:rPr>
                <w:sz w:val="18"/>
                <w:szCs w:val="18"/>
              </w:rPr>
            </w:pPr>
            <w:r w:rsidRPr="00D824AC">
              <w:rPr>
                <w:sz w:val="18"/>
                <w:szCs w:val="18"/>
              </w:rPr>
              <w:t>Expected behaviour</w:t>
            </w:r>
          </w:p>
        </w:tc>
      </w:tr>
      <w:tr w:rsidR="003B59F0" w:rsidRPr="00D824AC" w14:paraId="6956B255" w14:textId="77777777" w:rsidTr="003F1CB3">
        <w:tc>
          <w:tcPr>
            <w:tcW w:w="437" w:type="dxa"/>
            <w:shd w:val="clear" w:color="auto" w:fill="F2F2F2" w:themeFill="background1" w:themeFillShade="F2"/>
          </w:tcPr>
          <w:p w14:paraId="0971395E" w14:textId="77777777" w:rsidR="003B59F0" w:rsidRPr="00D824AC" w:rsidRDefault="003B59F0" w:rsidP="003F1CB3">
            <w:pPr>
              <w:tabs>
                <w:tab w:val="left" w:pos="851"/>
              </w:tabs>
              <w:ind w:right="-1"/>
              <w:jc w:val="left"/>
              <w:rPr>
                <w:sz w:val="18"/>
                <w:szCs w:val="18"/>
              </w:rPr>
            </w:pPr>
            <w:r>
              <w:rPr>
                <w:sz w:val="18"/>
                <w:szCs w:val="18"/>
              </w:rPr>
              <w:t>1</w:t>
            </w:r>
          </w:p>
        </w:tc>
        <w:tc>
          <w:tcPr>
            <w:tcW w:w="4263" w:type="dxa"/>
          </w:tcPr>
          <w:p w14:paraId="57B273C2" w14:textId="77777777" w:rsidR="003B59F0" w:rsidRDefault="003B59F0" w:rsidP="003F1CB3">
            <w:pPr>
              <w:jc w:val="left"/>
              <w:rPr>
                <w:sz w:val="18"/>
                <w:szCs w:val="18"/>
              </w:rPr>
            </w:pPr>
            <w:r w:rsidRPr="004C14FC">
              <w:rPr>
                <w:sz w:val="18"/>
                <w:szCs w:val="18"/>
              </w:rPr>
              <w:t xml:space="preserve">At DUT, </w:t>
            </w:r>
            <w:r>
              <w:rPr>
                <w:sz w:val="18"/>
                <w:szCs w:val="18"/>
              </w:rPr>
              <w:t>receive</w:t>
            </w:r>
            <w:r w:rsidRPr="004C14FC">
              <w:rPr>
                <w:sz w:val="18"/>
                <w:szCs w:val="18"/>
              </w:rPr>
              <w:t xml:space="preserve"> </w:t>
            </w:r>
            <w:r>
              <w:rPr>
                <w:sz w:val="18"/>
                <w:szCs w:val="18"/>
              </w:rPr>
              <w:t>MT Voice call from Client-1</w:t>
            </w:r>
          </w:p>
        </w:tc>
        <w:tc>
          <w:tcPr>
            <w:tcW w:w="4542" w:type="dxa"/>
          </w:tcPr>
          <w:p w14:paraId="740FC48C" w14:textId="77777777" w:rsidR="003B59F0" w:rsidRDefault="003B59F0" w:rsidP="003F1CB3">
            <w:pPr>
              <w:rPr>
                <w:sz w:val="18"/>
                <w:szCs w:val="18"/>
              </w:rPr>
            </w:pPr>
            <w:r>
              <w:rPr>
                <w:sz w:val="18"/>
                <w:szCs w:val="18"/>
              </w:rPr>
              <w:t xml:space="preserve">DUT receives INVITE SIP message  </w:t>
            </w:r>
          </w:p>
          <w:p w14:paraId="1BF41E5B" w14:textId="77777777" w:rsidR="003B59F0" w:rsidRDefault="003B59F0" w:rsidP="003F1CB3">
            <w:pPr>
              <w:rPr>
                <w:sz w:val="18"/>
                <w:szCs w:val="18"/>
              </w:rPr>
            </w:pPr>
            <w:r>
              <w:rPr>
                <w:sz w:val="18"/>
                <w:szCs w:val="18"/>
              </w:rPr>
              <w:t xml:space="preserve">Network </w:t>
            </w:r>
            <w:r w:rsidRPr="005775AB">
              <w:rPr>
                <w:sz w:val="18"/>
                <w:szCs w:val="18"/>
              </w:rPr>
              <w:t>initiates handover or redirection to E-UTRAN connected to EPS</w:t>
            </w:r>
          </w:p>
          <w:p w14:paraId="7F3D4752" w14:textId="77777777" w:rsidR="003B59F0" w:rsidRDefault="003B59F0" w:rsidP="003F1CB3">
            <w:pPr>
              <w:rPr>
                <w:sz w:val="18"/>
                <w:szCs w:val="18"/>
              </w:rPr>
            </w:pPr>
            <w:r>
              <w:rPr>
                <w:sz w:val="18"/>
                <w:szCs w:val="18"/>
              </w:rPr>
              <w:t>DUT is alerting and indicates an incoming call</w:t>
            </w:r>
          </w:p>
          <w:p w14:paraId="6CE612D1" w14:textId="77777777" w:rsidR="003B59F0" w:rsidRDefault="003B59F0" w:rsidP="003F1CB3">
            <w:pPr>
              <w:jc w:val="left"/>
              <w:rPr>
                <w:sz w:val="18"/>
                <w:szCs w:val="18"/>
              </w:rPr>
            </w:pPr>
            <w:r>
              <w:rPr>
                <w:sz w:val="18"/>
                <w:szCs w:val="18"/>
              </w:rPr>
              <w:t>DUT starts Tracking Area Update procedure in the E-UTRAN</w:t>
            </w:r>
          </w:p>
          <w:p w14:paraId="516CC9D8" w14:textId="77777777" w:rsidR="003B59F0" w:rsidRPr="00765D91" w:rsidRDefault="003B59F0" w:rsidP="003F1CB3">
            <w:pPr>
              <w:jc w:val="left"/>
              <w:rPr>
                <w:bCs/>
                <w:sz w:val="18"/>
                <w:szCs w:val="18"/>
              </w:rPr>
            </w:pPr>
            <w:r w:rsidRPr="00765D91">
              <w:rPr>
                <w:bCs/>
                <w:sz w:val="18"/>
                <w:szCs w:val="18"/>
              </w:rPr>
              <w:t>TAU Procedure is successful</w:t>
            </w:r>
          </w:p>
          <w:p w14:paraId="55884F4A" w14:textId="77777777" w:rsidR="003B59F0" w:rsidRPr="00765D91" w:rsidRDefault="003B59F0" w:rsidP="003F1CB3">
            <w:pPr>
              <w:jc w:val="left"/>
              <w:rPr>
                <w:bCs/>
                <w:sz w:val="18"/>
                <w:szCs w:val="18"/>
              </w:rPr>
            </w:pPr>
            <w:r w:rsidRPr="00765D91">
              <w:rPr>
                <w:bCs/>
                <w:sz w:val="18"/>
                <w:szCs w:val="18"/>
              </w:rPr>
              <w:t>Network initiates the setup of dedicated bearer for IMS Call</w:t>
            </w:r>
          </w:p>
        </w:tc>
      </w:tr>
      <w:tr w:rsidR="003B59F0" w:rsidRPr="00D824AC" w14:paraId="341374B0" w14:textId="77777777" w:rsidTr="003F1CB3">
        <w:tc>
          <w:tcPr>
            <w:tcW w:w="437" w:type="dxa"/>
            <w:shd w:val="clear" w:color="auto" w:fill="F2F2F2" w:themeFill="background1" w:themeFillShade="F2"/>
          </w:tcPr>
          <w:p w14:paraId="3E0448A9" w14:textId="77777777" w:rsidR="003B59F0" w:rsidRPr="00D824AC" w:rsidRDefault="003B59F0" w:rsidP="003F1CB3">
            <w:pPr>
              <w:tabs>
                <w:tab w:val="left" w:pos="851"/>
              </w:tabs>
              <w:ind w:right="-1"/>
              <w:jc w:val="left"/>
              <w:rPr>
                <w:sz w:val="18"/>
                <w:szCs w:val="18"/>
              </w:rPr>
            </w:pPr>
            <w:r>
              <w:rPr>
                <w:sz w:val="18"/>
                <w:szCs w:val="18"/>
              </w:rPr>
              <w:t>2</w:t>
            </w:r>
          </w:p>
        </w:tc>
        <w:tc>
          <w:tcPr>
            <w:tcW w:w="4263" w:type="dxa"/>
          </w:tcPr>
          <w:p w14:paraId="456456CF" w14:textId="77777777" w:rsidR="003B59F0" w:rsidRDefault="003B59F0" w:rsidP="003F1CB3">
            <w:pPr>
              <w:jc w:val="left"/>
              <w:rPr>
                <w:bCs/>
                <w:sz w:val="18"/>
                <w:szCs w:val="18"/>
              </w:rPr>
            </w:pPr>
            <w:r>
              <w:rPr>
                <w:bCs/>
                <w:sz w:val="18"/>
                <w:szCs w:val="18"/>
              </w:rPr>
              <w:t>Answer the call on DUT</w:t>
            </w:r>
          </w:p>
        </w:tc>
        <w:tc>
          <w:tcPr>
            <w:tcW w:w="4542" w:type="dxa"/>
          </w:tcPr>
          <w:p w14:paraId="35630DC1" w14:textId="77777777" w:rsidR="003B59F0" w:rsidRPr="00765D91" w:rsidRDefault="003B59F0" w:rsidP="003F1CB3">
            <w:pPr>
              <w:jc w:val="left"/>
              <w:rPr>
                <w:bCs/>
                <w:sz w:val="18"/>
                <w:szCs w:val="18"/>
              </w:rPr>
            </w:pPr>
            <w:r w:rsidRPr="00765D91">
              <w:rPr>
                <w:bCs/>
                <w:sz w:val="18"/>
                <w:szCs w:val="18"/>
              </w:rPr>
              <w:t xml:space="preserve">Confirm 2-way audio between DUT and </w:t>
            </w:r>
            <w:r>
              <w:rPr>
                <w:bCs/>
                <w:sz w:val="18"/>
                <w:szCs w:val="18"/>
              </w:rPr>
              <w:t>Client-1</w:t>
            </w:r>
          </w:p>
        </w:tc>
      </w:tr>
      <w:tr w:rsidR="003B59F0" w:rsidRPr="00D824AC" w14:paraId="28BFDE5A" w14:textId="77777777" w:rsidTr="003F1CB3">
        <w:tc>
          <w:tcPr>
            <w:tcW w:w="437" w:type="dxa"/>
            <w:shd w:val="clear" w:color="auto" w:fill="F2F2F2" w:themeFill="background1" w:themeFillShade="F2"/>
          </w:tcPr>
          <w:p w14:paraId="69705A07" w14:textId="77777777" w:rsidR="003B59F0" w:rsidRPr="00D824AC" w:rsidRDefault="003B59F0" w:rsidP="003F1CB3">
            <w:pPr>
              <w:tabs>
                <w:tab w:val="left" w:pos="851"/>
              </w:tabs>
              <w:ind w:right="-1"/>
              <w:jc w:val="left"/>
              <w:rPr>
                <w:sz w:val="18"/>
                <w:szCs w:val="18"/>
              </w:rPr>
            </w:pPr>
            <w:r>
              <w:rPr>
                <w:sz w:val="18"/>
                <w:szCs w:val="18"/>
              </w:rPr>
              <w:t>3</w:t>
            </w:r>
          </w:p>
        </w:tc>
        <w:tc>
          <w:tcPr>
            <w:tcW w:w="4263" w:type="dxa"/>
          </w:tcPr>
          <w:p w14:paraId="163AB36F" w14:textId="77777777" w:rsidR="003B59F0" w:rsidRPr="00AD2F60" w:rsidRDefault="003B59F0" w:rsidP="003F1CB3">
            <w:pPr>
              <w:jc w:val="left"/>
              <w:rPr>
                <w:sz w:val="18"/>
                <w:szCs w:val="18"/>
              </w:rPr>
            </w:pPr>
            <w:r>
              <w:rPr>
                <w:bCs/>
                <w:sz w:val="18"/>
                <w:szCs w:val="18"/>
              </w:rPr>
              <w:t>At DUT end the voice call to Client-1</w:t>
            </w:r>
          </w:p>
        </w:tc>
        <w:tc>
          <w:tcPr>
            <w:tcW w:w="4542" w:type="dxa"/>
          </w:tcPr>
          <w:p w14:paraId="65026A96" w14:textId="77777777" w:rsidR="003B59F0" w:rsidRPr="00AD2F60" w:rsidRDefault="003B59F0" w:rsidP="003F1CB3">
            <w:pPr>
              <w:jc w:val="left"/>
              <w:rPr>
                <w:sz w:val="18"/>
                <w:szCs w:val="18"/>
              </w:rPr>
            </w:pPr>
            <w:r>
              <w:rPr>
                <w:bCs/>
                <w:sz w:val="18"/>
                <w:szCs w:val="18"/>
              </w:rPr>
              <w:t>Voice call is ended between DUT and Client-1</w:t>
            </w:r>
          </w:p>
        </w:tc>
      </w:tr>
    </w:tbl>
    <w:p w14:paraId="63C1DEB6" w14:textId="77777777" w:rsidR="003B59F0" w:rsidRDefault="003B59F0" w:rsidP="003B59F0">
      <w:pPr>
        <w:pStyle w:val="H6"/>
      </w:pPr>
    </w:p>
    <w:p w14:paraId="1F89D8EA" w14:textId="77777777" w:rsidR="003B59F0" w:rsidRPr="00E8219F" w:rsidRDefault="003B59F0" w:rsidP="003B59F0">
      <w:pPr>
        <w:pStyle w:val="NormalParagraph"/>
        <w:rPr>
          <w:lang w:eastAsia="en-US" w:bidi="bn-BD"/>
        </w:rPr>
      </w:pPr>
    </w:p>
    <w:p w14:paraId="3972D587" w14:textId="77777777" w:rsidR="00E567B3" w:rsidRPr="00D1638B" w:rsidRDefault="00E567B3" w:rsidP="00E567B3">
      <w:pPr>
        <w:pStyle w:val="Heading1"/>
        <w:numPr>
          <w:ilvl w:val="0"/>
          <w:numId w:val="37"/>
        </w:numPr>
        <w:ind w:left="363" w:hanging="360"/>
        <w:rPr>
          <w:bCs/>
        </w:rPr>
      </w:pPr>
      <w:bookmarkStart w:id="238" w:name="_Toc156375245"/>
      <w:r w:rsidRPr="00D1638B">
        <w:rPr>
          <w:bCs/>
        </w:rPr>
        <w:t>5G Carrier Aggregation</w:t>
      </w:r>
      <w:bookmarkEnd w:id="238"/>
    </w:p>
    <w:p w14:paraId="05765DFC" w14:textId="77777777" w:rsidR="00E567B3" w:rsidRDefault="00E567B3" w:rsidP="00E567B3">
      <w:pPr>
        <w:rPr>
          <w:rFonts w:eastAsiaTheme="minorEastAsia"/>
        </w:rPr>
      </w:pPr>
      <w:r>
        <w:t xml:space="preserve">It is essential for the tester to build up a knowledge base of the maximum throughput achievable in the test location and for the device capability. This can be done using different Reference devices with </w:t>
      </w:r>
      <w:r>
        <w:lastRenderedPageBreak/>
        <w:t>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The model name(s) used to build up the knowledge base shall be noted in the test result.</w:t>
      </w:r>
    </w:p>
    <w:p w14:paraId="29003A08" w14:textId="77777777" w:rsidR="00E567B3" w:rsidRDefault="00E567B3" w:rsidP="00E567B3">
      <w:r>
        <w:t>Note: There are several ways to check the throughput:</w:t>
      </w:r>
    </w:p>
    <w:p w14:paraId="08BF0234" w14:textId="77777777" w:rsidR="00E567B3" w:rsidRDefault="00E567B3" w:rsidP="00E567B3">
      <w:pPr>
        <w:numPr>
          <w:ilvl w:val="0"/>
          <w:numId w:val="32"/>
        </w:numPr>
        <w:tabs>
          <w:tab w:val="left" w:pos="708"/>
        </w:tabs>
        <w:spacing w:before="120" w:after="0" w:line="276" w:lineRule="auto"/>
        <w:contextualSpacing/>
        <w:rPr>
          <w:rFonts w:cs="Arial"/>
        </w:rPr>
      </w:pPr>
      <w:r>
        <w:t>DUT tethered to a laptop (USB/Wi-Fi). A speedtest tool on the laptop can then be used to measure the throughput. Ensure that the tethering/DUN connection is as fast as the available cellular connection.</w:t>
      </w:r>
    </w:p>
    <w:p w14:paraId="22C42855" w14:textId="77777777" w:rsidR="00E567B3" w:rsidRDefault="00E567B3" w:rsidP="00E567B3">
      <w:pPr>
        <w:numPr>
          <w:ilvl w:val="0"/>
          <w:numId w:val="32"/>
        </w:numPr>
        <w:tabs>
          <w:tab w:val="left" w:pos="708"/>
        </w:tabs>
        <w:spacing w:before="120" w:after="0" w:line="276" w:lineRule="auto"/>
        <w:contextualSpacing/>
      </w:pPr>
      <w:r>
        <w:t>A speedtest tool directly on the DUT can be used to measure the throughput.</w:t>
      </w:r>
    </w:p>
    <w:p w14:paraId="5A4C1B7F" w14:textId="77777777" w:rsidR="00E567B3" w:rsidRDefault="00E567B3" w:rsidP="00E567B3">
      <w:pPr>
        <w:numPr>
          <w:ilvl w:val="0"/>
          <w:numId w:val="32"/>
        </w:numPr>
        <w:tabs>
          <w:tab w:val="left" w:pos="708"/>
        </w:tabs>
        <w:spacing w:before="120" w:after="0" w:line="276" w:lineRule="auto"/>
        <w:contextualSpacing/>
      </w:pPr>
      <w:r>
        <w:t>For modules or devices without a UI, a DUN connection to a laptop can be used along with a speedtest tool on the laptop to measure the throughput.Other valid methods are available such as an FTP client.</w:t>
      </w:r>
    </w:p>
    <w:p w14:paraId="34C7B014" w14:textId="77777777" w:rsidR="00E567B3" w:rsidRPr="00AF735B" w:rsidRDefault="00E567B3" w:rsidP="00E567B3">
      <w:pPr>
        <w:pStyle w:val="NormalParagraph"/>
        <w:rPr>
          <w:lang w:eastAsia="en-US" w:bidi="bn-BD"/>
        </w:rPr>
      </w:pPr>
    </w:p>
    <w:p w14:paraId="6BBABA0B" w14:textId="77777777" w:rsidR="00E567B3" w:rsidRDefault="00E567B3" w:rsidP="00E567B3">
      <w:pPr>
        <w:pStyle w:val="Heading2"/>
        <w:numPr>
          <w:ilvl w:val="1"/>
          <w:numId w:val="34"/>
        </w:numPr>
        <w:tabs>
          <w:tab w:val="num" w:pos="723"/>
        </w:tabs>
        <w:ind w:left="723" w:hanging="363"/>
      </w:pPr>
      <w:bookmarkStart w:id="239" w:name="_Toc156375246"/>
      <w:r>
        <w:t xml:space="preserve">Carrier Aggregation </w:t>
      </w:r>
      <w:r w:rsidRPr="00932D40">
        <w:t>Stationary Data Performance</w:t>
      </w:r>
      <w:r>
        <w:t xml:space="preserve"> for </w:t>
      </w:r>
      <w:r w:rsidRPr="00AC2F69">
        <w:t>5G NR Option 3 (EN-DC)</w:t>
      </w:r>
      <w:bookmarkEnd w:id="239"/>
    </w:p>
    <w:p w14:paraId="6BF14AB7" w14:textId="7A68FF0B" w:rsidR="002B3BF4" w:rsidRPr="005B096B" w:rsidRDefault="002B3BF4" w:rsidP="002B3BF4">
      <w:pPr>
        <w:pStyle w:val="Heading3"/>
      </w:pPr>
      <w:bookmarkStart w:id="240" w:name="_Toc104542493"/>
      <w:bookmarkStart w:id="241" w:name="_Hlk116801121"/>
      <w:bookmarkStart w:id="242" w:name="_Toc156375247"/>
      <w:r>
        <w:t xml:space="preserve">106.1.1  Carrier Aggregation </w:t>
      </w:r>
      <w:r w:rsidRPr="00932D40">
        <w:t xml:space="preserve">Stationary Data Performance </w:t>
      </w:r>
      <w:r>
        <w:t>–</w:t>
      </w:r>
      <w:r w:rsidRPr="00932D40">
        <w:t xml:space="preserve"> Relative Downlink Throughput</w:t>
      </w:r>
      <w:bookmarkEnd w:id="240"/>
      <w:bookmarkEnd w:id="242"/>
      <w:r>
        <w:t xml:space="preserve"> </w:t>
      </w:r>
    </w:p>
    <w:p w14:paraId="22CC2E8A" w14:textId="77777777" w:rsidR="002B3BF4" w:rsidRPr="005B096B" w:rsidRDefault="002B3BF4" w:rsidP="002B3BF4">
      <w:pPr>
        <w:pStyle w:val="H6"/>
      </w:pPr>
      <w:r w:rsidRPr="00043332">
        <w:t>Description</w:t>
      </w:r>
    </w:p>
    <w:p w14:paraId="0E2238E1" w14:textId="77777777" w:rsidR="002B3BF4" w:rsidRPr="0031548F" w:rsidRDefault="002B3BF4" w:rsidP="002B3BF4">
      <w:r w:rsidRPr="0031548F">
        <w:t xml:space="preserve">To measure the average downlink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51ECD3EC" w14:textId="77777777" w:rsidR="002B3BF4" w:rsidRPr="005B096B" w:rsidRDefault="002B3BF4" w:rsidP="002B3BF4">
      <w:pPr>
        <w:pStyle w:val="H6"/>
      </w:pPr>
      <w:r w:rsidRPr="00932D40">
        <w:t>Related core specifications</w:t>
      </w:r>
    </w:p>
    <w:p w14:paraId="058AE9D1" w14:textId="77777777" w:rsidR="002B3BF4" w:rsidRPr="005B096B" w:rsidRDefault="002B3BF4" w:rsidP="002B3BF4">
      <w:r w:rsidRPr="000D03CB">
        <w:t>3GPP TS</w:t>
      </w:r>
      <w:r>
        <w:t xml:space="preserve"> 38.331</w:t>
      </w:r>
    </w:p>
    <w:p w14:paraId="3D38ABAD" w14:textId="77777777" w:rsidR="002B3BF4" w:rsidRPr="005B096B" w:rsidRDefault="002B3BF4" w:rsidP="002B3BF4">
      <w:pPr>
        <w:pStyle w:val="H6"/>
      </w:pPr>
      <w:r w:rsidRPr="00932D40">
        <w:t>Reason for test</w:t>
      </w:r>
    </w:p>
    <w:p w14:paraId="421EE0E4" w14:textId="77777777" w:rsidR="002B3BF4" w:rsidRPr="005B096B" w:rsidRDefault="002B3BF4" w:rsidP="002B3BF4">
      <w:r>
        <w:t>To o</w:t>
      </w:r>
      <w:r w:rsidRPr="005B096B">
        <w:t>btain a measure of average downlink throughput for a</w:t>
      </w:r>
      <w:r>
        <w:t>n</w:t>
      </w:r>
      <w:r w:rsidRPr="005B096B">
        <w:t xml:space="preserve"> </w:t>
      </w:r>
      <w:r>
        <w:t xml:space="preserve">5G NR Option 3 (EN-DC) network using Carrier Aggregation as implemented in the network under test. </w:t>
      </w:r>
    </w:p>
    <w:p w14:paraId="35A66AE3" w14:textId="77777777" w:rsidR="002B3BF4" w:rsidRDefault="002B3BF4" w:rsidP="002B3BF4">
      <w:r>
        <w:t xml:space="preserve">This test is applicable for devices supporting 5G NSA Carrier Aggregation regardless of the type of Carrier Aggregation (Contiguous, non-contiguous, inter band), technology (FDD, TDD) or number of components aggregated by the network. </w:t>
      </w:r>
    </w:p>
    <w:p w14:paraId="4C5F5B0F" w14:textId="77777777" w:rsidR="002B3BF4" w:rsidRDefault="002B3BF4" w:rsidP="002B3BF4">
      <w:pPr>
        <w:pStyle w:val="H6"/>
      </w:pPr>
      <w:r w:rsidRPr="00932D40">
        <w:t>Initial configuration</w:t>
      </w:r>
    </w:p>
    <w:p w14:paraId="01352B11" w14:textId="77777777" w:rsidR="002B3BF4" w:rsidRDefault="002B3BF4" w:rsidP="002B3BF4">
      <w:r>
        <w:t xml:space="preserve">Network coverage of an LTE eNB with a co-located 5G NR gNB is available. </w:t>
      </w:r>
    </w:p>
    <w:p w14:paraId="6FC1CBC4" w14:textId="77777777" w:rsidR="002B3BF4" w:rsidRDefault="002B3BF4" w:rsidP="002B3BF4">
      <w:r>
        <w:t xml:space="preserve">DUT and network under test are both supporting supporting multiple 5G Carrier Aggregation Bands and frequencies required to be tested. </w:t>
      </w:r>
    </w:p>
    <w:p w14:paraId="78B31EEE" w14:textId="77777777" w:rsidR="002B3BF4" w:rsidRDefault="002B3BF4" w:rsidP="002B3BF4">
      <w:pPr>
        <w:jc w:val="left"/>
      </w:pPr>
      <w:r>
        <w:t>Reference device(s) used to validate the result with similar Carrier Aggregation capabilities is/are available. The model name(s) shall be noted in the test result.</w:t>
      </w:r>
    </w:p>
    <w:p w14:paraId="0AB67817" w14:textId="77777777" w:rsidR="002B3BF4" w:rsidRDefault="002B3BF4" w:rsidP="002B3BF4">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1529C5ED" w14:textId="77777777" w:rsidR="002B3BF4" w:rsidRDefault="002B3BF4" w:rsidP="002B3BF4">
      <w:pPr>
        <w:jc w:val="left"/>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2B3BF4" w14:paraId="1BC6B851" w14:textId="77777777" w:rsidTr="00B0734C">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E9AD814" w14:textId="77777777" w:rsidR="002B3BF4" w:rsidRDefault="002B3BF4" w:rsidP="00B0734C">
            <w:r>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560864F" w14:textId="77777777" w:rsidR="002B3BF4" w:rsidRDefault="002B3BF4" w:rsidP="00B0734C">
            <w:pPr>
              <w:pStyle w:val="H6"/>
            </w:pPr>
            <w: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30D2EBC" w14:textId="77777777" w:rsidR="002B3BF4" w:rsidRDefault="002B3BF4" w:rsidP="00B0734C">
            <w:pPr>
              <w:pStyle w:val="H6"/>
              <w:ind w:right="-1"/>
              <w:rPr>
                <w:sz w:val="18"/>
                <w:szCs w:val="18"/>
              </w:rPr>
            </w:pPr>
            <w:r>
              <w:rPr>
                <w:sz w:val="18"/>
                <w:szCs w:val="18"/>
              </w:rPr>
              <w:t>Expected behaviour</w:t>
            </w:r>
          </w:p>
        </w:tc>
      </w:tr>
      <w:tr w:rsidR="002B3BF4" w14:paraId="4F1B1487" w14:textId="77777777" w:rsidTr="00B0734C">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199C2FC" w14:textId="77777777" w:rsidR="002B3BF4" w:rsidRDefault="002B3BF4" w:rsidP="00B0734C">
            <w:pPr>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DA02ED" w14:textId="77777777" w:rsidR="002B3BF4" w:rsidRDefault="002B3BF4" w:rsidP="00B0734C">
            <w:pPr>
              <w:jc w:val="left"/>
              <w:rPr>
                <w:bCs/>
                <w:sz w:val="18"/>
                <w:szCs w:val="18"/>
              </w:rPr>
            </w:pPr>
            <w:r>
              <w:rPr>
                <w:bCs/>
                <w:sz w:val="18"/>
                <w:szCs w:val="18"/>
              </w:rPr>
              <w:t>Prepare the DUT and Reference with the method of measuring the throughput.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AF45F2" w14:textId="77777777" w:rsidR="002B3BF4" w:rsidRDefault="002B3BF4" w:rsidP="00B0734C">
            <w:pPr>
              <w:jc w:val="left"/>
              <w:rPr>
                <w:sz w:val="18"/>
                <w:szCs w:val="18"/>
              </w:rPr>
            </w:pPr>
            <w:r>
              <w:rPr>
                <w:bCs/>
                <w:sz w:val="18"/>
                <w:szCs w:val="18"/>
              </w:rPr>
              <w:t>DUT and Reference are setup with the appropriate tool/method.</w:t>
            </w:r>
          </w:p>
        </w:tc>
      </w:tr>
      <w:tr w:rsidR="002B3BF4" w14:paraId="5C3A806D" w14:textId="77777777" w:rsidTr="00B0734C">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CEF610C" w14:textId="77777777" w:rsidR="002B3BF4" w:rsidRDefault="002B3BF4" w:rsidP="00B0734C">
            <w:pPr>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6AF9AD" w14:textId="77777777" w:rsidR="002B3BF4" w:rsidRDefault="002B3BF4" w:rsidP="00B0734C">
            <w:pPr>
              <w:jc w:val="left"/>
              <w:rPr>
                <w:sz w:val="18"/>
                <w:szCs w:val="18"/>
              </w:rPr>
            </w:pPr>
            <w:r>
              <w:rPr>
                <w:sz w:val="18"/>
                <w:szCs w:val="18"/>
              </w:rPr>
              <w:t>Perform 1 x Downlink throughput measurement on DUT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F94667" w14:textId="77777777" w:rsidR="002B3BF4" w:rsidRDefault="002B3BF4" w:rsidP="00B0734C">
            <w:pPr>
              <w:jc w:val="left"/>
              <w:rPr>
                <w:sz w:val="18"/>
                <w:szCs w:val="18"/>
              </w:rPr>
            </w:pPr>
            <w:r>
              <w:rPr>
                <w:sz w:val="18"/>
                <w:szCs w:val="18"/>
              </w:rPr>
              <w:t>Measurement is taken and recorded.</w:t>
            </w:r>
          </w:p>
          <w:p w14:paraId="660EAE1D" w14:textId="42A8A7A9" w:rsidR="002B3BF4" w:rsidRDefault="002B3BF4" w:rsidP="00B0734C">
            <w:pPr>
              <w:jc w:val="left"/>
              <w:rPr>
                <w:sz w:val="18"/>
                <w:szCs w:val="18"/>
              </w:rPr>
            </w:pPr>
            <w:r w:rsidRPr="00E90279">
              <w:rPr>
                <w:sz w:val="18"/>
                <w:szCs w:val="18"/>
              </w:rPr>
              <w:lastRenderedPageBreak/>
              <w:t xml:space="preserve">Make a note of the Carrier Aggregation configuration being </w:t>
            </w:r>
            <w:r>
              <w:rPr>
                <w:sz w:val="18"/>
                <w:szCs w:val="18"/>
              </w:rPr>
              <w:t>used (e.g. DC_3A</w:t>
            </w:r>
            <w:r w:rsidRPr="00E90279">
              <w:rPr>
                <w:sz w:val="18"/>
                <w:szCs w:val="18"/>
              </w:rPr>
              <w:t>_</w:t>
            </w:r>
            <w:r>
              <w:rPr>
                <w:sz w:val="18"/>
                <w:szCs w:val="18"/>
              </w:rPr>
              <w:t>N1A-N78A)</w:t>
            </w:r>
          </w:p>
        </w:tc>
      </w:tr>
      <w:tr w:rsidR="002B3BF4" w14:paraId="3D8EFAD9" w14:textId="77777777" w:rsidTr="00B0734C">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B5DB308" w14:textId="77777777" w:rsidR="002B3BF4" w:rsidRDefault="002B3BF4" w:rsidP="00B0734C">
            <w:pPr>
              <w:tabs>
                <w:tab w:val="left" w:pos="851"/>
              </w:tabs>
              <w:ind w:right="-1"/>
              <w:jc w:val="left"/>
              <w:rPr>
                <w:sz w:val="18"/>
                <w:szCs w:val="18"/>
              </w:rPr>
            </w:pPr>
            <w:r>
              <w:rPr>
                <w:sz w:val="18"/>
                <w:szCs w:val="18"/>
              </w:rPr>
              <w:lastRenderedPageBreak/>
              <w:t>3</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4AA2726" w14:textId="77777777" w:rsidR="002B3BF4" w:rsidRDefault="002B3BF4" w:rsidP="00B0734C">
            <w:pPr>
              <w:jc w:val="left"/>
              <w:rPr>
                <w:sz w:val="18"/>
                <w:szCs w:val="18"/>
              </w:rPr>
            </w:pPr>
            <w:r>
              <w:rPr>
                <w:sz w:val="18"/>
                <w:szCs w:val="18"/>
              </w:rPr>
              <w:t>Perform 1 x Downlink throughput measurement on the Reference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EACD690" w14:textId="77777777" w:rsidR="002B3BF4" w:rsidRDefault="002B3BF4" w:rsidP="00B0734C">
            <w:pPr>
              <w:jc w:val="left"/>
              <w:rPr>
                <w:sz w:val="18"/>
                <w:szCs w:val="18"/>
              </w:rPr>
            </w:pPr>
            <w:r>
              <w:rPr>
                <w:sz w:val="18"/>
                <w:szCs w:val="18"/>
              </w:rPr>
              <w:t>Measurement is taken and recorded.</w:t>
            </w:r>
          </w:p>
          <w:p w14:paraId="77B03284" w14:textId="4CA13D7B" w:rsidR="002B3BF4" w:rsidRDefault="002B3BF4" w:rsidP="00B0734C">
            <w:pPr>
              <w:jc w:val="left"/>
              <w:rPr>
                <w:sz w:val="18"/>
                <w:szCs w:val="18"/>
              </w:rPr>
            </w:pPr>
            <w:r w:rsidRPr="00E90279">
              <w:rPr>
                <w:sz w:val="18"/>
                <w:szCs w:val="18"/>
              </w:rPr>
              <w:t xml:space="preserve">Make a note of the Carrier Aggregation configuration being </w:t>
            </w:r>
            <w:r>
              <w:rPr>
                <w:sz w:val="18"/>
                <w:szCs w:val="18"/>
              </w:rPr>
              <w:t>used (e.g. DC_3A</w:t>
            </w:r>
            <w:r w:rsidRPr="00E90279">
              <w:rPr>
                <w:sz w:val="18"/>
                <w:szCs w:val="18"/>
              </w:rPr>
              <w:t>_</w:t>
            </w:r>
            <w:r>
              <w:rPr>
                <w:sz w:val="18"/>
                <w:szCs w:val="18"/>
              </w:rPr>
              <w:t>N1A-N78A)</w:t>
            </w:r>
          </w:p>
        </w:tc>
      </w:tr>
      <w:tr w:rsidR="002B3BF4" w14:paraId="02A4005D" w14:textId="77777777" w:rsidTr="00B0734C">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13A2B47" w14:textId="77777777" w:rsidR="002B3BF4" w:rsidRDefault="002B3BF4" w:rsidP="00B0734C">
            <w:pPr>
              <w:tabs>
                <w:tab w:val="left" w:pos="851"/>
              </w:tabs>
              <w:ind w:right="-1"/>
              <w:jc w:val="left"/>
              <w:rPr>
                <w:sz w:val="18"/>
                <w:szCs w:val="18"/>
              </w:rPr>
            </w:pPr>
            <w:r>
              <w:rPr>
                <w:sz w:val="18"/>
                <w:szCs w:val="18"/>
              </w:rPr>
              <w:t>4</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9B1178" w14:textId="77777777" w:rsidR="002B3BF4" w:rsidRDefault="002B3BF4" w:rsidP="00B0734C">
            <w:pPr>
              <w:jc w:val="left"/>
              <w:rPr>
                <w:sz w:val="18"/>
                <w:szCs w:val="18"/>
              </w:rPr>
            </w:pPr>
            <w:r>
              <w:rPr>
                <w:sz w:val="18"/>
                <w:szCs w:val="18"/>
              </w:rPr>
              <w:t>Ensure there is no further data traffic and wait for in-activity timer to expire.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F9F7CC" w14:textId="77777777" w:rsidR="002B3BF4" w:rsidRDefault="002B3BF4" w:rsidP="00B0734C">
            <w:pPr>
              <w:jc w:val="left"/>
              <w:rPr>
                <w:sz w:val="18"/>
                <w:szCs w:val="18"/>
              </w:rPr>
            </w:pPr>
            <w:r>
              <w:rPr>
                <w:sz w:val="18"/>
                <w:szCs w:val="18"/>
              </w:rPr>
              <w:t>Confirm with a trace tool / test monitor that DUT switches to RRC state IDLE</w:t>
            </w:r>
          </w:p>
        </w:tc>
      </w:tr>
      <w:tr w:rsidR="002B3BF4" w14:paraId="20D0DBAA" w14:textId="77777777" w:rsidTr="00B0734C">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8AEAC8D" w14:textId="77777777" w:rsidR="002B3BF4" w:rsidRDefault="002B3BF4" w:rsidP="00B0734C">
            <w:pPr>
              <w:tabs>
                <w:tab w:val="left" w:pos="851"/>
              </w:tabs>
              <w:ind w:right="-1"/>
              <w:jc w:val="left"/>
              <w:rPr>
                <w:sz w:val="18"/>
                <w:szCs w:val="18"/>
              </w:rPr>
            </w:pPr>
            <w:r>
              <w:rPr>
                <w:sz w:val="18"/>
                <w:szCs w:val="18"/>
              </w:rPr>
              <w:t>5</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1E82FB" w14:textId="77777777" w:rsidR="002B3BF4" w:rsidRDefault="002B3BF4" w:rsidP="00B0734C">
            <w:pPr>
              <w:jc w:val="left"/>
              <w:rPr>
                <w:sz w:val="18"/>
                <w:szCs w:val="18"/>
              </w:rPr>
            </w:pPr>
            <w:r>
              <w:rPr>
                <w:sz w:val="18"/>
                <w:szCs w:val="18"/>
              </w:rPr>
              <w:t>Repeat and perform at least 5 Downlink throughput measurements on DUT and Reference in alternating sequence.</w:t>
            </w:r>
          </w:p>
          <w:p w14:paraId="7D9394EC" w14:textId="77777777" w:rsidR="002B3BF4" w:rsidRDefault="002B3BF4" w:rsidP="00B0734C">
            <w:pPr>
              <w:jc w:val="left"/>
              <w:rPr>
                <w:sz w:val="18"/>
                <w:szCs w:val="18"/>
              </w:rPr>
            </w:pPr>
            <w:r>
              <w:rPr>
                <w:sz w:val="18"/>
                <w:szCs w:val="18"/>
              </w:rPr>
              <w:t>Ensure DUT and Reference are in IDLE before performing the next throughput measurement.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C5155A" w14:textId="77777777" w:rsidR="002B3BF4" w:rsidRDefault="002B3BF4" w:rsidP="00B0734C">
            <w:pPr>
              <w:jc w:val="left"/>
              <w:rPr>
                <w:sz w:val="18"/>
                <w:szCs w:val="18"/>
              </w:rPr>
            </w:pPr>
            <w:r>
              <w:rPr>
                <w:sz w:val="18"/>
                <w:szCs w:val="18"/>
              </w:rPr>
              <w:t>Measurements are taken and recorded on DUT and Reference.</w:t>
            </w:r>
          </w:p>
        </w:tc>
      </w:tr>
      <w:tr w:rsidR="002B3BF4" w14:paraId="6A6D8F47" w14:textId="77777777" w:rsidTr="00B0734C">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787C48E" w14:textId="77777777" w:rsidR="002B3BF4" w:rsidRDefault="002B3BF4" w:rsidP="00B0734C">
            <w:pPr>
              <w:tabs>
                <w:tab w:val="left" w:pos="851"/>
              </w:tabs>
              <w:ind w:right="-1"/>
              <w:jc w:val="left"/>
              <w:rPr>
                <w:sz w:val="18"/>
                <w:szCs w:val="18"/>
              </w:rPr>
            </w:pPr>
            <w:r>
              <w:rPr>
                <w:sz w:val="18"/>
                <w:szCs w:val="18"/>
              </w:rPr>
              <w:t>6</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8C2D1C" w14:textId="77777777" w:rsidR="002B3BF4" w:rsidRDefault="002B3BF4" w:rsidP="00B0734C">
            <w:pPr>
              <w:jc w:val="left"/>
              <w:rPr>
                <w:sz w:val="18"/>
                <w:szCs w:val="18"/>
              </w:rPr>
            </w:pPr>
            <w:r>
              <w:rPr>
                <w:sz w:val="18"/>
                <w:szCs w:val="18"/>
              </w:rPr>
              <w:t>Calculate average Downlink  throughput for DUT and reference.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AB8DD8" w14:textId="77777777" w:rsidR="002B3BF4" w:rsidRDefault="002B3BF4" w:rsidP="00B0734C">
            <w:pPr>
              <w:jc w:val="left"/>
              <w:rPr>
                <w:sz w:val="18"/>
                <w:szCs w:val="18"/>
              </w:rPr>
            </w:pPr>
          </w:p>
        </w:tc>
      </w:tr>
      <w:tr w:rsidR="002B3BF4" w14:paraId="20F51CCB" w14:textId="77777777" w:rsidTr="00B0734C">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81E81A5" w14:textId="77777777" w:rsidR="002B3BF4" w:rsidRDefault="002B3BF4" w:rsidP="00B0734C">
            <w:pPr>
              <w:tabs>
                <w:tab w:val="left" w:pos="851"/>
              </w:tabs>
              <w:ind w:right="-1"/>
              <w:jc w:val="left"/>
              <w:rPr>
                <w:sz w:val="18"/>
                <w:szCs w:val="18"/>
              </w:rPr>
            </w:pPr>
            <w:r>
              <w:rPr>
                <w:sz w:val="18"/>
                <w:szCs w:val="18"/>
              </w:rPr>
              <w:t>7</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604B2B" w14:textId="77777777" w:rsidR="002B3BF4" w:rsidRDefault="002B3BF4" w:rsidP="00B0734C">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307B40" w14:textId="77777777" w:rsidR="002B3BF4" w:rsidRDefault="002B3BF4" w:rsidP="00B0734C">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765E69B7" w14:textId="77777777" w:rsidR="002B3BF4" w:rsidRDefault="002B3BF4" w:rsidP="002B3BF4">
      <w:pPr>
        <w:pStyle w:val="NormalParagraph"/>
      </w:pPr>
    </w:p>
    <w:p w14:paraId="2DFA65A0" w14:textId="77777777" w:rsidR="00E567B3" w:rsidRDefault="00E567B3" w:rsidP="00E567B3">
      <w:pPr>
        <w:pStyle w:val="Heading2"/>
        <w:numPr>
          <w:ilvl w:val="1"/>
          <w:numId w:val="34"/>
        </w:numPr>
        <w:tabs>
          <w:tab w:val="num" w:pos="723"/>
        </w:tabs>
        <w:ind w:left="723" w:hanging="363"/>
      </w:pPr>
      <w:bookmarkStart w:id="243" w:name="_Toc156375248"/>
      <w:r>
        <w:t xml:space="preserve">Carrier Aggregation </w:t>
      </w:r>
      <w:r w:rsidRPr="00932D40">
        <w:t>Stationary Data Performance</w:t>
      </w:r>
      <w:r>
        <w:t xml:space="preserve"> for </w:t>
      </w:r>
      <w:r w:rsidRPr="00AC2F69">
        <w:t xml:space="preserve">5G NR Option </w:t>
      </w:r>
      <w:r>
        <w:t>2</w:t>
      </w:r>
      <w:bookmarkEnd w:id="243"/>
      <w:r w:rsidRPr="00AC2F69">
        <w:t xml:space="preserve"> </w:t>
      </w:r>
    </w:p>
    <w:p w14:paraId="7A1981D0" w14:textId="77777777" w:rsidR="00E567B3" w:rsidRPr="005B096B" w:rsidRDefault="00E567B3" w:rsidP="00E567B3">
      <w:pPr>
        <w:pStyle w:val="Heading3"/>
        <w:numPr>
          <w:ilvl w:val="2"/>
          <w:numId w:val="34"/>
        </w:numPr>
        <w:tabs>
          <w:tab w:val="num" w:pos="2160"/>
        </w:tabs>
        <w:ind w:left="2160" w:hanging="180"/>
      </w:pPr>
      <w:bookmarkStart w:id="244" w:name="_Toc156375249"/>
      <w:r>
        <w:t xml:space="preserve">Carrier Aggregation </w:t>
      </w:r>
      <w:r w:rsidRPr="00932D40">
        <w:t xml:space="preserve">Stationary Data Performance </w:t>
      </w:r>
      <w:r>
        <w:t>–</w:t>
      </w:r>
      <w:r w:rsidRPr="00932D40">
        <w:t xml:space="preserve"> Relative Downlink Throughput</w:t>
      </w:r>
      <w:bookmarkEnd w:id="244"/>
      <w:r>
        <w:t xml:space="preserve"> </w:t>
      </w:r>
    </w:p>
    <w:p w14:paraId="3F960ED6" w14:textId="77777777" w:rsidR="00E567B3" w:rsidRPr="005B096B" w:rsidRDefault="00E567B3" w:rsidP="00E567B3">
      <w:pPr>
        <w:pStyle w:val="H6"/>
      </w:pPr>
      <w:r w:rsidRPr="00043332">
        <w:t>Description</w:t>
      </w:r>
    </w:p>
    <w:p w14:paraId="7AC3EE65" w14:textId="77777777" w:rsidR="00E567B3" w:rsidRPr="0031548F" w:rsidRDefault="00E567B3" w:rsidP="00E567B3">
      <w:r w:rsidRPr="0031548F">
        <w:t xml:space="preserve">To measure the average downlink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499DA3E8" w14:textId="77777777" w:rsidR="00E567B3" w:rsidRPr="005B096B" w:rsidRDefault="00E567B3" w:rsidP="00E567B3">
      <w:pPr>
        <w:pStyle w:val="H6"/>
      </w:pPr>
      <w:r w:rsidRPr="00932D40">
        <w:t>Related core specifications</w:t>
      </w:r>
    </w:p>
    <w:p w14:paraId="3FA5E801" w14:textId="77777777" w:rsidR="00E567B3" w:rsidRPr="005B096B" w:rsidRDefault="00E567B3" w:rsidP="00E567B3">
      <w:r w:rsidRPr="000D03CB">
        <w:t>3GPP TS</w:t>
      </w:r>
      <w:r>
        <w:t xml:space="preserve"> 38.331</w:t>
      </w:r>
    </w:p>
    <w:p w14:paraId="5AC23758" w14:textId="77777777" w:rsidR="00E567B3" w:rsidRPr="005B096B" w:rsidRDefault="00E567B3" w:rsidP="00E567B3">
      <w:pPr>
        <w:pStyle w:val="H6"/>
      </w:pPr>
      <w:r w:rsidRPr="00932D40">
        <w:t>Reason for test</w:t>
      </w:r>
    </w:p>
    <w:p w14:paraId="67D201A9" w14:textId="77777777" w:rsidR="00E567B3" w:rsidRPr="005B096B" w:rsidRDefault="00E567B3" w:rsidP="00E567B3">
      <w:r>
        <w:t>To o</w:t>
      </w:r>
      <w:r w:rsidRPr="005B096B">
        <w:t>btain a measure of average downlink throughput for a</w:t>
      </w:r>
      <w:r>
        <w:t>n</w:t>
      </w:r>
      <w:r w:rsidRPr="005B096B">
        <w:t xml:space="preserve"> </w:t>
      </w:r>
      <w:r>
        <w:t xml:space="preserve">5G NR Option 2 network using Carrier Aggregation as implemented in the network under test. </w:t>
      </w:r>
    </w:p>
    <w:p w14:paraId="7E96904D" w14:textId="77777777" w:rsidR="00E567B3" w:rsidRDefault="00E567B3" w:rsidP="00E567B3">
      <w:r>
        <w:t xml:space="preserve">This test is applicable for devices supporting Carrier Aggregation regardless of the type of Carrier Aggregation (Contiguous, non-contiguous, inter band), technology (FDD, TDD) or number of components aggregated by the network. </w:t>
      </w:r>
    </w:p>
    <w:p w14:paraId="712AC6FE" w14:textId="77777777" w:rsidR="00E567B3" w:rsidRDefault="00E567B3" w:rsidP="00E567B3">
      <w:pPr>
        <w:pStyle w:val="H6"/>
      </w:pPr>
      <w:r w:rsidRPr="00932D40">
        <w:t>Initial configuration</w:t>
      </w:r>
    </w:p>
    <w:p w14:paraId="1120E334" w14:textId="77777777" w:rsidR="00E567B3" w:rsidRDefault="00E567B3" w:rsidP="00E567B3">
      <w:r>
        <w:t>DUT and network under test are both supporting Carrier Aggregation in the downlink.</w:t>
      </w:r>
    </w:p>
    <w:p w14:paraId="35B90F25" w14:textId="77777777" w:rsidR="00E567B3" w:rsidRDefault="00E567B3" w:rsidP="00E567B3">
      <w:r w:rsidRPr="00AF3C1F">
        <w:t xml:space="preserve">There must be an appropriate number of </w:t>
      </w:r>
      <w:r>
        <w:t>5G SA</w:t>
      </w:r>
      <w:r w:rsidRPr="00AF3C1F">
        <w:t xml:space="preserve"> c</w:t>
      </w:r>
      <w:r>
        <w:t xml:space="preserve">ells available on the same PLMN, supporting the Carrier Aggregation Bands and frequencies required to be tested. </w:t>
      </w:r>
    </w:p>
    <w:p w14:paraId="1786BC56" w14:textId="77777777" w:rsidR="00E567B3" w:rsidRDefault="00E567B3" w:rsidP="00E567B3">
      <w:pPr>
        <w:jc w:val="left"/>
      </w:pPr>
      <w:r>
        <w:t>Reference device(s) used to validate the result with similar Carrier Aggregation capabilities is/are available. The model name(s) shall be noted in the test result.</w:t>
      </w:r>
    </w:p>
    <w:p w14:paraId="26F3E412" w14:textId="77777777" w:rsidR="00E567B3" w:rsidRDefault="00E567B3" w:rsidP="00E567B3">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75813C2F" w14:textId="77777777" w:rsidR="00E567B3" w:rsidRDefault="00E567B3" w:rsidP="00E567B3">
      <w:pPr>
        <w:jc w:val="left"/>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4"/>
        <w:gridCol w:w="4189"/>
        <w:gridCol w:w="4437"/>
      </w:tblGrid>
      <w:tr w:rsidR="00E567B3" w14:paraId="5E2DF76D" w14:textId="77777777" w:rsidTr="00EE22C9">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9EED95F" w14:textId="77777777" w:rsidR="00E567B3" w:rsidRDefault="00E567B3" w:rsidP="00EE22C9">
            <w:r>
              <w:lastRenderedPageBreak/>
              <w:t>-</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B160CEB" w14:textId="77777777" w:rsidR="00E567B3" w:rsidRDefault="00E567B3" w:rsidP="00EE22C9">
            <w:pPr>
              <w:pStyle w:val="H6"/>
            </w:pPr>
            <w:r>
              <w:t>Test procedure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7FA7380" w14:textId="77777777" w:rsidR="00E567B3" w:rsidRDefault="00E567B3" w:rsidP="00EE22C9">
            <w:pPr>
              <w:pStyle w:val="H6"/>
              <w:ind w:right="-1"/>
              <w:rPr>
                <w:sz w:val="18"/>
                <w:szCs w:val="18"/>
              </w:rPr>
            </w:pPr>
            <w:r>
              <w:rPr>
                <w:sz w:val="18"/>
                <w:szCs w:val="18"/>
              </w:rPr>
              <w:t>Expected behaviour</w:t>
            </w:r>
          </w:p>
        </w:tc>
      </w:tr>
      <w:tr w:rsidR="00E567B3" w14:paraId="11414C9F" w14:textId="77777777" w:rsidTr="00EE22C9">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479E93D" w14:textId="77777777" w:rsidR="00E567B3" w:rsidRDefault="00E567B3" w:rsidP="00EE22C9">
            <w:pPr>
              <w:tabs>
                <w:tab w:val="left" w:pos="851"/>
              </w:tabs>
              <w:ind w:right="-1"/>
              <w:jc w:val="left"/>
              <w:rPr>
                <w:sz w:val="18"/>
                <w:szCs w:val="18"/>
              </w:rPr>
            </w:pPr>
            <w:r>
              <w:rPr>
                <w:sz w:val="18"/>
                <w:szCs w:val="18"/>
              </w:rPr>
              <w:t>1</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F59E6D" w14:textId="77777777" w:rsidR="00E567B3" w:rsidRDefault="00E567B3" w:rsidP="00EE22C9">
            <w:pPr>
              <w:jc w:val="left"/>
              <w:rPr>
                <w:bCs/>
                <w:sz w:val="18"/>
                <w:szCs w:val="18"/>
              </w:rPr>
            </w:pPr>
            <w:r>
              <w:rPr>
                <w:bCs/>
                <w:sz w:val="18"/>
                <w:szCs w:val="18"/>
              </w:rPr>
              <w:t>Prepare the DUT and Reference with the method of measuring the throughput.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CBB090" w14:textId="77777777" w:rsidR="00E567B3" w:rsidRDefault="00E567B3" w:rsidP="00EE22C9">
            <w:pPr>
              <w:jc w:val="left"/>
              <w:rPr>
                <w:sz w:val="18"/>
                <w:szCs w:val="18"/>
              </w:rPr>
            </w:pPr>
            <w:r>
              <w:rPr>
                <w:bCs/>
                <w:sz w:val="18"/>
                <w:szCs w:val="18"/>
              </w:rPr>
              <w:t>DUT and Reference are setup with the appropriate tool/method.</w:t>
            </w:r>
          </w:p>
        </w:tc>
      </w:tr>
      <w:tr w:rsidR="00E567B3" w14:paraId="100D9B02" w14:textId="77777777" w:rsidTr="00EE22C9">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1252E1B" w14:textId="77777777" w:rsidR="00E567B3" w:rsidRDefault="00E567B3" w:rsidP="00EE22C9">
            <w:pPr>
              <w:tabs>
                <w:tab w:val="left" w:pos="851"/>
              </w:tabs>
              <w:ind w:right="-1"/>
              <w:jc w:val="left"/>
              <w:rPr>
                <w:sz w:val="18"/>
                <w:szCs w:val="18"/>
              </w:rPr>
            </w:pPr>
            <w:r>
              <w:rPr>
                <w:sz w:val="18"/>
                <w:szCs w:val="18"/>
              </w:rPr>
              <w:t>2</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667A14" w14:textId="77777777" w:rsidR="00E567B3" w:rsidRDefault="00E567B3" w:rsidP="00EE22C9">
            <w:pPr>
              <w:jc w:val="left"/>
              <w:rPr>
                <w:sz w:val="18"/>
                <w:szCs w:val="18"/>
              </w:rPr>
            </w:pPr>
            <w:r>
              <w:rPr>
                <w:sz w:val="18"/>
                <w:szCs w:val="18"/>
              </w:rPr>
              <w:t>Perform 1 x Downlink throughput measurement on DUT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663AEB" w14:textId="77777777" w:rsidR="00E567B3" w:rsidRDefault="00E567B3" w:rsidP="00EE22C9">
            <w:pPr>
              <w:jc w:val="left"/>
              <w:rPr>
                <w:sz w:val="18"/>
                <w:szCs w:val="18"/>
              </w:rPr>
            </w:pPr>
            <w:r>
              <w:rPr>
                <w:sz w:val="18"/>
                <w:szCs w:val="18"/>
              </w:rPr>
              <w:t>Measurement is taken and recorded.</w:t>
            </w:r>
          </w:p>
          <w:p w14:paraId="74EF0131" w14:textId="77777777" w:rsidR="00E567B3" w:rsidRDefault="00E567B3" w:rsidP="00EE22C9">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E567B3" w14:paraId="4C97662D" w14:textId="77777777" w:rsidTr="00EE22C9">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50045E9" w14:textId="77777777" w:rsidR="00E567B3" w:rsidRDefault="00E567B3" w:rsidP="00EE22C9">
            <w:pPr>
              <w:tabs>
                <w:tab w:val="left" w:pos="851"/>
              </w:tabs>
              <w:ind w:right="-1"/>
              <w:jc w:val="left"/>
              <w:rPr>
                <w:sz w:val="18"/>
                <w:szCs w:val="18"/>
              </w:rPr>
            </w:pPr>
            <w:r>
              <w:rPr>
                <w:sz w:val="18"/>
                <w:szCs w:val="18"/>
              </w:rPr>
              <w:t>3</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686DF9A" w14:textId="77777777" w:rsidR="00E567B3" w:rsidRDefault="00E567B3" w:rsidP="00EE22C9">
            <w:pPr>
              <w:jc w:val="left"/>
              <w:rPr>
                <w:sz w:val="18"/>
                <w:szCs w:val="18"/>
              </w:rPr>
            </w:pPr>
            <w:r>
              <w:rPr>
                <w:sz w:val="18"/>
                <w:szCs w:val="18"/>
              </w:rPr>
              <w:t>Perform 1 x Downlink throughput measurement on the Reference using the appropriate method.</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3CD669" w14:textId="77777777" w:rsidR="00E567B3" w:rsidRDefault="00E567B3" w:rsidP="00EE22C9">
            <w:pPr>
              <w:jc w:val="left"/>
              <w:rPr>
                <w:sz w:val="18"/>
                <w:szCs w:val="18"/>
              </w:rPr>
            </w:pPr>
            <w:r>
              <w:rPr>
                <w:sz w:val="18"/>
                <w:szCs w:val="18"/>
              </w:rPr>
              <w:t>Measurement is taken and recorded.</w:t>
            </w:r>
          </w:p>
          <w:p w14:paraId="7BFA4E36" w14:textId="77777777" w:rsidR="00E567B3" w:rsidRDefault="00E567B3" w:rsidP="00EE22C9">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E567B3" w14:paraId="479AF5B5" w14:textId="77777777" w:rsidTr="00EE22C9">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737B03A" w14:textId="77777777" w:rsidR="00E567B3" w:rsidRDefault="00E567B3" w:rsidP="00EE22C9">
            <w:pPr>
              <w:tabs>
                <w:tab w:val="left" w:pos="851"/>
              </w:tabs>
              <w:ind w:right="-1"/>
              <w:jc w:val="left"/>
              <w:rPr>
                <w:sz w:val="18"/>
                <w:szCs w:val="18"/>
              </w:rPr>
            </w:pPr>
            <w:r>
              <w:rPr>
                <w:sz w:val="18"/>
                <w:szCs w:val="18"/>
              </w:rPr>
              <w:t>4</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707FC7" w14:textId="77777777" w:rsidR="00E567B3" w:rsidRDefault="00E567B3" w:rsidP="00EE22C9">
            <w:pPr>
              <w:jc w:val="left"/>
              <w:rPr>
                <w:sz w:val="18"/>
                <w:szCs w:val="18"/>
              </w:rPr>
            </w:pPr>
            <w:r>
              <w:rPr>
                <w:sz w:val="18"/>
                <w:szCs w:val="18"/>
              </w:rPr>
              <w:t>Ensure there is no further data traffic and wait for in-activity timer to expire.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E2E5EA" w14:textId="77777777" w:rsidR="00E567B3" w:rsidRDefault="00E567B3" w:rsidP="00EE22C9">
            <w:pPr>
              <w:jc w:val="left"/>
              <w:rPr>
                <w:sz w:val="18"/>
                <w:szCs w:val="18"/>
              </w:rPr>
            </w:pPr>
            <w:r>
              <w:rPr>
                <w:sz w:val="18"/>
                <w:szCs w:val="18"/>
              </w:rPr>
              <w:t>Confirm with a trace tool / test monitor that DUT switches to RRC state IDLE</w:t>
            </w:r>
          </w:p>
        </w:tc>
      </w:tr>
      <w:tr w:rsidR="00E567B3" w14:paraId="239311AC" w14:textId="77777777" w:rsidTr="00EE22C9">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ED10755" w14:textId="77777777" w:rsidR="00E567B3" w:rsidRDefault="00E567B3" w:rsidP="00EE22C9">
            <w:pPr>
              <w:tabs>
                <w:tab w:val="left" w:pos="851"/>
              </w:tabs>
              <w:ind w:right="-1"/>
              <w:jc w:val="left"/>
              <w:rPr>
                <w:sz w:val="18"/>
                <w:szCs w:val="18"/>
              </w:rPr>
            </w:pPr>
            <w:r>
              <w:rPr>
                <w:sz w:val="18"/>
                <w:szCs w:val="18"/>
              </w:rPr>
              <w:t>5</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1314E7" w14:textId="77777777" w:rsidR="00E567B3" w:rsidRDefault="00E567B3" w:rsidP="00EE22C9">
            <w:pPr>
              <w:jc w:val="left"/>
              <w:rPr>
                <w:sz w:val="18"/>
                <w:szCs w:val="18"/>
              </w:rPr>
            </w:pPr>
            <w:r>
              <w:rPr>
                <w:sz w:val="18"/>
                <w:szCs w:val="18"/>
              </w:rPr>
              <w:t>Repeat and perform at least 5 Downlink throughput measurements on DUT and Reference in alternating sequence.</w:t>
            </w:r>
          </w:p>
          <w:p w14:paraId="7B15D7A1" w14:textId="77777777" w:rsidR="00E567B3" w:rsidRDefault="00E567B3" w:rsidP="00EE22C9">
            <w:pPr>
              <w:jc w:val="left"/>
              <w:rPr>
                <w:sz w:val="18"/>
                <w:szCs w:val="18"/>
              </w:rPr>
            </w:pPr>
            <w:r>
              <w:rPr>
                <w:sz w:val="18"/>
                <w:szCs w:val="18"/>
              </w:rPr>
              <w:t>Ensure DUT and Reference are in IDLE before performing the next throughput measurement.</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FE230B" w14:textId="77777777" w:rsidR="00E567B3" w:rsidRDefault="00E567B3" w:rsidP="00EE22C9">
            <w:pPr>
              <w:jc w:val="left"/>
              <w:rPr>
                <w:sz w:val="18"/>
                <w:szCs w:val="18"/>
              </w:rPr>
            </w:pPr>
            <w:r>
              <w:rPr>
                <w:sz w:val="18"/>
                <w:szCs w:val="18"/>
              </w:rPr>
              <w:t>Measurements are taken and recorded on DUT and Reference.</w:t>
            </w:r>
          </w:p>
        </w:tc>
      </w:tr>
      <w:tr w:rsidR="00E567B3" w14:paraId="64B2E663" w14:textId="77777777" w:rsidTr="00EE22C9">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C19C18F" w14:textId="77777777" w:rsidR="00E567B3" w:rsidRDefault="00E567B3" w:rsidP="00EE22C9">
            <w:pPr>
              <w:tabs>
                <w:tab w:val="left" w:pos="851"/>
              </w:tabs>
              <w:ind w:right="-1"/>
              <w:jc w:val="left"/>
              <w:rPr>
                <w:sz w:val="18"/>
                <w:szCs w:val="18"/>
              </w:rPr>
            </w:pPr>
            <w:r>
              <w:rPr>
                <w:sz w:val="18"/>
                <w:szCs w:val="18"/>
              </w:rPr>
              <w:t>6</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236F20" w14:textId="77777777" w:rsidR="00E567B3" w:rsidRDefault="00E567B3" w:rsidP="00EE22C9">
            <w:pPr>
              <w:jc w:val="left"/>
              <w:rPr>
                <w:sz w:val="18"/>
                <w:szCs w:val="18"/>
              </w:rPr>
            </w:pPr>
            <w:r>
              <w:rPr>
                <w:sz w:val="18"/>
                <w:szCs w:val="18"/>
              </w:rPr>
              <w:t>Calculate average Downlink  throughput for DUT and reference.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6B1935" w14:textId="77777777" w:rsidR="00E567B3" w:rsidRDefault="00E567B3" w:rsidP="00EE22C9">
            <w:pPr>
              <w:jc w:val="left"/>
              <w:rPr>
                <w:sz w:val="18"/>
                <w:szCs w:val="18"/>
              </w:rPr>
            </w:pPr>
          </w:p>
        </w:tc>
      </w:tr>
      <w:tr w:rsidR="00E567B3" w14:paraId="4A4D9549" w14:textId="77777777" w:rsidTr="00EE22C9">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3D3F87" w14:textId="77777777" w:rsidR="00E567B3" w:rsidRDefault="00E567B3" w:rsidP="00EE22C9">
            <w:pPr>
              <w:tabs>
                <w:tab w:val="left" w:pos="851"/>
              </w:tabs>
              <w:ind w:right="-1"/>
              <w:jc w:val="left"/>
              <w:rPr>
                <w:sz w:val="18"/>
                <w:szCs w:val="18"/>
              </w:rPr>
            </w:pPr>
            <w:r>
              <w:rPr>
                <w:sz w:val="18"/>
                <w:szCs w:val="18"/>
              </w:rPr>
              <w:t>7</w:t>
            </w:r>
          </w:p>
        </w:tc>
        <w:tc>
          <w:tcPr>
            <w:tcW w:w="429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BAF688" w14:textId="77777777" w:rsidR="00E567B3" w:rsidRDefault="00E567B3" w:rsidP="00EE22C9">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5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90AD19" w14:textId="77777777" w:rsidR="00E567B3" w:rsidRDefault="00E567B3" w:rsidP="00EE22C9">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1D64FF71" w14:textId="77777777" w:rsidR="00E567B3" w:rsidRDefault="00E567B3" w:rsidP="00E567B3">
      <w:pPr>
        <w:jc w:val="left"/>
      </w:pPr>
    </w:p>
    <w:p w14:paraId="46A8576F" w14:textId="77777777" w:rsidR="00E567B3" w:rsidRPr="00C45A4A" w:rsidRDefault="00E567B3" w:rsidP="00E567B3">
      <w:pPr>
        <w:pStyle w:val="Heading3"/>
        <w:numPr>
          <w:ilvl w:val="2"/>
          <w:numId w:val="36"/>
        </w:numPr>
        <w:tabs>
          <w:tab w:val="num" w:pos="2160"/>
        </w:tabs>
        <w:ind w:left="2160" w:hanging="180"/>
      </w:pPr>
      <w:bookmarkStart w:id="245" w:name="_Toc156375250"/>
      <w:r w:rsidRPr="00C45A4A">
        <w:t>Carrier Aggregation Stationary Data Performance – Relative Uplink Throughput</w:t>
      </w:r>
      <w:bookmarkEnd w:id="245"/>
      <w:r w:rsidRPr="00C45A4A">
        <w:t xml:space="preserve"> </w:t>
      </w:r>
    </w:p>
    <w:p w14:paraId="432F1ECE" w14:textId="77777777" w:rsidR="00E567B3" w:rsidRPr="005B096B" w:rsidRDefault="00E567B3" w:rsidP="00E567B3">
      <w:pPr>
        <w:pStyle w:val="H6"/>
      </w:pPr>
      <w:r w:rsidRPr="00043332">
        <w:t>Description</w:t>
      </w:r>
    </w:p>
    <w:p w14:paraId="01BDAABE" w14:textId="77777777" w:rsidR="00E567B3" w:rsidRPr="0031548F" w:rsidRDefault="00E567B3" w:rsidP="00E567B3">
      <w:r>
        <w:t>To measure the average up</w:t>
      </w:r>
      <w:r w:rsidRPr="0031548F">
        <w:t xml:space="preserve">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644BEFB2" w14:textId="77777777" w:rsidR="00E567B3" w:rsidRPr="005B096B" w:rsidRDefault="00E567B3" w:rsidP="00E567B3">
      <w:pPr>
        <w:pStyle w:val="H6"/>
      </w:pPr>
      <w:r w:rsidRPr="00932D40">
        <w:t>Related core specifications</w:t>
      </w:r>
    </w:p>
    <w:p w14:paraId="5037741B" w14:textId="77777777" w:rsidR="00E567B3" w:rsidRPr="005B096B" w:rsidRDefault="00E567B3" w:rsidP="00E567B3">
      <w:r w:rsidRPr="000D03CB">
        <w:t>3GPP TS</w:t>
      </w:r>
      <w:r>
        <w:t xml:space="preserve"> 36.331</w:t>
      </w:r>
    </w:p>
    <w:p w14:paraId="7A6E04A0" w14:textId="77777777" w:rsidR="00E567B3" w:rsidRPr="005B096B" w:rsidRDefault="00E567B3" w:rsidP="00E567B3">
      <w:pPr>
        <w:pStyle w:val="H6"/>
      </w:pPr>
      <w:r w:rsidRPr="00932D40">
        <w:t>Reason for test</w:t>
      </w:r>
    </w:p>
    <w:p w14:paraId="69B45FA4" w14:textId="77777777" w:rsidR="00E567B3" w:rsidRPr="005B096B" w:rsidRDefault="00E567B3" w:rsidP="00E567B3">
      <w:r>
        <w:t>To o</w:t>
      </w:r>
      <w:r w:rsidRPr="005B096B">
        <w:t xml:space="preserve">btain a measure of average </w:t>
      </w:r>
      <w:r>
        <w:t>up</w:t>
      </w:r>
      <w:r w:rsidRPr="005B096B">
        <w:t>link throughput for a</w:t>
      </w:r>
      <w:r>
        <w:t>n</w:t>
      </w:r>
      <w:r w:rsidRPr="005B096B">
        <w:t xml:space="preserve"> </w:t>
      </w:r>
      <w:r>
        <w:t xml:space="preserve">5G NR Option 2 network using Carrier Aggregation as implemented in the network under test. </w:t>
      </w:r>
    </w:p>
    <w:p w14:paraId="47C5F79C" w14:textId="77777777" w:rsidR="00E567B3" w:rsidRDefault="00E567B3" w:rsidP="00E567B3">
      <w:r>
        <w:t xml:space="preserve">This test is applicable for devices supporting Carrier Aggregation regardless of the type of Carrier Aggregation (Contiguous, non-contiguous, inter band), technology (FDD, TDD) or number of components aggregated by the network. </w:t>
      </w:r>
    </w:p>
    <w:p w14:paraId="10B8FE22" w14:textId="77777777" w:rsidR="00E567B3" w:rsidRDefault="00E567B3" w:rsidP="00E567B3">
      <w:pPr>
        <w:pStyle w:val="H6"/>
      </w:pPr>
      <w:r w:rsidRPr="00932D40">
        <w:t>Initial configuration</w:t>
      </w:r>
    </w:p>
    <w:p w14:paraId="23FA0564" w14:textId="77777777" w:rsidR="00E567B3" w:rsidRDefault="00E567B3" w:rsidP="00E567B3">
      <w:r>
        <w:t>DUT and network under test are both supporting Carrier Aggregation in the uplink.</w:t>
      </w:r>
    </w:p>
    <w:p w14:paraId="49AD9928" w14:textId="77777777" w:rsidR="00E567B3" w:rsidRDefault="00E567B3" w:rsidP="00E567B3">
      <w:r w:rsidRPr="00AF3C1F">
        <w:t xml:space="preserve">There must be an appropriate number of </w:t>
      </w:r>
      <w:r>
        <w:t>5G SA</w:t>
      </w:r>
      <w:r w:rsidRPr="00AF3C1F">
        <w:t xml:space="preserve"> c</w:t>
      </w:r>
      <w:r>
        <w:t xml:space="preserve">ells available on the same PLMN, supporting the Carrier Aggregation Bands and frequencies required to be tested. </w:t>
      </w:r>
    </w:p>
    <w:p w14:paraId="23D9667B" w14:textId="77777777" w:rsidR="00E567B3" w:rsidRDefault="00E567B3" w:rsidP="00E567B3">
      <w:pPr>
        <w:jc w:val="left"/>
      </w:pPr>
      <w:r>
        <w:t>Reference device(s) used to validate the result with similar Carrier Aggregation capabilities is/are available. The model name(s) shall be noted in the test result.</w:t>
      </w:r>
    </w:p>
    <w:p w14:paraId="663D3314" w14:textId="77777777" w:rsidR="00E567B3" w:rsidRDefault="00E567B3" w:rsidP="00E567B3">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54DD8186" w14:textId="77777777" w:rsidR="00E567B3" w:rsidRDefault="00E567B3" w:rsidP="00E567B3">
      <w:pPr>
        <w:jc w:val="left"/>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E567B3" w14:paraId="1FD1D851" w14:textId="77777777" w:rsidTr="00EE22C9">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0BEC3CD" w14:textId="77777777" w:rsidR="00E567B3" w:rsidRDefault="00E567B3" w:rsidP="00EE22C9">
            <w:pPr>
              <w:pStyle w:val="H6"/>
            </w:pPr>
            <w:r>
              <w:t>-</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16A6C4F" w14:textId="77777777" w:rsidR="00E567B3" w:rsidRDefault="00E567B3" w:rsidP="00EE22C9">
            <w:pPr>
              <w:pStyle w:val="H6"/>
            </w:pPr>
            <w:r>
              <w:t>Test procedure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AC9EE90" w14:textId="77777777" w:rsidR="00E567B3" w:rsidRDefault="00E567B3" w:rsidP="00EE22C9">
            <w:pPr>
              <w:pStyle w:val="H6"/>
              <w:ind w:right="-1"/>
              <w:rPr>
                <w:sz w:val="18"/>
                <w:szCs w:val="18"/>
              </w:rPr>
            </w:pPr>
            <w:r>
              <w:rPr>
                <w:sz w:val="18"/>
                <w:szCs w:val="18"/>
              </w:rPr>
              <w:t>Expected behaviour</w:t>
            </w:r>
          </w:p>
        </w:tc>
      </w:tr>
      <w:tr w:rsidR="00E567B3" w14:paraId="3696573D" w14:textId="77777777" w:rsidTr="00EE22C9">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0645246" w14:textId="77777777" w:rsidR="00E567B3" w:rsidRDefault="00E567B3" w:rsidP="00EE22C9">
            <w:pPr>
              <w:tabs>
                <w:tab w:val="left" w:pos="851"/>
              </w:tabs>
              <w:ind w:right="-1"/>
              <w:jc w:val="left"/>
              <w:rPr>
                <w:sz w:val="18"/>
                <w:szCs w:val="18"/>
              </w:rPr>
            </w:pPr>
            <w:r>
              <w:rPr>
                <w:sz w:val="18"/>
                <w:szCs w:val="18"/>
              </w:rPr>
              <w:t>1</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B51FC5" w14:textId="77777777" w:rsidR="00E567B3" w:rsidRDefault="00E567B3" w:rsidP="00EE22C9">
            <w:pPr>
              <w:jc w:val="left"/>
              <w:rPr>
                <w:bCs/>
                <w:sz w:val="18"/>
                <w:szCs w:val="18"/>
              </w:rPr>
            </w:pPr>
            <w:r>
              <w:rPr>
                <w:bCs/>
                <w:sz w:val="18"/>
                <w:szCs w:val="18"/>
              </w:rPr>
              <w:t>Prepare the DUT and Reference with the method of measuring the throughput.</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690A853" w14:textId="77777777" w:rsidR="00E567B3" w:rsidRDefault="00E567B3" w:rsidP="00EE22C9">
            <w:pPr>
              <w:jc w:val="left"/>
              <w:rPr>
                <w:sz w:val="18"/>
                <w:szCs w:val="18"/>
              </w:rPr>
            </w:pPr>
            <w:r>
              <w:rPr>
                <w:bCs/>
                <w:sz w:val="18"/>
                <w:szCs w:val="18"/>
              </w:rPr>
              <w:t>DUT and Reference are setup with the appropriate tool/method.</w:t>
            </w:r>
          </w:p>
        </w:tc>
      </w:tr>
      <w:tr w:rsidR="00E567B3" w14:paraId="4F5C7058" w14:textId="77777777" w:rsidTr="00EE22C9">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09D85E5" w14:textId="77777777" w:rsidR="00E567B3" w:rsidRDefault="00E567B3" w:rsidP="00EE22C9">
            <w:pPr>
              <w:tabs>
                <w:tab w:val="left" w:pos="851"/>
              </w:tabs>
              <w:ind w:right="-1"/>
              <w:jc w:val="left"/>
              <w:rPr>
                <w:sz w:val="18"/>
                <w:szCs w:val="18"/>
              </w:rPr>
            </w:pPr>
            <w:r>
              <w:rPr>
                <w:sz w:val="18"/>
                <w:szCs w:val="18"/>
              </w:rPr>
              <w:t>2</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2667A6" w14:textId="77777777" w:rsidR="00E567B3" w:rsidRDefault="00E567B3" w:rsidP="00EE22C9">
            <w:pPr>
              <w:jc w:val="left"/>
              <w:rPr>
                <w:sz w:val="18"/>
                <w:szCs w:val="18"/>
              </w:rPr>
            </w:pPr>
            <w:r>
              <w:rPr>
                <w:sz w:val="18"/>
                <w:szCs w:val="18"/>
              </w:rPr>
              <w:t>Perform 1 x Uplink throughput measurement on DUT using the appropriate method.</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A6333C1" w14:textId="77777777" w:rsidR="00E567B3" w:rsidRDefault="00E567B3" w:rsidP="00EE22C9">
            <w:pPr>
              <w:jc w:val="left"/>
              <w:rPr>
                <w:sz w:val="18"/>
                <w:szCs w:val="18"/>
              </w:rPr>
            </w:pPr>
            <w:r>
              <w:rPr>
                <w:sz w:val="18"/>
                <w:szCs w:val="18"/>
              </w:rPr>
              <w:t>Measurement is taken and recorded.</w:t>
            </w:r>
          </w:p>
          <w:p w14:paraId="0AC5550C" w14:textId="77777777" w:rsidR="00E567B3" w:rsidRDefault="00E567B3" w:rsidP="00EE22C9">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E567B3" w14:paraId="5F25BCA0" w14:textId="77777777" w:rsidTr="00EE22C9">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84EC8A5" w14:textId="77777777" w:rsidR="00E567B3" w:rsidRDefault="00E567B3" w:rsidP="00EE22C9">
            <w:pPr>
              <w:tabs>
                <w:tab w:val="left" w:pos="851"/>
              </w:tabs>
              <w:ind w:right="-1"/>
              <w:jc w:val="left"/>
              <w:rPr>
                <w:sz w:val="18"/>
                <w:szCs w:val="18"/>
              </w:rPr>
            </w:pPr>
            <w:r>
              <w:rPr>
                <w:sz w:val="18"/>
                <w:szCs w:val="18"/>
              </w:rPr>
              <w:t>3</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1743243" w14:textId="77777777" w:rsidR="00E567B3" w:rsidRDefault="00E567B3" w:rsidP="00EE22C9">
            <w:pPr>
              <w:jc w:val="left"/>
              <w:rPr>
                <w:sz w:val="18"/>
                <w:szCs w:val="18"/>
              </w:rPr>
            </w:pPr>
            <w:r>
              <w:rPr>
                <w:sz w:val="18"/>
                <w:szCs w:val="18"/>
              </w:rPr>
              <w:t>Perform 1 x Uplink throughput measurement on the Reference using the appropriate method.</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1B929C1" w14:textId="77777777" w:rsidR="00E567B3" w:rsidRDefault="00E567B3" w:rsidP="00EE22C9">
            <w:pPr>
              <w:jc w:val="left"/>
              <w:rPr>
                <w:sz w:val="18"/>
                <w:szCs w:val="18"/>
              </w:rPr>
            </w:pPr>
            <w:r>
              <w:rPr>
                <w:sz w:val="18"/>
                <w:szCs w:val="18"/>
              </w:rPr>
              <w:t>Measurement is taken and recorded.</w:t>
            </w:r>
          </w:p>
          <w:p w14:paraId="07839CDF" w14:textId="77777777" w:rsidR="00E567B3" w:rsidRDefault="00E567B3" w:rsidP="00EE22C9">
            <w:pPr>
              <w:jc w:val="left"/>
              <w:rPr>
                <w:sz w:val="18"/>
                <w:szCs w:val="18"/>
              </w:rPr>
            </w:pPr>
            <w:r w:rsidRPr="00E90279">
              <w:rPr>
                <w:sz w:val="18"/>
                <w:szCs w:val="18"/>
              </w:rPr>
              <w:t xml:space="preserve">Make a note of the Carrier Aggregation configuration being </w:t>
            </w:r>
            <w:r>
              <w:rPr>
                <w:sz w:val="18"/>
                <w:szCs w:val="18"/>
              </w:rPr>
              <w:t xml:space="preserve">used (e.g. </w:t>
            </w:r>
            <w:r w:rsidRPr="00E90279">
              <w:rPr>
                <w:sz w:val="18"/>
                <w:szCs w:val="18"/>
              </w:rPr>
              <w:t>CA_</w:t>
            </w:r>
            <w:r>
              <w:rPr>
                <w:sz w:val="18"/>
                <w:szCs w:val="18"/>
              </w:rPr>
              <w:t>n1</w:t>
            </w:r>
            <w:r w:rsidRPr="00E90279">
              <w:rPr>
                <w:sz w:val="18"/>
                <w:szCs w:val="18"/>
              </w:rPr>
              <w:t>_</w:t>
            </w:r>
            <w:r>
              <w:rPr>
                <w:sz w:val="18"/>
                <w:szCs w:val="18"/>
              </w:rPr>
              <w:t>n78; CA_n3_n78)</w:t>
            </w:r>
          </w:p>
        </w:tc>
      </w:tr>
      <w:tr w:rsidR="00E567B3" w14:paraId="7E8B467B" w14:textId="77777777" w:rsidTr="00EE22C9">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5C22702" w14:textId="77777777" w:rsidR="00E567B3" w:rsidRDefault="00E567B3" w:rsidP="00EE22C9">
            <w:pPr>
              <w:tabs>
                <w:tab w:val="left" w:pos="851"/>
              </w:tabs>
              <w:ind w:right="-1"/>
              <w:jc w:val="left"/>
              <w:rPr>
                <w:sz w:val="18"/>
                <w:szCs w:val="18"/>
              </w:rPr>
            </w:pPr>
            <w:r>
              <w:rPr>
                <w:sz w:val="18"/>
                <w:szCs w:val="18"/>
              </w:rPr>
              <w:t>4</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45F4C3F" w14:textId="77777777" w:rsidR="00E567B3" w:rsidRDefault="00E567B3" w:rsidP="00EE22C9">
            <w:pPr>
              <w:jc w:val="left"/>
              <w:rPr>
                <w:sz w:val="18"/>
                <w:szCs w:val="18"/>
              </w:rPr>
            </w:pPr>
            <w:r>
              <w:rPr>
                <w:sz w:val="18"/>
                <w:szCs w:val="18"/>
              </w:rPr>
              <w:t>Ensure there is no further data traffic and wait for in-activity timer to expire.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6FCE288" w14:textId="77777777" w:rsidR="00E567B3" w:rsidRDefault="00E567B3" w:rsidP="00EE22C9">
            <w:pPr>
              <w:jc w:val="left"/>
              <w:rPr>
                <w:sz w:val="18"/>
                <w:szCs w:val="18"/>
              </w:rPr>
            </w:pPr>
            <w:r>
              <w:rPr>
                <w:sz w:val="18"/>
                <w:szCs w:val="18"/>
              </w:rPr>
              <w:t>Confirm with a trace tool / test monitor that DUT switches to RRC state IDLE</w:t>
            </w:r>
          </w:p>
        </w:tc>
      </w:tr>
      <w:tr w:rsidR="00E567B3" w14:paraId="1360F7F7" w14:textId="77777777" w:rsidTr="00EE22C9">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401BDD09" w14:textId="77777777" w:rsidR="00E567B3" w:rsidRDefault="00E567B3" w:rsidP="00EE22C9">
            <w:pPr>
              <w:tabs>
                <w:tab w:val="left" w:pos="851"/>
              </w:tabs>
              <w:ind w:right="-1"/>
              <w:jc w:val="left"/>
              <w:rPr>
                <w:sz w:val="18"/>
                <w:szCs w:val="18"/>
              </w:rPr>
            </w:pPr>
            <w:r>
              <w:rPr>
                <w:sz w:val="18"/>
                <w:szCs w:val="18"/>
              </w:rPr>
              <w:t>5</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FB81F5" w14:textId="77777777" w:rsidR="00E567B3" w:rsidRDefault="00E567B3" w:rsidP="00EE22C9">
            <w:pPr>
              <w:jc w:val="left"/>
              <w:rPr>
                <w:sz w:val="18"/>
                <w:szCs w:val="18"/>
              </w:rPr>
            </w:pPr>
            <w:r>
              <w:rPr>
                <w:sz w:val="18"/>
                <w:szCs w:val="18"/>
              </w:rPr>
              <w:t>Repeat and perform at least 5 Uplink throughput measurements on DUT and Reference in alternating sequence.</w:t>
            </w:r>
          </w:p>
          <w:p w14:paraId="56B545C1" w14:textId="77777777" w:rsidR="00E567B3" w:rsidRDefault="00E567B3" w:rsidP="00EE22C9">
            <w:pPr>
              <w:jc w:val="left"/>
              <w:rPr>
                <w:sz w:val="18"/>
                <w:szCs w:val="18"/>
              </w:rPr>
            </w:pPr>
            <w:r>
              <w:rPr>
                <w:sz w:val="18"/>
                <w:szCs w:val="18"/>
              </w:rPr>
              <w:t>Ensure DUT and Reference are in IDLE before performing the next throughput measurement.</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341EE55" w14:textId="77777777" w:rsidR="00E567B3" w:rsidRDefault="00E567B3" w:rsidP="00EE22C9">
            <w:pPr>
              <w:jc w:val="left"/>
              <w:rPr>
                <w:sz w:val="18"/>
                <w:szCs w:val="18"/>
              </w:rPr>
            </w:pPr>
            <w:r>
              <w:rPr>
                <w:sz w:val="18"/>
                <w:szCs w:val="18"/>
              </w:rPr>
              <w:t>Measurements are taken and recorded on DUT and Reference.</w:t>
            </w:r>
          </w:p>
        </w:tc>
      </w:tr>
      <w:tr w:rsidR="00E567B3" w14:paraId="4415AC4A" w14:textId="77777777" w:rsidTr="00EE22C9">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A158458" w14:textId="77777777" w:rsidR="00E567B3" w:rsidRDefault="00E567B3" w:rsidP="00EE22C9">
            <w:pPr>
              <w:tabs>
                <w:tab w:val="left" w:pos="851"/>
              </w:tabs>
              <w:ind w:right="-1"/>
              <w:jc w:val="left"/>
              <w:rPr>
                <w:sz w:val="18"/>
                <w:szCs w:val="18"/>
              </w:rPr>
            </w:pPr>
            <w:r>
              <w:rPr>
                <w:sz w:val="18"/>
                <w:szCs w:val="18"/>
              </w:rPr>
              <w:t>6</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82E4A1" w14:textId="77777777" w:rsidR="00E567B3" w:rsidRDefault="00E567B3" w:rsidP="00EE22C9">
            <w:pPr>
              <w:jc w:val="left"/>
              <w:rPr>
                <w:sz w:val="18"/>
                <w:szCs w:val="18"/>
              </w:rPr>
            </w:pPr>
            <w:r>
              <w:rPr>
                <w:sz w:val="18"/>
                <w:szCs w:val="18"/>
              </w:rPr>
              <w:t>Calculate average Uplink  throughput for DUT and reference.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689EB54" w14:textId="77777777" w:rsidR="00E567B3" w:rsidRDefault="00E567B3" w:rsidP="00EE22C9">
            <w:pPr>
              <w:jc w:val="left"/>
              <w:rPr>
                <w:sz w:val="18"/>
                <w:szCs w:val="18"/>
              </w:rPr>
            </w:pPr>
          </w:p>
        </w:tc>
      </w:tr>
      <w:tr w:rsidR="00E567B3" w14:paraId="7F667C4C" w14:textId="77777777" w:rsidTr="00EE22C9">
        <w:tc>
          <w:tcPr>
            <w:tcW w:w="4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E7F6442" w14:textId="77777777" w:rsidR="00E567B3" w:rsidRDefault="00E567B3" w:rsidP="00EE22C9">
            <w:pPr>
              <w:tabs>
                <w:tab w:val="left" w:pos="851"/>
              </w:tabs>
              <w:ind w:right="-1"/>
              <w:jc w:val="left"/>
              <w:rPr>
                <w:sz w:val="18"/>
                <w:szCs w:val="18"/>
              </w:rPr>
            </w:pPr>
            <w:r>
              <w:rPr>
                <w:sz w:val="18"/>
                <w:szCs w:val="18"/>
              </w:rPr>
              <w:t>7</w:t>
            </w: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35F57E" w14:textId="77777777" w:rsidR="00E567B3" w:rsidRDefault="00E567B3" w:rsidP="00EE22C9">
            <w:pPr>
              <w:jc w:val="left"/>
              <w:rPr>
                <w:sz w:val="18"/>
                <w:szCs w:val="18"/>
              </w:rPr>
            </w:pPr>
            <w:r>
              <w:rPr>
                <w:sz w:val="18"/>
                <w:szCs w:val="18"/>
              </w:rPr>
              <w:t>Evaluate the data performance by comparing the DUT’s average throughput with the reference average throughput and the known maximum throughput for the test location and device capability from the knowledge base.</w:t>
            </w:r>
          </w:p>
        </w:tc>
        <w:tc>
          <w:tcPr>
            <w:tcW w:w="44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17C17B" w14:textId="77777777" w:rsidR="00E567B3" w:rsidRDefault="00E567B3" w:rsidP="00EE22C9">
            <w:pPr>
              <w:jc w:val="left"/>
              <w:rPr>
                <w:sz w:val="18"/>
                <w:szCs w:val="18"/>
              </w:rPr>
            </w:pPr>
            <w:r>
              <w:rPr>
                <w:sz w:val="18"/>
                <w:szCs w:val="18"/>
              </w:rPr>
              <w:t>Ensure that the DUT’s data performance is no more than 10% worse than the reference device and that the DUT’s performance is no more than 20% worse than the known maximum throughput from the knowledge base.</w:t>
            </w:r>
          </w:p>
        </w:tc>
      </w:tr>
    </w:tbl>
    <w:p w14:paraId="19BB700A" w14:textId="77777777" w:rsidR="00E567B3" w:rsidRDefault="00E567B3" w:rsidP="00E567B3">
      <w:pPr>
        <w:pStyle w:val="NormalParagraph"/>
      </w:pPr>
    </w:p>
    <w:p w14:paraId="1512AF0E" w14:textId="2D4C200B" w:rsidR="00E567B3" w:rsidRDefault="00E567B3" w:rsidP="004665A2">
      <w:pPr>
        <w:pStyle w:val="Heading2"/>
        <w:numPr>
          <w:ilvl w:val="1"/>
          <w:numId w:val="34"/>
        </w:numPr>
      </w:pPr>
      <w:bookmarkStart w:id="246" w:name="_Toc156375251"/>
      <w:bookmarkEnd w:id="241"/>
      <w:r>
        <w:t>Carrier Aggregation Mobility Test for 5G NR Option 3 (EN-DC)</w:t>
      </w:r>
      <w:bookmarkEnd w:id="246"/>
    </w:p>
    <w:p w14:paraId="4B1C31F4" w14:textId="77777777" w:rsidR="004665A2" w:rsidRPr="005B096B" w:rsidRDefault="004665A2" w:rsidP="004665A2">
      <w:pPr>
        <w:pStyle w:val="Heading3"/>
        <w:numPr>
          <w:ilvl w:val="2"/>
          <w:numId w:val="46"/>
        </w:numPr>
        <w:ind w:left="2700" w:hanging="180"/>
      </w:pPr>
      <w:bookmarkStart w:id="247" w:name="_Toc156375252"/>
      <w:r>
        <w:t>Carrier Aggregation Mobility – Downlink</w:t>
      </w:r>
      <w:bookmarkEnd w:id="247"/>
    </w:p>
    <w:p w14:paraId="13B52DD1" w14:textId="77777777" w:rsidR="004665A2" w:rsidRPr="005B096B" w:rsidRDefault="004665A2" w:rsidP="004665A2">
      <w:pPr>
        <w:pStyle w:val="H6"/>
      </w:pPr>
      <w:r w:rsidRPr="00043332">
        <w:t>Description</w:t>
      </w:r>
    </w:p>
    <w:p w14:paraId="28AB6C0A" w14:textId="77777777" w:rsidR="004665A2" w:rsidRDefault="004665A2" w:rsidP="004665A2">
      <w:r w:rsidRPr="005B096B">
        <w:t xml:space="preserve">The DUT </w:t>
      </w:r>
      <w:r>
        <w:t>shall perform Carrier Aggregation along the drive route as expected for the network under test.</w:t>
      </w:r>
    </w:p>
    <w:p w14:paraId="535C8F8D" w14:textId="77777777" w:rsidR="004665A2" w:rsidRPr="005B096B" w:rsidRDefault="004665A2" w:rsidP="004665A2">
      <w:pPr>
        <w:pStyle w:val="H6"/>
      </w:pPr>
      <w:r w:rsidRPr="00932D40">
        <w:t>Related core specifications</w:t>
      </w:r>
    </w:p>
    <w:p w14:paraId="20FBFED9" w14:textId="77777777" w:rsidR="004665A2" w:rsidRPr="005B096B" w:rsidRDefault="004665A2" w:rsidP="004665A2">
      <w:r w:rsidRPr="000D03CB">
        <w:t>3GPP TS</w:t>
      </w:r>
      <w:r>
        <w:t xml:space="preserve"> 38.331</w:t>
      </w:r>
    </w:p>
    <w:p w14:paraId="7E6C9083" w14:textId="77777777" w:rsidR="004665A2" w:rsidRPr="005B096B" w:rsidRDefault="004665A2" w:rsidP="004665A2">
      <w:pPr>
        <w:pStyle w:val="H6"/>
      </w:pPr>
      <w:r w:rsidRPr="00932D40">
        <w:t>Reason for test</w:t>
      </w:r>
    </w:p>
    <w:p w14:paraId="25F0EEF2" w14:textId="77777777" w:rsidR="004665A2" w:rsidRDefault="004665A2" w:rsidP="004665A2">
      <w:r>
        <w:t xml:space="preserve">To ensure the DUT can perform Carrier Aggregation under mobility conditions </w:t>
      </w:r>
      <w:r w:rsidRPr="005B096B">
        <w:t>for a</w:t>
      </w:r>
      <w:r>
        <w:t>n</w:t>
      </w:r>
      <w:r w:rsidRPr="005B096B">
        <w:t xml:space="preserve"> </w:t>
      </w:r>
      <w:r>
        <w:t>5G NR Option 3 (EN-DC) network.</w:t>
      </w:r>
    </w:p>
    <w:p w14:paraId="270B8F69" w14:textId="77777777" w:rsidR="004665A2" w:rsidRDefault="004665A2" w:rsidP="004665A2">
      <w:r>
        <w:t xml:space="preserve">This test is applicable for devices supporting 5G NSA Carrier Aggregation regardless of the type of Carrier Aggregation (Contiguous, non-contiguous, inter band), technology (FDD, TDD) or number of components aggregated by the network. </w:t>
      </w:r>
    </w:p>
    <w:p w14:paraId="01896C4A" w14:textId="77777777" w:rsidR="004665A2" w:rsidRDefault="004665A2" w:rsidP="004665A2"/>
    <w:p w14:paraId="100C0EC1" w14:textId="77777777" w:rsidR="004665A2" w:rsidRDefault="004665A2" w:rsidP="004665A2">
      <w:pPr>
        <w:pStyle w:val="H6"/>
      </w:pPr>
      <w:r w:rsidRPr="00932D40">
        <w:t>Initial configuration</w:t>
      </w:r>
    </w:p>
    <w:p w14:paraId="399EBA9C" w14:textId="77777777" w:rsidR="004665A2" w:rsidRDefault="004665A2" w:rsidP="004665A2">
      <w:r>
        <w:t>DUT and network under test are both supporting 5G NSA Carrier Aggregation in the downlink.</w:t>
      </w:r>
    </w:p>
    <w:p w14:paraId="1969D65E" w14:textId="77777777" w:rsidR="004665A2" w:rsidRDefault="004665A2" w:rsidP="004665A2">
      <w:r w:rsidRPr="00AF3C1F">
        <w:t xml:space="preserve">There must be an appropriate number of </w:t>
      </w:r>
      <w:r>
        <w:t xml:space="preserve">5G </w:t>
      </w:r>
      <w:r w:rsidRPr="00AF3C1F">
        <w:t>c</w:t>
      </w:r>
      <w:r>
        <w:t xml:space="preserve">ells available on the same PLMN, supporting the Carrier Aggregation Bands and frequencies required to be tested. </w:t>
      </w:r>
    </w:p>
    <w:p w14:paraId="0C518E4C" w14:textId="77777777" w:rsidR="004665A2" w:rsidRDefault="004665A2" w:rsidP="004665A2">
      <w:pPr>
        <w:jc w:val="left"/>
        <w:rPr>
          <w:rFonts w:cs="Arial"/>
        </w:rPr>
      </w:pPr>
      <w:r>
        <w:rPr>
          <w:rFonts w:cs="Arial"/>
        </w:rPr>
        <w:lastRenderedPageBreak/>
        <w:t>The test route should be sufficient enough to adequately test the Carrier Aggregation scenarios supported by the network and DUT.</w:t>
      </w:r>
    </w:p>
    <w:p w14:paraId="2FCCAB4A" w14:textId="77777777" w:rsidR="004665A2" w:rsidRDefault="004665A2" w:rsidP="004665A2">
      <w:pPr>
        <w:pStyle w:val="H6"/>
      </w:pPr>
      <w:r w:rsidRPr="00043332">
        <w:t>Test</w:t>
      </w:r>
      <w:r w:rsidRPr="005B096B">
        <w:t xml:space="preserve"> procedure</w:t>
      </w:r>
    </w:p>
    <w:p w14:paraId="59D3F9C4" w14:textId="77777777" w:rsidR="004665A2" w:rsidRPr="003779F9" w:rsidRDefault="004665A2" w:rsidP="004665A2">
      <w:pPr>
        <w:numPr>
          <w:ilvl w:val="0"/>
          <w:numId w:val="12"/>
        </w:numPr>
        <w:rPr>
          <w:rFonts w:cs="Arial"/>
        </w:rPr>
      </w:pPr>
      <w:r w:rsidRPr="003779F9">
        <w:rPr>
          <w:rFonts w:cs="Arial"/>
        </w:rPr>
        <w:t>Start a Data session. I.e. activate tethering (USB/Wi-Fi) / DUN / internal FTP client.</w:t>
      </w:r>
    </w:p>
    <w:p w14:paraId="3421C3C6" w14:textId="77777777" w:rsidR="004665A2" w:rsidRPr="003779F9" w:rsidRDefault="004665A2" w:rsidP="004665A2">
      <w:pPr>
        <w:numPr>
          <w:ilvl w:val="0"/>
          <w:numId w:val="12"/>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0E60482B" w14:textId="77777777" w:rsidR="004665A2" w:rsidRDefault="004665A2" w:rsidP="004665A2">
      <w:pPr>
        <w:ind w:left="360"/>
        <w:rPr>
          <w:rFonts w:cs="Arial"/>
        </w:rPr>
      </w:pPr>
      <w:r>
        <w:rPr>
          <w:rFonts w:cs="Arial"/>
        </w:rPr>
        <w:t>Confirm Carrier Aggregation status is ACTIVATED using a trace tool or internal measuring application to ensure successful addition of the Scell(s) to the Pcell.</w:t>
      </w:r>
    </w:p>
    <w:p w14:paraId="1EBD46CE" w14:textId="77777777" w:rsidR="004665A2" w:rsidRPr="00112C8D" w:rsidRDefault="004665A2" w:rsidP="004665A2">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5E52149E" w14:textId="77777777" w:rsidR="004665A2" w:rsidRDefault="004665A2" w:rsidP="004665A2">
      <w:pPr>
        <w:numPr>
          <w:ilvl w:val="0"/>
          <w:numId w:val="12"/>
        </w:numPr>
        <w:rPr>
          <w:rFonts w:cs="Arial"/>
        </w:rPr>
      </w:pPr>
      <w:r>
        <w:rPr>
          <w:rFonts w:cs="Arial"/>
        </w:rPr>
        <w:t>Move along the test route ensuring the DUT moves between Pcells sharing the same gNodeB and Pcells not sharing the same gNodeB.</w:t>
      </w:r>
    </w:p>
    <w:p w14:paraId="0DEDCBB1" w14:textId="77777777" w:rsidR="004665A2" w:rsidRPr="001A1817" w:rsidRDefault="004665A2" w:rsidP="004665A2">
      <w:pPr>
        <w:pStyle w:val="ListParagraph"/>
        <w:numPr>
          <w:ilvl w:val="0"/>
          <w:numId w:val="42"/>
        </w:numPr>
        <w:tabs>
          <w:tab w:val="clear" w:pos="360"/>
          <w:tab w:val="left" w:pos="340"/>
        </w:tabs>
        <w:spacing w:after="200" w:line="276" w:lineRule="auto"/>
        <w:ind w:hanging="340"/>
        <w:rPr>
          <w:rFonts w:cs="Arial"/>
        </w:rPr>
      </w:pPr>
      <w:r w:rsidRPr="001A1817">
        <w:rPr>
          <w:rFonts w:cs="Arial"/>
        </w:rPr>
        <w:t>Ideally, as many of the below scenarios should be covered:</w:t>
      </w:r>
    </w:p>
    <w:p w14:paraId="76ABF40E" w14:textId="77777777" w:rsidR="004665A2" w:rsidRDefault="004665A2" w:rsidP="004665A2">
      <w:pPr>
        <w:ind w:left="360"/>
        <w:jc w:val="left"/>
        <w:rPr>
          <w:rFonts w:cs="Arial"/>
        </w:rPr>
      </w:pPr>
      <w:r>
        <w:rPr>
          <w:rFonts w:cs="Arial"/>
        </w:rPr>
        <w:t xml:space="preserve">Scell(s) release by </w:t>
      </w:r>
      <w:r w:rsidRPr="00DF5CC1">
        <w:rPr>
          <w:rFonts w:cs="Arial"/>
        </w:rPr>
        <w:t>RRCReconfiguration</w:t>
      </w:r>
      <w:r>
        <w:rPr>
          <w:rFonts w:cs="Arial"/>
        </w:rPr>
        <w:t xml:space="preserve"> (</w:t>
      </w:r>
      <w:r>
        <w:t>sCellToReleaseList)</w:t>
      </w:r>
      <w:r>
        <w:rPr>
          <w:rFonts w:cs="Arial"/>
        </w:rPr>
        <w:t>:</w:t>
      </w:r>
    </w:p>
    <w:p w14:paraId="3DBEA41D" w14:textId="77777777" w:rsidR="004665A2" w:rsidRDefault="004665A2" w:rsidP="004665A2">
      <w:pPr>
        <w:numPr>
          <w:ilvl w:val="0"/>
          <w:numId w:val="19"/>
        </w:numPr>
        <w:ind w:left="1260"/>
        <w:jc w:val="left"/>
        <w:rPr>
          <w:rFonts w:cs="Arial"/>
        </w:rPr>
      </w:pPr>
      <w:r>
        <w:rPr>
          <w:rFonts w:cs="Arial"/>
        </w:rPr>
        <w:t xml:space="preserve">Release to a reduced component Carrier Aggregation </w:t>
      </w:r>
    </w:p>
    <w:p w14:paraId="55AABD15" w14:textId="77777777" w:rsidR="004665A2" w:rsidRDefault="004665A2" w:rsidP="004665A2">
      <w:pPr>
        <w:numPr>
          <w:ilvl w:val="0"/>
          <w:numId w:val="19"/>
        </w:numPr>
        <w:ind w:left="1260"/>
        <w:jc w:val="left"/>
        <w:rPr>
          <w:rFonts w:cs="Arial"/>
        </w:rPr>
      </w:pPr>
      <w:r>
        <w:rPr>
          <w:rFonts w:cs="Arial"/>
        </w:rPr>
        <w:t>Release to single carrier.</w:t>
      </w:r>
    </w:p>
    <w:p w14:paraId="1224B296" w14:textId="77777777" w:rsidR="004665A2" w:rsidRDefault="004665A2" w:rsidP="004665A2">
      <w:pPr>
        <w:ind w:left="360"/>
        <w:jc w:val="left"/>
        <w:rPr>
          <w:rFonts w:cs="Arial"/>
        </w:rPr>
      </w:pPr>
      <w:r>
        <w:rPr>
          <w:rFonts w:cs="Arial"/>
        </w:rPr>
        <w:t xml:space="preserve">Scell(s) add by </w:t>
      </w:r>
      <w:r w:rsidRPr="00DF5CC1">
        <w:rPr>
          <w:rFonts w:cs="Arial"/>
        </w:rPr>
        <w:t>RRCReconfiguration</w:t>
      </w:r>
      <w:r>
        <w:rPr>
          <w:rFonts w:cs="Arial"/>
        </w:rPr>
        <w:t xml:space="preserve"> (</w:t>
      </w:r>
      <w:r>
        <w:t>sCellToAddModList)</w:t>
      </w:r>
      <w:r>
        <w:rPr>
          <w:rFonts w:cs="Arial"/>
        </w:rPr>
        <w:t>:</w:t>
      </w:r>
    </w:p>
    <w:p w14:paraId="24E3E3CF" w14:textId="77777777" w:rsidR="004665A2" w:rsidRDefault="004665A2" w:rsidP="004665A2">
      <w:pPr>
        <w:numPr>
          <w:ilvl w:val="0"/>
          <w:numId w:val="18"/>
        </w:numPr>
        <w:ind w:left="1260"/>
        <w:jc w:val="left"/>
        <w:rPr>
          <w:rFonts w:cs="Arial"/>
        </w:rPr>
      </w:pPr>
      <w:r>
        <w:rPr>
          <w:rFonts w:cs="Arial"/>
        </w:rPr>
        <w:t>Adding to an active Carrier Aggregation.</w:t>
      </w:r>
    </w:p>
    <w:p w14:paraId="55A74255" w14:textId="77777777" w:rsidR="004665A2" w:rsidRDefault="004665A2" w:rsidP="004665A2">
      <w:pPr>
        <w:numPr>
          <w:ilvl w:val="0"/>
          <w:numId w:val="18"/>
        </w:numPr>
        <w:ind w:left="1260"/>
        <w:jc w:val="left"/>
        <w:rPr>
          <w:rFonts w:cs="Arial"/>
        </w:rPr>
      </w:pPr>
      <w:r>
        <w:rPr>
          <w:rFonts w:cs="Arial"/>
        </w:rPr>
        <w:t>Adding to a single carrier to activate Carrier Aggregation.</w:t>
      </w:r>
    </w:p>
    <w:p w14:paraId="0CA89152" w14:textId="77777777" w:rsidR="004665A2" w:rsidRDefault="004665A2" w:rsidP="004665A2">
      <w:pPr>
        <w:ind w:left="360"/>
        <w:jc w:val="left"/>
        <w:rPr>
          <w:rFonts w:cs="Arial"/>
        </w:rPr>
      </w:pPr>
      <w:r>
        <w:rPr>
          <w:rFonts w:cs="Arial"/>
        </w:rPr>
        <w:t xml:space="preserve">Scell(s) modify by </w:t>
      </w:r>
      <w:r w:rsidRPr="00DF5CC1">
        <w:rPr>
          <w:rFonts w:cs="Arial"/>
        </w:rPr>
        <w:t>RRCReconfiguration</w:t>
      </w:r>
      <w:r>
        <w:rPr>
          <w:rFonts w:cs="Arial"/>
        </w:rPr>
        <w:t xml:space="preserve"> (</w:t>
      </w:r>
      <w:r>
        <w:t>sCellToReleaseList and sCellToAddModList)</w:t>
      </w:r>
      <w:r>
        <w:rPr>
          <w:rFonts w:cs="Arial"/>
        </w:rPr>
        <w:t>:</w:t>
      </w:r>
    </w:p>
    <w:p w14:paraId="39DBB37B" w14:textId="77777777" w:rsidR="004665A2" w:rsidRDefault="004665A2" w:rsidP="004665A2">
      <w:pPr>
        <w:numPr>
          <w:ilvl w:val="0"/>
          <w:numId w:val="20"/>
        </w:numPr>
        <w:ind w:left="1260"/>
        <w:jc w:val="left"/>
        <w:rPr>
          <w:rFonts w:cs="Arial"/>
        </w:rPr>
      </w:pPr>
      <w:r>
        <w:rPr>
          <w:rFonts w:cs="Arial"/>
        </w:rPr>
        <w:t>Combination of release and adding to an already active Carrier Aggregation.</w:t>
      </w:r>
    </w:p>
    <w:p w14:paraId="3C815478" w14:textId="77777777" w:rsidR="004665A2" w:rsidRDefault="004665A2" w:rsidP="004665A2">
      <w:pPr>
        <w:numPr>
          <w:ilvl w:val="0"/>
          <w:numId w:val="12"/>
        </w:numPr>
        <w:rPr>
          <w:rFonts w:cs="Arial"/>
        </w:rPr>
      </w:pPr>
      <w:r>
        <w:rPr>
          <w:rFonts w:cs="Arial"/>
        </w:rPr>
        <w:t>Stop the data download.</w:t>
      </w:r>
    </w:p>
    <w:p w14:paraId="489250D1" w14:textId="77777777" w:rsidR="004665A2" w:rsidRDefault="004665A2" w:rsidP="004665A2">
      <w:pPr>
        <w:pStyle w:val="H6"/>
      </w:pPr>
      <w:r w:rsidRPr="00043332">
        <w:t>Expected</w:t>
      </w:r>
      <w:r w:rsidRPr="00932D40">
        <w:t xml:space="preserve"> behaviour</w:t>
      </w:r>
    </w:p>
    <w:p w14:paraId="303337DF" w14:textId="77777777" w:rsidR="004665A2" w:rsidRPr="003779F9" w:rsidRDefault="004665A2" w:rsidP="004665A2">
      <w:pPr>
        <w:numPr>
          <w:ilvl w:val="0"/>
          <w:numId w:val="13"/>
        </w:numPr>
        <w:rPr>
          <w:rFonts w:cs="Arial"/>
        </w:rPr>
      </w:pPr>
      <w:r w:rsidRPr="003779F9">
        <w:rPr>
          <w:rFonts w:cs="Arial"/>
        </w:rPr>
        <w:t>Data connection is successfully established.</w:t>
      </w:r>
    </w:p>
    <w:p w14:paraId="37F3269A" w14:textId="77777777" w:rsidR="004665A2" w:rsidRPr="008C104A" w:rsidRDefault="004665A2" w:rsidP="004665A2">
      <w:pPr>
        <w:numPr>
          <w:ilvl w:val="0"/>
          <w:numId w:val="13"/>
        </w:numPr>
        <w:rPr>
          <w:rFonts w:cs="Arial"/>
        </w:rPr>
      </w:pPr>
      <w:r w:rsidRPr="008C104A">
        <w:rPr>
          <w:rFonts w:cs="Arial"/>
        </w:rPr>
        <w:t>Carrier Aggregation status is ACTIVATED as implemented and allocated by the network.</w:t>
      </w:r>
    </w:p>
    <w:p w14:paraId="061CAB74" w14:textId="77777777" w:rsidR="004665A2" w:rsidRPr="00F415AE" w:rsidRDefault="004665A2" w:rsidP="004665A2">
      <w:pPr>
        <w:ind w:left="360"/>
        <w:rPr>
          <w:rFonts w:cs="Arial"/>
        </w:rPr>
      </w:pPr>
      <w:r w:rsidRPr="00F415AE">
        <w:rPr>
          <w:rFonts w:cs="Arial"/>
        </w:rPr>
        <w:t xml:space="preserve">Data </w:t>
      </w:r>
      <w:r>
        <w:rPr>
          <w:rFonts w:cs="Arial"/>
        </w:rPr>
        <w:t>d</w:t>
      </w:r>
      <w:r w:rsidRPr="00F415AE">
        <w:rPr>
          <w:rFonts w:cs="Arial"/>
        </w:rPr>
        <w:t>ownload is ongoing successfully.</w:t>
      </w:r>
    </w:p>
    <w:p w14:paraId="14EA3BE3" w14:textId="77777777" w:rsidR="004665A2" w:rsidRDefault="004665A2" w:rsidP="004665A2">
      <w:pPr>
        <w:numPr>
          <w:ilvl w:val="0"/>
          <w:numId w:val="13"/>
        </w:numPr>
        <w:rPr>
          <w:rFonts w:cs="Arial"/>
        </w:rPr>
      </w:pPr>
      <w:r>
        <w:rPr>
          <w:rFonts w:cs="Arial"/>
        </w:rPr>
        <w:t>The DUT performs Carrier Aggregation as expected along the drive route. Each handover is successfully performed and data download continues as expected after each handover and cell change.</w:t>
      </w:r>
    </w:p>
    <w:p w14:paraId="79083686" w14:textId="77777777" w:rsidR="004665A2" w:rsidRDefault="004665A2" w:rsidP="004665A2">
      <w:pPr>
        <w:numPr>
          <w:ilvl w:val="0"/>
          <w:numId w:val="13"/>
        </w:numPr>
        <w:rPr>
          <w:rFonts w:cs="Arial"/>
        </w:rPr>
      </w:pPr>
      <w:r>
        <w:rPr>
          <w:rFonts w:cs="Arial"/>
        </w:rPr>
        <w:t>Data download is successfully stopped.</w:t>
      </w:r>
    </w:p>
    <w:p w14:paraId="4B20A253" w14:textId="77777777" w:rsidR="004665A2" w:rsidRPr="00276B2F" w:rsidRDefault="004665A2" w:rsidP="004665A2">
      <w:pPr>
        <w:pStyle w:val="NormalParagraph"/>
        <w:rPr>
          <w:lang w:eastAsia="en-US" w:bidi="bn-BD"/>
        </w:rPr>
      </w:pPr>
    </w:p>
    <w:p w14:paraId="08D26E07" w14:textId="77777777" w:rsidR="00E567B3" w:rsidRDefault="00E567B3" w:rsidP="00E567B3">
      <w:pPr>
        <w:pStyle w:val="Heading2"/>
      </w:pPr>
      <w:bookmarkStart w:id="248" w:name="_Toc92205560"/>
      <w:bookmarkStart w:id="249" w:name="_Hlk99965494"/>
      <w:bookmarkStart w:id="250" w:name="_Toc156375253"/>
      <w:r>
        <w:t>106.4</w:t>
      </w:r>
      <w:r>
        <w:tab/>
        <w:t>Carrier Aggregation Mobility Test for 5G NR Option 2</w:t>
      </w:r>
      <w:bookmarkEnd w:id="250"/>
    </w:p>
    <w:p w14:paraId="0BD3B007" w14:textId="77777777" w:rsidR="00E567B3" w:rsidRPr="005B096B" w:rsidRDefault="00E567B3" w:rsidP="00E567B3">
      <w:pPr>
        <w:pStyle w:val="Heading3"/>
      </w:pPr>
      <w:bookmarkStart w:id="251" w:name="_Toc92205561"/>
      <w:bookmarkStart w:id="252" w:name="_Toc156375254"/>
      <w:r>
        <w:t>106.4.1</w:t>
      </w:r>
      <w:r w:rsidRPr="00932D40">
        <w:tab/>
      </w:r>
      <w:r>
        <w:t>Carrier Aggregation Mobility – Downlink</w:t>
      </w:r>
      <w:bookmarkEnd w:id="251"/>
      <w:bookmarkEnd w:id="252"/>
    </w:p>
    <w:p w14:paraId="5314B9D5" w14:textId="77777777" w:rsidR="00E567B3" w:rsidRPr="005B096B" w:rsidRDefault="00E567B3" w:rsidP="00E567B3">
      <w:pPr>
        <w:pStyle w:val="H6"/>
      </w:pPr>
      <w:r w:rsidRPr="00043332">
        <w:t>Description</w:t>
      </w:r>
    </w:p>
    <w:p w14:paraId="5D2A108C" w14:textId="77777777" w:rsidR="00E567B3" w:rsidRDefault="00E567B3" w:rsidP="00E567B3">
      <w:r w:rsidRPr="005B096B">
        <w:t xml:space="preserve">The DUT </w:t>
      </w:r>
      <w:r>
        <w:t>shall perform Carrier Aggregation along the drive route as expected for the network under test.</w:t>
      </w:r>
    </w:p>
    <w:p w14:paraId="31C9A17A" w14:textId="77777777" w:rsidR="00E567B3" w:rsidRPr="005B096B" w:rsidRDefault="00E567B3" w:rsidP="00E567B3">
      <w:pPr>
        <w:pStyle w:val="H6"/>
      </w:pPr>
      <w:r w:rsidRPr="00932D40">
        <w:t>Related core specifications</w:t>
      </w:r>
    </w:p>
    <w:p w14:paraId="1F449E43" w14:textId="77777777" w:rsidR="00E567B3" w:rsidRPr="005B096B" w:rsidRDefault="00E567B3" w:rsidP="00E567B3">
      <w:r w:rsidRPr="000D03CB">
        <w:t>3GPP TS</w:t>
      </w:r>
      <w:r>
        <w:t xml:space="preserve"> 38.331</w:t>
      </w:r>
    </w:p>
    <w:p w14:paraId="26783B1F" w14:textId="77777777" w:rsidR="00E567B3" w:rsidRPr="005B096B" w:rsidRDefault="00E567B3" w:rsidP="00E567B3">
      <w:pPr>
        <w:pStyle w:val="H6"/>
      </w:pPr>
      <w:r w:rsidRPr="00932D40">
        <w:t>Reason for test</w:t>
      </w:r>
    </w:p>
    <w:p w14:paraId="6D80D260" w14:textId="77777777" w:rsidR="00E567B3" w:rsidRDefault="00E567B3" w:rsidP="00E567B3">
      <w:r>
        <w:t>To ensure the DUT can perform Carrier Aggregation under mobility conditions.</w:t>
      </w:r>
    </w:p>
    <w:p w14:paraId="02139CF9" w14:textId="77777777" w:rsidR="00E567B3" w:rsidRDefault="00E567B3" w:rsidP="00E567B3">
      <w:r>
        <w:lastRenderedPageBreak/>
        <w:t xml:space="preserve">This test is applicable for devices supporting Carrier Aggregation regardless of the type of Carrier Aggregation (Contiguous, non-contiguous, inter band), technology (FDD, TDD) or number of components aggregated by the network. </w:t>
      </w:r>
    </w:p>
    <w:p w14:paraId="4579A5BE" w14:textId="77777777" w:rsidR="00E567B3" w:rsidRDefault="00E567B3" w:rsidP="00E567B3">
      <w:pPr>
        <w:pStyle w:val="H6"/>
      </w:pPr>
      <w:r w:rsidRPr="00932D40">
        <w:t>Initial configuration</w:t>
      </w:r>
    </w:p>
    <w:p w14:paraId="66D84716" w14:textId="77777777" w:rsidR="00E567B3" w:rsidRDefault="00E567B3" w:rsidP="00E567B3">
      <w:r>
        <w:t>DUT and network under test are both supporting Carrier Aggregation in the downlink.</w:t>
      </w:r>
    </w:p>
    <w:p w14:paraId="122BF867" w14:textId="77777777" w:rsidR="00E567B3" w:rsidRDefault="00E567B3" w:rsidP="00E567B3">
      <w:r w:rsidRPr="00AF3C1F">
        <w:t xml:space="preserve">There must be an appropriate number of </w:t>
      </w:r>
      <w:r>
        <w:t>5G SA</w:t>
      </w:r>
      <w:r w:rsidRPr="00AF3C1F">
        <w:t xml:space="preserve"> c</w:t>
      </w:r>
      <w:r>
        <w:t xml:space="preserve">ells available on the same PLMN, supporting the Carrier Aggregation Bands and frequencies required to be tested. </w:t>
      </w:r>
    </w:p>
    <w:p w14:paraId="3BE53FFD" w14:textId="77777777" w:rsidR="00E567B3" w:rsidRDefault="00E567B3" w:rsidP="00E567B3">
      <w:pPr>
        <w:jc w:val="left"/>
        <w:rPr>
          <w:rFonts w:cs="Arial"/>
        </w:rPr>
      </w:pPr>
      <w:r>
        <w:rPr>
          <w:rFonts w:cs="Arial"/>
        </w:rPr>
        <w:t>The test route should be sufficient enough to adequately test the Carrier Aggregation scenarios supported by the network and DUT.</w:t>
      </w:r>
    </w:p>
    <w:p w14:paraId="64D4AC11" w14:textId="77777777" w:rsidR="00E567B3" w:rsidRDefault="00E567B3" w:rsidP="00E567B3">
      <w:pPr>
        <w:pStyle w:val="H6"/>
      </w:pPr>
      <w:r w:rsidRPr="00043332">
        <w:t>Test</w:t>
      </w:r>
      <w:r w:rsidRPr="005B096B">
        <w:t xml:space="preserve"> procedure</w:t>
      </w:r>
    </w:p>
    <w:p w14:paraId="4DD9FC3D" w14:textId="77777777" w:rsidR="00E567B3" w:rsidRPr="003779F9" w:rsidRDefault="00E567B3" w:rsidP="00E567B3">
      <w:pPr>
        <w:numPr>
          <w:ilvl w:val="0"/>
          <w:numId w:val="12"/>
        </w:numPr>
        <w:rPr>
          <w:rFonts w:cs="Arial"/>
        </w:rPr>
      </w:pPr>
      <w:r w:rsidRPr="003779F9">
        <w:rPr>
          <w:rFonts w:cs="Arial"/>
        </w:rPr>
        <w:t>Start a Data session. I.e. activate tethering (USB/Wi-Fi) / DUN / internal FTP client.</w:t>
      </w:r>
    </w:p>
    <w:p w14:paraId="3EAE97DC" w14:textId="77777777" w:rsidR="00E567B3" w:rsidRPr="003779F9" w:rsidRDefault="00E567B3" w:rsidP="00E567B3">
      <w:pPr>
        <w:numPr>
          <w:ilvl w:val="0"/>
          <w:numId w:val="12"/>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4B04BBBF" w14:textId="77777777" w:rsidR="00E567B3" w:rsidRDefault="00E567B3" w:rsidP="00E567B3">
      <w:pPr>
        <w:ind w:left="360"/>
        <w:rPr>
          <w:rFonts w:cs="Arial"/>
        </w:rPr>
      </w:pPr>
      <w:r>
        <w:rPr>
          <w:rFonts w:cs="Arial"/>
        </w:rPr>
        <w:t>Confirm Carrier Aggregation status is ACTIVATED using a trace tool or internal measuring application to ensure successful addition of the Scell(s) to the Pcell.</w:t>
      </w:r>
    </w:p>
    <w:p w14:paraId="0FA36CA6" w14:textId="77777777" w:rsidR="00E567B3" w:rsidRPr="00112C8D" w:rsidRDefault="00E567B3" w:rsidP="00E567B3">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0B8BE31E" w14:textId="77777777" w:rsidR="00E567B3" w:rsidRDefault="00E567B3" w:rsidP="00E567B3">
      <w:pPr>
        <w:numPr>
          <w:ilvl w:val="0"/>
          <w:numId w:val="12"/>
        </w:numPr>
        <w:rPr>
          <w:rFonts w:cs="Arial"/>
        </w:rPr>
      </w:pPr>
      <w:r>
        <w:rPr>
          <w:rFonts w:cs="Arial"/>
        </w:rPr>
        <w:t>Move along the test route ensuring the DUT moves between Pcells sharing the same gNodeB and Pcells not sharing the same gNodeB.</w:t>
      </w:r>
    </w:p>
    <w:p w14:paraId="10949BF7" w14:textId="77777777" w:rsidR="00E567B3" w:rsidRPr="001A1817" w:rsidRDefault="00E567B3" w:rsidP="00E567B3">
      <w:pPr>
        <w:pStyle w:val="ListParagraph"/>
        <w:ind w:left="360"/>
        <w:rPr>
          <w:rFonts w:cs="Arial"/>
        </w:rPr>
      </w:pPr>
      <w:r w:rsidRPr="001A1817">
        <w:rPr>
          <w:rFonts w:cs="Arial"/>
        </w:rPr>
        <w:t>Ideally, as many of the below scenarios should be covered:</w:t>
      </w:r>
    </w:p>
    <w:p w14:paraId="303010B3" w14:textId="77777777" w:rsidR="00E567B3" w:rsidRDefault="00E567B3" w:rsidP="00E567B3">
      <w:pPr>
        <w:ind w:left="360"/>
        <w:jc w:val="left"/>
        <w:rPr>
          <w:rFonts w:cs="Arial"/>
        </w:rPr>
      </w:pPr>
      <w:r>
        <w:rPr>
          <w:rFonts w:cs="Arial"/>
        </w:rPr>
        <w:t xml:space="preserve">Scell(s) release by </w:t>
      </w:r>
      <w:r w:rsidRPr="00DF5CC1">
        <w:rPr>
          <w:rFonts w:cs="Arial"/>
        </w:rPr>
        <w:t>RRCReconfiguration</w:t>
      </w:r>
      <w:r>
        <w:rPr>
          <w:rFonts w:cs="Arial"/>
        </w:rPr>
        <w:t xml:space="preserve"> (</w:t>
      </w:r>
      <w:r>
        <w:t>sCellToReleaseList)</w:t>
      </w:r>
      <w:r>
        <w:rPr>
          <w:rFonts w:cs="Arial"/>
        </w:rPr>
        <w:t>:</w:t>
      </w:r>
    </w:p>
    <w:p w14:paraId="3EFD5ED2" w14:textId="77777777" w:rsidR="00E567B3" w:rsidRDefault="00E567B3" w:rsidP="00E567B3">
      <w:pPr>
        <w:numPr>
          <w:ilvl w:val="0"/>
          <w:numId w:val="19"/>
        </w:numPr>
        <w:ind w:left="1260"/>
        <w:jc w:val="left"/>
        <w:rPr>
          <w:rFonts w:cs="Arial"/>
        </w:rPr>
      </w:pPr>
      <w:r>
        <w:rPr>
          <w:rFonts w:cs="Arial"/>
        </w:rPr>
        <w:t xml:space="preserve">Release to a reduced component Carrier Aggregation </w:t>
      </w:r>
    </w:p>
    <w:p w14:paraId="192B762F" w14:textId="77777777" w:rsidR="00E567B3" w:rsidRDefault="00E567B3" w:rsidP="00E567B3">
      <w:pPr>
        <w:numPr>
          <w:ilvl w:val="0"/>
          <w:numId w:val="19"/>
        </w:numPr>
        <w:ind w:left="1260"/>
        <w:jc w:val="left"/>
        <w:rPr>
          <w:rFonts w:cs="Arial"/>
        </w:rPr>
      </w:pPr>
      <w:r>
        <w:rPr>
          <w:rFonts w:cs="Arial"/>
        </w:rPr>
        <w:t>Release to single carrier.</w:t>
      </w:r>
    </w:p>
    <w:p w14:paraId="33619F06" w14:textId="77777777" w:rsidR="00E567B3" w:rsidRDefault="00E567B3" w:rsidP="00E567B3">
      <w:pPr>
        <w:ind w:left="360"/>
        <w:jc w:val="left"/>
        <w:rPr>
          <w:rFonts w:cs="Arial"/>
        </w:rPr>
      </w:pPr>
      <w:r>
        <w:rPr>
          <w:rFonts w:cs="Arial"/>
        </w:rPr>
        <w:t xml:space="preserve">Scell(s) add by </w:t>
      </w:r>
      <w:r w:rsidRPr="00DF5CC1">
        <w:rPr>
          <w:rFonts w:cs="Arial"/>
        </w:rPr>
        <w:t>RRCReconfiguration</w:t>
      </w:r>
      <w:r>
        <w:rPr>
          <w:rFonts w:cs="Arial"/>
        </w:rPr>
        <w:t xml:space="preserve"> (</w:t>
      </w:r>
      <w:r>
        <w:t>sCellToAddModList)</w:t>
      </w:r>
      <w:r>
        <w:rPr>
          <w:rFonts w:cs="Arial"/>
        </w:rPr>
        <w:t>:</w:t>
      </w:r>
    </w:p>
    <w:p w14:paraId="431E7AA0" w14:textId="77777777" w:rsidR="00E567B3" w:rsidRDefault="00E567B3" w:rsidP="00E567B3">
      <w:pPr>
        <w:numPr>
          <w:ilvl w:val="0"/>
          <w:numId w:val="18"/>
        </w:numPr>
        <w:ind w:left="1260"/>
        <w:jc w:val="left"/>
        <w:rPr>
          <w:rFonts w:cs="Arial"/>
        </w:rPr>
      </w:pPr>
      <w:r>
        <w:rPr>
          <w:rFonts w:cs="Arial"/>
        </w:rPr>
        <w:t>Adding to an active Carrier Aggregation.</w:t>
      </w:r>
    </w:p>
    <w:p w14:paraId="035336FA" w14:textId="77777777" w:rsidR="00E567B3" w:rsidRDefault="00E567B3" w:rsidP="00E567B3">
      <w:pPr>
        <w:numPr>
          <w:ilvl w:val="0"/>
          <w:numId w:val="18"/>
        </w:numPr>
        <w:ind w:left="1260"/>
        <w:jc w:val="left"/>
        <w:rPr>
          <w:rFonts w:cs="Arial"/>
        </w:rPr>
      </w:pPr>
      <w:r>
        <w:rPr>
          <w:rFonts w:cs="Arial"/>
        </w:rPr>
        <w:t>Adding to a single carrier to activate Carrier Aggregation.</w:t>
      </w:r>
    </w:p>
    <w:p w14:paraId="2A70C90C" w14:textId="77777777" w:rsidR="00E567B3" w:rsidRDefault="00E567B3" w:rsidP="00E567B3">
      <w:pPr>
        <w:ind w:left="360"/>
        <w:jc w:val="left"/>
        <w:rPr>
          <w:rFonts w:cs="Arial"/>
        </w:rPr>
      </w:pPr>
      <w:r>
        <w:rPr>
          <w:rFonts w:cs="Arial"/>
        </w:rPr>
        <w:t xml:space="preserve">Scell(s) modify by </w:t>
      </w:r>
      <w:r w:rsidRPr="00DF5CC1">
        <w:rPr>
          <w:rFonts w:cs="Arial"/>
        </w:rPr>
        <w:t>RRCReconfiguration</w:t>
      </w:r>
      <w:r>
        <w:rPr>
          <w:rFonts w:cs="Arial"/>
        </w:rPr>
        <w:t xml:space="preserve"> (</w:t>
      </w:r>
      <w:r>
        <w:t>sCellToReleaseList and sCellToAddModList)</w:t>
      </w:r>
      <w:r>
        <w:rPr>
          <w:rFonts w:cs="Arial"/>
        </w:rPr>
        <w:t>:</w:t>
      </w:r>
    </w:p>
    <w:p w14:paraId="43DD9BFE" w14:textId="77777777" w:rsidR="00E567B3" w:rsidRDefault="00E567B3" w:rsidP="00E567B3">
      <w:pPr>
        <w:numPr>
          <w:ilvl w:val="0"/>
          <w:numId w:val="20"/>
        </w:numPr>
        <w:ind w:left="1260"/>
        <w:jc w:val="left"/>
        <w:rPr>
          <w:rFonts w:cs="Arial"/>
        </w:rPr>
      </w:pPr>
      <w:r>
        <w:rPr>
          <w:rFonts w:cs="Arial"/>
        </w:rPr>
        <w:t>Combination of release and adding to an already active Carrier Aggregation.</w:t>
      </w:r>
    </w:p>
    <w:p w14:paraId="27B62675" w14:textId="77777777" w:rsidR="00E567B3" w:rsidRDefault="00E567B3" w:rsidP="00E567B3">
      <w:pPr>
        <w:numPr>
          <w:ilvl w:val="0"/>
          <w:numId w:val="12"/>
        </w:numPr>
        <w:rPr>
          <w:rFonts w:cs="Arial"/>
        </w:rPr>
      </w:pPr>
      <w:r>
        <w:rPr>
          <w:rFonts w:cs="Arial"/>
        </w:rPr>
        <w:t>Stop the data download.</w:t>
      </w:r>
    </w:p>
    <w:p w14:paraId="11EE1F6A" w14:textId="77777777" w:rsidR="00E567B3" w:rsidRDefault="00E567B3" w:rsidP="00E567B3">
      <w:pPr>
        <w:pStyle w:val="H6"/>
      </w:pPr>
      <w:r w:rsidRPr="00043332">
        <w:t>Expected</w:t>
      </w:r>
      <w:r w:rsidRPr="00932D40">
        <w:t xml:space="preserve"> behaviour</w:t>
      </w:r>
    </w:p>
    <w:p w14:paraId="7737CEDD" w14:textId="77777777" w:rsidR="00E567B3" w:rsidRPr="003779F9" w:rsidRDefault="00E567B3" w:rsidP="00E567B3">
      <w:pPr>
        <w:numPr>
          <w:ilvl w:val="0"/>
          <w:numId w:val="13"/>
        </w:numPr>
        <w:rPr>
          <w:rFonts w:cs="Arial"/>
        </w:rPr>
      </w:pPr>
      <w:r w:rsidRPr="003779F9">
        <w:rPr>
          <w:rFonts w:cs="Arial"/>
        </w:rPr>
        <w:t>Data connection is successfully established.</w:t>
      </w:r>
    </w:p>
    <w:p w14:paraId="3307FEAE" w14:textId="77777777" w:rsidR="00E567B3" w:rsidRPr="008C104A" w:rsidRDefault="00E567B3" w:rsidP="00E567B3">
      <w:pPr>
        <w:numPr>
          <w:ilvl w:val="0"/>
          <w:numId w:val="13"/>
        </w:numPr>
        <w:rPr>
          <w:rFonts w:cs="Arial"/>
        </w:rPr>
      </w:pPr>
      <w:r w:rsidRPr="008C104A">
        <w:rPr>
          <w:rFonts w:cs="Arial"/>
        </w:rPr>
        <w:t>Carrier Aggregation status is ACTIVATED as implemented and allocated by the network.</w:t>
      </w:r>
    </w:p>
    <w:p w14:paraId="54C21F91" w14:textId="77777777" w:rsidR="00E567B3" w:rsidRPr="00F415AE" w:rsidRDefault="00E567B3" w:rsidP="00E567B3">
      <w:pPr>
        <w:ind w:left="360"/>
        <w:rPr>
          <w:rFonts w:cs="Arial"/>
        </w:rPr>
      </w:pPr>
      <w:r w:rsidRPr="00F415AE">
        <w:rPr>
          <w:rFonts w:cs="Arial"/>
        </w:rPr>
        <w:t xml:space="preserve">Data </w:t>
      </w:r>
      <w:r>
        <w:rPr>
          <w:rFonts w:cs="Arial"/>
        </w:rPr>
        <w:t>d</w:t>
      </w:r>
      <w:r w:rsidRPr="00F415AE">
        <w:rPr>
          <w:rFonts w:cs="Arial"/>
        </w:rPr>
        <w:t>ownload is ongoing successfully.</w:t>
      </w:r>
    </w:p>
    <w:p w14:paraId="3641ED05" w14:textId="77777777" w:rsidR="00E567B3" w:rsidRDefault="00E567B3" w:rsidP="00E567B3">
      <w:pPr>
        <w:numPr>
          <w:ilvl w:val="0"/>
          <w:numId w:val="13"/>
        </w:numPr>
        <w:rPr>
          <w:rFonts w:cs="Arial"/>
        </w:rPr>
      </w:pPr>
      <w:r>
        <w:rPr>
          <w:rFonts w:cs="Arial"/>
        </w:rPr>
        <w:t>The DUT performs Carrier Aggregation as expected along the drive route. Each handover is successfully performed and data download continues as expected after each handover and cell change.</w:t>
      </w:r>
    </w:p>
    <w:p w14:paraId="1A2EAF83" w14:textId="77777777" w:rsidR="00E567B3" w:rsidRDefault="00E567B3" w:rsidP="00E567B3">
      <w:pPr>
        <w:numPr>
          <w:ilvl w:val="0"/>
          <w:numId w:val="13"/>
        </w:numPr>
        <w:rPr>
          <w:rFonts w:cs="Arial"/>
        </w:rPr>
      </w:pPr>
      <w:r>
        <w:rPr>
          <w:rFonts w:cs="Arial"/>
        </w:rPr>
        <w:t>Data download is successfully stopped.</w:t>
      </w:r>
    </w:p>
    <w:p w14:paraId="0C0FEE23" w14:textId="77777777" w:rsidR="00E567B3" w:rsidRPr="005B096B" w:rsidRDefault="00E567B3" w:rsidP="00E567B3">
      <w:pPr>
        <w:pStyle w:val="Heading3"/>
      </w:pPr>
      <w:bookmarkStart w:id="253" w:name="_Toc92205562"/>
      <w:bookmarkStart w:id="254" w:name="_Toc156375255"/>
      <w:r>
        <w:t>106.4.2.</w:t>
      </w:r>
      <w:r w:rsidRPr="00932D40">
        <w:tab/>
      </w:r>
      <w:r>
        <w:t>Carrier Aggregation Mobility – Uplink</w:t>
      </w:r>
      <w:bookmarkEnd w:id="253"/>
      <w:bookmarkEnd w:id="254"/>
    </w:p>
    <w:p w14:paraId="5A2F7B5F" w14:textId="77777777" w:rsidR="00E567B3" w:rsidRPr="005B096B" w:rsidRDefault="00E567B3" w:rsidP="00E567B3">
      <w:pPr>
        <w:pStyle w:val="H6"/>
      </w:pPr>
      <w:r w:rsidRPr="00043332">
        <w:t>Description</w:t>
      </w:r>
    </w:p>
    <w:p w14:paraId="6A9CD05D" w14:textId="77777777" w:rsidR="00E567B3" w:rsidRDefault="00E567B3" w:rsidP="00E567B3">
      <w:r w:rsidRPr="005B096B">
        <w:t xml:space="preserve">The DUT </w:t>
      </w:r>
      <w:r>
        <w:t>shall perform Carrier Aggregation along the drive route as expected for the network under test.</w:t>
      </w:r>
    </w:p>
    <w:p w14:paraId="1CF26C5C" w14:textId="77777777" w:rsidR="00E567B3" w:rsidRPr="005B096B" w:rsidRDefault="00E567B3" w:rsidP="00E567B3">
      <w:pPr>
        <w:pStyle w:val="H6"/>
      </w:pPr>
      <w:r w:rsidRPr="00932D40">
        <w:t>Related core specifications</w:t>
      </w:r>
    </w:p>
    <w:p w14:paraId="1B33C078" w14:textId="77777777" w:rsidR="00E567B3" w:rsidRPr="005B096B" w:rsidRDefault="00E567B3" w:rsidP="00E567B3">
      <w:r w:rsidRPr="000D03CB">
        <w:t>3GPP TS</w:t>
      </w:r>
      <w:r>
        <w:t xml:space="preserve"> 38.331</w:t>
      </w:r>
    </w:p>
    <w:p w14:paraId="2B6B742B" w14:textId="77777777" w:rsidR="00E567B3" w:rsidRPr="005B096B" w:rsidRDefault="00E567B3" w:rsidP="00E567B3">
      <w:pPr>
        <w:pStyle w:val="H6"/>
      </w:pPr>
      <w:r w:rsidRPr="00932D40">
        <w:lastRenderedPageBreak/>
        <w:t>Reason for test</w:t>
      </w:r>
    </w:p>
    <w:p w14:paraId="54544E6A" w14:textId="77777777" w:rsidR="00E567B3" w:rsidRPr="005B096B" w:rsidRDefault="00E567B3" w:rsidP="00E567B3">
      <w:r>
        <w:t>To ensure the DUT can perform Carrier Aggregation under mobility conditions.</w:t>
      </w:r>
    </w:p>
    <w:p w14:paraId="41512C92" w14:textId="77777777" w:rsidR="00E567B3" w:rsidRDefault="00E567B3" w:rsidP="00E567B3">
      <w:r>
        <w:t xml:space="preserve">This test is applicable for devices supporting Carrier Aggregation regardless of the type of Carrier Aggregation (Contiguous, non-contiguous, inter band), technology (FDD, TDD) or number of components aggregated by the network. </w:t>
      </w:r>
    </w:p>
    <w:p w14:paraId="6227C4BD" w14:textId="77777777" w:rsidR="00E567B3" w:rsidRDefault="00E567B3" w:rsidP="00E567B3">
      <w:pPr>
        <w:pStyle w:val="H6"/>
      </w:pPr>
      <w:r w:rsidRPr="00932D40">
        <w:t>Initial configuration</w:t>
      </w:r>
    </w:p>
    <w:p w14:paraId="2AB36F7D" w14:textId="77777777" w:rsidR="00E567B3" w:rsidRDefault="00E567B3" w:rsidP="00E567B3">
      <w:r>
        <w:t>DUT and network under test are both supporting Carrier Aggregation in the uplink.</w:t>
      </w:r>
    </w:p>
    <w:p w14:paraId="40C8C64F" w14:textId="77777777" w:rsidR="00E567B3" w:rsidRDefault="00E567B3" w:rsidP="00E567B3">
      <w:r w:rsidRPr="00AF3C1F">
        <w:t xml:space="preserve">There must be an appropriate number of </w:t>
      </w:r>
      <w:r>
        <w:t>5G SA</w:t>
      </w:r>
      <w:r w:rsidRPr="00AF3C1F">
        <w:t xml:space="preserve"> c</w:t>
      </w:r>
      <w:r>
        <w:t xml:space="preserve">ells available on the same PLMN, supporting the Carrier Aggregation Bands and frequencies required to be tested. </w:t>
      </w:r>
    </w:p>
    <w:p w14:paraId="716C8B81" w14:textId="77777777" w:rsidR="00E567B3" w:rsidRDefault="00E567B3" w:rsidP="00E567B3">
      <w:pPr>
        <w:jc w:val="left"/>
        <w:rPr>
          <w:rFonts w:cs="Arial"/>
        </w:rPr>
      </w:pPr>
      <w:r>
        <w:rPr>
          <w:rFonts w:cs="Arial"/>
        </w:rPr>
        <w:t>The test route should be sufficient enough to adequately test the Carrier Aggregation scenarios supported by the network and DUT.</w:t>
      </w:r>
    </w:p>
    <w:p w14:paraId="6C30C6A7" w14:textId="77777777" w:rsidR="00E567B3" w:rsidRDefault="00E567B3" w:rsidP="00E567B3">
      <w:pPr>
        <w:pStyle w:val="H6"/>
      </w:pPr>
      <w:r w:rsidRPr="00043332">
        <w:t>Test</w:t>
      </w:r>
      <w:r w:rsidRPr="005B096B">
        <w:t xml:space="preserve"> procedure</w:t>
      </w:r>
    </w:p>
    <w:p w14:paraId="2641D900" w14:textId="77777777" w:rsidR="00E567B3" w:rsidRPr="003779F9" w:rsidRDefault="00E567B3" w:rsidP="00E567B3">
      <w:pPr>
        <w:numPr>
          <w:ilvl w:val="0"/>
          <w:numId w:val="14"/>
        </w:numPr>
        <w:rPr>
          <w:rFonts w:cs="Arial"/>
        </w:rPr>
      </w:pPr>
      <w:r w:rsidRPr="003779F9">
        <w:rPr>
          <w:rFonts w:cs="Arial"/>
        </w:rPr>
        <w:t>Start a Data session. I.e. activate tethering (USB/Wi-Fi) / DUN / internal FTP client.</w:t>
      </w:r>
    </w:p>
    <w:p w14:paraId="472E90DE" w14:textId="77777777" w:rsidR="00E567B3" w:rsidRPr="003779F9" w:rsidRDefault="00E567B3" w:rsidP="00E567B3">
      <w:pPr>
        <w:numPr>
          <w:ilvl w:val="0"/>
          <w:numId w:val="14"/>
        </w:numPr>
        <w:rPr>
          <w:rFonts w:cs="Arial"/>
        </w:rPr>
      </w:pPr>
      <w:r>
        <w:rPr>
          <w:rFonts w:cs="Arial"/>
        </w:rPr>
        <w:t>Up</w:t>
      </w:r>
      <w:r w:rsidRPr="003779F9">
        <w:rPr>
          <w:rFonts w:cs="Arial"/>
        </w:rPr>
        <w:t>load a large incompressible file</w:t>
      </w:r>
      <w:r>
        <w:rPr>
          <w:rFonts w:cs="Arial"/>
        </w:rPr>
        <w:t xml:space="preserve"> to an external server</w:t>
      </w:r>
      <w:r w:rsidRPr="003779F9">
        <w:rPr>
          <w:rFonts w:cs="Arial"/>
        </w:rPr>
        <w:t>.</w:t>
      </w:r>
    </w:p>
    <w:p w14:paraId="60787382" w14:textId="77777777" w:rsidR="00E567B3" w:rsidRDefault="00E567B3" w:rsidP="00E567B3">
      <w:pPr>
        <w:ind w:left="360"/>
        <w:rPr>
          <w:rFonts w:cs="Arial"/>
        </w:rPr>
      </w:pPr>
      <w:r>
        <w:rPr>
          <w:rFonts w:cs="Arial"/>
        </w:rPr>
        <w:t>Confirm Carrier Aggregation status is ACTIVATED using a trace tool or internal measuring application to ensure successful addition of the Scell(s) to the Pcell.</w:t>
      </w:r>
    </w:p>
    <w:p w14:paraId="07F41A6C" w14:textId="77777777" w:rsidR="00E567B3" w:rsidRPr="00112C8D" w:rsidRDefault="00E567B3" w:rsidP="00E567B3">
      <w:pPr>
        <w:ind w:left="360"/>
        <w:rPr>
          <w:rFonts w:cs="Arial"/>
        </w:rPr>
      </w:pPr>
      <w:r>
        <w:rPr>
          <w:rFonts w:cs="Arial"/>
        </w:rPr>
        <w:t>Confirm Data up</w:t>
      </w:r>
      <w:r w:rsidRPr="00112C8D">
        <w:rPr>
          <w:rFonts w:cs="Arial"/>
        </w:rPr>
        <w:t xml:space="preserve">load </w:t>
      </w:r>
      <w:r>
        <w:rPr>
          <w:rFonts w:cs="Arial"/>
        </w:rPr>
        <w:t>has started, and the transfer is ongoing throughout the test</w:t>
      </w:r>
      <w:r w:rsidRPr="00112C8D">
        <w:rPr>
          <w:rFonts w:cs="Arial"/>
        </w:rPr>
        <w:t>.</w:t>
      </w:r>
    </w:p>
    <w:p w14:paraId="3AA64CB2" w14:textId="77777777" w:rsidR="00E567B3" w:rsidRDefault="00E567B3" w:rsidP="00E567B3">
      <w:pPr>
        <w:numPr>
          <w:ilvl w:val="0"/>
          <w:numId w:val="14"/>
        </w:numPr>
        <w:rPr>
          <w:rFonts w:cs="Arial"/>
        </w:rPr>
      </w:pPr>
      <w:r>
        <w:rPr>
          <w:rFonts w:cs="Arial"/>
        </w:rPr>
        <w:t>Move along the test route ensuring the DUT moves between Pcells sharing the same gNodeB and Pcells not sharing the same gNodeB.</w:t>
      </w:r>
    </w:p>
    <w:p w14:paraId="18D909A1" w14:textId="77777777" w:rsidR="00E567B3" w:rsidRPr="001A1817" w:rsidRDefault="00E567B3" w:rsidP="00E567B3">
      <w:pPr>
        <w:pStyle w:val="ListParagraph"/>
        <w:ind w:left="360"/>
        <w:rPr>
          <w:rFonts w:cs="Arial"/>
        </w:rPr>
      </w:pPr>
      <w:r w:rsidRPr="001A1817">
        <w:rPr>
          <w:rFonts w:cs="Arial"/>
        </w:rPr>
        <w:t>Ideally, as many of the below scenarios should be covered:</w:t>
      </w:r>
    </w:p>
    <w:p w14:paraId="59532B78" w14:textId="77777777" w:rsidR="00E567B3" w:rsidRDefault="00E567B3" w:rsidP="00E567B3">
      <w:pPr>
        <w:ind w:left="360"/>
        <w:jc w:val="left"/>
        <w:rPr>
          <w:rFonts w:cs="Arial"/>
        </w:rPr>
      </w:pPr>
      <w:r>
        <w:rPr>
          <w:rFonts w:cs="Arial"/>
        </w:rPr>
        <w:t xml:space="preserve">Scell(s) release by </w:t>
      </w:r>
      <w:r w:rsidRPr="00DF5CC1">
        <w:rPr>
          <w:rFonts w:cs="Arial"/>
        </w:rPr>
        <w:t>RRCReconfiguration</w:t>
      </w:r>
      <w:r>
        <w:rPr>
          <w:rFonts w:cs="Arial"/>
        </w:rPr>
        <w:t xml:space="preserve"> (</w:t>
      </w:r>
      <w:r>
        <w:t>sCellToReleaseList)</w:t>
      </w:r>
      <w:r>
        <w:rPr>
          <w:rFonts w:cs="Arial"/>
        </w:rPr>
        <w:t>:</w:t>
      </w:r>
    </w:p>
    <w:p w14:paraId="66B78D75" w14:textId="77777777" w:rsidR="00E567B3" w:rsidRDefault="00E567B3" w:rsidP="00E567B3">
      <w:pPr>
        <w:numPr>
          <w:ilvl w:val="0"/>
          <w:numId w:val="21"/>
        </w:numPr>
        <w:ind w:left="1260"/>
        <w:jc w:val="left"/>
        <w:rPr>
          <w:rFonts w:cs="Arial"/>
        </w:rPr>
      </w:pPr>
      <w:r>
        <w:rPr>
          <w:rFonts w:cs="Arial"/>
        </w:rPr>
        <w:t xml:space="preserve">Release to a reduced component Carrier Aggregation </w:t>
      </w:r>
    </w:p>
    <w:p w14:paraId="2ABAACCE" w14:textId="77777777" w:rsidR="00E567B3" w:rsidRDefault="00E567B3" w:rsidP="00E567B3">
      <w:pPr>
        <w:numPr>
          <w:ilvl w:val="0"/>
          <w:numId w:val="21"/>
        </w:numPr>
        <w:ind w:left="1260"/>
        <w:jc w:val="left"/>
        <w:rPr>
          <w:rFonts w:cs="Arial"/>
        </w:rPr>
      </w:pPr>
      <w:r>
        <w:rPr>
          <w:rFonts w:cs="Arial"/>
        </w:rPr>
        <w:t>Release to single carrier.</w:t>
      </w:r>
    </w:p>
    <w:p w14:paraId="56841282" w14:textId="77777777" w:rsidR="00E567B3" w:rsidRDefault="00E567B3" w:rsidP="00E567B3">
      <w:pPr>
        <w:ind w:left="360"/>
        <w:jc w:val="left"/>
        <w:rPr>
          <w:rFonts w:cs="Arial"/>
        </w:rPr>
      </w:pPr>
      <w:r>
        <w:rPr>
          <w:rFonts w:cs="Arial"/>
        </w:rPr>
        <w:t xml:space="preserve">Scell(s) add by </w:t>
      </w:r>
      <w:r w:rsidRPr="00DF5CC1">
        <w:rPr>
          <w:rFonts w:cs="Arial"/>
        </w:rPr>
        <w:t>RRCReconfiguration</w:t>
      </w:r>
      <w:r>
        <w:rPr>
          <w:rFonts w:cs="Arial"/>
        </w:rPr>
        <w:t xml:space="preserve"> (</w:t>
      </w:r>
      <w:r>
        <w:t>sCellToAddModList)</w:t>
      </w:r>
      <w:r>
        <w:rPr>
          <w:rFonts w:cs="Arial"/>
        </w:rPr>
        <w:t>:</w:t>
      </w:r>
    </w:p>
    <w:p w14:paraId="23C6DD7E" w14:textId="77777777" w:rsidR="00E567B3" w:rsidRDefault="00E567B3" w:rsidP="00E567B3">
      <w:pPr>
        <w:numPr>
          <w:ilvl w:val="0"/>
          <w:numId w:val="22"/>
        </w:numPr>
        <w:jc w:val="left"/>
        <w:rPr>
          <w:rFonts w:cs="Arial"/>
        </w:rPr>
      </w:pPr>
      <w:r>
        <w:rPr>
          <w:rFonts w:cs="Arial"/>
        </w:rPr>
        <w:t>Adding to an active Carrier Aggregation.</w:t>
      </w:r>
    </w:p>
    <w:p w14:paraId="1F2C0391" w14:textId="77777777" w:rsidR="00E567B3" w:rsidRDefault="00E567B3" w:rsidP="00E567B3">
      <w:pPr>
        <w:numPr>
          <w:ilvl w:val="0"/>
          <w:numId w:val="22"/>
        </w:numPr>
        <w:jc w:val="left"/>
        <w:rPr>
          <w:rFonts w:cs="Arial"/>
        </w:rPr>
      </w:pPr>
      <w:r>
        <w:rPr>
          <w:rFonts w:cs="Arial"/>
        </w:rPr>
        <w:t>Adding to a single carrier to activate Carrier Aggregation.</w:t>
      </w:r>
    </w:p>
    <w:p w14:paraId="76918E84" w14:textId="77777777" w:rsidR="00E567B3" w:rsidRDefault="00E567B3" w:rsidP="00E567B3">
      <w:pPr>
        <w:ind w:left="360"/>
        <w:jc w:val="left"/>
        <w:rPr>
          <w:rFonts w:cs="Arial"/>
        </w:rPr>
      </w:pPr>
      <w:r>
        <w:rPr>
          <w:rFonts w:cs="Arial"/>
        </w:rPr>
        <w:t xml:space="preserve">Scell(s) modify by </w:t>
      </w:r>
      <w:r w:rsidRPr="00DF5CC1">
        <w:rPr>
          <w:rFonts w:cs="Arial"/>
        </w:rPr>
        <w:t>RRCReconfiguration</w:t>
      </w:r>
      <w:r>
        <w:rPr>
          <w:rFonts w:cs="Arial"/>
        </w:rPr>
        <w:t xml:space="preserve"> (</w:t>
      </w:r>
      <w:r>
        <w:t>sCellToReleaseList and sCellToAddModList)</w:t>
      </w:r>
      <w:r>
        <w:rPr>
          <w:rFonts w:cs="Arial"/>
        </w:rPr>
        <w:t>:</w:t>
      </w:r>
    </w:p>
    <w:p w14:paraId="49154AAD" w14:textId="77777777" w:rsidR="00E567B3" w:rsidRDefault="00E567B3" w:rsidP="00E567B3">
      <w:pPr>
        <w:numPr>
          <w:ilvl w:val="0"/>
          <w:numId w:val="23"/>
        </w:numPr>
        <w:jc w:val="left"/>
        <w:rPr>
          <w:rFonts w:cs="Arial"/>
        </w:rPr>
      </w:pPr>
      <w:r>
        <w:rPr>
          <w:rFonts w:cs="Arial"/>
        </w:rPr>
        <w:t>Combination of release and adding to an already active Carrier Aggregation.</w:t>
      </w:r>
    </w:p>
    <w:p w14:paraId="50DE97E7" w14:textId="77777777" w:rsidR="00E567B3" w:rsidRDefault="00E567B3" w:rsidP="00E567B3">
      <w:pPr>
        <w:numPr>
          <w:ilvl w:val="0"/>
          <w:numId w:val="14"/>
        </w:numPr>
        <w:rPr>
          <w:rFonts w:cs="Arial"/>
        </w:rPr>
      </w:pPr>
      <w:r>
        <w:rPr>
          <w:rFonts w:cs="Arial"/>
        </w:rPr>
        <w:t>Stop the data upload.</w:t>
      </w:r>
    </w:p>
    <w:p w14:paraId="06765695" w14:textId="77777777" w:rsidR="00E567B3" w:rsidRDefault="00E567B3" w:rsidP="00E567B3">
      <w:pPr>
        <w:pStyle w:val="H6"/>
      </w:pPr>
      <w:r w:rsidRPr="00043332">
        <w:t>Expected</w:t>
      </w:r>
      <w:r w:rsidRPr="00932D40">
        <w:t xml:space="preserve"> behaviour</w:t>
      </w:r>
    </w:p>
    <w:p w14:paraId="04E4478F" w14:textId="77777777" w:rsidR="00E567B3" w:rsidRPr="003779F9" w:rsidRDefault="00E567B3" w:rsidP="00E567B3">
      <w:pPr>
        <w:numPr>
          <w:ilvl w:val="0"/>
          <w:numId w:val="15"/>
        </w:numPr>
        <w:rPr>
          <w:rFonts w:cs="Arial"/>
        </w:rPr>
      </w:pPr>
      <w:r w:rsidRPr="003779F9">
        <w:rPr>
          <w:rFonts w:cs="Arial"/>
        </w:rPr>
        <w:t>Data connection is successfully established.</w:t>
      </w:r>
    </w:p>
    <w:p w14:paraId="4499D99E" w14:textId="77777777" w:rsidR="00E567B3" w:rsidRPr="008C104A" w:rsidRDefault="00E567B3" w:rsidP="00E567B3">
      <w:pPr>
        <w:numPr>
          <w:ilvl w:val="0"/>
          <w:numId w:val="15"/>
        </w:numPr>
        <w:rPr>
          <w:rFonts w:cs="Arial"/>
        </w:rPr>
      </w:pPr>
      <w:r w:rsidRPr="008C104A">
        <w:rPr>
          <w:rFonts w:cs="Arial"/>
        </w:rPr>
        <w:t>Carrier Aggregation status is ACTIVATED as implemented and allocated by the network.</w:t>
      </w:r>
    </w:p>
    <w:p w14:paraId="5D3E63BB" w14:textId="77777777" w:rsidR="00E567B3" w:rsidRPr="00F415AE" w:rsidRDefault="00E567B3" w:rsidP="00E567B3">
      <w:pPr>
        <w:ind w:left="360"/>
        <w:rPr>
          <w:rFonts w:cs="Arial"/>
        </w:rPr>
      </w:pPr>
      <w:r w:rsidRPr="00F415AE">
        <w:rPr>
          <w:rFonts w:cs="Arial"/>
        </w:rPr>
        <w:t xml:space="preserve">Data </w:t>
      </w:r>
      <w:r>
        <w:rPr>
          <w:rFonts w:cs="Arial"/>
        </w:rPr>
        <w:t>up</w:t>
      </w:r>
      <w:r w:rsidRPr="00F415AE">
        <w:rPr>
          <w:rFonts w:cs="Arial"/>
        </w:rPr>
        <w:t>load is ongoing successfully.</w:t>
      </w:r>
    </w:p>
    <w:p w14:paraId="3D84D4E6" w14:textId="77777777" w:rsidR="00E567B3" w:rsidRDefault="00E567B3" w:rsidP="00E567B3">
      <w:pPr>
        <w:numPr>
          <w:ilvl w:val="0"/>
          <w:numId w:val="15"/>
        </w:numPr>
        <w:rPr>
          <w:rFonts w:cs="Arial"/>
        </w:rPr>
      </w:pPr>
      <w:r>
        <w:rPr>
          <w:rFonts w:cs="Arial"/>
        </w:rPr>
        <w:t>The DUT performs Carrier Aggregation as expected along the drive route. Each handover is successfully performed, and data upload continues as expected after each handover and cell change.</w:t>
      </w:r>
    </w:p>
    <w:p w14:paraId="2BE85ED6" w14:textId="77777777" w:rsidR="00E567B3" w:rsidRDefault="00E567B3" w:rsidP="00E567B3">
      <w:pPr>
        <w:numPr>
          <w:ilvl w:val="0"/>
          <w:numId w:val="15"/>
        </w:numPr>
        <w:rPr>
          <w:rFonts w:cs="Arial"/>
        </w:rPr>
      </w:pPr>
      <w:r>
        <w:rPr>
          <w:rFonts w:cs="Arial"/>
        </w:rPr>
        <w:t>Data upload is successfully stopped.</w:t>
      </w:r>
    </w:p>
    <w:p w14:paraId="0C8B0512" w14:textId="77777777" w:rsidR="00E567B3" w:rsidRPr="005B096B" w:rsidRDefault="00E567B3" w:rsidP="00E567B3">
      <w:pPr>
        <w:pStyle w:val="Heading3"/>
      </w:pPr>
      <w:bookmarkStart w:id="255" w:name="_Toc92205563"/>
      <w:bookmarkStart w:id="256" w:name="_Toc156375256"/>
      <w:r>
        <w:t>106.4.3.</w:t>
      </w:r>
      <w:r w:rsidRPr="00932D40">
        <w:tab/>
      </w:r>
      <w:r>
        <w:t>Carrier Aggregation Mobility – Downlink &amp; Uplink</w:t>
      </w:r>
      <w:bookmarkEnd w:id="255"/>
      <w:bookmarkEnd w:id="256"/>
    </w:p>
    <w:p w14:paraId="4C4E4866" w14:textId="77777777" w:rsidR="00E567B3" w:rsidRPr="005B096B" w:rsidRDefault="00E567B3" w:rsidP="00E567B3">
      <w:pPr>
        <w:pStyle w:val="H6"/>
      </w:pPr>
      <w:r w:rsidRPr="00043332">
        <w:t>Description</w:t>
      </w:r>
    </w:p>
    <w:p w14:paraId="723C481E" w14:textId="77777777" w:rsidR="00E567B3" w:rsidRDefault="00E567B3" w:rsidP="00E567B3">
      <w:r w:rsidRPr="005B096B">
        <w:t xml:space="preserve">The DUT </w:t>
      </w:r>
      <w:r>
        <w:t>shall perform Carrier Aggregation along the drive route as expected for the network under test.</w:t>
      </w:r>
    </w:p>
    <w:p w14:paraId="0DA7A9A7" w14:textId="77777777" w:rsidR="00E567B3" w:rsidRPr="005B096B" w:rsidRDefault="00E567B3" w:rsidP="00E567B3">
      <w:pPr>
        <w:pStyle w:val="H6"/>
      </w:pPr>
      <w:r w:rsidRPr="00932D40">
        <w:lastRenderedPageBreak/>
        <w:t>Related core specifications</w:t>
      </w:r>
    </w:p>
    <w:p w14:paraId="74241DCB" w14:textId="77777777" w:rsidR="00E567B3" w:rsidRPr="005B096B" w:rsidRDefault="00E567B3" w:rsidP="00E567B3">
      <w:r w:rsidRPr="000D03CB">
        <w:t>3GPP TS</w:t>
      </w:r>
      <w:r>
        <w:t xml:space="preserve"> 38.331</w:t>
      </w:r>
    </w:p>
    <w:p w14:paraId="2897E271" w14:textId="77777777" w:rsidR="00E567B3" w:rsidRPr="005B096B" w:rsidRDefault="00E567B3" w:rsidP="00E567B3">
      <w:pPr>
        <w:pStyle w:val="H6"/>
      </w:pPr>
      <w:r w:rsidRPr="00932D40">
        <w:t>Reason for test</w:t>
      </w:r>
    </w:p>
    <w:p w14:paraId="65D6DFE4" w14:textId="77777777" w:rsidR="00E567B3" w:rsidRDefault="00E567B3" w:rsidP="00E567B3">
      <w:r>
        <w:t>To ensure the DUT can perform Carrier Aggregation under mobility conditions.</w:t>
      </w:r>
    </w:p>
    <w:p w14:paraId="7F581BAB" w14:textId="77777777" w:rsidR="00E567B3" w:rsidRDefault="00E567B3" w:rsidP="00E567B3">
      <w:r>
        <w:t xml:space="preserve">This test is applicable for devices supporting Carrier Aggregation regardless of the type of Carrier Aggregation (Contiguous, non-contiguous, inter band), technology (FDD, TDD) or number of components aggregated by the network. </w:t>
      </w:r>
    </w:p>
    <w:p w14:paraId="722A7A43" w14:textId="77777777" w:rsidR="00E567B3" w:rsidRDefault="00E567B3" w:rsidP="00E567B3">
      <w:pPr>
        <w:pStyle w:val="H6"/>
      </w:pPr>
      <w:r w:rsidRPr="00932D40">
        <w:t>Initial configuration</w:t>
      </w:r>
    </w:p>
    <w:p w14:paraId="62A14204" w14:textId="77777777" w:rsidR="00E567B3" w:rsidRDefault="00E567B3" w:rsidP="00E567B3">
      <w:r>
        <w:t>DUT and network under test are both supporting Carrier Aggregation in the downlink and uplink.</w:t>
      </w:r>
    </w:p>
    <w:p w14:paraId="5F6E8006" w14:textId="77777777" w:rsidR="00E567B3" w:rsidRDefault="00E567B3" w:rsidP="00E567B3">
      <w:r w:rsidRPr="00AF3C1F">
        <w:t>There must be an appropriate number of</w:t>
      </w:r>
      <w:r>
        <w:t xml:space="preserve"> 5G SA </w:t>
      </w:r>
      <w:r w:rsidRPr="00AF3C1F">
        <w:t>c</w:t>
      </w:r>
      <w:r>
        <w:t xml:space="preserve">ells available on the same PLMN, supporting the Carrier Aggregation Bands and frequencies required to be tested. </w:t>
      </w:r>
    </w:p>
    <w:p w14:paraId="2D324797" w14:textId="77777777" w:rsidR="00E567B3" w:rsidRDefault="00E567B3" w:rsidP="00E567B3">
      <w:pPr>
        <w:jc w:val="left"/>
        <w:rPr>
          <w:rFonts w:cs="Arial"/>
        </w:rPr>
      </w:pPr>
      <w:r>
        <w:rPr>
          <w:rFonts w:cs="Arial"/>
        </w:rPr>
        <w:t>The test route should be sufficient enough to adequately test the Carrier Aggregation scenarios supported by the network and DUT.</w:t>
      </w:r>
    </w:p>
    <w:p w14:paraId="7CF1246C" w14:textId="77777777" w:rsidR="00E567B3" w:rsidRDefault="00E567B3" w:rsidP="00E567B3">
      <w:pPr>
        <w:pStyle w:val="H6"/>
      </w:pPr>
      <w:r w:rsidRPr="00043332">
        <w:t>Test</w:t>
      </w:r>
      <w:r w:rsidRPr="005B096B">
        <w:t xml:space="preserve"> procedure</w:t>
      </w:r>
    </w:p>
    <w:p w14:paraId="4A0F48C2" w14:textId="77777777" w:rsidR="00E567B3" w:rsidRPr="003779F9" w:rsidRDefault="00E567B3" w:rsidP="00E567B3">
      <w:pPr>
        <w:numPr>
          <w:ilvl w:val="0"/>
          <w:numId w:val="16"/>
        </w:numPr>
        <w:rPr>
          <w:rFonts w:cs="Arial"/>
        </w:rPr>
      </w:pPr>
      <w:r w:rsidRPr="003779F9">
        <w:rPr>
          <w:rFonts w:cs="Arial"/>
        </w:rPr>
        <w:t>Start a Data session. I.e. activate tethering (USB/Wi-Fi) / DUN / internal FTP client.</w:t>
      </w:r>
    </w:p>
    <w:p w14:paraId="47670854" w14:textId="77777777" w:rsidR="00E567B3" w:rsidRPr="003779F9" w:rsidRDefault="00E567B3" w:rsidP="00E567B3">
      <w:pPr>
        <w:numPr>
          <w:ilvl w:val="0"/>
          <w:numId w:val="16"/>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56B74DCA" w14:textId="77777777" w:rsidR="00E567B3" w:rsidRDefault="00E567B3" w:rsidP="00E567B3">
      <w:pPr>
        <w:ind w:left="360"/>
        <w:rPr>
          <w:rFonts w:cs="Arial"/>
        </w:rPr>
      </w:pPr>
      <w:r>
        <w:rPr>
          <w:rFonts w:cs="Arial"/>
        </w:rPr>
        <w:t>Confirm Carrier Aggregation status is ACTIVATED using a trace tool or internal measuring application to ensure successful addition of the Scell(s) to the Pcell.</w:t>
      </w:r>
    </w:p>
    <w:p w14:paraId="51301EF7" w14:textId="77777777" w:rsidR="00E567B3" w:rsidRPr="00112C8D" w:rsidRDefault="00E567B3" w:rsidP="00E567B3">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3E20C8BD" w14:textId="77777777" w:rsidR="00E567B3" w:rsidRPr="00C25FE4" w:rsidRDefault="00E567B3" w:rsidP="00E567B3">
      <w:pPr>
        <w:numPr>
          <w:ilvl w:val="0"/>
          <w:numId w:val="16"/>
        </w:numPr>
        <w:rPr>
          <w:rFonts w:cs="Arial"/>
        </w:rPr>
      </w:pPr>
      <w:r w:rsidRPr="00C25FE4">
        <w:rPr>
          <w:rFonts w:cs="Arial"/>
        </w:rPr>
        <w:t>Simultaneously upload a large incompressible file</w:t>
      </w:r>
      <w:r>
        <w:rPr>
          <w:rFonts w:cs="Arial"/>
        </w:rPr>
        <w:t xml:space="preserve"> to an external server</w:t>
      </w:r>
      <w:r w:rsidRPr="00C25FE4">
        <w:rPr>
          <w:rFonts w:cs="Arial"/>
        </w:rPr>
        <w:t>.</w:t>
      </w:r>
    </w:p>
    <w:p w14:paraId="0AC1E0CA" w14:textId="77777777" w:rsidR="00E567B3" w:rsidRDefault="00E567B3" w:rsidP="00E567B3">
      <w:pPr>
        <w:numPr>
          <w:ilvl w:val="0"/>
          <w:numId w:val="16"/>
        </w:numPr>
        <w:rPr>
          <w:rFonts w:cs="Arial"/>
        </w:rPr>
      </w:pPr>
      <w:r>
        <w:rPr>
          <w:rFonts w:cs="Arial"/>
        </w:rPr>
        <w:t>Move along the test route ensuring the DUT moves between Pcells sharing the same eNodeB and Pcells not sharing the same eNodeB.</w:t>
      </w:r>
    </w:p>
    <w:p w14:paraId="4AD96EF6" w14:textId="77777777" w:rsidR="00E567B3" w:rsidRPr="00095AAD" w:rsidRDefault="00E567B3" w:rsidP="00E567B3">
      <w:pPr>
        <w:ind w:left="360"/>
        <w:rPr>
          <w:rFonts w:cs="Arial"/>
        </w:rPr>
      </w:pPr>
      <w:r w:rsidRPr="00095AAD">
        <w:rPr>
          <w:rFonts w:cs="Arial"/>
        </w:rPr>
        <w:t>Ideally, as many of</w:t>
      </w:r>
      <w:r>
        <w:rPr>
          <w:rFonts w:cs="Arial"/>
        </w:rPr>
        <w:t xml:space="preserve"> the below scenarios should be covered</w:t>
      </w:r>
      <w:r w:rsidRPr="00095AAD">
        <w:rPr>
          <w:rFonts w:cs="Arial"/>
        </w:rPr>
        <w:t>:</w:t>
      </w:r>
    </w:p>
    <w:p w14:paraId="1282BB72" w14:textId="77777777" w:rsidR="00E567B3" w:rsidRDefault="00E567B3" w:rsidP="00E567B3">
      <w:pPr>
        <w:ind w:left="360"/>
        <w:jc w:val="left"/>
        <w:rPr>
          <w:rFonts w:cs="Arial"/>
        </w:rPr>
      </w:pPr>
      <w:r>
        <w:rPr>
          <w:rFonts w:cs="Arial"/>
        </w:rPr>
        <w:t xml:space="preserve">Scell(s) release by </w:t>
      </w:r>
      <w:r w:rsidRPr="00DF5CC1">
        <w:rPr>
          <w:rFonts w:cs="Arial"/>
        </w:rPr>
        <w:t>RRCReconfiguration</w:t>
      </w:r>
      <w:r>
        <w:rPr>
          <w:rFonts w:cs="Arial"/>
        </w:rPr>
        <w:t xml:space="preserve"> (</w:t>
      </w:r>
      <w:r>
        <w:t>sCellToReleaseList)</w:t>
      </w:r>
      <w:r>
        <w:rPr>
          <w:rFonts w:cs="Arial"/>
        </w:rPr>
        <w:t>:</w:t>
      </w:r>
    </w:p>
    <w:p w14:paraId="3C5DC35B" w14:textId="77777777" w:rsidR="00E567B3" w:rsidRDefault="00E567B3" w:rsidP="00E567B3">
      <w:pPr>
        <w:numPr>
          <w:ilvl w:val="0"/>
          <w:numId w:val="24"/>
        </w:numPr>
        <w:ind w:left="1260"/>
        <w:jc w:val="left"/>
        <w:rPr>
          <w:rFonts w:cs="Arial"/>
        </w:rPr>
      </w:pPr>
      <w:r>
        <w:rPr>
          <w:rFonts w:cs="Arial"/>
        </w:rPr>
        <w:t xml:space="preserve">Release to a reduced component Carrier Aggregation </w:t>
      </w:r>
    </w:p>
    <w:p w14:paraId="741C43B6" w14:textId="77777777" w:rsidR="00E567B3" w:rsidRDefault="00E567B3" w:rsidP="00E567B3">
      <w:pPr>
        <w:numPr>
          <w:ilvl w:val="0"/>
          <w:numId w:val="24"/>
        </w:numPr>
        <w:ind w:left="1260"/>
        <w:jc w:val="left"/>
        <w:rPr>
          <w:rFonts w:cs="Arial"/>
        </w:rPr>
      </w:pPr>
      <w:r>
        <w:rPr>
          <w:rFonts w:cs="Arial"/>
        </w:rPr>
        <w:t>Release to single carrier.</w:t>
      </w:r>
    </w:p>
    <w:p w14:paraId="7B5E8C28" w14:textId="77777777" w:rsidR="00E567B3" w:rsidRDefault="00E567B3" w:rsidP="00E567B3">
      <w:pPr>
        <w:ind w:left="360"/>
        <w:jc w:val="left"/>
        <w:rPr>
          <w:rFonts w:cs="Arial"/>
        </w:rPr>
      </w:pPr>
      <w:r>
        <w:rPr>
          <w:rFonts w:cs="Arial"/>
        </w:rPr>
        <w:t xml:space="preserve">Scell(s) add by </w:t>
      </w:r>
      <w:r w:rsidRPr="00DF5CC1">
        <w:rPr>
          <w:rFonts w:cs="Arial"/>
        </w:rPr>
        <w:t>RRCReconfiguration</w:t>
      </w:r>
      <w:r>
        <w:rPr>
          <w:rFonts w:cs="Arial"/>
        </w:rPr>
        <w:t xml:space="preserve"> (</w:t>
      </w:r>
      <w:r>
        <w:t>sCellToAddModList)</w:t>
      </w:r>
      <w:r>
        <w:rPr>
          <w:rFonts w:cs="Arial"/>
        </w:rPr>
        <w:t>:</w:t>
      </w:r>
    </w:p>
    <w:p w14:paraId="7533E239" w14:textId="77777777" w:rsidR="00E567B3" w:rsidRDefault="00E567B3" w:rsidP="00E567B3">
      <w:pPr>
        <w:numPr>
          <w:ilvl w:val="0"/>
          <w:numId w:val="25"/>
        </w:numPr>
        <w:jc w:val="left"/>
        <w:rPr>
          <w:rFonts w:cs="Arial"/>
        </w:rPr>
      </w:pPr>
      <w:r>
        <w:rPr>
          <w:rFonts w:cs="Arial"/>
        </w:rPr>
        <w:t>Adding to an active Carrier Aggregation.</w:t>
      </w:r>
    </w:p>
    <w:p w14:paraId="627AA31C" w14:textId="77777777" w:rsidR="00E567B3" w:rsidRDefault="00E567B3" w:rsidP="00E567B3">
      <w:pPr>
        <w:numPr>
          <w:ilvl w:val="0"/>
          <w:numId w:val="25"/>
        </w:numPr>
        <w:jc w:val="left"/>
        <w:rPr>
          <w:rFonts w:cs="Arial"/>
        </w:rPr>
      </w:pPr>
      <w:r>
        <w:rPr>
          <w:rFonts w:cs="Arial"/>
        </w:rPr>
        <w:t>Adding to a single carrier to activate Carrier Aggregation.</w:t>
      </w:r>
    </w:p>
    <w:p w14:paraId="15D0537F" w14:textId="77777777" w:rsidR="00E567B3" w:rsidRDefault="00E567B3" w:rsidP="00E567B3">
      <w:pPr>
        <w:ind w:left="360"/>
        <w:jc w:val="left"/>
        <w:rPr>
          <w:rFonts w:cs="Arial"/>
        </w:rPr>
      </w:pPr>
      <w:r>
        <w:rPr>
          <w:rFonts w:cs="Arial"/>
        </w:rPr>
        <w:t xml:space="preserve">Scell(s) modify by </w:t>
      </w:r>
      <w:r w:rsidRPr="00DF5CC1">
        <w:rPr>
          <w:rFonts w:cs="Arial"/>
        </w:rPr>
        <w:t>RRCReconfiguration</w:t>
      </w:r>
      <w:r>
        <w:rPr>
          <w:rFonts w:cs="Arial"/>
        </w:rPr>
        <w:t xml:space="preserve"> (</w:t>
      </w:r>
      <w:r>
        <w:t>sCellToReleaseList and sCellToAddModList)</w:t>
      </w:r>
      <w:r>
        <w:rPr>
          <w:rFonts w:cs="Arial"/>
        </w:rPr>
        <w:t>:</w:t>
      </w:r>
    </w:p>
    <w:p w14:paraId="741FFF4F" w14:textId="77777777" w:rsidR="00E567B3" w:rsidRDefault="00E567B3" w:rsidP="00E567B3">
      <w:pPr>
        <w:numPr>
          <w:ilvl w:val="0"/>
          <w:numId w:val="26"/>
        </w:numPr>
        <w:jc w:val="left"/>
        <w:rPr>
          <w:rFonts w:cs="Arial"/>
        </w:rPr>
      </w:pPr>
      <w:r>
        <w:rPr>
          <w:rFonts w:cs="Arial"/>
        </w:rPr>
        <w:t>Combination of release and adding to an already active Carrier Aggregation.</w:t>
      </w:r>
    </w:p>
    <w:p w14:paraId="0A92612E" w14:textId="77777777" w:rsidR="00E567B3" w:rsidRDefault="00E567B3" w:rsidP="00E567B3">
      <w:pPr>
        <w:numPr>
          <w:ilvl w:val="0"/>
          <w:numId w:val="16"/>
        </w:numPr>
        <w:rPr>
          <w:rFonts w:cs="Arial"/>
        </w:rPr>
      </w:pPr>
      <w:r>
        <w:rPr>
          <w:rFonts w:cs="Arial"/>
        </w:rPr>
        <w:t>Stop the data download &amp; upload.</w:t>
      </w:r>
    </w:p>
    <w:p w14:paraId="2CA6CF58" w14:textId="77777777" w:rsidR="00E567B3" w:rsidRDefault="00E567B3" w:rsidP="00E567B3">
      <w:pPr>
        <w:pStyle w:val="H6"/>
      </w:pPr>
      <w:r w:rsidRPr="00043332">
        <w:t>Expected</w:t>
      </w:r>
      <w:r w:rsidRPr="00932D40">
        <w:t xml:space="preserve"> behaviour</w:t>
      </w:r>
    </w:p>
    <w:p w14:paraId="166D2E33" w14:textId="77777777" w:rsidR="00E567B3" w:rsidRPr="003779F9" w:rsidRDefault="00E567B3" w:rsidP="00E567B3">
      <w:pPr>
        <w:numPr>
          <w:ilvl w:val="0"/>
          <w:numId w:val="17"/>
        </w:numPr>
        <w:rPr>
          <w:rFonts w:cs="Arial"/>
        </w:rPr>
      </w:pPr>
      <w:r w:rsidRPr="003779F9">
        <w:rPr>
          <w:rFonts w:cs="Arial"/>
        </w:rPr>
        <w:t>Data connection is successfully established.</w:t>
      </w:r>
    </w:p>
    <w:p w14:paraId="75921C16" w14:textId="77777777" w:rsidR="00E567B3" w:rsidRPr="008C104A" w:rsidRDefault="00E567B3" w:rsidP="00E567B3">
      <w:pPr>
        <w:numPr>
          <w:ilvl w:val="0"/>
          <w:numId w:val="17"/>
        </w:numPr>
        <w:rPr>
          <w:rFonts w:cs="Arial"/>
        </w:rPr>
      </w:pPr>
      <w:r w:rsidRPr="008C104A">
        <w:rPr>
          <w:rFonts w:cs="Arial"/>
        </w:rPr>
        <w:t>Carrier Aggregation status is ACTIVATED as implemented and allocated by the network.</w:t>
      </w:r>
    </w:p>
    <w:p w14:paraId="014C75BA" w14:textId="77777777" w:rsidR="00E567B3" w:rsidRPr="00F415AE" w:rsidRDefault="00E567B3" w:rsidP="00E567B3">
      <w:pPr>
        <w:ind w:left="360"/>
        <w:rPr>
          <w:rFonts w:cs="Arial"/>
        </w:rPr>
      </w:pPr>
      <w:r w:rsidRPr="00F415AE">
        <w:rPr>
          <w:rFonts w:cs="Arial"/>
        </w:rPr>
        <w:t xml:space="preserve">Data </w:t>
      </w:r>
      <w:r>
        <w:rPr>
          <w:rFonts w:cs="Arial"/>
        </w:rPr>
        <w:t>d</w:t>
      </w:r>
      <w:r w:rsidRPr="00F415AE">
        <w:rPr>
          <w:rFonts w:cs="Arial"/>
        </w:rPr>
        <w:t>ownload is ongoing successfully.</w:t>
      </w:r>
    </w:p>
    <w:p w14:paraId="6D4D0C40" w14:textId="77777777" w:rsidR="00E567B3" w:rsidRPr="000556D0" w:rsidRDefault="00E567B3" w:rsidP="00E567B3">
      <w:pPr>
        <w:pStyle w:val="ListParagraph"/>
        <w:numPr>
          <w:ilvl w:val="0"/>
          <w:numId w:val="17"/>
        </w:numPr>
        <w:rPr>
          <w:rFonts w:cs="Arial"/>
        </w:rPr>
      </w:pPr>
      <w:r w:rsidRPr="000556D0">
        <w:rPr>
          <w:rFonts w:cs="Arial"/>
        </w:rPr>
        <w:t>Data upload is ongoing successfully.</w:t>
      </w:r>
    </w:p>
    <w:p w14:paraId="3FDBEF7C" w14:textId="77777777" w:rsidR="00E567B3" w:rsidRDefault="00E567B3" w:rsidP="00E567B3">
      <w:pPr>
        <w:numPr>
          <w:ilvl w:val="0"/>
          <w:numId w:val="17"/>
        </w:numPr>
        <w:rPr>
          <w:rFonts w:cs="Arial"/>
        </w:rPr>
      </w:pPr>
      <w:r>
        <w:rPr>
          <w:rFonts w:cs="Arial"/>
        </w:rPr>
        <w:t>The DUT performs Carrier Aggregation as expected along the drive route. Each handover is successfully performed and data download &amp; upload continues as expected after each handover and cell change.</w:t>
      </w:r>
    </w:p>
    <w:p w14:paraId="737F2D34" w14:textId="77777777" w:rsidR="00E567B3" w:rsidRDefault="00E567B3" w:rsidP="00E567B3">
      <w:pPr>
        <w:numPr>
          <w:ilvl w:val="0"/>
          <w:numId w:val="17"/>
        </w:numPr>
        <w:rPr>
          <w:rFonts w:cs="Arial"/>
        </w:rPr>
      </w:pPr>
      <w:r>
        <w:rPr>
          <w:rFonts w:cs="Arial"/>
        </w:rPr>
        <w:lastRenderedPageBreak/>
        <w:t>Data download and upload are successfully stopped.</w:t>
      </w:r>
    </w:p>
    <w:p w14:paraId="70F616D4" w14:textId="77777777" w:rsidR="00E567B3" w:rsidRPr="00EB1929" w:rsidRDefault="00E567B3" w:rsidP="00E567B3"/>
    <w:p w14:paraId="489B7161" w14:textId="77777777" w:rsidR="00E567B3" w:rsidRPr="00B20122" w:rsidRDefault="00E567B3" w:rsidP="00E567B3">
      <w:pPr>
        <w:pStyle w:val="Heading1"/>
        <w:numPr>
          <w:ilvl w:val="0"/>
          <w:numId w:val="43"/>
        </w:numPr>
        <w:ind w:left="363" w:hanging="360"/>
      </w:pPr>
      <w:bookmarkStart w:id="257" w:name="_Toc156375257"/>
      <w:bookmarkEnd w:id="248"/>
      <w:bookmarkEnd w:id="249"/>
      <w:r w:rsidRPr="00B20122">
        <w:t>Network slicing</w:t>
      </w:r>
      <w:bookmarkEnd w:id="257"/>
    </w:p>
    <w:p w14:paraId="36CE0ACC" w14:textId="77777777" w:rsidR="00361D04" w:rsidRDefault="00361D04" w:rsidP="00361D04">
      <w:pPr>
        <w:pStyle w:val="Heading2"/>
      </w:pPr>
      <w:bookmarkStart w:id="258" w:name="_Toc156375258"/>
      <w:r>
        <w:t xml:space="preserve">107.1. </w:t>
      </w:r>
      <w:r w:rsidRPr="00B20122">
        <w:t>Registration to a set of Network Slices</w:t>
      </w:r>
      <w:bookmarkEnd w:id="258"/>
    </w:p>
    <w:p w14:paraId="1980F440" w14:textId="77777777" w:rsidR="00361D04" w:rsidRDefault="00361D04" w:rsidP="00361D04">
      <w:pPr>
        <w:pStyle w:val="Heading3"/>
      </w:pPr>
      <w:bookmarkStart w:id="259" w:name="_Toc156375259"/>
      <w:r w:rsidRPr="00B20122">
        <w:t>107.1.1. Absent Default Configured NSSAI</w:t>
      </w:r>
      <w:bookmarkEnd w:id="259"/>
    </w:p>
    <w:p w14:paraId="03270150" w14:textId="77777777" w:rsidR="00361D04" w:rsidRPr="00AC2F69" w:rsidRDefault="00361D04" w:rsidP="00361D04">
      <w:pPr>
        <w:pStyle w:val="H6"/>
      </w:pPr>
      <w:r w:rsidRPr="00AC2F69">
        <w:t>Description</w:t>
      </w:r>
    </w:p>
    <w:p w14:paraId="0A6A072C" w14:textId="77777777" w:rsidR="00361D04" w:rsidRDefault="00361D04" w:rsidP="00361D04">
      <w:r>
        <w:t>The DUT shall not include Requested NSSAI (</w:t>
      </w:r>
      <w:r w:rsidRPr="00C50100">
        <w:t>Network Slice Selection Assistance Information</w:t>
      </w:r>
      <w:r>
        <w:t>)  in REGISTRATION REQUEST in case of absent:</w:t>
      </w:r>
    </w:p>
    <w:p w14:paraId="20A1E3CD" w14:textId="77777777" w:rsidR="00361D04" w:rsidRDefault="00361D04" w:rsidP="00361D04">
      <w:pPr>
        <w:pStyle w:val="ListParagraph"/>
        <w:numPr>
          <w:ilvl w:val="0"/>
          <w:numId w:val="44"/>
        </w:numPr>
        <w:spacing w:after="0" w:line="276" w:lineRule="auto"/>
      </w:pPr>
      <w:r>
        <w:t>Configured NSSAI</w:t>
      </w:r>
    </w:p>
    <w:p w14:paraId="7DACFE82" w14:textId="77777777" w:rsidR="00361D04" w:rsidRDefault="00361D04" w:rsidP="00361D04">
      <w:pPr>
        <w:pStyle w:val="ListParagraph"/>
        <w:numPr>
          <w:ilvl w:val="0"/>
          <w:numId w:val="44"/>
        </w:numPr>
        <w:spacing w:after="0" w:line="276" w:lineRule="auto"/>
      </w:pPr>
      <w:r>
        <w:t>Allowed NSSAI</w:t>
      </w:r>
    </w:p>
    <w:p w14:paraId="70ACCA61" w14:textId="77777777" w:rsidR="00361D04" w:rsidRPr="007858AB" w:rsidRDefault="00361D04" w:rsidP="00361D04">
      <w:pPr>
        <w:pStyle w:val="ListParagraph"/>
        <w:numPr>
          <w:ilvl w:val="0"/>
          <w:numId w:val="44"/>
        </w:numPr>
        <w:spacing w:after="0" w:line="276" w:lineRule="auto"/>
      </w:pPr>
      <w:r>
        <w:t xml:space="preserve">Default configured NSSAI </w:t>
      </w:r>
    </w:p>
    <w:p w14:paraId="2FDCEB4B" w14:textId="77777777" w:rsidR="00361D04" w:rsidRPr="00AC2F69" w:rsidRDefault="00361D04" w:rsidP="00361D04">
      <w:pPr>
        <w:pStyle w:val="H6"/>
      </w:pPr>
      <w:r w:rsidRPr="00AC2F69">
        <w:t>Related core specifications</w:t>
      </w:r>
    </w:p>
    <w:p w14:paraId="493B600E" w14:textId="77777777" w:rsidR="00361D04" w:rsidRPr="00AC2F69" w:rsidRDefault="00361D04" w:rsidP="00361D04">
      <w:r w:rsidRPr="00AC2F69">
        <w:t xml:space="preserve">3GPP TS </w:t>
      </w:r>
      <w:r>
        <w:t xml:space="preserve">23.501, </w:t>
      </w:r>
      <w:r w:rsidRPr="00F66624">
        <w:t xml:space="preserve">5.15.5.2; </w:t>
      </w:r>
      <w:r>
        <w:t>3GPP TS 24.501, 5.5.1.2</w:t>
      </w:r>
    </w:p>
    <w:p w14:paraId="05E0E1B1" w14:textId="77777777" w:rsidR="00361D04" w:rsidRPr="00AC2F69" w:rsidRDefault="00361D04" w:rsidP="00361D04">
      <w:pPr>
        <w:pStyle w:val="H6"/>
      </w:pPr>
      <w:r w:rsidRPr="00AC2F69">
        <w:t>Reason for test</w:t>
      </w:r>
    </w:p>
    <w:p w14:paraId="1F3EE64B" w14:textId="77777777" w:rsidR="00361D04" w:rsidRDefault="00361D04" w:rsidP="00361D04">
      <w:r w:rsidRPr="007858AB">
        <w:t>The purpose of this test case is to verify the UE can successfully perform the initial registration to the 5G system without</w:t>
      </w:r>
      <w:r>
        <w:t xml:space="preserve"> </w:t>
      </w:r>
      <w:r w:rsidRPr="007858AB">
        <w:t xml:space="preserve">Requested NSSAI </w:t>
      </w:r>
      <w:r>
        <w:t xml:space="preserve">in case if the DUT does not have default configured NSSAI. </w:t>
      </w:r>
    </w:p>
    <w:p w14:paraId="4B159E6B" w14:textId="77777777" w:rsidR="00361D04" w:rsidRDefault="00361D04" w:rsidP="00361D04"/>
    <w:p w14:paraId="176B3A2D" w14:textId="77777777" w:rsidR="00361D04" w:rsidRPr="00991A1F" w:rsidRDefault="00361D04" w:rsidP="00361D04">
      <w:pPr>
        <w:pStyle w:val="H6"/>
        <w:rPr>
          <w:lang w:val="en-US"/>
        </w:rPr>
      </w:pPr>
      <w:r w:rsidRPr="00991A1F">
        <w:rPr>
          <w:lang w:val="en-US"/>
        </w:rPr>
        <w:t>Initial configuration</w:t>
      </w:r>
    </w:p>
    <w:p w14:paraId="07A398E2" w14:textId="77777777" w:rsidR="00361D04" w:rsidRDefault="00361D04" w:rsidP="00361D04">
      <w:pPr>
        <w:rPr>
          <w:rFonts w:eastAsiaTheme="minorEastAsia"/>
        </w:rPr>
      </w:pPr>
      <w:r>
        <w:t xml:space="preserve">DUT </w:t>
      </w:r>
      <w:r>
        <w:rPr>
          <w:rFonts w:eastAsiaTheme="minorEastAsia" w:hint="eastAsia"/>
        </w:rPr>
        <w:t xml:space="preserve">and NW </w:t>
      </w:r>
      <w:r>
        <w:t xml:space="preserve">support </w:t>
      </w:r>
      <w:r>
        <w:rPr>
          <w:rFonts w:eastAsiaTheme="minorEastAsia" w:hint="eastAsia"/>
        </w:rPr>
        <w:t>5G NR Option 2.</w:t>
      </w:r>
    </w:p>
    <w:p w14:paraId="2A2CC2FC" w14:textId="77777777" w:rsidR="00361D04" w:rsidRDefault="00361D04" w:rsidP="00361D04">
      <w:pPr>
        <w:rPr>
          <w:rFonts w:eastAsiaTheme="minorEastAsia"/>
        </w:rPr>
      </w:pPr>
      <w:r w:rsidRPr="00C42820">
        <w:t>DUT is powered off</w:t>
      </w:r>
      <w:r>
        <w:rPr>
          <w:rFonts w:eastAsiaTheme="minorEastAsia" w:hint="eastAsia"/>
        </w:rPr>
        <w:t xml:space="preserve"> or in flight mode</w:t>
      </w:r>
      <w:r>
        <w:rPr>
          <w:rFonts w:eastAsiaTheme="minorEastAsia"/>
        </w:rPr>
        <w:t>.</w:t>
      </w:r>
    </w:p>
    <w:p w14:paraId="12410FD2" w14:textId="77777777" w:rsidR="00361D04" w:rsidRDefault="00361D04" w:rsidP="00361D04">
      <w:pPr>
        <w:rPr>
          <w:rFonts w:eastAsiaTheme="minorEastAsia"/>
        </w:rPr>
      </w:pPr>
      <w:r>
        <w:rPr>
          <w:rFonts w:eastAsiaTheme="minorEastAsia"/>
        </w:rPr>
        <w:t>DUT does not have stored configured NSSAI; Alllowed NSSAI from previous registration procedure</w:t>
      </w:r>
    </w:p>
    <w:p w14:paraId="6508AFB2" w14:textId="77777777" w:rsidR="00361D04" w:rsidRDefault="00361D04" w:rsidP="00361D04">
      <w:pPr>
        <w:rPr>
          <w:rFonts w:eastAsiaTheme="minorEastAsia"/>
        </w:rPr>
      </w:pPr>
      <w:r>
        <w:rPr>
          <w:rFonts w:eastAsiaTheme="minorEastAsia"/>
        </w:rPr>
        <w:t>DUT does not have a default configured NSSAI for specific PLMN.</w:t>
      </w:r>
    </w:p>
    <w:p w14:paraId="194939A6" w14:textId="77777777" w:rsidR="00361D04" w:rsidRDefault="00361D04" w:rsidP="00361D04">
      <w:pPr>
        <w:jc w:val="left"/>
        <w:rPr>
          <w:rFonts w:eastAsiaTheme="minorEastAsia"/>
        </w:rPr>
      </w:pPr>
      <w:r>
        <w:rPr>
          <w:rFonts w:eastAsiaTheme="minorEastAsia"/>
        </w:rPr>
        <w:t>Network has a set of s</w:t>
      </w:r>
      <w:r w:rsidRPr="00CE3C29">
        <w:rPr>
          <w:rFonts w:eastAsiaTheme="minorEastAsia"/>
        </w:rPr>
        <w:t xml:space="preserve">ubscribed S-NSSAIs </w:t>
      </w:r>
      <w:r>
        <w:rPr>
          <w:rFonts w:eastAsiaTheme="minorEastAsia"/>
        </w:rPr>
        <w:t>for this specific subscription.</w:t>
      </w:r>
    </w:p>
    <w:p w14:paraId="2935640E" w14:textId="77777777" w:rsidR="00361D04" w:rsidRDefault="00361D04" w:rsidP="00361D04">
      <w:pPr>
        <w:jc w:val="left"/>
        <w:rPr>
          <w:b/>
        </w:rPr>
      </w:pPr>
    </w:p>
    <w:p w14:paraId="004C4342" w14:textId="77777777" w:rsidR="00361D04" w:rsidRPr="00AC2F69" w:rsidRDefault="00361D04" w:rsidP="00361D04">
      <w:pPr>
        <w:pStyle w:val="H6"/>
      </w:pPr>
      <w:r w:rsidRPr="00AC2F69">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361D04" w:rsidRPr="00AC2F69" w14:paraId="58A1E343" w14:textId="77777777" w:rsidTr="00792AD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8BCEA1C" w14:textId="77777777" w:rsidR="00361D04" w:rsidRPr="001562AD" w:rsidRDefault="00361D04" w:rsidP="00792AD1">
            <w:pPr>
              <w:keepNext/>
              <w:keepLines/>
              <w:tabs>
                <w:tab w:val="left" w:pos="851"/>
              </w:tabs>
              <w:jc w:val="left"/>
              <w:rPr>
                <w:b/>
                <w:sz w:val="18"/>
                <w:szCs w:val="18"/>
                <w:lang w:eastAsia="en-GB"/>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26DF150" w14:textId="77777777" w:rsidR="00361D04" w:rsidRPr="008E0894" w:rsidRDefault="00361D04" w:rsidP="00792AD1">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5ECF7AAB" w14:textId="77777777" w:rsidR="00361D04" w:rsidRPr="008E0894" w:rsidRDefault="00361D04" w:rsidP="00792AD1">
            <w:pPr>
              <w:keepNext/>
              <w:keepLines/>
              <w:tabs>
                <w:tab w:val="left" w:pos="851"/>
              </w:tabs>
              <w:jc w:val="left"/>
              <w:rPr>
                <w:b/>
                <w:sz w:val="18"/>
                <w:szCs w:val="18"/>
                <w:lang w:eastAsia="en-GB"/>
              </w:rPr>
            </w:pPr>
            <w:r w:rsidRPr="008E0894">
              <w:rPr>
                <w:b/>
                <w:sz w:val="18"/>
                <w:szCs w:val="18"/>
                <w:lang w:eastAsia="en-GB"/>
              </w:rPr>
              <w:t>Expected behaviour</w:t>
            </w:r>
          </w:p>
        </w:tc>
      </w:tr>
      <w:tr w:rsidR="00361D04" w:rsidRPr="00AC2F69" w14:paraId="485DB7A6" w14:textId="77777777" w:rsidTr="00792AD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59865D1" w14:textId="77777777" w:rsidR="00361D04" w:rsidRPr="00AC2F69" w:rsidRDefault="00361D04" w:rsidP="00792AD1">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5286F305" w14:textId="77777777" w:rsidR="00361D04" w:rsidRPr="00B07F2D" w:rsidRDefault="00361D04" w:rsidP="00792AD1">
            <w:pPr>
              <w:keepNext/>
              <w:keepLines/>
              <w:jc w:val="left"/>
              <w:rPr>
                <w:sz w:val="18"/>
              </w:rPr>
            </w:pPr>
            <w:r w:rsidRPr="00B07F2D">
              <w:rPr>
                <w:sz w:val="18"/>
              </w:rPr>
              <w:t>Power on DUT / disable flight mode</w:t>
            </w:r>
            <w:r>
              <w:rPr>
                <w:sz w:val="18"/>
              </w:rPr>
              <w:t>.</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E25D678" w14:textId="77777777" w:rsidR="00361D04" w:rsidRDefault="00361D04" w:rsidP="00792AD1">
            <w:pPr>
              <w:jc w:val="left"/>
              <w:rPr>
                <w:rFonts w:eastAsiaTheme="minorEastAsia"/>
                <w:bCs/>
                <w:sz w:val="18"/>
                <w:szCs w:val="18"/>
              </w:rPr>
            </w:pPr>
            <w:r w:rsidRPr="001409E9">
              <w:rPr>
                <w:bCs/>
                <w:sz w:val="18"/>
                <w:szCs w:val="18"/>
              </w:rPr>
              <w:t xml:space="preserve">DUT sends </w:t>
            </w:r>
            <w:r>
              <w:rPr>
                <w:rFonts w:eastAsiaTheme="minorEastAsia" w:hint="eastAsia"/>
                <w:bCs/>
                <w:sz w:val="18"/>
                <w:szCs w:val="18"/>
              </w:rPr>
              <w:t>REGISTRATION</w:t>
            </w:r>
            <w:r w:rsidRPr="001409E9">
              <w:rPr>
                <w:bCs/>
                <w:sz w:val="18"/>
                <w:szCs w:val="18"/>
              </w:rPr>
              <w:t xml:space="preserve"> R</w:t>
            </w:r>
            <w:r>
              <w:rPr>
                <w:rFonts w:eastAsiaTheme="minorEastAsia" w:hint="eastAsia"/>
                <w:bCs/>
                <w:sz w:val="18"/>
                <w:szCs w:val="18"/>
              </w:rPr>
              <w:t>EQUEST</w:t>
            </w:r>
            <w:r w:rsidRPr="001409E9">
              <w:rPr>
                <w:bCs/>
                <w:sz w:val="18"/>
                <w:szCs w:val="18"/>
              </w:rPr>
              <w:t xml:space="preserve"> to the network with </w:t>
            </w:r>
            <w:r>
              <w:rPr>
                <w:rFonts w:eastAsiaTheme="minorEastAsia" w:hint="eastAsia"/>
                <w:bCs/>
                <w:sz w:val="18"/>
                <w:szCs w:val="18"/>
              </w:rPr>
              <w:t xml:space="preserve">Registration </w:t>
            </w:r>
            <w:r w:rsidRPr="001409E9">
              <w:rPr>
                <w:bCs/>
                <w:sz w:val="18"/>
                <w:szCs w:val="18"/>
              </w:rPr>
              <w:t>type</w:t>
            </w:r>
            <w:r>
              <w:rPr>
                <w:rFonts w:eastAsiaTheme="minorEastAsia" w:hint="eastAsia"/>
                <w:bCs/>
                <w:sz w:val="18"/>
                <w:szCs w:val="18"/>
              </w:rPr>
              <w:t xml:space="preserve"> set</w:t>
            </w:r>
            <w:r w:rsidRPr="00C12D99">
              <w:rPr>
                <w:rFonts w:hint="eastAsia"/>
                <w:bCs/>
                <w:sz w:val="18"/>
                <w:szCs w:val="18"/>
              </w:rPr>
              <w:t xml:space="preserve"> t</w:t>
            </w:r>
            <w:r w:rsidRPr="0097326F">
              <w:rPr>
                <w:rFonts w:eastAsiaTheme="minorEastAsia" w:hint="eastAsia"/>
                <w:bCs/>
                <w:sz w:val="18"/>
                <w:szCs w:val="18"/>
              </w:rPr>
              <w:t xml:space="preserve">o </w:t>
            </w:r>
            <w:r w:rsidRPr="0097326F">
              <w:rPr>
                <w:rFonts w:eastAsiaTheme="minorEastAsia"/>
                <w:bCs/>
                <w:sz w:val="18"/>
                <w:szCs w:val="18"/>
              </w:rPr>
              <w:t>“</w:t>
            </w:r>
            <w:r w:rsidRPr="00C12D99">
              <w:rPr>
                <w:bCs/>
                <w:sz w:val="18"/>
                <w:szCs w:val="18"/>
              </w:rPr>
              <w:t>initial registration</w:t>
            </w:r>
            <w:r w:rsidRPr="0097326F">
              <w:rPr>
                <w:rFonts w:eastAsiaTheme="minorEastAsia"/>
                <w:bCs/>
                <w:sz w:val="18"/>
                <w:szCs w:val="18"/>
              </w:rPr>
              <w:t>”.</w:t>
            </w:r>
            <w:r>
              <w:rPr>
                <w:rFonts w:eastAsiaTheme="minorEastAsia"/>
                <w:bCs/>
                <w:sz w:val="18"/>
                <w:szCs w:val="18"/>
              </w:rPr>
              <w:t xml:space="preserve"> </w:t>
            </w:r>
          </w:p>
          <w:p w14:paraId="2CA1704B" w14:textId="77777777" w:rsidR="00361D04" w:rsidRPr="00B07F2D" w:rsidRDefault="00361D04" w:rsidP="00792AD1">
            <w:pPr>
              <w:jc w:val="left"/>
              <w:rPr>
                <w:sz w:val="18"/>
              </w:rPr>
            </w:pPr>
            <w:r>
              <w:rPr>
                <w:rFonts w:eastAsiaTheme="minorEastAsia"/>
                <w:bCs/>
                <w:sz w:val="18"/>
                <w:szCs w:val="18"/>
              </w:rPr>
              <w:t>“Requested NSSAI” information element is not present in REGISTRATION REQUEST</w:t>
            </w:r>
          </w:p>
        </w:tc>
      </w:tr>
      <w:tr w:rsidR="00361D04" w:rsidRPr="00AC2F69" w14:paraId="185063A6" w14:textId="77777777" w:rsidTr="00792AD1">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E5B434E" w14:textId="77777777" w:rsidR="00361D04" w:rsidRPr="00AC2F69" w:rsidRDefault="00361D04" w:rsidP="00792AD1">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E31E5AC" w14:textId="77777777" w:rsidR="00361D04" w:rsidRPr="00B07F2D" w:rsidRDefault="00361D04" w:rsidP="00792AD1">
            <w:pPr>
              <w:keepNext/>
              <w:keepLines/>
              <w:jc w:val="left"/>
              <w:rPr>
                <w:sz w:val="18"/>
              </w:rPr>
            </w:pPr>
            <w:r w:rsidRPr="001409E9">
              <w:rPr>
                <w:bCs/>
                <w:sz w:val="18"/>
                <w:szCs w:val="18"/>
              </w:rPr>
              <w:t xml:space="preserve">Network sends </w:t>
            </w:r>
            <w:r>
              <w:rPr>
                <w:rFonts w:eastAsiaTheme="minorEastAsia" w:hint="eastAsia"/>
                <w:bCs/>
                <w:sz w:val="18"/>
                <w:szCs w:val="18"/>
              </w:rPr>
              <w:t>REGISTRATION</w:t>
            </w:r>
            <w:r>
              <w:rPr>
                <w:bCs/>
                <w:sz w:val="18"/>
                <w:szCs w:val="18"/>
              </w:rPr>
              <w:t xml:space="preserve"> A</w:t>
            </w:r>
            <w:r>
              <w:rPr>
                <w:rFonts w:eastAsiaTheme="minorEastAsia" w:hint="eastAsia"/>
                <w:bCs/>
                <w:sz w:val="18"/>
                <w:szCs w:val="18"/>
              </w:rPr>
              <w:t>CCEPT</w:t>
            </w:r>
            <w:r>
              <w:rPr>
                <w:rFonts w:eastAsiaTheme="minorEastAsia"/>
                <w:bCs/>
                <w:sz w:val="18"/>
                <w:szCs w:val="18"/>
              </w:rPr>
              <w:t xml:space="preserve"> and may include Configured NSSAI in the answer message. </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7B44C542" w14:textId="77777777" w:rsidR="00361D04" w:rsidRPr="00B07F2D" w:rsidRDefault="00361D04" w:rsidP="00792AD1">
            <w:pPr>
              <w:keepNext/>
              <w:keepLines/>
              <w:jc w:val="left"/>
              <w:rPr>
                <w:sz w:val="18"/>
              </w:rPr>
            </w:pPr>
            <w:r>
              <w:rPr>
                <w:sz w:val="18"/>
              </w:rPr>
              <w:t xml:space="preserve">DUT sends REGISTRATION COMPLETE message and stores NSSAI values locally. </w:t>
            </w:r>
          </w:p>
        </w:tc>
      </w:tr>
    </w:tbl>
    <w:p w14:paraId="5F0B95B8" w14:textId="77777777" w:rsidR="00361D04" w:rsidRPr="00B20122" w:rsidRDefault="00361D04" w:rsidP="00361D04">
      <w:pPr>
        <w:pStyle w:val="NormalParagraph"/>
        <w:rPr>
          <w:lang w:eastAsia="en-US" w:bidi="bn-BD"/>
        </w:rPr>
      </w:pPr>
    </w:p>
    <w:p w14:paraId="5A7B9972" w14:textId="77777777" w:rsidR="00361D04" w:rsidRPr="00276B2F" w:rsidRDefault="00361D04" w:rsidP="00361D04">
      <w:pPr>
        <w:pStyle w:val="NormalParagraph"/>
        <w:rPr>
          <w:lang w:eastAsia="en-US" w:bidi="bn-BD"/>
        </w:rPr>
      </w:pPr>
    </w:p>
    <w:p w14:paraId="52BA8FF1" w14:textId="77777777" w:rsidR="00361D04" w:rsidRDefault="00361D04" w:rsidP="00361D04">
      <w:pPr>
        <w:pStyle w:val="Heading3"/>
      </w:pPr>
      <w:bookmarkStart w:id="260" w:name="_Toc156375260"/>
      <w:r w:rsidRPr="00B20122">
        <w:lastRenderedPageBreak/>
        <w:t>107.1.</w:t>
      </w:r>
      <w:r>
        <w:t>2</w:t>
      </w:r>
      <w:r w:rsidRPr="00B20122">
        <w:t>. Default Configured NSSAI</w:t>
      </w:r>
      <w:bookmarkEnd w:id="260"/>
    </w:p>
    <w:p w14:paraId="5A30EF1C" w14:textId="77777777" w:rsidR="00361D04" w:rsidRPr="00AC2F69" w:rsidRDefault="00361D04" w:rsidP="00361D04">
      <w:pPr>
        <w:pStyle w:val="H6"/>
      </w:pPr>
      <w:r w:rsidRPr="00AC2F69">
        <w:t>Description</w:t>
      </w:r>
    </w:p>
    <w:p w14:paraId="2251E7DB" w14:textId="77777777" w:rsidR="00361D04" w:rsidRPr="007858AB" w:rsidRDefault="00361D04" w:rsidP="00361D04">
      <w:r>
        <w:t>The DUT shall include Requested NSSAI (</w:t>
      </w:r>
      <w:r w:rsidRPr="00C50100">
        <w:t>Network Slice Selection Assistance Information</w:t>
      </w:r>
      <w:r>
        <w:t>)  in case if default configured NSSAI is stored in ME</w:t>
      </w:r>
    </w:p>
    <w:p w14:paraId="3B387880" w14:textId="77777777" w:rsidR="00361D04" w:rsidRPr="00AC2F69" w:rsidRDefault="00361D04" w:rsidP="00361D04">
      <w:pPr>
        <w:pStyle w:val="H6"/>
      </w:pPr>
      <w:r w:rsidRPr="00AC2F69">
        <w:t>Related core specifications</w:t>
      </w:r>
    </w:p>
    <w:p w14:paraId="0073AC55" w14:textId="77777777" w:rsidR="00361D04" w:rsidRPr="00AC2F69" w:rsidRDefault="00361D04" w:rsidP="00361D04">
      <w:r w:rsidRPr="00AC2F69">
        <w:t xml:space="preserve">3GPP TS </w:t>
      </w:r>
      <w:r>
        <w:t xml:space="preserve">23.501, </w:t>
      </w:r>
      <w:r w:rsidRPr="00F66624">
        <w:t xml:space="preserve">5.15.5.2; </w:t>
      </w:r>
      <w:r>
        <w:t>3GPP TS 24.501, 5.5.1.2</w:t>
      </w:r>
    </w:p>
    <w:p w14:paraId="70A6E695" w14:textId="77777777" w:rsidR="00361D04" w:rsidRPr="00AC2F69" w:rsidRDefault="00361D04" w:rsidP="00361D04">
      <w:pPr>
        <w:pStyle w:val="H6"/>
      </w:pPr>
      <w:r w:rsidRPr="00AC2F69">
        <w:t>Reason for test</w:t>
      </w:r>
    </w:p>
    <w:p w14:paraId="4DE8DAB0" w14:textId="77777777" w:rsidR="00361D04" w:rsidRDefault="00361D04" w:rsidP="00361D04">
      <w:r w:rsidRPr="007858AB">
        <w:t xml:space="preserve">The purpose of this test case is to verify the UE can successfully perform the initial registration to the 5G system </w:t>
      </w:r>
      <w:r>
        <w:t>including default configured NSSAI.</w:t>
      </w:r>
    </w:p>
    <w:p w14:paraId="791A815A" w14:textId="77777777" w:rsidR="00361D04" w:rsidRPr="00500CBC" w:rsidRDefault="00361D04" w:rsidP="00361D04">
      <w:pPr>
        <w:pStyle w:val="H6"/>
        <w:rPr>
          <w:lang w:val="en-US"/>
        </w:rPr>
      </w:pPr>
      <w:r w:rsidRPr="00500CBC">
        <w:rPr>
          <w:lang w:val="en-US"/>
        </w:rPr>
        <w:t>Initial configuration</w:t>
      </w:r>
    </w:p>
    <w:p w14:paraId="08E15DB9" w14:textId="77777777" w:rsidR="00361D04" w:rsidRDefault="00361D04" w:rsidP="00361D04">
      <w:pPr>
        <w:rPr>
          <w:rFonts w:eastAsiaTheme="minorEastAsia"/>
        </w:rPr>
      </w:pPr>
      <w:r>
        <w:t xml:space="preserve">DUT </w:t>
      </w:r>
      <w:r>
        <w:rPr>
          <w:rFonts w:eastAsiaTheme="minorEastAsia" w:hint="eastAsia"/>
        </w:rPr>
        <w:t xml:space="preserve">and NW </w:t>
      </w:r>
      <w:r>
        <w:t xml:space="preserve">support </w:t>
      </w:r>
      <w:r>
        <w:rPr>
          <w:rFonts w:eastAsiaTheme="minorEastAsia" w:hint="eastAsia"/>
        </w:rPr>
        <w:t>5G NR Option 2.</w:t>
      </w:r>
    </w:p>
    <w:p w14:paraId="48D537C8" w14:textId="77777777" w:rsidR="00361D04" w:rsidRDefault="00361D04" w:rsidP="00361D04">
      <w:pPr>
        <w:rPr>
          <w:rFonts w:eastAsiaTheme="minorEastAsia"/>
        </w:rPr>
      </w:pPr>
      <w:r w:rsidRPr="00C42820">
        <w:t>DUT is powered off</w:t>
      </w:r>
      <w:r>
        <w:rPr>
          <w:rFonts w:eastAsiaTheme="minorEastAsia" w:hint="eastAsia"/>
        </w:rPr>
        <w:t xml:space="preserve"> or in flight mode</w:t>
      </w:r>
      <w:r>
        <w:rPr>
          <w:rFonts w:eastAsiaTheme="minorEastAsia"/>
        </w:rPr>
        <w:t>.</w:t>
      </w:r>
    </w:p>
    <w:p w14:paraId="36C9C8A0" w14:textId="77777777" w:rsidR="00361D04" w:rsidRDefault="00361D04" w:rsidP="00361D04">
      <w:pPr>
        <w:rPr>
          <w:rFonts w:eastAsiaTheme="minorEastAsia"/>
        </w:rPr>
      </w:pPr>
      <w:r>
        <w:rPr>
          <w:rFonts w:eastAsiaTheme="minorEastAsia"/>
        </w:rPr>
        <w:t>DUT does not have stored configured NSSAI; Alllowed NSSAI from previous registration procedure</w:t>
      </w:r>
    </w:p>
    <w:p w14:paraId="76227B36" w14:textId="77777777" w:rsidR="00361D04" w:rsidRDefault="00361D04" w:rsidP="00361D04">
      <w:pPr>
        <w:rPr>
          <w:rFonts w:eastAsiaTheme="minorEastAsia"/>
        </w:rPr>
      </w:pPr>
      <w:r>
        <w:rPr>
          <w:rFonts w:eastAsiaTheme="minorEastAsia"/>
        </w:rPr>
        <w:t>DUT does have a default configured NSSAI for specific PLMN (e.g. S-NSSAI-1)</w:t>
      </w:r>
    </w:p>
    <w:p w14:paraId="23DDC5B3" w14:textId="77777777" w:rsidR="00361D04" w:rsidRDefault="00361D04" w:rsidP="00361D04">
      <w:pPr>
        <w:rPr>
          <w:rFonts w:eastAsiaTheme="minorEastAsia"/>
        </w:rPr>
      </w:pPr>
      <w:r>
        <w:rPr>
          <w:rFonts w:eastAsiaTheme="minorEastAsia"/>
        </w:rPr>
        <w:t>Network has the same subscribed NSSAI value for this specific subscription.</w:t>
      </w:r>
    </w:p>
    <w:p w14:paraId="0DF619E7" w14:textId="77777777" w:rsidR="00361D04" w:rsidRDefault="00361D04" w:rsidP="00361D04">
      <w:pPr>
        <w:jc w:val="left"/>
        <w:rPr>
          <w:b/>
        </w:rPr>
      </w:pPr>
    </w:p>
    <w:p w14:paraId="354C7D66" w14:textId="77777777" w:rsidR="00361D04" w:rsidRPr="00AC2F69" w:rsidRDefault="00361D04" w:rsidP="00361D04">
      <w:pPr>
        <w:pStyle w:val="H6"/>
      </w:pPr>
      <w:r w:rsidRPr="00AC2F69">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361D04" w:rsidRPr="00AC2F69" w14:paraId="4AE8D070" w14:textId="77777777" w:rsidTr="00792AD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2737AA9" w14:textId="77777777" w:rsidR="00361D04" w:rsidRPr="001562AD" w:rsidRDefault="00361D04" w:rsidP="00792AD1">
            <w:pPr>
              <w:keepNext/>
              <w:keepLines/>
              <w:tabs>
                <w:tab w:val="left" w:pos="851"/>
              </w:tabs>
              <w:jc w:val="left"/>
              <w:rPr>
                <w:b/>
                <w:sz w:val="18"/>
                <w:szCs w:val="18"/>
                <w:lang w:eastAsia="en-GB"/>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3357F9C" w14:textId="77777777" w:rsidR="00361D04" w:rsidRPr="008E0894" w:rsidRDefault="00361D04" w:rsidP="00792AD1">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266D51D3" w14:textId="77777777" w:rsidR="00361D04" w:rsidRPr="008E0894" w:rsidRDefault="00361D04" w:rsidP="00792AD1">
            <w:pPr>
              <w:keepNext/>
              <w:keepLines/>
              <w:tabs>
                <w:tab w:val="left" w:pos="851"/>
              </w:tabs>
              <w:jc w:val="left"/>
              <w:rPr>
                <w:b/>
                <w:sz w:val="18"/>
                <w:szCs w:val="18"/>
                <w:lang w:eastAsia="en-GB"/>
              </w:rPr>
            </w:pPr>
            <w:r w:rsidRPr="008E0894">
              <w:rPr>
                <w:b/>
                <w:sz w:val="18"/>
                <w:szCs w:val="18"/>
                <w:lang w:eastAsia="en-GB"/>
              </w:rPr>
              <w:t>Expected behaviour</w:t>
            </w:r>
          </w:p>
        </w:tc>
      </w:tr>
      <w:tr w:rsidR="00361D04" w:rsidRPr="00AC2F69" w14:paraId="4741955E" w14:textId="77777777" w:rsidTr="00792AD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609128C9" w14:textId="77777777" w:rsidR="00361D04" w:rsidRPr="00AC2F69" w:rsidRDefault="00361D04" w:rsidP="00792AD1">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BD68787" w14:textId="77777777" w:rsidR="00361D04" w:rsidRPr="000B6E62" w:rsidRDefault="00361D04" w:rsidP="00792AD1">
            <w:pPr>
              <w:jc w:val="left"/>
              <w:rPr>
                <w:bCs/>
                <w:sz w:val="18"/>
                <w:szCs w:val="18"/>
              </w:rPr>
            </w:pPr>
            <w:r w:rsidRPr="000B6E62">
              <w:rPr>
                <w:bCs/>
                <w:sz w:val="18"/>
                <w:szCs w:val="18"/>
              </w:rPr>
              <w:t>Power on DUT /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301A1E16" w14:textId="77777777" w:rsidR="00361D04" w:rsidRPr="000B6E62" w:rsidRDefault="00361D04" w:rsidP="00792AD1">
            <w:pPr>
              <w:jc w:val="left"/>
              <w:rPr>
                <w:bCs/>
                <w:sz w:val="18"/>
                <w:szCs w:val="18"/>
              </w:rPr>
            </w:pPr>
            <w:r w:rsidRPr="001409E9">
              <w:rPr>
                <w:bCs/>
                <w:sz w:val="18"/>
                <w:szCs w:val="18"/>
              </w:rPr>
              <w:t xml:space="preserve">DUT sends </w:t>
            </w:r>
            <w:r w:rsidRPr="000B6E62">
              <w:rPr>
                <w:rFonts w:hint="eastAsia"/>
                <w:bCs/>
                <w:sz w:val="18"/>
                <w:szCs w:val="18"/>
              </w:rPr>
              <w:t>REGISTRATION</w:t>
            </w:r>
            <w:r w:rsidRPr="001409E9">
              <w:rPr>
                <w:bCs/>
                <w:sz w:val="18"/>
                <w:szCs w:val="18"/>
              </w:rPr>
              <w:t xml:space="preserve"> R</w:t>
            </w:r>
            <w:r w:rsidRPr="000B6E62">
              <w:rPr>
                <w:rFonts w:hint="eastAsia"/>
                <w:bCs/>
                <w:sz w:val="18"/>
                <w:szCs w:val="18"/>
              </w:rPr>
              <w:t>EQUEST</w:t>
            </w:r>
            <w:r w:rsidRPr="001409E9">
              <w:rPr>
                <w:bCs/>
                <w:sz w:val="18"/>
                <w:szCs w:val="18"/>
              </w:rPr>
              <w:t xml:space="preserve"> to the network with </w:t>
            </w:r>
            <w:r w:rsidRPr="000B6E62">
              <w:rPr>
                <w:rFonts w:hint="eastAsia"/>
                <w:bCs/>
                <w:sz w:val="18"/>
                <w:szCs w:val="18"/>
              </w:rPr>
              <w:t xml:space="preserve">Registration </w:t>
            </w:r>
            <w:r w:rsidRPr="001409E9">
              <w:rPr>
                <w:bCs/>
                <w:sz w:val="18"/>
                <w:szCs w:val="18"/>
              </w:rPr>
              <w:t>type</w:t>
            </w:r>
            <w:r w:rsidRPr="000B6E62">
              <w:rPr>
                <w:rFonts w:hint="eastAsia"/>
                <w:bCs/>
                <w:sz w:val="18"/>
                <w:szCs w:val="18"/>
              </w:rPr>
              <w:t xml:space="preserve"> set</w:t>
            </w:r>
            <w:r w:rsidRPr="00C12D99">
              <w:rPr>
                <w:rFonts w:hint="eastAsia"/>
                <w:bCs/>
                <w:sz w:val="18"/>
                <w:szCs w:val="18"/>
              </w:rPr>
              <w:t xml:space="preserve"> t</w:t>
            </w:r>
            <w:r w:rsidRPr="000B6E62">
              <w:rPr>
                <w:rFonts w:hint="eastAsia"/>
                <w:bCs/>
                <w:sz w:val="18"/>
                <w:szCs w:val="18"/>
              </w:rPr>
              <w:t xml:space="preserve">o </w:t>
            </w:r>
            <w:r w:rsidRPr="000B6E62">
              <w:rPr>
                <w:bCs/>
                <w:sz w:val="18"/>
                <w:szCs w:val="18"/>
              </w:rPr>
              <w:t>“</w:t>
            </w:r>
            <w:r w:rsidRPr="00C12D99">
              <w:rPr>
                <w:bCs/>
                <w:sz w:val="18"/>
                <w:szCs w:val="18"/>
              </w:rPr>
              <w:t>initial registration</w:t>
            </w:r>
            <w:r w:rsidRPr="000B6E62">
              <w:rPr>
                <w:bCs/>
                <w:sz w:val="18"/>
                <w:szCs w:val="18"/>
              </w:rPr>
              <w:t xml:space="preserve">”. </w:t>
            </w:r>
          </w:p>
          <w:p w14:paraId="7500F5E0" w14:textId="77777777" w:rsidR="00361D04" w:rsidRDefault="00361D04" w:rsidP="00792AD1">
            <w:pPr>
              <w:jc w:val="left"/>
              <w:rPr>
                <w:bCs/>
                <w:sz w:val="18"/>
                <w:szCs w:val="18"/>
              </w:rPr>
            </w:pPr>
            <w:r w:rsidRPr="000B6E62">
              <w:rPr>
                <w:bCs/>
                <w:sz w:val="18"/>
                <w:szCs w:val="18"/>
              </w:rPr>
              <w:t xml:space="preserve">DUT shall </w:t>
            </w:r>
          </w:p>
          <w:p w14:paraId="40E581F2" w14:textId="77777777" w:rsidR="00361D04" w:rsidRPr="000B6E62" w:rsidRDefault="00361D04" w:rsidP="00792AD1">
            <w:pPr>
              <w:pStyle w:val="ListParagraph"/>
              <w:numPr>
                <w:ilvl w:val="0"/>
                <w:numId w:val="44"/>
              </w:numPr>
              <w:spacing w:after="200" w:line="276" w:lineRule="auto"/>
              <w:jc w:val="left"/>
              <w:rPr>
                <w:bCs/>
                <w:sz w:val="18"/>
                <w:szCs w:val="18"/>
              </w:rPr>
            </w:pPr>
            <w:r w:rsidRPr="000B6E62">
              <w:rPr>
                <w:bCs/>
                <w:sz w:val="18"/>
                <w:szCs w:val="18"/>
              </w:rPr>
              <w:t xml:space="preserve"> include the S-NSSAI(s) in the Requested NSSAI IE of the REGISTRATION REQUEST message using the default configured NSSAI; and</w:t>
            </w:r>
          </w:p>
          <w:p w14:paraId="3FB6E639" w14:textId="77777777" w:rsidR="00361D04" w:rsidRPr="000B6E62" w:rsidRDefault="00361D04" w:rsidP="00792AD1">
            <w:pPr>
              <w:pStyle w:val="ListParagraph"/>
              <w:numPr>
                <w:ilvl w:val="0"/>
                <w:numId w:val="44"/>
              </w:numPr>
              <w:spacing w:after="200" w:line="276" w:lineRule="auto"/>
              <w:jc w:val="left"/>
              <w:rPr>
                <w:bCs/>
                <w:sz w:val="18"/>
                <w:szCs w:val="18"/>
              </w:rPr>
            </w:pPr>
            <w:r w:rsidRPr="000B6E62">
              <w:rPr>
                <w:bCs/>
                <w:sz w:val="18"/>
                <w:szCs w:val="18"/>
              </w:rPr>
              <w:t xml:space="preserve"> include the Network slicing indication IE with the Default configured NSSAI indication bit set to "Requested</w:t>
            </w:r>
          </w:p>
          <w:p w14:paraId="66AAF338" w14:textId="77777777" w:rsidR="00361D04" w:rsidRPr="000B6E62" w:rsidRDefault="00361D04" w:rsidP="00792AD1">
            <w:pPr>
              <w:jc w:val="left"/>
              <w:rPr>
                <w:bCs/>
                <w:sz w:val="18"/>
                <w:szCs w:val="18"/>
              </w:rPr>
            </w:pPr>
            <w:r w:rsidRPr="000B6E62">
              <w:rPr>
                <w:bCs/>
                <w:sz w:val="18"/>
                <w:szCs w:val="18"/>
              </w:rPr>
              <w:t xml:space="preserve">NSSAI created from default configured NSSAI" in the REGISTRATION REQUEST message. </w:t>
            </w:r>
          </w:p>
        </w:tc>
      </w:tr>
      <w:tr w:rsidR="00361D04" w:rsidRPr="00AC2F69" w14:paraId="667DAAC5" w14:textId="77777777" w:rsidTr="00792AD1">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3A0C11D0" w14:textId="77777777" w:rsidR="00361D04" w:rsidRPr="00AC2F69" w:rsidRDefault="00361D04" w:rsidP="00792AD1">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7C142A28" w14:textId="77777777" w:rsidR="00361D04" w:rsidRPr="00B07F2D" w:rsidRDefault="00361D04" w:rsidP="00792AD1">
            <w:pPr>
              <w:keepNext/>
              <w:keepLines/>
              <w:jc w:val="left"/>
              <w:rPr>
                <w:sz w:val="18"/>
              </w:rPr>
            </w:pPr>
            <w:r w:rsidRPr="001409E9">
              <w:rPr>
                <w:bCs/>
                <w:sz w:val="18"/>
                <w:szCs w:val="18"/>
              </w:rPr>
              <w:t xml:space="preserve">Network sends </w:t>
            </w:r>
            <w:r>
              <w:rPr>
                <w:rFonts w:eastAsiaTheme="minorEastAsia" w:hint="eastAsia"/>
                <w:bCs/>
                <w:sz w:val="18"/>
                <w:szCs w:val="18"/>
              </w:rPr>
              <w:t>REGISTRATION</w:t>
            </w:r>
            <w:r>
              <w:rPr>
                <w:bCs/>
                <w:sz w:val="18"/>
                <w:szCs w:val="18"/>
              </w:rPr>
              <w:t xml:space="preserve"> A</w:t>
            </w:r>
            <w:r>
              <w:rPr>
                <w:rFonts w:eastAsiaTheme="minorEastAsia" w:hint="eastAsia"/>
                <w:bCs/>
                <w:sz w:val="18"/>
                <w:szCs w:val="18"/>
              </w:rPr>
              <w:t>CCEPT</w:t>
            </w:r>
            <w:r>
              <w:rPr>
                <w:rFonts w:eastAsiaTheme="minorEastAsia"/>
                <w:bCs/>
                <w:sz w:val="18"/>
                <w:szCs w:val="18"/>
              </w:rPr>
              <w:t xml:space="preserve"> and may include additional configured NSSAI in the answer message. </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2CA23951" w14:textId="77777777" w:rsidR="00361D04" w:rsidRPr="00B07F2D" w:rsidRDefault="00361D04" w:rsidP="00792AD1">
            <w:pPr>
              <w:keepNext/>
              <w:keepLines/>
              <w:jc w:val="left"/>
              <w:rPr>
                <w:sz w:val="18"/>
              </w:rPr>
            </w:pPr>
            <w:r>
              <w:rPr>
                <w:sz w:val="18"/>
              </w:rPr>
              <w:t xml:space="preserve">DUT sends REGISTRATION COMPLETE message and stores NSSAI values locally. </w:t>
            </w:r>
          </w:p>
        </w:tc>
      </w:tr>
    </w:tbl>
    <w:p w14:paraId="7E0D394E" w14:textId="77777777" w:rsidR="00361D04" w:rsidRPr="00B20122" w:rsidRDefault="00361D04" w:rsidP="00361D04">
      <w:pPr>
        <w:pStyle w:val="NormalParagraph"/>
        <w:rPr>
          <w:lang w:eastAsia="en-US" w:bidi="bn-BD"/>
        </w:rPr>
      </w:pPr>
    </w:p>
    <w:p w14:paraId="45335AD4" w14:textId="77777777" w:rsidR="004772A1" w:rsidRDefault="004772A1" w:rsidP="004772A1">
      <w:pPr>
        <w:pStyle w:val="Heading2"/>
      </w:pPr>
      <w:bookmarkStart w:id="261" w:name="_Toc156375261"/>
      <w:bookmarkEnd w:id="225"/>
      <w:bookmarkEnd w:id="226"/>
      <w:bookmarkEnd w:id="227"/>
      <w:bookmarkEnd w:id="228"/>
      <w:r>
        <w:t xml:space="preserve">107.2. </w:t>
      </w:r>
      <w:r w:rsidRPr="000C3129">
        <w:t>Network slice availability in a PLMN</w:t>
      </w:r>
      <w:bookmarkEnd w:id="261"/>
    </w:p>
    <w:p w14:paraId="5E3040E5" w14:textId="77777777" w:rsidR="004772A1" w:rsidRDefault="004772A1" w:rsidP="004772A1">
      <w:pPr>
        <w:pStyle w:val="Heading3"/>
      </w:pPr>
      <w:bookmarkStart w:id="262" w:name="_Toc156375262"/>
      <w:r w:rsidRPr="00B20122">
        <w:t>107.</w:t>
      </w:r>
      <w:r>
        <w:t>2</w:t>
      </w:r>
      <w:r w:rsidRPr="00B20122">
        <w:t>.</w:t>
      </w:r>
      <w:r>
        <w:t>1</w:t>
      </w:r>
      <w:r w:rsidRPr="00B20122">
        <w:t xml:space="preserve">. </w:t>
      </w:r>
      <w:r w:rsidRPr="000C3129">
        <w:t>Rejected NSSAI in PLMN</w:t>
      </w:r>
      <w:bookmarkEnd w:id="262"/>
    </w:p>
    <w:p w14:paraId="7C366EC6" w14:textId="77777777" w:rsidR="004772A1" w:rsidRPr="00AC2F69" w:rsidRDefault="004772A1" w:rsidP="004772A1">
      <w:pPr>
        <w:pStyle w:val="H6"/>
      </w:pPr>
      <w:r w:rsidRPr="00AC2F69">
        <w:t>Description</w:t>
      </w:r>
    </w:p>
    <w:p w14:paraId="4F449D1C" w14:textId="77777777" w:rsidR="004772A1" w:rsidRPr="007858AB" w:rsidRDefault="004772A1" w:rsidP="004772A1">
      <w:r>
        <w:t xml:space="preserve">The DUT shall properly store rejected NSSAI value and not include it in the Registration Request  </w:t>
      </w:r>
    </w:p>
    <w:p w14:paraId="164C2CB1" w14:textId="77777777" w:rsidR="004772A1" w:rsidRPr="00AC2F69" w:rsidRDefault="004772A1" w:rsidP="004772A1">
      <w:pPr>
        <w:pStyle w:val="H6"/>
      </w:pPr>
      <w:r w:rsidRPr="00AC2F69">
        <w:t>Related core specifications</w:t>
      </w:r>
    </w:p>
    <w:p w14:paraId="035B3CE6" w14:textId="77777777" w:rsidR="004772A1" w:rsidRPr="00AC2F69" w:rsidRDefault="004772A1" w:rsidP="004772A1">
      <w:r w:rsidRPr="00AC2F69">
        <w:t xml:space="preserve">3GPP TS </w:t>
      </w:r>
      <w:r>
        <w:t xml:space="preserve">23.501, </w:t>
      </w:r>
      <w:r w:rsidRPr="00F66624">
        <w:t xml:space="preserve">5.15.5.2; </w:t>
      </w:r>
      <w:r>
        <w:t>3GPP TS 24.501, 5.5.1.2</w:t>
      </w:r>
    </w:p>
    <w:p w14:paraId="5E3BF8AD" w14:textId="77777777" w:rsidR="004772A1" w:rsidRPr="00AC2F69" w:rsidRDefault="004772A1" w:rsidP="004772A1">
      <w:pPr>
        <w:pStyle w:val="H6"/>
      </w:pPr>
      <w:r w:rsidRPr="00AC2F69">
        <w:lastRenderedPageBreak/>
        <w:t>Reason for test</w:t>
      </w:r>
    </w:p>
    <w:p w14:paraId="3DBFFCBC" w14:textId="77777777" w:rsidR="004772A1" w:rsidRPr="00B901E2" w:rsidRDefault="004772A1" w:rsidP="004772A1">
      <w:pPr>
        <w:jc w:val="left"/>
      </w:pPr>
      <w:r w:rsidRPr="007858AB">
        <w:t xml:space="preserve">The purpose of this test case is to </w:t>
      </w:r>
      <w:r>
        <w:t xml:space="preserve">ensure that </w:t>
      </w:r>
      <w:r w:rsidRPr="00B901E2">
        <w:t>when DUT receives REGISTRATION ACCEPT message with Rejected NSSAI with reject cause “S-NSSAI not available in the current PLMN”</w:t>
      </w:r>
      <w:r>
        <w:t xml:space="preserve">, </w:t>
      </w:r>
      <w:r w:rsidRPr="00B901E2">
        <w:t xml:space="preserve">then UE shall add the rejected S-NSSAI(s) in the rejected NSSAI for the current PLMN and not attempt to use the Rejected NSSAI in the current PLMN until switching off the UE or the UICC containing the USIM is removed </w:t>
      </w:r>
    </w:p>
    <w:p w14:paraId="094F83C1" w14:textId="77777777" w:rsidR="004772A1" w:rsidRDefault="004772A1" w:rsidP="004772A1">
      <w:pPr>
        <w:rPr>
          <w:rFonts w:ascii="Courier" w:hAnsi="Courier"/>
          <w:color w:val="000000"/>
          <w:sz w:val="16"/>
          <w:szCs w:val="16"/>
          <w:lang w:val="en-US"/>
        </w:rPr>
      </w:pPr>
    </w:p>
    <w:p w14:paraId="4A7E3338" w14:textId="77777777" w:rsidR="004772A1" w:rsidRPr="00B901E2" w:rsidRDefault="004772A1" w:rsidP="004772A1">
      <w:pPr>
        <w:pStyle w:val="H6"/>
      </w:pPr>
      <w:r w:rsidRPr="00B901E2">
        <w:t>Initial configuration</w:t>
      </w:r>
    </w:p>
    <w:p w14:paraId="667FB658" w14:textId="77777777" w:rsidR="004772A1" w:rsidRDefault="004772A1" w:rsidP="004772A1">
      <w:pPr>
        <w:rPr>
          <w:rFonts w:eastAsiaTheme="minorEastAsia"/>
        </w:rPr>
      </w:pPr>
      <w:r>
        <w:t xml:space="preserve">DUT </w:t>
      </w:r>
      <w:r>
        <w:rPr>
          <w:rFonts w:eastAsiaTheme="minorEastAsia" w:hint="eastAsia"/>
        </w:rPr>
        <w:t xml:space="preserve">and NW </w:t>
      </w:r>
      <w:r>
        <w:t xml:space="preserve">support </w:t>
      </w:r>
      <w:r>
        <w:rPr>
          <w:rFonts w:eastAsiaTheme="minorEastAsia" w:hint="eastAsia"/>
        </w:rPr>
        <w:t>5G NR Option 2.</w:t>
      </w:r>
    </w:p>
    <w:p w14:paraId="4C83475A" w14:textId="77777777" w:rsidR="004772A1" w:rsidRDefault="004772A1" w:rsidP="004772A1">
      <w:pPr>
        <w:rPr>
          <w:rFonts w:eastAsiaTheme="minorEastAsia"/>
        </w:rPr>
      </w:pPr>
      <w:r w:rsidRPr="00C42820">
        <w:t>DUT is powered off</w:t>
      </w:r>
      <w:r>
        <w:rPr>
          <w:rFonts w:eastAsiaTheme="minorEastAsia" w:hint="eastAsia"/>
        </w:rPr>
        <w:t xml:space="preserve"> or in flight mode</w:t>
      </w:r>
      <w:r>
        <w:rPr>
          <w:rFonts w:eastAsiaTheme="minorEastAsia"/>
        </w:rPr>
        <w:t>.</w:t>
      </w:r>
    </w:p>
    <w:p w14:paraId="63552B6C" w14:textId="77777777" w:rsidR="004772A1" w:rsidRDefault="004772A1" w:rsidP="004772A1">
      <w:pPr>
        <w:rPr>
          <w:rFonts w:eastAsiaTheme="minorEastAsia"/>
        </w:rPr>
      </w:pPr>
      <w:r>
        <w:rPr>
          <w:rFonts w:eastAsiaTheme="minorEastAsia"/>
        </w:rPr>
        <w:t>DUT does have a set of configured NSSAI for specific PLMN (e.g. S-NSSAI-1; S-NSSAI-2).</w:t>
      </w:r>
    </w:p>
    <w:p w14:paraId="556FC55F" w14:textId="77777777" w:rsidR="004772A1" w:rsidRDefault="004772A1" w:rsidP="004772A1">
      <w:pPr>
        <w:rPr>
          <w:rFonts w:eastAsiaTheme="minorEastAsia"/>
        </w:rPr>
      </w:pPr>
      <w:r>
        <w:rPr>
          <w:rFonts w:eastAsiaTheme="minorEastAsia"/>
        </w:rPr>
        <w:t>DUT has two cells with different tracking area codes.</w:t>
      </w:r>
    </w:p>
    <w:p w14:paraId="3BF3A002" w14:textId="77777777" w:rsidR="004772A1" w:rsidRDefault="004772A1" w:rsidP="004772A1">
      <w:pPr>
        <w:rPr>
          <w:rFonts w:eastAsiaTheme="minorEastAsia"/>
        </w:rPr>
      </w:pPr>
      <w:r>
        <w:rPr>
          <w:rFonts w:eastAsiaTheme="minorEastAsia"/>
        </w:rPr>
        <w:t>Network does not have this specific NSSAI value as part of the subscription</w:t>
      </w:r>
    </w:p>
    <w:p w14:paraId="0C4E460B" w14:textId="77777777" w:rsidR="004772A1" w:rsidRDefault="004772A1" w:rsidP="004772A1">
      <w:pPr>
        <w:jc w:val="left"/>
        <w:rPr>
          <w:b/>
        </w:rPr>
      </w:pPr>
    </w:p>
    <w:p w14:paraId="31E1DB41" w14:textId="77777777" w:rsidR="004772A1" w:rsidRPr="00AC2F69" w:rsidRDefault="004772A1" w:rsidP="004772A1">
      <w:pPr>
        <w:pStyle w:val="H6"/>
      </w:pPr>
      <w:r w:rsidRPr="00AC2F69">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4772A1" w:rsidRPr="00AC2F69" w14:paraId="0A67F0E7" w14:textId="77777777" w:rsidTr="00B3233F">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0A51C7D" w14:textId="77777777" w:rsidR="004772A1" w:rsidRPr="001562AD" w:rsidRDefault="004772A1" w:rsidP="00B3233F">
            <w:pPr>
              <w:keepNext/>
              <w:keepLines/>
              <w:tabs>
                <w:tab w:val="left" w:pos="851"/>
              </w:tabs>
              <w:jc w:val="left"/>
              <w:rPr>
                <w:b/>
                <w:sz w:val="18"/>
                <w:szCs w:val="18"/>
                <w:lang w:eastAsia="en-GB"/>
              </w:rPr>
            </w:pPr>
            <w:r w:rsidRPr="001562AD">
              <w:rPr>
                <w: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942B304" w14:textId="77777777" w:rsidR="004772A1" w:rsidRPr="008E0894" w:rsidRDefault="004772A1" w:rsidP="00B3233F">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2EDA5E7F" w14:textId="77777777" w:rsidR="004772A1" w:rsidRPr="008E0894" w:rsidRDefault="004772A1" w:rsidP="00B3233F">
            <w:pPr>
              <w:keepNext/>
              <w:keepLines/>
              <w:tabs>
                <w:tab w:val="left" w:pos="851"/>
              </w:tabs>
              <w:jc w:val="left"/>
              <w:rPr>
                <w:b/>
                <w:sz w:val="18"/>
                <w:szCs w:val="18"/>
                <w:lang w:eastAsia="en-GB"/>
              </w:rPr>
            </w:pPr>
            <w:r w:rsidRPr="008E0894">
              <w:rPr>
                <w:b/>
                <w:sz w:val="18"/>
                <w:szCs w:val="18"/>
                <w:lang w:eastAsia="en-GB"/>
              </w:rPr>
              <w:t>Expected behaviour</w:t>
            </w:r>
          </w:p>
        </w:tc>
      </w:tr>
      <w:tr w:rsidR="004772A1" w:rsidRPr="00AC2F69" w14:paraId="58E512D9" w14:textId="77777777" w:rsidTr="00B3233F">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50917B53" w14:textId="77777777" w:rsidR="004772A1" w:rsidRPr="00AC2F69" w:rsidRDefault="004772A1" w:rsidP="00B3233F">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7834FBD6" w14:textId="77777777" w:rsidR="004772A1" w:rsidRPr="000B6E62" w:rsidRDefault="004772A1" w:rsidP="00B3233F">
            <w:pPr>
              <w:jc w:val="left"/>
              <w:rPr>
                <w:bCs/>
                <w:sz w:val="18"/>
                <w:szCs w:val="18"/>
              </w:rPr>
            </w:pPr>
            <w:r w:rsidRPr="000B6E62">
              <w:rPr>
                <w:bCs/>
                <w:sz w:val="18"/>
                <w:szCs w:val="18"/>
              </w:rPr>
              <w:t>Power on DUT /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23AE3508" w14:textId="77777777" w:rsidR="004772A1" w:rsidRPr="000B6E62" w:rsidRDefault="004772A1" w:rsidP="00B3233F">
            <w:pPr>
              <w:jc w:val="left"/>
              <w:rPr>
                <w:bCs/>
                <w:sz w:val="18"/>
                <w:szCs w:val="18"/>
              </w:rPr>
            </w:pPr>
            <w:r w:rsidRPr="001409E9">
              <w:rPr>
                <w:bCs/>
                <w:sz w:val="18"/>
                <w:szCs w:val="18"/>
              </w:rPr>
              <w:t xml:space="preserve">DUT sends </w:t>
            </w:r>
            <w:r w:rsidRPr="000B6E62">
              <w:rPr>
                <w:rFonts w:hint="eastAsia"/>
                <w:bCs/>
                <w:sz w:val="18"/>
                <w:szCs w:val="18"/>
              </w:rPr>
              <w:t>REGISTRATION</w:t>
            </w:r>
            <w:r w:rsidRPr="001409E9">
              <w:rPr>
                <w:bCs/>
                <w:sz w:val="18"/>
                <w:szCs w:val="18"/>
              </w:rPr>
              <w:t xml:space="preserve"> R</w:t>
            </w:r>
            <w:r w:rsidRPr="000B6E62">
              <w:rPr>
                <w:rFonts w:hint="eastAsia"/>
                <w:bCs/>
                <w:sz w:val="18"/>
                <w:szCs w:val="18"/>
              </w:rPr>
              <w:t>EQUEST</w:t>
            </w:r>
            <w:r w:rsidRPr="001409E9">
              <w:rPr>
                <w:bCs/>
                <w:sz w:val="18"/>
                <w:szCs w:val="18"/>
              </w:rPr>
              <w:t xml:space="preserve"> to the network with </w:t>
            </w:r>
            <w:r w:rsidRPr="000B6E62">
              <w:rPr>
                <w:rFonts w:hint="eastAsia"/>
                <w:bCs/>
                <w:sz w:val="18"/>
                <w:szCs w:val="18"/>
              </w:rPr>
              <w:t xml:space="preserve">Registration </w:t>
            </w:r>
            <w:r w:rsidRPr="001409E9">
              <w:rPr>
                <w:bCs/>
                <w:sz w:val="18"/>
                <w:szCs w:val="18"/>
              </w:rPr>
              <w:t>type</w:t>
            </w:r>
            <w:r w:rsidRPr="000B6E62">
              <w:rPr>
                <w:rFonts w:hint="eastAsia"/>
                <w:bCs/>
                <w:sz w:val="18"/>
                <w:szCs w:val="18"/>
              </w:rPr>
              <w:t xml:space="preserve"> set</w:t>
            </w:r>
            <w:r w:rsidRPr="00C12D99">
              <w:rPr>
                <w:rFonts w:hint="eastAsia"/>
                <w:bCs/>
                <w:sz w:val="18"/>
                <w:szCs w:val="18"/>
              </w:rPr>
              <w:t xml:space="preserve"> t</w:t>
            </w:r>
            <w:r w:rsidRPr="000B6E62">
              <w:rPr>
                <w:rFonts w:hint="eastAsia"/>
                <w:bCs/>
                <w:sz w:val="18"/>
                <w:szCs w:val="18"/>
              </w:rPr>
              <w:t xml:space="preserve">o </w:t>
            </w:r>
            <w:r w:rsidRPr="000B6E62">
              <w:rPr>
                <w:bCs/>
                <w:sz w:val="18"/>
                <w:szCs w:val="18"/>
              </w:rPr>
              <w:t>“</w:t>
            </w:r>
            <w:r w:rsidRPr="00C12D99">
              <w:rPr>
                <w:bCs/>
                <w:sz w:val="18"/>
                <w:szCs w:val="18"/>
              </w:rPr>
              <w:t>initial registration</w:t>
            </w:r>
            <w:r w:rsidRPr="000B6E62">
              <w:rPr>
                <w:bCs/>
                <w:sz w:val="18"/>
                <w:szCs w:val="18"/>
              </w:rPr>
              <w:t xml:space="preserve">”. </w:t>
            </w:r>
          </w:p>
          <w:p w14:paraId="6D354A25" w14:textId="77777777" w:rsidR="004772A1" w:rsidRDefault="004772A1" w:rsidP="00B3233F">
            <w:pPr>
              <w:jc w:val="left"/>
              <w:rPr>
                <w:bCs/>
                <w:sz w:val="18"/>
                <w:szCs w:val="18"/>
              </w:rPr>
            </w:pPr>
            <w:r w:rsidRPr="000B6E62">
              <w:rPr>
                <w:bCs/>
                <w:sz w:val="18"/>
                <w:szCs w:val="18"/>
              </w:rPr>
              <w:t xml:space="preserve">DUT shall </w:t>
            </w:r>
          </w:p>
          <w:p w14:paraId="306A7044" w14:textId="77777777" w:rsidR="004772A1" w:rsidRPr="000B6E62" w:rsidRDefault="004772A1" w:rsidP="00B3233F">
            <w:pPr>
              <w:pStyle w:val="ListParagraph"/>
              <w:numPr>
                <w:ilvl w:val="0"/>
                <w:numId w:val="44"/>
              </w:numPr>
              <w:spacing w:after="200" w:line="276" w:lineRule="auto"/>
              <w:jc w:val="left"/>
              <w:rPr>
                <w:bCs/>
                <w:sz w:val="18"/>
                <w:szCs w:val="18"/>
              </w:rPr>
            </w:pPr>
            <w:r w:rsidRPr="000B6E62">
              <w:rPr>
                <w:bCs/>
                <w:sz w:val="18"/>
                <w:szCs w:val="18"/>
              </w:rPr>
              <w:t xml:space="preserve"> include the S-NSSAI(s) in the Requested NSSAI IE of the REGISTRATION REQUEST message using the default configured NSSAI; and</w:t>
            </w:r>
          </w:p>
          <w:p w14:paraId="7E61C03C" w14:textId="77777777" w:rsidR="004772A1" w:rsidRPr="000B6E62" w:rsidRDefault="004772A1" w:rsidP="00B3233F">
            <w:pPr>
              <w:pStyle w:val="ListParagraph"/>
              <w:numPr>
                <w:ilvl w:val="0"/>
                <w:numId w:val="44"/>
              </w:numPr>
              <w:spacing w:after="200" w:line="276" w:lineRule="auto"/>
              <w:jc w:val="left"/>
              <w:rPr>
                <w:bCs/>
                <w:sz w:val="18"/>
                <w:szCs w:val="18"/>
              </w:rPr>
            </w:pPr>
            <w:r w:rsidRPr="000B6E62">
              <w:rPr>
                <w:bCs/>
                <w:sz w:val="18"/>
                <w:szCs w:val="18"/>
              </w:rPr>
              <w:t xml:space="preserve"> include the Network slicing indication IE with the Default configured NSSAI indication bit set to "Requested</w:t>
            </w:r>
          </w:p>
          <w:p w14:paraId="0718AE58" w14:textId="77777777" w:rsidR="004772A1" w:rsidRPr="000B6E62" w:rsidRDefault="004772A1" w:rsidP="00B3233F">
            <w:pPr>
              <w:jc w:val="left"/>
              <w:rPr>
                <w:bCs/>
                <w:sz w:val="18"/>
                <w:szCs w:val="18"/>
              </w:rPr>
            </w:pPr>
            <w:r w:rsidRPr="000B6E62">
              <w:rPr>
                <w:bCs/>
                <w:sz w:val="18"/>
                <w:szCs w:val="18"/>
              </w:rPr>
              <w:t xml:space="preserve">NSSAI created from default configured NSSAI" in the REGISTRATION REQUEST message. </w:t>
            </w:r>
          </w:p>
        </w:tc>
      </w:tr>
      <w:tr w:rsidR="004772A1" w:rsidRPr="00AC2F69" w14:paraId="3090EA4C" w14:textId="77777777" w:rsidTr="00B3233F">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67110777" w14:textId="77777777" w:rsidR="004772A1" w:rsidRPr="00AC2F69" w:rsidRDefault="004772A1" w:rsidP="00B3233F">
            <w:pPr>
              <w:keepNext/>
              <w:keepLines/>
            </w:pPr>
            <w:r w:rsidRPr="00AC2F69">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3584B02" w14:textId="77777777" w:rsidR="004772A1" w:rsidRPr="00B07F2D" w:rsidRDefault="004772A1" w:rsidP="00B3233F">
            <w:pPr>
              <w:keepNext/>
              <w:keepLines/>
              <w:jc w:val="left"/>
              <w:rPr>
                <w:sz w:val="18"/>
              </w:rPr>
            </w:pPr>
            <w:r w:rsidRPr="001409E9">
              <w:rPr>
                <w:bCs/>
                <w:sz w:val="18"/>
                <w:szCs w:val="18"/>
              </w:rPr>
              <w:t xml:space="preserve">Network sends </w:t>
            </w:r>
            <w:r>
              <w:rPr>
                <w:rFonts w:eastAsiaTheme="minorEastAsia" w:hint="eastAsia"/>
                <w:bCs/>
                <w:sz w:val="18"/>
                <w:szCs w:val="18"/>
              </w:rPr>
              <w:t>REGISTRATION</w:t>
            </w:r>
            <w:r>
              <w:rPr>
                <w:bCs/>
                <w:sz w:val="18"/>
                <w:szCs w:val="18"/>
              </w:rPr>
              <w:t xml:space="preserve"> A</w:t>
            </w:r>
            <w:r>
              <w:rPr>
                <w:rFonts w:eastAsiaTheme="minorEastAsia" w:hint="eastAsia"/>
                <w:bCs/>
                <w:sz w:val="18"/>
                <w:szCs w:val="18"/>
              </w:rPr>
              <w:t>CCEPT</w:t>
            </w:r>
            <w:r>
              <w:rPr>
                <w:rFonts w:eastAsiaTheme="minorEastAsia"/>
                <w:bCs/>
                <w:sz w:val="18"/>
                <w:szCs w:val="18"/>
              </w:rPr>
              <w:t xml:space="preserve"> and includea rejected NSSAI with the value S-NSSAI-1 </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3D4238FC" w14:textId="77777777" w:rsidR="004772A1" w:rsidRPr="00B07F2D" w:rsidRDefault="004772A1" w:rsidP="00B3233F">
            <w:pPr>
              <w:keepNext/>
              <w:keepLines/>
              <w:jc w:val="left"/>
              <w:rPr>
                <w:sz w:val="18"/>
              </w:rPr>
            </w:pPr>
            <w:r>
              <w:rPr>
                <w:sz w:val="18"/>
              </w:rPr>
              <w:t xml:space="preserve">DUT sends REGISTRATION COMPLETE message and stores Rejected NSSAI values locally. </w:t>
            </w:r>
          </w:p>
        </w:tc>
      </w:tr>
      <w:tr w:rsidR="004772A1" w:rsidRPr="00AC2F69" w14:paraId="6A4AF6E9" w14:textId="77777777" w:rsidTr="00B3233F">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42793BC7" w14:textId="77777777" w:rsidR="004772A1" w:rsidRPr="00AC2F69" w:rsidRDefault="004772A1" w:rsidP="00B3233F">
            <w:pPr>
              <w:keepNext/>
              <w:keepLines/>
            </w:pPr>
            <w:r>
              <w:t>3</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3FF716C9" w14:textId="77777777" w:rsidR="004772A1" w:rsidRPr="00B901E2" w:rsidRDefault="004772A1" w:rsidP="00B3233F">
            <w:pPr>
              <w:keepNext/>
              <w:keepLines/>
              <w:jc w:val="left"/>
              <w:rPr>
                <w:bCs/>
                <w:sz w:val="18"/>
                <w:szCs w:val="18"/>
              </w:rPr>
            </w:pPr>
            <w:r>
              <w:rPr>
                <w:bCs/>
                <w:sz w:val="18"/>
                <w:szCs w:val="18"/>
              </w:rPr>
              <w:t>Reselect to the c</w:t>
            </w:r>
            <w:r w:rsidRPr="00B901E2">
              <w:rPr>
                <w:bCs/>
                <w:sz w:val="18"/>
                <w:szCs w:val="18"/>
              </w:rPr>
              <w:t>ell in a new Tracking Area outside its Registration Area</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05320087" w14:textId="77777777" w:rsidR="004772A1" w:rsidRPr="00B07F2D" w:rsidRDefault="004772A1" w:rsidP="00B3233F">
            <w:pPr>
              <w:keepNext/>
              <w:keepLines/>
              <w:jc w:val="left"/>
              <w:rPr>
                <w:sz w:val="18"/>
              </w:rPr>
            </w:pPr>
            <w:r>
              <w:rPr>
                <w:sz w:val="18"/>
              </w:rPr>
              <w:t xml:space="preserve">DUT sends REGISTRATION REQUEST message and includes in Requested NSSAI IE only S-NSSAI-2; </w:t>
            </w:r>
          </w:p>
        </w:tc>
      </w:tr>
    </w:tbl>
    <w:p w14:paraId="58EF2781" w14:textId="77777777" w:rsidR="004772A1" w:rsidRPr="00B901E2" w:rsidRDefault="004772A1" w:rsidP="004772A1">
      <w:pPr>
        <w:pStyle w:val="NormalParagraph"/>
        <w:rPr>
          <w:lang w:eastAsia="en-US"/>
        </w:rPr>
      </w:pPr>
    </w:p>
    <w:p w14:paraId="69CB580D" w14:textId="77777777" w:rsidR="004772A1" w:rsidRPr="00B901E2" w:rsidRDefault="004772A1" w:rsidP="004772A1">
      <w:pPr>
        <w:pStyle w:val="NormalParagraph"/>
        <w:rPr>
          <w:lang w:eastAsia="en-US"/>
        </w:rPr>
      </w:pPr>
    </w:p>
    <w:p w14:paraId="33AA4E8D" w14:textId="77777777" w:rsidR="00766518" w:rsidRDefault="00766518" w:rsidP="00766518">
      <w:pPr>
        <w:pStyle w:val="Heading2"/>
      </w:pPr>
      <w:bookmarkStart w:id="263" w:name="_Toc156375263"/>
      <w:r>
        <w:t xml:space="preserve">107.4. </w:t>
      </w:r>
      <w:r w:rsidRPr="001A1CDB">
        <w:t>NSSAI Inclusion in AS connection Establishment</w:t>
      </w:r>
      <w:bookmarkEnd w:id="263"/>
    </w:p>
    <w:p w14:paraId="27945423" w14:textId="77777777" w:rsidR="00766518" w:rsidRPr="00AC2F69" w:rsidRDefault="00766518" w:rsidP="00766518">
      <w:pPr>
        <w:pStyle w:val="H6"/>
      </w:pPr>
      <w:r w:rsidRPr="00AC2F69">
        <w:t>Description</w:t>
      </w:r>
    </w:p>
    <w:p w14:paraId="006C7F30" w14:textId="77777777" w:rsidR="00766518" w:rsidRDefault="00766518" w:rsidP="00766518">
      <w:pPr>
        <w:jc w:val="left"/>
      </w:pPr>
      <w:r w:rsidRPr="007D30F1">
        <w:t xml:space="preserve">The UE NAS layer </w:t>
      </w:r>
      <w:r>
        <w:t>shall</w:t>
      </w:r>
      <w:r w:rsidRPr="007D30F1">
        <w:t xml:space="preserve"> provide the lower layers with an NSSAI (either requested NSSAI or allowed NSSAI) when the UE in 5GMM-IDLE mode sends an initial NAS message</w:t>
      </w:r>
      <w:r>
        <w:t xml:space="preserve"> in accordance with the communicated NSSAI inclusion mode by AMF</w:t>
      </w:r>
    </w:p>
    <w:p w14:paraId="5D57F7F4" w14:textId="77777777" w:rsidR="00766518" w:rsidRPr="00AC2F69" w:rsidRDefault="00766518" w:rsidP="00766518">
      <w:pPr>
        <w:pStyle w:val="H6"/>
      </w:pPr>
      <w:r w:rsidRPr="00AC2F69">
        <w:t>Related core specifications</w:t>
      </w:r>
    </w:p>
    <w:p w14:paraId="12D0293B" w14:textId="77777777" w:rsidR="00766518" w:rsidRPr="00AC2F69" w:rsidRDefault="00766518" w:rsidP="00766518">
      <w:r w:rsidRPr="00AC2F69">
        <w:t xml:space="preserve">3GPP TS </w:t>
      </w:r>
      <w:r>
        <w:t>23.501</w:t>
      </w:r>
      <w:r w:rsidRPr="00F66624">
        <w:t xml:space="preserve">; </w:t>
      </w:r>
      <w:r>
        <w:t>3GPP TS 24.501, 4.6.2.3</w:t>
      </w:r>
    </w:p>
    <w:p w14:paraId="56CA765A" w14:textId="77777777" w:rsidR="00766518" w:rsidRPr="00AC2F69" w:rsidRDefault="00766518" w:rsidP="00766518">
      <w:pPr>
        <w:pStyle w:val="H6"/>
      </w:pPr>
      <w:r w:rsidRPr="00AC2F69">
        <w:lastRenderedPageBreak/>
        <w:t>Reason for test</w:t>
      </w:r>
    </w:p>
    <w:p w14:paraId="302B4432" w14:textId="77777777" w:rsidR="00766518" w:rsidRDefault="00766518" w:rsidP="00766518">
      <w:r w:rsidRPr="007858AB">
        <w:t xml:space="preserve">The purpose of this test case is to verify the UE </w:t>
      </w:r>
      <w:r>
        <w:t xml:space="preserve">that is communicating correct NSSAI to lower layers in accordance with the communicated NSSAI inclusion mode. </w:t>
      </w:r>
    </w:p>
    <w:p w14:paraId="06E4026B" w14:textId="77777777" w:rsidR="00766518" w:rsidRDefault="00766518" w:rsidP="00766518"/>
    <w:p w14:paraId="743D6496" w14:textId="77777777" w:rsidR="00766518" w:rsidRPr="00667229" w:rsidRDefault="00766518" w:rsidP="00766518">
      <w:pPr>
        <w:pStyle w:val="H6"/>
        <w:rPr>
          <w:lang w:val="en-US"/>
        </w:rPr>
      </w:pPr>
      <w:r w:rsidRPr="00667229">
        <w:rPr>
          <w:lang w:val="en-US"/>
        </w:rPr>
        <w:t>Initial configuration</w:t>
      </w:r>
    </w:p>
    <w:p w14:paraId="7248C4A7" w14:textId="77777777" w:rsidR="00766518" w:rsidRDefault="00766518" w:rsidP="00766518">
      <w:pPr>
        <w:rPr>
          <w:rFonts w:eastAsiaTheme="minorEastAsia"/>
        </w:rPr>
      </w:pPr>
      <w:r>
        <w:t xml:space="preserve">DUT </w:t>
      </w:r>
      <w:r>
        <w:rPr>
          <w:rFonts w:eastAsiaTheme="minorEastAsia" w:hint="eastAsia"/>
        </w:rPr>
        <w:t xml:space="preserve">and NW </w:t>
      </w:r>
      <w:r>
        <w:t xml:space="preserve">support </w:t>
      </w:r>
      <w:r>
        <w:rPr>
          <w:rFonts w:eastAsiaTheme="minorEastAsia" w:hint="eastAsia"/>
        </w:rPr>
        <w:t>5G NR Option 2.</w:t>
      </w:r>
    </w:p>
    <w:p w14:paraId="6CAD25BD" w14:textId="77777777" w:rsidR="00766518" w:rsidRDefault="00766518" w:rsidP="00766518">
      <w:pPr>
        <w:rPr>
          <w:rFonts w:eastAsiaTheme="minorEastAsia"/>
        </w:rPr>
      </w:pPr>
      <w:r w:rsidRPr="00C42820">
        <w:t>DUT is powered off</w:t>
      </w:r>
      <w:r>
        <w:rPr>
          <w:rFonts w:eastAsiaTheme="minorEastAsia" w:hint="eastAsia"/>
        </w:rPr>
        <w:t xml:space="preserve"> or in flight mode</w:t>
      </w:r>
      <w:r>
        <w:rPr>
          <w:rFonts w:eastAsiaTheme="minorEastAsia"/>
        </w:rPr>
        <w:t>.</w:t>
      </w:r>
    </w:p>
    <w:p w14:paraId="498DB33A" w14:textId="77777777" w:rsidR="00766518" w:rsidRDefault="00766518" w:rsidP="00766518">
      <w:pPr>
        <w:rPr>
          <w:rFonts w:eastAsiaTheme="minorEastAsia"/>
        </w:rPr>
      </w:pPr>
      <w:r>
        <w:rPr>
          <w:rFonts w:eastAsiaTheme="minorEastAsia"/>
        </w:rPr>
        <w:t>DUT does not have stored configured NSSAI; Alllowed NSSAI; NSSAI Inclusion mode from previous registration procedure (i.e. freshly inserted SIM card)</w:t>
      </w:r>
    </w:p>
    <w:p w14:paraId="5C21A3BE" w14:textId="77777777" w:rsidR="00766518" w:rsidRDefault="00766518" w:rsidP="00766518">
      <w:pPr>
        <w:rPr>
          <w:rFonts w:eastAsiaTheme="minorEastAsia"/>
        </w:rPr>
      </w:pPr>
      <w:r>
        <w:rPr>
          <w:rFonts w:eastAsiaTheme="minorEastAsia"/>
        </w:rPr>
        <w:t>Network has subscribed S-NSSAI set for the device and it will communicate to the DUT the Configured S-NSSAI and Allowed S-NSSAI in Registration Accept</w:t>
      </w:r>
    </w:p>
    <w:p w14:paraId="11938A8A" w14:textId="77777777" w:rsidR="00766518" w:rsidRDefault="00766518" w:rsidP="00766518">
      <w:pPr>
        <w:rPr>
          <w:rFonts w:eastAsiaTheme="minorEastAsia"/>
        </w:rPr>
      </w:pPr>
      <w:r>
        <w:rPr>
          <w:rFonts w:eastAsiaTheme="minorEastAsia"/>
        </w:rPr>
        <w:t>Network supports specific NSSAI Inlcusion mode  from the range A to D.</w:t>
      </w:r>
    </w:p>
    <w:p w14:paraId="643693CB" w14:textId="77777777" w:rsidR="00766518" w:rsidRDefault="00766518" w:rsidP="00766518">
      <w:pPr>
        <w:jc w:val="left"/>
        <w:rPr>
          <w:b/>
        </w:rPr>
      </w:pPr>
    </w:p>
    <w:p w14:paraId="1CD0AD69" w14:textId="77777777" w:rsidR="00766518" w:rsidRDefault="00766518" w:rsidP="00766518">
      <w:pPr>
        <w:pStyle w:val="H6"/>
      </w:pPr>
      <w:r w:rsidRPr="00AC2F69">
        <w:t>Test procedure</w:t>
      </w:r>
    </w:p>
    <w:p w14:paraId="0C9966BF" w14:textId="77777777" w:rsidR="00766518" w:rsidRPr="00F968B9" w:rsidRDefault="00766518" w:rsidP="00766518">
      <w:pPr>
        <w:jc w:val="left"/>
        <w:rPr>
          <w:rFonts w:eastAsiaTheme="minorEastAsia"/>
        </w:rPr>
      </w:pPr>
      <w:r w:rsidRPr="00F968B9">
        <w:rPr>
          <w:rFonts w:eastAsiaTheme="minorEastAsia"/>
        </w:rPr>
        <w:t>1. Switch on UE;</w:t>
      </w:r>
    </w:p>
    <w:p w14:paraId="74075971" w14:textId="77777777" w:rsidR="00766518" w:rsidRPr="00F968B9" w:rsidRDefault="00766518" w:rsidP="00766518">
      <w:pPr>
        <w:jc w:val="left"/>
        <w:rPr>
          <w:rFonts w:eastAsiaTheme="minorEastAsia"/>
        </w:rPr>
      </w:pPr>
      <w:r w:rsidRPr="00F968B9">
        <w:rPr>
          <w:rFonts w:eastAsiaTheme="minorEastAsia"/>
        </w:rPr>
        <w:t>2. The UE sends a REGISTRATION REQUEST message to initiate the registration procedure;</w:t>
      </w:r>
    </w:p>
    <w:p w14:paraId="58FF3CC2" w14:textId="77777777" w:rsidR="00766518" w:rsidRPr="00F968B9" w:rsidRDefault="00766518" w:rsidP="00766518">
      <w:pPr>
        <w:jc w:val="left"/>
        <w:rPr>
          <w:rFonts w:eastAsiaTheme="minorEastAsia"/>
        </w:rPr>
      </w:pPr>
      <w:r w:rsidRPr="00F968B9">
        <w:rPr>
          <w:rFonts w:eastAsiaTheme="minorEastAsia"/>
        </w:rPr>
        <w:t>3. The NW sends a REGISTRATION ACCEPT message including Allowed NSSAI; Configured NSSAI, and the NSSAI inclusion mode IE</w:t>
      </w:r>
    </w:p>
    <w:p w14:paraId="52CAD04B" w14:textId="77777777" w:rsidR="00766518" w:rsidRPr="00F968B9" w:rsidRDefault="00766518" w:rsidP="00766518">
      <w:pPr>
        <w:jc w:val="left"/>
        <w:rPr>
          <w:rFonts w:eastAsiaTheme="minorEastAsia"/>
        </w:rPr>
      </w:pPr>
      <w:r w:rsidRPr="00F968B9">
        <w:rPr>
          <w:rFonts w:eastAsiaTheme="minorEastAsia"/>
        </w:rPr>
        <w:t>4. Switch off UE, then Switch on UE;</w:t>
      </w:r>
    </w:p>
    <w:p w14:paraId="49A5A3B7" w14:textId="77777777" w:rsidR="00766518" w:rsidRPr="00F968B9" w:rsidRDefault="00766518" w:rsidP="00766518">
      <w:pPr>
        <w:jc w:val="left"/>
        <w:rPr>
          <w:rFonts w:eastAsiaTheme="minorEastAsia"/>
        </w:rPr>
      </w:pPr>
      <w:r w:rsidRPr="00F968B9">
        <w:rPr>
          <w:rFonts w:eastAsiaTheme="minorEastAsia"/>
        </w:rPr>
        <w:t>5. The UE sends a REGISTRATION REQUEST message to initiate the registration procedure, check the s-NSSAI-List in RRCSetupComplete message;</w:t>
      </w:r>
    </w:p>
    <w:p w14:paraId="72866E7B" w14:textId="77777777" w:rsidR="00766518" w:rsidRPr="00F968B9" w:rsidRDefault="00766518" w:rsidP="00766518">
      <w:pPr>
        <w:jc w:val="left"/>
        <w:rPr>
          <w:rFonts w:eastAsiaTheme="minorEastAsia"/>
        </w:rPr>
      </w:pPr>
      <w:r w:rsidRPr="00F968B9">
        <w:rPr>
          <w:rFonts w:eastAsiaTheme="minorEastAsia"/>
        </w:rPr>
        <w:t>6. The NW sends a REGISTRATION ACCEPT message;</w:t>
      </w:r>
    </w:p>
    <w:p w14:paraId="2A495E12" w14:textId="77777777" w:rsidR="00766518" w:rsidRPr="00F968B9" w:rsidRDefault="00766518" w:rsidP="00766518">
      <w:pPr>
        <w:jc w:val="left"/>
        <w:rPr>
          <w:rFonts w:eastAsiaTheme="minorEastAsia"/>
        </w:rPr>
      </w:pPr>
      <w:r w:rsidRPr="00F968B9">
        <w:rPr>
          <w:rFonts w:eastAsiaTheme="minorEastAsia"/>
        </w:rPr>
        <w:t>7. Wait for NW releasing the RRC connection due to user inactivity, UE is in 5GMM-IDLE mode;</w:t>
      </w:r>
    </w:p>
    <w:p w14:paraId="5BAA95E7" w14:textId="77777777" w:rsidR="00766518" w:rsidRPr="00F968B9" w:rsidRDefault="00766518" w:rsidP="00766518">
      <w:pPr>
        <w:jc w:val="left"/>
        <w:rPr>
          <w:rFonts w:eastAsiaTheme="minorEastAsia"/>
        </w:rPr>
      </w:pPr>
      <w:r w:rsidRPr="00F968B9">
        <w:rPr>
          <w:rFonts w:eastAsiaTheme="minorEastAsia"/>
        </w:rPr>
        <w:t>8. Wait for the periodic registration update timer (T3512) to expire, UE sends a REGISTRATION REQUEST message for periodic registration update, check the s-NSSAI-List in RRCSetupComplete message;</w:t>
      </w:r>
    </w:p>
    <w:p w14:paraId="3A45B60E" w14:textId="77777777" w:rsidR="00766518" w:rsidRPr="00F968B9" w:rsidRDefault="00766518" w:rsidP="00766518">
      <w:pPr>
        <w:jc w:val="left"/>
        <w:rPr>
          <w:rFonts w:eastAsiaTheme="minorEastAsia"/>
        </w:rPr>
      </w:pPr>
      <w:r w:rsidRPr="00F968B9">
        <w:rPr>
          <w:rFonts w:eastAsiaTheme="minorEastAsia"/>
        </w:rPr>
        <w:t>9. The NW sends a REGISTRATION ACCEPT message.</w:t>
      </w:r>
    </w:p>
    <w:p w14:paraId="1F660996" w14:textId="77777777" w:rsidR="00766518" w:rsidRPr="00F968B9" w:rsidRDefault="00766518" w:rsidP="00766518">
      <w:pPr>
        <w:jc w:val="left"/>
        <w:rPr>
          <w:rFonts w:eastAsiaTheme="minorEastAsia"/>
        </w:rPr>
      </w:pPr>
      <w:r w:rsidRPr="00F968B9">
        <w:rPr>
          <w:rFonts w:eastAsiaTheme="minorEastAsia"/>
        </w:rPr>
        <w:t>10. Stop any data transfer, wait for NW releasing the RRC connection due to user inactivity;</w:t>
      </w:r>
    </w:p>
    <w:p w14:paraId="288A7272" w14:textId="77777777" w:rsidR="00766518" w:rsidRDefault="00766518" w:rsidP="00766518">
      <w:pPr>
        <w:jc w:val="left"/>
        <w:rPr>
          <w:rFonts w:eastAsiaTheme="minorEastAsia"/>
        </w:rPr>
      </w:pPr>
      <w:r w:rsidRPr="00F968B9">
        <w:rPr>
          <w:rFonts w:eastAsiaTheme="minorEastAsia"/>
        </w:rPr>
        <w:t>11. Initiate data transfer (Ping) on internet DNN, UE sends a SERVICE REQUEST message, check the s-NSSAI-List in RRCSetupComplete message</w:t>
      </w:r>
    </w:p>
    <w:p w14:paraId="625546AB" w14:textId="77777777" w:rsidR="00766518" w:rsidRDefault="00766518" w:rsidP="00766518">
      <w:pPr>
        <w:jc w:val="left"/>
        <w:rPr>
          <w:rFonts w:eastAsiaTheme="minorEastAsia"/>
        </w:rPr>
      </w:pPr>
    </w:p>
    <w:p w14:paraId="7C85045B" w14:textId="77777777" w:rsidR="00766518" w:rsidRPr="00F968B9" w:rsidRDefault="00766518" w:rsidP="00766518">
      <w:pPr>
        <w:jc w:val="left"/>
        <w:rPr>
          <w:rFonts w:eastAsiaTheme="minorEastAsia"/>
        </w:rPr>
      </w:pPr>
    </w:p>
    <w:p w14:paraId="16050907" w14:textId="77777777" w:rsidR="00766518" w:rsidRDefault="00766518" w:rsidP="00766518">
      <w:pPr>
        <w:pStyle w:val="H6"/>
      </w:pPr>
      <w:r>
        <w:t xml:space="preserve">Expected behavior </w:t>
      </w:r>
    </w:p>
    <w:p w14:paraId="5A380FA8" w14:textId="77777777" w:rsidR="00766518" w:rsidRDefault="00766518" w:rsidP="00766518">
      <w:r>
        <w:t xml:space="preserve">The table below from </w:t>
      </w:r>
      <w:r w:rsidRPr="00F968B9">
        <w:rPr>
          <w:b/>
          <w:bCs/>
        </w:rPr>
        <w:t>24.501, Table.</w:t>
      </w:r>
      <w:r>
        <w:rPr>
          <w:b/>
          <w:bCs/>
        </w:rPr>
        <w:t>4.</w:t>
      </w:r>
      <w:r w:rsidRPr="00F968B9">
        <w:rPr>
          <w:b/>
          <w:bCs/>
        </w:rPr>
        <w:t>6.2.3.1: NSSAI inclusion modes and NSSAI which shall be provided to the lower layers</w:t>
      </w:r>
      <w:r>
        <w:rPr>
          <w:b/>
          <w:bCs/>
        </w:rPr>
        <w:t xml:space="preserve"> </w:t>
      </w:r>
      <w:r>
        <w:t>describes the expected behavior for each NSSAI Inclusion Mode</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945"/>
        <w:gridCol w:w="1235"/>
        <w:gridCol w:w="1236"/>
        <w:gridCol w:w="1236"/>
        <w:gridCol w:w="1236"/>
      </w:tblGrid>
      <w:tr w:rsidR="00766518" w14:paraId="5C7B2BAA" w14:textId="77777777" w:rsidTr="00B34152">
        <w:trPr>
          <w:jc w:val="center"/>
        </w:trPr>
        <w:tc>
          <w:tcPr>
            <w:tcW w:w="3945" w:type="dxa"/>
            <w:tcBorders>
              <w:top w:val="single" w:sz="12" w:space="0" w:color="auto"/>
              <w:left w:val="single" w:sz="12" w:space="0" w:color="auto"/>
              <w:bottom w:val="single" w:sz="8" w:space="0" w:color="auto"/>
              <w:right w:val="single" w:sz="6" w:space="0" w:color="auto"/>
            </w:tcBorders>
            <w:hideMark/>
          </w:tcPr>
          <w:p w14:paraId="33BD9020" w14:textId="77777777" w:rsidR="00766518" w:rsidRDefault="00766518" w:rsidP="00B34152">
            <w:pPr>
              <w:pStyle w:val="TAH"/>
              <w:rPr>
                <w:rFonts w:eastAsiaTheme="minorHAnsi"/>
              </w:rPr>
            </w:pPr>
            <w:r>
              <w:lastRenderedPageBreak/>
              <w:t>Initial NAS message</w:t>
            </w:r>
          </w:p>
        </w:tc>
        <w:tc>
          <w:tcPr>
            <w:tcW w:w="1235" w:type="dxa"/>
            <w:tcBorders>
              <w:top w:val="single" w:sz="12" w:space="0" w:color="auto"/>
              <w:left w:val="single" w:sz="6" w:space="0" w:color="auto"/>
              <w:bottom w:val="single" w:sz="8" w:space="0" w:color="auto"/>
              <w:right w:val="single" w:sz="6" w:space="0" w:color="auto"/>
            </w:tcBorders>
            <w:hideMark/>
          </w:tcPr>
          <w:p w14:paraId="0A4EEB47" w14:textId="77777777" w:rsidR="00766518" w:rsidRDefault="00766518" w:rsidP="00B34152">
            <w:pPr>
              <w:pStyle w:val="TAH"/>
            </w:pPr>
            <w:r>
              <w:t>NSSAI inclusion mode A</w:t>
            </w:r>
          </w:p>
        </w:tc>
        <w:tc>
          <w:tcPr>
            <w:tcW w:w="1236" w:type="dxa"/>
            <w:tcBorders>
              <w:top w:val="single" w:sz="12" w:space="0" w:color="auto"/>
              <w:left w:val="single" w:sz="6" w:space="0" w:color="auto"/>
              <w:bottom w:val="single" w:sz="8" w:space="0" w:color="auto"/>
              <w:right w:val="single" w:sz="6" w:space="0" w:color="auto"/>
            </w:tcBorders>
            <w:hideMark/>
          </w:tcPr>
          <w:p w14:paraId="10A4B97E" w14:textId="77777777" w:rsidR="00766518" w:rsidRDefault="00766518" w:rsidP="00B34152">
            <w:pPr>
              <w:pStyle w:val="TAH"/>
            </w:pPr>
            <w:r>
              <w:t>NSSAI inclusion mode B</w:t>
            </w:r>
          </w:p>
        </w:tc>
        <w:tc>
          <w:tcPr>
            <w:tcW w:w="1236" w:type="dxa"/>
            <w:tcBorders>
              <w:top w:val="single" w:sz="12" w:space="0" w:color="auto"/>
              <w:left w:val="single" w:sz="6" w:space="0" w:color="auto"/>
              <w:bottom w:val="single" w:sz="8" w:space="0" w:color="auto"/>
              <w:right w:val="single" w:sz="6" w:space="0" w:color="auto"/>
            </w:tcBorders>
            <w:hideMark/>
          </w:tcPr>
          <w:p w14:paraId="1A6CE12E" w14:textId="77777777" w:rsidR="00766518" w:rsidRDefault="00766518" w:rsidP="00B34152">
            <w:pPr>
              <w:pStyle w:val="TAH"/>
            </w:pPr>
            <w:r>
              <w:t>NSSAI inclusion mode C</w:t>
            </w:r>
          </w:p>
        </w:tc>
        <w:tc>
          <w:tcPr>
            <w:tcW w:w="1236" w:type="dxa"/>
            <w:tcBorders>
              <w:top w:val="single" w:sz="12" w:space="0" w:color="auto"/>
              <w:left w:val="single" w:sz="6" w:space="0" w:color="auto"/>
              <w:bottom w:val="single" w:sz="8" w:space="0" w:color="auto"/>
              <w:right w:val="single" w:sz="12" w:space="0" w:color="auto"/>
            </w:tcBorders>
            <w:hideMark/>
          </w:tcPr>
          <w:p w14:paraId="5E076359" w14:textId="77777777" w:rsidR="00766518" w:rsidRDefault="00766518" w:rsidP="00B34152">
            <w:pPr>
              <w:pStyle w:val="TAH"/>
            </w:pPr>
            <w:r>
              <w:t>NSSAI inclusion mode D</w:t>
            </w:r>
          </w:p>
        </w:tc>
      </w:tr>
      <w:tr w:rsidR="00766518" w14:paraId="09B2F504" w14:textId="77777777" w:rsidTr="00B34152">
        <w:trPr>
          <w:trHeight w:val="943"/>
          <w:jc w:val="center"/>
        </w:trPr>
        <w:tc>
          <w:tcPr>
            <w:tcW w:w="3945" w:type="dxa"/>
            <w:tcBorders>
              <w:top w:val="single" w:sz="8" w:space="0" w:color="auto"/>
              <w:left w:val="single" w:sz="12" w:space="0" w:color="auto"/>
              <w:bottom w:val="single" w:sz="6" w:space="0" w:color="auto"/>
              <w:right w:val="single" w:sz="6" w:space="0" w:color="auto"/>
            </w:tcBorders>
            <w:hideMark/>
          </w:tcPr>
          <w:p w14:paraId="7C470CE5" w14:textId="77777777" w:rsidR="00766518" w:rsidRDefault="00766518" w:rsidP="00B34152">
            <w:pPr>
              <w:pStyle w:val="TAN"/>
              <w:rPr>
                <w:lang w:eastAsia="ja-JP"/>
              </w:rPr>
            </w:pPr>
            <w:r>
              <w:t>REGISTRATION REQUEST message:</w:t>
            </w:r>
            <w:r>
              <w:br/>
              <w:t>i)</w:t>
            </w:r>
            <w:r>
              <w:tab/>
              <w:t>including the 5GS registration type IE set to "initial registration"</w:t>
            </w:r>
          </w:p>
        </w:tc>
        <w:tc>
          <w:tcPr>
            <w:tcW w:w="1235" w:type="dxa"/>
            <w:tcBorders>
              <w:top w:val="single" w:sz="8" w:space="0" w:color="auto"/>
              <w:left w:val="single" w:sz="6" w:space="0" w:color="auto"/>
              <w:bottom w:val="single" w:sz="6" w:space="0" w:color="auto"/>
              <w:right w:val="single" w:sz="6" w:space="0" w:color="auto"/>
            </w:tcBorders>
            <w:hideMark/>
          </w:tcPr>
          <w:p w14:paraId="4CC69BDC" w14:textId="77777777" w:rsidR="00766518" w:rsidRDefault="00766518" w:rsidP="00B34152">
            <w:pPr>
              <w:pStyle w:val="TAC"/>
              <w:rPr>
                <w:lang w:eastAsia="ja-JP"/>
              </w:rPr>
            </w:pPr>
            <w:r>
              <w:rPr>
                <w:lang w:eastAsia="ja-JP"/>
              </w:rPr>
              <w:t>Requested NSSAI</w:t>
            </w:r>
          </w:p>
        </w:tc>
        <w:tc>
          <w:tcPr>
            <w:tcW w:w="1236" w:type="dxa"/>
            <w:tcBorders>
              <w:top w:val="single" w:sz="8" w:space="0" w:color="auto"/>
              <w:left w:val="single" w:sz="6" w:space="0" w:color="auto"/>
              <w:bottom w:val="single" w:sz="6" w:space="0" w:color="auto"/>
              <w:right w:val="single" w:sz="6" w:space="0" w:color="auto"/>
            </w:tcBorders>
            <w:hideMark/>
          </w:tcPr>
          <w:p w14:paraId="7A562BB2" w14:textId="77777777" w:rsidR="00766518" w:rsidRDefault="00766518" w:rsidP="00B34152">
            <w:pPr>
              <w:pStyle w:val="TAC"/>
              <w:rPr>
                <w:lang w:val="en-US" w:eastAsia="ja-JP"/>
              </w:rPr>
            </w:pPr>
            <w:r>
              <w:rPr>
                <w:lang w:eastAsia="ja-JP"/>
              </w:rPr>
              <w:t>Requested NSSAI</w:t>
            </w:r>
          </w:p>
        </w:tc>
        <w:tc>
          <w:tcPr>
            <w:tcW w:w="1236" w:type="dxa"/>
            <w:tcBorders>
              <w:top w:val="single" w:sz="8" w:space="0" w:color="auto"/>
              <w:left w:val="single" w:sz="6" w:space="0" w:color="auto"/>
              <w:bottom w:val="single" w:sz="6" w:space="0" w:color="auto"/>
              <w:right w:val="single" w:sz="6" w:space="0" w:color="auto"/>
            </w:tcBorders>
            <w:hideMark/>
          </w:tcPr>
          <w:p w14:paraId="56D757A1" w14:textId="77777777" w:rsidR="00766518" w:rsidRDefault="00766518" w:rsidP="00B34152">
            <w:pPr>
              <w:pStyle w:val="TAC"/>
              <w:rPr>
                <w:lang w:eastAsia="ja-JP"/>
              </w:rPr>
            </w:pPr>
            <w:r>
              <w:rPr>
                <w:lang w:eastAsia="ja-JP"/>
              </w:rPr>
              <w:t>Requested NSSAI</w:t>
            </w:r>
          </w:p>
        </w:tc>
        <w:tc>
          <w:tcPr>
            <w:tcW w:w="1236" w:type="dxa"/>
            <w:tcBorders>
              <w:top w:val="single" w:sz="8" w:space="0" w:color="auto"/>
              <w:left w:val="single" w:sz="6" w:space="0" w:color="auto"/>
              <w:bottom w:val="single" w:sz="6" w:space="0" w:color="auto"/>
              <w:right w:val="single" w:sz="12" w:space="0" w:color="auto"/>
            </w:tcBorders>
            <w:hideMark/>
          </w:tcPr>
          <w:p w14:paraId="1E49A105" w14:textId="77777777" w:rsidR="00766518" w:rsidRDefault="00766518" w:rsidP="00B34152">
            <w:pPr>
              <w:pStyle w:val="TAC"/>
              <w:rPr>
                <w:lang w:eastAsia="ja-JP"/>
              </w:rPr>
            </w:pPr>
            <w:r>
              <w:rPr>
                <w:lang w:eastAsia="ja-JP"/>
              </w:rPr>
              <w:t>No NSSAI</w:t>
            </w:r>
          </w:p>
        </w:tc>
      </w:tr>
      <w:tr w:rsidR="00766518" w14:paraId="54E22331" w14:textId="77777777" w:rsidTr="00B34152">
        <w:trPr>
          <w:trHeight w:val="1524"/>
          <w:jc w:val="center"/>
        </w:trPr>
        <w:tc>
          <w:tcPr>
            <w:tcW w:w="3945" w:type="dxa"/>
            <w:tcBorders>
              <w:top w:val="single" w:sz="6" w:space="0" w:color="auto"/>
              <w:left w:val="single" w:sz="12" w:space="0" w:color="auto"/>
              <w:bottom w:val="single" w:sz="6" w:space="0" w:color="auto"/>
              <w:right w:val="single" w:sz="6" w:space="0" w:color="auto"/>
            </w:tcBorders>
            <w:hideMark/>
          </w:tcPr>
          <w:p w14:paraId="316E56C6" w14:textId="77777777" w:rsidR="00766518" w:rsidRDefault="00766518" w:rsidP="00B34152">
            <w:pPr>
              <w:pStyle w:val="TAN"/>
              <w:rPr>
                <w:lang w:eastAsia="ja-JP"/>
              </w:rPr>
            </w:pPr>
            <w:r>
              <w:t>REGISTRATION REQUEST message:</w:t>
            </w:r>
            <w:r>
              <w:br/>
              <w:t>i)</w:t>
            </w:r>
            <w:r>
              <w:tab/>
              <w:t>including the 5GS registration type IE set to "mobility registration updating"; and</w:t>
            </w:r>
            <w:r>
              <w:br/>
              <w:t>ii)</w:t>
            </w:r>
            <w:r>
              <w:tab/>
              <w:t>initiated by case other than case g) or n) in subclause 5.5.1.3.2</w:t>
            </w:r>
          </w:p>
        </w:tc>
        <w:tc>
          <w:tcPr>
            <w:tcW w:w="1235" w:type="dxa"/>
            <w:tcBorders>
              <w:top w:val="single" w:sz="6" w:space="0" w:color="auto"/>
              <w:left w:val="single" w:sz="6" w:space="0" w:color="auto"/>
              <w:bottom w:val="single" w:sz="6" w:space="0" w:color="auto"/>
              <w:right w:val="single" w:sz="6" w:space="0" w:color="auto"/>
            </w:tcBorders>
            <w:hideMark/>
          </w:tcPr>
          <w:p w14:paraId="7103A5DF" w14:textId="77777777" w:rsidR="00766518" w:rsidRDefault="00766518" w:rsidP="00B34152">
            <w:pPr>
              <w:pStyle w:val="TAC"/>
              <w:rPr>
                <w:lang w:eastAsia="ja-JP"/>
              </w:rPr>
            </w:pPr>
            <w:r>
              <w:rPr>
                <w:lang w:eastAsia="ja-JP"/>
              </w:rPr>
              <w:t>Requested NSSAI</w:t>
            </w:r>
          </w:p>
        </w:tc>
        <w:tc>
          <w:tcPr>
            <w:tcW w:w="1236" w:type="dxa"/>
            <w:tcBorders>
              <w:top w:val="single" w:sz="6" w:space="0" w:color="auto"/>
              <w:left w:val="single" w:sz="6" w:space="0" w:color="auto"/>
              <w:bottom w:val="single" w:sz="6" w:space="0" w:color="auto"/>
              <w:right w:val="single" w:sz="6" w:space="0" w:color="auto"/>
            </w:tcBorders>
            <w:hideMark/>
          </w:tcPr>
          <w:p w14:paraId="33FF41D7" w14:textId="77777777" w:rsidR="00766518" w:rsidRDefault="00766518" w:rsidP="00B34152">
            <w:pPr>
              <w:pStyle w:val="TAC"/>
              <w:rPr>
                <w:lang w:eastAsia="ja-JP"/>
              </w:rPr>
            </w:pPr>
            <w:r>
              <w:rPr>
                <w:lang w:eastAsia="ja-JP"/>
              </w:rPr>
              <w:t>Requested NSSAI</w:t>
            </w:r>
          </w:p>
        </w:tc>
        <w:tc>
          <w:tcPr>
            <w:tcW w:w="1236" w:type="dxa"/>
            <w:tcBorders>
              <w:top w:val="single" w:sz="6" w:space="0" w:color="auto"/>
              <w:left w:val="single" w:sz="6" w:space="0" w:color="auto"/>
              <w:bottom w:val="single" w:sz="6" w:space="0" w:color="auto"/>
              <w:right w:val="single" w:sz="6" w:space="0" w:color="auto"/>
            </w:tcBorders>
            <w:hideMark/>
          </w:tcPr>
          <w:p w14:paraId="628DA940" w14:textId="77777777" w:rsidR="00766518" w:rsidRDefault="00766518" w:rsidP="00B34152">
            <w:pPr>
              <w:pStyle w:val="TAC"/>
              <w:rPr>
                <w:lang w:eastAsia="ja-JP"/>
              </w:rPr>
            </w:pPr>
            <w:r>
              <w:rPr>
                <w:lang w:eastAsia="ja-JP"/>
              </w:rPr>
              <w:t>Requested NSSAI</w:t>
            </w:r>
          </w:p>
        </w:tc>
        <w:tc>
          <w:tcPr>
            <w:tcW w:w="1236" w:type="dxa"/>
            <w:tcBorders>
              <w:top w:val="single" w:sz="6" w:space="0" w:color="auto"/>
              <w:left w:val="single" w:sz="6" w:space="0" w:color="auto"/>
              <w:bottom w:val="single" w:sz="6" w:space="0" w:color="auto"/>
              <w:right w:val="single" w:sz="12" w:space="0" w:color="auto"/>
            </w:tcBorders>
            <w:hideMark/>
          </w:tcPr>
          <w:p w14:paraId="6FA2D569" w14:textId="77777777" w:rsidR="00766518" w:rsidRDefault="00766518" w:rsidP="00B34152">
            <w:pPr>
              <w:pStyle w:val="TAC"/>
              <w:rPr>
                <w:lang w:eastAsia="ja-JP"/>
              </w:rPr>
            </w:pPr>
            <w:r>
              <w:rPr>
                <w:lang w:eastAsia="ja-JP"/>
              </w:rPr>
              <w:t>No NSSAI</w:t>
            </w:r>
          </w:p>
        </w:tc>
      </w:tr>
      <w:tr w:rsidR="00766518" w14:paraId="6029E132" w14:textId="77777777" w:rsidTr="00B34152">
        <w:trPr>
          <w:trHeight w:val="1326"/>
          <w:jc w:val="center"/>
        </w:trPr>
        <w:tc>
          <w:tcPr>
            <w:tcW w:w="3945" w:type="dxa"/>
            <w:tcBorders>
              <w:top w:val="single" w:sz="6" w:space="0" w:color="auto"/>
              <w:left w:val="single" w:sz="12" w:space="0" w:color="auto"/>
              <w:bottom w:val="single" w:sz="6" w:space="0" w:color="auto"/>
              <w:right w:val="single" w:sz="6" w:space="0" w:color="auto"/>
            </w:tcBorders>
            <w:hideMark/>
          </w:tcPr>
          <w:p w14:paraId="026CE6FF" w14:textId="77777777" w:rsidR="00766518" w:rsidRDefault="00766518" w:rsidP="00B34152">
            <w:pPr>
              <w:pStyle w:val="TAN"/>
              <w:rPr>
                <w:lang w:eastAsia="ja-JP"/>
              </w:rPr>
            </w:pPr>
            <w:r>
              <w:t>REGISTRATION REQUEST message:</w:t>
            </w:r>
            <w:r>
              <w:br/>
              <w:t>i)</w:t>
            </w:r>
            <w:r>
              <w:tab/>
              <w:t>including the 5GS registration type IE set to "mobility registration updating"; and</w:t>
            </w:r>
            <w:r>
              <w:br/>
              <w:t>ii)</w:t>
            </w:r>
            <w:r>
              <w:tab/>
              <w:t>initiated by case g) or n) in subclause 5.5.1.3.2</w:t>
            </w:r>
          </w:p>
        </w:tc>
        <w:tc>
          <w:tcPr>
            <w:tcW w:w="1235" w:type="dxa"/>
            <w:tcBorders>
              <w:top w:val="single" w:sz="6" w:space="0" w:color="auto"/>
              <w:left w:val="single" w:sz="6" w:space="0" w:color="auto"/>
              <w:bottom w:val="single" w:sz="6" w:space="0" w:color="auto"/>
              <w:right w:val="single" w:sz="6" w:space="0" w:color="auto"/>
            </w:tcBorders>
            <w:hideMark/>
          </w:tcPr>
          <w:p w14:paraId="26E67019" w14:textId="77777777" w:rsidR="00766518" w:rsidRDefault="00766518" w:rsidP="00B34152">
            <w:pPr>
              <w:pStyle w:val="TAC"/>
              <w:rPr>
                <w:lang w:eastAsia="ja-JP"/>
              </w:rPr>
            </w:pPr>
            <w:r>
              <w:rPr>
                <w:lang w:eastAsia="ja-JP"/>
              </w:rPr>
              <w:t>Allowed NSSAI</w:t>
            </w:r>
          </w:p>
        </w:tc>
        <w:tc>
          <w:tcPr>
            <w:tcW w:w="1236" w:type="dxa"/>
            <w:tcBorders>
              <w:top w:val="single" w:sz="6" w:space="0" w:color="auto"/>
              <w:left w:val="single" w:sz="6" w:space="0" w:color="auto"/>
              <w:bottom w:val="single" w:sz="6" w:space="0" w:color="auto"/>
              <w:right w:val="single" w:sz="6" w:space="0" w:color="auto"/>
            </w:tcBorders>
            <w:hideMark/>
          </w:tcPr>
          <w:p w14:paraId="7167300B" w14:textId="77777777" w:rsidR="00766518" w:rsidRDefault="00766518" w:rsidP="00B34152">
            <w:pPr>
              <w:pStyle w:val="TAC"/>
              <w:rPr>
                <w:lang w:eastAsia="ja-JP"/>
              </w:rPr>
            </w:pPr>
            <w:r>
              <w:rPr>
                <w:lang w:eastAsia="ja-JP"/>
              </w:rPr>
              <w:t>Allowed NSSAI</w:t>
            </w:r>
          </w:p>
        </w:tc>
        <w:tc>
          <w:tcPr>
            <w:tcW w:w="1236" w:type="dxa"/>
            <w:tcBorders>
              <w:top w:val="single" w:sz="6" w:space="0" w:color="auto"/>
              <w:left w:val="single" w:sz="6" w:space="0" w:color="auto"/>
              <w:bottom w:val="single" w:sz="6" w:space="0" w:color="auto"/>
              <w:right w:val="single" w:sz="6" w:space="0" w:color="auto"/>
            </w:tcBorders>
            <w:hideMark/>
          </w:tcPr>
          <w:p w14:paraId="1EAB1959" w14:textId="77777777" w:rsidR="00766518" w:rsidRDefault="00766518" w:rsidP="00B34152">
            <w:pPr>
              <w:pStyle w:val="TAC"/>
              <w:rPr>
                <w:lang w:eastAsia="ja-JP"/>
              </w:rPr>
            </w:pPr>
            <w:r>
              <w:rPr>
                <w:lang w:eastAsia="ja-JP"/>
              </w:rPr>
              <w:t>No NSSAI</w:t>
            </w:r>
          </w:p>
        </w:tc>
        <w:tc>
          <w:tcPr>
            <w:tcW w:w="1236" w:type="dxa"/>
            <w:tcBorders>
              <w:top w:val="single" w:sz="6" w:space="0" w:color="auto"/>
              <w:left w:val="single" w:sz="6" w:space="0" w:color="auto"/>
              <w:bottom w:val="single" w:sz="6" w:space="0" w:color="auto"/>
              <w:right w:val="single" w:sz="12" w:space="0" w:color="auto"/>
            </w:tcBorders>
            <w:hideMark/>
          </w:tcPr>
          <w:p w14:paraId="24F82ED8" w14:textId="77777777" w:rsidR="00766518" w:rsidRDefault="00766518" w:rsidP="00B34152">
            <w:pPr>
              <w:pStyle w:val="TAC"/>
              <w:rPr>
                <w:lang w:eastAsia="ja-JP"/>
              </w:rPr>
            </w:pPr>
            <w:r>
              <w:rPr>
                <w:lang w:eastAsia="ja-JP"/>
              </w:rPr>
              <w:t>No NSSAI</w:t>
            </w:r>
          </w:p>
        </w:tc>
      </w:tr>
      <w:tr w:rsidR="00766518" w14:paraId="416722EE" w14:textId="77777777" w:rsidTr="00B34152">
        <w:trPr>
          <w:jc w:val="center"/>
        </w:trPr>
        <w:tc>
          <w:tcPr>
            <w:tcW w:w="3945" w:type="dxa"/>
            <w:tcBorders>
              <w:top w:val="single" w:sz="6" w:space="0" w:color="auto"/>
              <w:left w:val="single" w:sz="12" w:space="0" w:color="auto"/>
              <w:bottom w:val="single" w:sz="6" w:space="0" w:color="auto"/>
              <w:right w:val="single" w:sz="6" w:space="0" w:color="auto"/>
            </w:tcBorders>
            <w:hideMark/>
          </w:tcPr>
          <w:p w14:paraId="41B11501" w14:textId="77777777" w:rsidR="00766518" w:rsidRDefault="00766518" w:rsidP="00B34152">
            <w:pPr>
              <w:pStyle w:val="TAN"/>
              <w:rPr>
                <w:lang w:eastAsia="ja-JP"/>
              </w:rPr>
            </w:pPr>
            <w:r>
              <w:t>REGISTRATION REQUEST message:</w:t>
            </w:r>
            <w:r>
              <w:br/>
              <w:t>i)</w:t>
            </w:r>
            <w:r>
              <w:tab/>
              <w:t>including the 5GS registration type IE set to "periodic registration updating"</w:t>
            </w:r>
          </w:p>
        </w:tc>
        <w:tc>
          <w:tcPr>
            <w:tcW w:w="1235" w:type="dxa"/>
            <w:tcBorders>
              <w:top w:val="single" w:sz="6" w:space="0" w:color="auto"/>
              <w:left w:val="single" w:sz="6" w:space="0" w:color="auto"/>
              <w:bottom w:val="single" w:sz="6" w:space="0" w:color="auto"/>
              <w:right w:val="single" w:sz="6" w:space="0" w:color="auto"/>
            </w:tcBorders>
            <w:hideMark/>
          </w:tcPr>
          <w:p w14:paraId="417F9909" w14:textId="77777777" w:rsidR="00766518" w:rsidRDefault="00766518" w:rsidP="00B34152">
            <w:pPr>
              <w:pStyle w:val="TAC"/>
              <w:rPr>
                <w:lang w:eastAsia="ja-JP"/>
              </w:rPr>
            </w:pPr>
            <w:r>
              <w:t>Allowed NSSAI</w:t>
            </w:r>
          </w:p>
        </w:tc>
        <w:tc>
          <w:tcPr>
            <w:tcW w:w="1236" w:type="dxa"/>
            <w:tcBorders>
              <w:top w:val="single" w:sz="6" w:space="0" w:color="auto"/>
              <w:left w:val="single" w:sz="6" w:space="0" w:color="auto"/>
              <w:bottom w:val="single" w:sz="6" w:space="0" w:color="auto"/>
              <w:right w:val="single" w:sz="6" w:space="0" w:color="auto"/>
            </w:tcBorders>
            <w:hideMark/>
          </w:tcPr>
          <w:p w14:paraId="571EC7A8" w14:textId="77777777" w:rsidR="00766518" w:rsidRDefault="00766518" w:rsidP="00B34152">
            <w:pPr>
              <w:pStyle w:val="TAC"/>
              <w:rPr>
                <w:lang w:eastAsia="ja-JP"/>
              </w:rPr>
            </w:pPr>
            <w:r>
              <w:rPr>
                <w:lang w:eastAsia="ja-JP"/>
              </w:rPr>
              <w:t>Allowed NSSAI</w:t>
            </w:r>
          </w:p>
        </w:tc>
        <w:tc>
          <w:tcPr>
            <w:tcW w:w="1236" w:type="dxa"/>
            <w:tcBorders>
              <w:top w:val="single" w:sz="6" w:space="0" w:color="auto"/>
              <w:left w:val="single" w:sz="6" w:space="0" w:color="auto"/>
              <w:bottom w:val="single" w:sz="6" w:space="0" w:color="auto"/>
              <w:right w:val="single" w:sz="6" w:space="0" w:color="auto"/>
            </w:tcBorders>
            <w:hideMark/>
          </w:tcPr>
          <w:p w14:paraId="52DE6C9E" w14:textId="77777777" w:rsidR="00766518" w:rsidRDefault="00766518" w:rsidP="00B34152">
            <w:pPr>
              <w:pStyle w:val="TAC"/>
              <w:rPr>
                <w:lang w:eastAsia="ja-JP"/>
              </w:rPr>
            </w:pPr>
            <w:r>
              <w:rPr>
                <w:lang w:eastAsia="ja-JP"/>
              </w:rPr>
              <w:t>No NSSAI</w:t>
            </w:r>
          </w:p>
        </w:tc>
        <w:tc>
          <w:tcPr>
            <w:tcW w:w="1236" w:type="dxa"/>
            <w:tcBorders>
              <w:top w:val="single" w:sz="6" w:space="0" w:color="auto"/>
              <w:left w:val="single" w:sz="6" w:space="0" w:color="auto"/>
              <w:bottom w:val="single" w:sz="6" w:space="0" w:color="auto"/>
              <w:right w:val="single" w:sz="12" w:space="0" w:color="auto"/>
            </w:tcBorders>
            <w:hideMark/>
          </w:tcPr>
          <w:p w14:paraId="39F9DB84" w14:textId="77777777" w:rsidR="00766518" w:rsidRDefault="00766518" w:rsidP="00B34152">
            <w:pPr>
              <w:pStyle w:val="TAC"/>
              <w:rPr>
                <w:lang w:eastAsia="ja-JP"/>
              </w:rPr>
            </w:pPr>
            <w:r>
              <w:rPr>
                <w:lang w:eastAsia="ja-JP"/>
              </w:rPr>
              <w:t>No NSSAI</w:t>
            </w:r>
          </w:p>
        </w:tc>
      </w:tr>
      <w:tr w:rsidR="00766518" w14:paraId="1203DF80" w14:textId="77777777" w:rsidTr="00B34152">
        <w:trPr>
          <w:trHeight w:val="252"/>
          <w:jc w:val="center"/>
        </w:trPr>
        <w:tc>
          <w:tcPr>
            <w:tcW w:w="3945" w:type="dxa"/>
            <w:tcBorders>
              <w:top w:val="single" w:sz="6" w:space="0" w:color="auto"/>
              <w:left w:val="single" w:sz="12" w:space="0" w:color="auto"/>
              <w:bottom w:val="single" w:sz="6" w:space="0" w:color="auto"/>
              <w:right w:val="single" w:sz="6" w:space="0" w:color="auto"/>
            </w:tcBorders>
            <w:hideMark/>
          </w:tcPr>
          <w:p w14:paraId="2CB3E558" w14:textId="77777777" w:rsidR="00766518" w:rsidRDefault="00766518" w:rsidP="00B34152">
            <w:pPr>
              <w:pStyle w:val="TAN"/>
              <w:rPr>
                <w:lang w:eastAsia="ja-JP"/>
              </w:rPr>
            </w:pPr>
            <w:r>
              <w:t>SERVICE REQUEST message</w:t>
            </w:r>
          </w:p>
        </w:tc>
        <w:tc>
          <w:tcPr>
            <w:tcW w:w="1235" w:type="dxa"/>
            <w:tcBorders>
              <w:top w:val="single" w:sz="6" w:space="0" w:color="auto"/>
              <w:left w:val="single" w:sz="6" w:space="0" w:color="auto"/>
              <w:bottom w:val="single" w:sz="6" w:space="0" w:color="auto"/>
              <w:right w:val="single" w:sz="6" w:space="0" w:color="auto"/>
            </w:tcBorders>
            <w:hideMark/>
          </w:tcPr>
          <w:p w14:paraId="0C72357E" w14:textId="77777777" w:rsidR="00766518" w:rsidRDefault="00766518" w:rsidP="00B34152">
            <w:pPr>
              <w:pStyle w:val="TAC"/>
              <w:rPr>
                <w:lang w:eastAsia="ja-JP"/>
              </w:rPr>
            </w:pPr>
            <w:r>
              <w:rPr>
                <w:lang w:eastAsia="ja-JP"/>
              </w:rPr>
              <w:t>Allowed NSSAI</w:t>
            </w:r>
          </w:p>
        </w:tc>
        <w:tc>
          <w:tcPr>
            <w:tcW w:w="1236" w:type="dxa"/>
            <w:tcBorders>
              <w:top w:val="single" w:sz="6" w:space="0" w:color="auto"/>
              <w:left w:val="single" w:sz="6" w:space="0" w:color="auto"/>
              <w:bottom w:val="single" w:sz="6" w:space="0" w:color="auto"/>
              <w:right w:val="single" w:sz="6" w:space="0" w:color="auto"/>
            </w:tcBorders>
            <w:hideMark/>
          </w:tcPr>
          <w:p w14:paraId="147AD20E" w14:textId="77777777" w:rsidR="00766518" w:rsidRDefault="00766518" w:rsidP="00B34152">
            <w:pPr>
              <w:pStyle w:val="TAC"/>
              <w:rPr>
                <w:lang w:eastAsia="ja-JP"/>
              </w:rPr>
            </w:pPr>
            <w:r>
              <w:t>See NOTE 1</w:t>
            </w:r>
          </w:p>
        </w:tc>
        <w:tc>
          <w:tcPr>
            <w:tcW w:w="1236" w:type="dxa"/>
            <w:tcBorders>
              <w:top w:val="single" w:sz="6" w:space="0" w:color="auto"/>
              <w:left w:val="single" w:sz="6" w:space="0" w:color="auto"/>
              <w:bottom w:val="single" w:sz="6" w:space="0" w:color="auto"/>
              <w:right w:val="single" w:sz="6" w:space="0" w:color="auto"/>
            </w:tcBorders>
            <w:hideMark/>
          </w:tcPr>
          <w:p w14:paraId="46D92E2A" w14:textId="77777777" w:rsidR="00766518" w:rsidRDefault="00766518" w:rsidP="00B34152">
            <w:pPr>
              <w:pStyle w:val="TAC"/>
              <w:rPr>
                <w:lang w:eastAsia="ja-JP"/>
              </w:rPr>
            </w:pPr>
            <w:r>
              <w:rPr>
                <w:lang w:eastAsia="ja-JP"/>
              </w:rPr>
              <w:t>No NSSAI</w:t>
            </w:r>
          </w:p>
        </w:tc>
        <w:tc>
          <w:tcPr>
            <w:tcW w:w="1236" w:type="dxa"/>
            <w:tcBorders>
              <w:top w:val="single" w:sz="6" w:space="0" w:color="auto"/>
              <w:left w:val="single" w:sz="6" w:space="0" w:color="auto"/>
              <w:bottom w:val="single" w:sz="6" w:space="0" w:color="auto"/>
              <w:right w:val="single" w:sz="12" w:space="0" w:color="auto"/>
            </w:tcBorders>
            <w:hideMark/>
          </w:tcPr>
          <w:p w14:paraId="14CCDB40" w14:textId="77777777" w:rsidR="00766518" w:rsidRDefault="00766518" w:rsidP="00B34152">
            <w:pPr>
              <w:pStyle w:val="TAC"/>
              <w:rPr>
                <w:lang w:eastAsia="ja-JP"/>
              </w:rPr>
            </w:pPr>
            <w:r>
              <w:rPr>
                <w:lang w:eastAsia="ja-JP"/>
              </w:rPr>
              <w:t>No NSSAI</w:t>
            </w:r>
          </w:p>
        </w:tc>
      </w:tr>
      <w:tr w:rsidR="00766518" w14:paraId="118CAB7F" w14:textId="77777777" w:rsidTr="00B34152">
        <w:trPr>
          <w:jc w:val="center"/>
        </w:trPr>
        <w:tc>
          <w:tcPr>
            <w:tcW w:w="8888" w:type="dxa"/>
            <w:gridSpan w:val="5"/>
            <w:tcBorders>
              <w:top w:val="single" w:sz="6" w:space="0" w:color="auto"/>
              <w:left w:val="single" w:sz="12" w:space="0" w:color="auto"/>
              <w:bottom w:val="single" w:sz="12" w:space="0" w:color="auto"/>
              <w:right w:val="single" w:sz="12" w:space="0" w:color="auto"/>
            </w:tcBorders>
            <w:hideMark/>
          </w:tcPr>
          <w:p w14:paraId="39A1DC49" w14:textId="77777777" w:rsidR="00766518" w:rsidRDefault="00766518" w:rsidP="00B34152">
            <w:pPr>
              <w:pStyle w:val="TAN"/>
            </w:pPr>
            <w:r>
              <w:rPr>
                <w:lang w:eastAsia="ja-JP"/>
              </w:rPr>
              <w:t>NOTE 1:</w:t>
            </w:r>
            <w:r>
              <w:tab/>
              <w:t>All the S-NSSAIs of the PDU sessions that have the user-plane resources requested to be re-established by the service request procedure or the S-NSSAIs of a control plane interaction triggering the service request is related to (see 3GPP TS 23.501 [8])</w:t>
            </w:r>
          </w:p>
        </w:tc>
      </w:tr>
    </w:tbl>
    <w:p w14:paraId="5C9BEBD8" w14:textId="77777777" w:rsidR="00766518" w:rsidRPr="00F968B9" w:rsidRDefault="00766518" w:rsidP="00766518"/>
    <w:p w14:paraId="64B3ACF6" w14:textId="77777777" w:rsidR="00766518" w:rsidRPr="00667229" w:rsidRDefault="00766518" w:rsidP="00766518">
      <w:pPr>
        <w:pStyle w:val="H6"/>
        <w:rPr>
          <w:lang w:val="fr-FR"/>
        </w:rPr>
      </w:pPr>
      <w:r w:rsidRPr="00667229">
        <w:rPr>
          <w:lang w:val="fr-FR"/>
        </w:rPr>
        <w:t>Scenario A) - NSSAI Inclusion Mode A</w:t>
      </w:r>
    </w:p>
    <w:p w14:paraId="5BFF3DFF" w14:textId="77777777" w:rsidR="00766518" w:rsidRPr="00F968B9" w:rsidRDefault="00766518" w:rsidP="00766518">
      <w:pPr>
        <w:jc w:val="left"/>
        <w:rPr>
          <w:rFonts w:eastAsiaTheme="minorEastAsia"/>
        </w:rPr>
      </w:pPr>
      <w:r w:rsidRPr="00F968B9">
        <w:rPr>
          <w:rFonts w:eastAsiaTheme="minorEastAsia"/>
        </w:rPr>
        <w:t>3. The NW sends a REGISTRATION ACCEPT message including NSSAI inclusion mode IE is set to “NSSAI inclusion mode A”</w:t>
      </w:r>
    </w:p>
    <w:p w14:paraId="69FA374D" w14:textId="77777777" w:rsidR="00766518" w:rsidRPr="00F968B9" w:rsidRDefault="00766518" w:rsidP="00766518">
      <w:pPr>
        <w:jc w:val="left"/>
        <w:rPr>
          <w:rFonts w:eastAsiaTheme="minorEastAsia"/>
        </w:rPr>
      </w:pPr>
      <w:r w:rsidRPr="00F968B9">
        <w:rPr>
          <w:rFonts w:eastAsiaTheme="minorEastAsia"/>
        </w:rPr>
        <w:t>5. UE includes the NSSAI set to the Requested NSSAI in the Access Stratum Connection Establishment caused by the initial registration</w:t>
      </w:r>
    </w:p>
    <w:p w14:paraId="3F2872BE" w14:textId="77777777" w:rsidR="00766518" w:rsidRPr="00F968B9" w:rsidRDefault="00766518" w:rsidP="00766518">
      <w:pPr>
        <w:jc w:val="left"/>
        <w:rPr>
          <w:rFonts w:eastAsiaTheme="minorEastAsia"/>
        </w:rPr>
      </w:pPr>
      <w:r w:rsidRPr="00F968B9">
        <w:rPr>
          <w:rFonts w:eastAsiaTheme="minorEastAsia"/>
        </w:rPr>
        <w:t>8. UE includes the NSSAI set to the Allowed NSSAI in the Access Stratum Connection Establishment caused by the periodic registration update</w:t>
      </w:r>
    </w:p>
    <w:p w14:paraId="0DC6C0D6" w14:textId="77777777" w:rsidR="00766518" w:rsidRPr="00F968B9" w:rsidRDefault="00766518" w:rsidP="00766518">
      <w:pPr>
        <w:jc w:val="left"/>
        <w:rPr>
          <w:rFonts w:eastAsiaTheme="minorEastAsia"/>
        </w:rPr>
      </w:pPr>
      <w:r w:rsidRPr="00F968B9">
        <w:rPr>
          <w:rFonts w:eastAsiaTheme="minorEastAsia"/>
        </w:rPr>
        <w:t>11.  UE includes the NSSAI set to the Allowed NSSAI in the Access Stratum Connection Establishment caused by the Service Request</w:t>
      </w:r>
    </w:p>
    <w:p w14:paraId="1CE0951B" w14:textId="77777777" w:rsidR="00766518" w:rsidRDefault="00766518" w:rsidP="00766518"/>
    <w:p w14:paraId="6EC4EB99" w14:textId="77777777" w:rsidR="00766518" w:rsidRPr="00667229" w:rsidRDefault="00766518" w:rsidP="00766518">
      <w:pPr>
        <w:pStyle w:val="H6"/>
        <w:rPr>
          <w:lang w:val="fr-FR"/>
        </w:rPr>
      </w:pPr>
      <w:r w:rsidRPr="00667229">
        <w:rPr>
          <w:lang w:val="fr-FR"/>
        </w:rPr>
        <w:t>Scenario B) - NSSAI Inclusion Mode B</w:t>
      </w:r>
    </w:p>
    <w:p w14:paraId="138F2EAB" w14:textId="77777777" w:rsidR="00766518" w:rsidRPr="00F968B9" w:rsidRDefault="00766518" w:rsidP="00766518">
      <w:pPr>
        <w:jc w:val="left"/>
        <w:rPr>
          <w:rFonts w:eastAsiaTheme="minorEastAsia"/>
        </w:rPr>
      </w:pPr>
      <w:r w:rsidRPr="00F968B9">
        <w:rPr>
          <w:rFonts w:eastAsiaTheme="minorEastAsia"/>
        </w:rPr>
        <w:t>3. The NW sends a REGISTRATION ACCEPT message including NSSAI inclusion mode IE is set to “NSSAI inclusion mode B”</w:t>
      </w:r>
    </w:p>
    <w:p w14:paraId="76FE00C1" w14:textId="77777777" w:rsidR="00766518" w:rsidRPr="00F968B9" w:rsidRDefault="00766518" w:rsidP="00766518">
      <w:pPr>
        <w:jc w:val="left"/>
        <w:rPr>
          <w:rFonts w:eastAsiaTheme="minorEastAsia"/>
        </w:rPr>
      </w:pPr>
      <w:r w:rsidRPr="00F968B9">
        <w:rPr>
          <w:rFonts w:eastAsiaTheme="minorEastAsia"/>
        </w:rPr>
        <w:t>5. UE includes the NSSAI set to the Requested NSSAI in the Access Stratum Connection Establishment caused by the initial registration</w:t>
      </w:r>
    </w:p>
    <w:p w14:paraId="096FD385" w14:textId="77777777" w:rsidR="00766518" w:rsidRPr="00F968B9" w:rsidRDefault="00766518" w:rsidP="00766518">
      <w:pPr>
        <w:jc w:val="left"/>
        <w:rPr>
          <w:rFonts w:eastAsiaTheme="minorEastAsia"/>
        </w:rPr>
      </w:pPr>
      <w:r w:rsidRPr="00F968B9">
        <w:rPr>
          <w:rFonts w:eastAsiaTheme="minorEastAsia"/>
        </w:rPr>
        <w:t>8. UE includes the NSSAI set to the Allowed NSSAI in the Access Stratum Connection Establishment caused by the periodic registration update</w:t>
      </w:r>
    </w:p>
    <w:p w14:paraId="22123BE8" w14:textId="77777777" w:rsidR="00766518" w:rsidRPr="00F968B9" w:rsidRDefault="00766518" w:rsidP="00766518">
      <w:pPr>
        <w:jc w:val="left"/>
        <w:rPr>
          <w:rFonts w:eastAsiaTheme="minorEastAsia"/>
        </w:rPr>
      </w:pPr>
      <w:r w:rsidRPr="00F968B9">
        <w:rPr>
          <w:rFonts w:eastAsiaTheme="minorEastAsia"/>
        </w:rPr>
        <w:lastRenderedPageBreak/>
        <w:t>11.  UE includes the NSSAI set to S-NSSAI of the PDU sessions that have the User Plane reactivated by the Service Request.</w:t>
      </w:r>
    </w:p>
    <w:p w14:paraId="3090FBAA" w14:textId="77777777" w:rsidR="00766518" w:rsidRPr="00F968B9" w:rsidRDefault="00766518" w:rsidP="00766518"/>
    <w:p w14:paraId="45136E11" w14:textId="77777777" w:rsidR="00766518" w:rsidRPr="00667229" w:rsidRDefault="00766518" w:rsidP="00766518">
      <w:pPr>
        <w:pStyle w:val="H6"/>
        <w:rPr>
          <w:lang w:val="fr-FR"/>
        </w:rPr>
      </w:pPr>
      <w:r w:rsidRPr="00667229">
        <w:rPr>
          <w:lang w:val="fr-FR"/>
        </w:rPr>
        <w:t>Scenario C) - NSSAI Inclusion Mode C</w:t>
      </w:r>
    </w:p>
    <w:p w14:paraId="15725CB1" w14:textId="77777777" w:rsidR="00766518" w:rsidRPr="00F968B9" w:rsidRDefault="00766518" w:rsidP="00766518">
      <w:pPr>
        <w:jc w:val="left"/>
        <w:rPr>
          <w:rFonts w:eastAsiaTheme="minorEastAsia"/>
        </w:rPr>
      </w:pPr>
      <w:r w:rsidRPr="00F968B9">
        <w:rPr>
          <w:rFonts w:eastAsiaTheme="minorEastAsia"/>
        </w:rPr>
        <w:t>3. The NW sends a REGISTRATION ACCEPT message including NSSAI inclusion mode IE is set to “NSSAI inclusion mode C”</w:t>
      </w:r>
    </w:p>
    <w:p w14:paraId="5F5AB5F6" w14:textId="77777777" w:rsidR="00766518" w:rsidRPr="00F968B9" w:rsidRDefault="00766518" w:rsidP="00766518">
      <w:pPr>
        <w:jc w:val="left"/>
        <w:rPr>
          <w:rFonts w:eastAsiaTheme="minorEastAsia"/>
        </w:rPr>
      </w:pPr>
      <w:r w:rsidRPr="00F968B9">
        <w:rPr>
          <w:rFonts w:eastAsiaTheme="minorEastAsia"/>
        </w:rPr>
        <w:t>5. UE includes the NSSAI set to the Requested NSSAI in the Access Stratum Connection Establishment caused by the initial registration</w:t>
      </w:r>
    </w:p>
    <w:p w14:paraId="36037908" w14:textId="77777777" w:rsidR="00766518" w:rsidRPr="00F968B9" w:rsidRDefault="00766518" w:rsidP="00766518">
      <w:pPr>
        <w:jc w:val="left"/>
        <w:rPr>
          <w:rFonts w:eastAsiaTheme="minorEastAsia"/>
        </w:rPr>
      </w:pPr>
      <w:r w:rsidRPr="00F968B9">
        <w:rPr>
          <w:rFonts w:eastAsiaTheme="minorEastAsia"/>
        </w:rPr>
        <w:t>8. UE does not include the S-NSSAI  in the Access Stratum Connection Establishment caused by the periodic registration update</w:t>
      </w:r>
    </w:p>
    <w:p w14:paraId="3E46F981" w14:textId="77777777" w:rsidR="00766518" w:rsidRPr="00F968B9" w:rsidRDefault="00766518" w:rsidP="00766518">
      <w:pPr>
        <w:jc w:val="left"/>
        <w:rPr>
          <w:rFonts w:eastAsiaTheme="minorEastAsia"/>
        </w:rPr>
      </w:pPr>
      <w:r w:rsidRPr="00F968B9">
        <w:rPr>
          <w:rFonts w:eastAsiaTheme="minorEastAsia"/>
        </w:rPr>
        <w:t>11.  UE does not include the S-NSSAI  in the Access Stratum Connection Establishment caused by the Service Request</w:t>
      </w:r>
    </w:p>
    <w:p w14:paraId="43DE9C49" w14:textId="77777777" w:rsidR="00766518" w:rsidRPr="00F968B9" w:rsidRDefault="00766518" w:rsidP="00766518"/>
    <w:p w14:paraId="4E1E6EDD" w14:textId="77777777" w:rsidR="00766518" w:rsidRPr="00667229" w:rsidRDefault="00766518" w:rsidP="00766518">
      <w:pPr>
        <w:pStyle w:val="H6"/>
        <w:rPr>
          <w:lang w:val="fr-FR"/>
        </w:rPr>
      </w:pPr>
      <w:r w:rsidRPr="00667229">
        <w:rPr>
          <w:lang w:val="fr-FR"/>
        </w:rPr>
        <w:t>Scenario D) - NSSAI Inclusion Mode D</w:t>
      </w:r>
    </w:p>
    <w:p w14:paraId="00900608" w14:textId="77777777" w:rsidR="00766518" w:rsidRDefault="00766518" w:rsidP="00766518">
      <w:pPr>
        <w:jc w:val="left"/>
        <w:rPr>
          <w:rFonts w:eastAsiaTheme="minorEastAsia"/>
        </w:rPr>
      </w:pPr>
      <w:r w:rsidRPr="00F968B9">
        <w:rPr>
          <w:rFonts w:eastAsiaTheme="minorEastAsia"/>
        </w:rPr>
        <w:t>3. The NW sends a REGISTRATION ACCEPT message including NSSAI inclusion mode IE is set to “NSSAI inclusion mode D”</w:t>
      </w:r>
    </w:p>
    <w:p w14:paraId="30440A0B" w14:textId="77777777" w:rsidR="00766518" w:rsidRPr="00F968B9" w:rsidRDefault="00766518" w:rsidP="00766518">
      <w:pPr>
        <w:jc w:val="left"/>
        <w:rPr>
          <w:rFonts w:eastAsiaTheme="minorEastAsia"/>
        </w:rPr>
      </w:pPr>
      <w:r w:rsidRPr="00F968B9">
        <w:rPr>
          <w:rFonts w:eastAsiaTheme="minorEastAsia"/>
        </w:rPr>
        <w:t>5. UE does not include the S-NSSAI  in the Access Stratum Connection Establishment caused by the initial registration</w:t>
      </w:r>
    </w:p>
    <w:p w14:paraId="3D42171F" w14:textId="77777777" w:rsidR="00766518" w:rsidRPr="00F968B9" w:rsidRDefault="00766518" w:rsidP="00766518">
      <w:pPr>
        <w:jc w:val="left"/>
        <w:rPr>
          <w:rFonts w:eastAsiaTheme="minorEastAsia"/>
        </w:rPr>
      </w:pPr>
      <w:r w:rsidRPr="00F968B9">
        <w:rPr>
          <w:rFonts w:eastAsiaTheme="minorEastAsia"/>
        </w:rPr>
        <w:t>8. UE does not include the S-NSSAI  in the Access Stratum Connection Establishment caused by the periodic registration update</w:t>
      </w:r>
    </w:p>
    <w:p w14:paraId="2B7DDE69" w14:textId="77777777" w:rsidR="00766518" w:rsidRPr="00F968B9" w:rsidRDefault="00766518" w:rsidP="00766518">
      <w:pPr>
        <w:jc w:val="left"/>
        <w:rPr>
          <w:rFonts w:eastAsiaTheme="minorEastAsia"/>
        </w:rPr>
      </w:pPr>
      <w:r w:rsidRPr="00F968B9">
        <w:rPr>
          <w:rFonts w:eastAsiaTheme="minorEastAsia"/>
        </w:rPr>
        <w:t>11.  UE does not include the S-NSSAI  in the Access Stratum Connection Establishment caused by the Service Request</w:t>
      </w:r>
    </w:p>
    <w:p w14:paraId="16CA31B9" w14:textId="77777777" w:rsidR="00766518" w:rsidRPr="004772A1" w:rsidRDefault="00766518" w:rsidP="00766518">
      <w:pPr>
        <w:pStyle w:val="NormalParagraph"/>
      </w:pPr>
    </w:p>
    <w:p w14:paraId="451EE0D5" w14:textId="77777777" w:rsidR="00766518" w:rsidRPr="004A3293" w:rsidRDefault="00766518" w:rsidP="00766518">
      <w:pPr>
        <w:pStyle w:val="Heading2"/>
        <w:rPr>
          <w:lang w:val="en-US"/>
        </w:rPr>
      </w:pPr>
      <w:bookmarkStart w:id="264" w:name="_Toc156375264"/>
      <w:r w:rsidRPr="004A3293">
        <w:rPr>
          <w:lang w:val="en-US"/>
        </w:rPr>
        <w:t>107.5. PDU Session Establishment in a network slice</w:t>
      </w:r>
      <w:bookmarkEnd w:id="264"/>
    </w:p>
    <w:p w14:paraId="4CA426B7" w14:textId="77777777" w:rsidR="00766518" w:rsidRPr="004A3293" w:rsidRDefault="00766518" w:rsidP="00766518">
      <w:pPr>
        <w:pStyle w:val="Heading3"/>
        <w:rPr>
          <w:lang w:val="en-US"/>
        </w:rPr>
      </w:pPr>
      <w:bookmarkStart w:id="265" w:name="_Toc156375265"/>
      <w:r w:rsidRPr="004A3293">
        <w:rPr>
          <w:lang w:val="en-US"/>
        </w:rPr>
        <w:t>107.5.1  Initial PDU Session Establishment</w:t>
      </w:r>
      <w:bookmarkEnd w:id="265"/>
    </w:p>
    <w:p w14:paraId="506E246E" w14:textId="77777777" w:rsidR="00766518" w:rsidRPr="004A3293" w:rsidRDefault="00766518" w:rsidP="00766518">
      <w:pPr>
        <w:pStyle w:val="H6"/>
        <w:rPr>
          <w:lang w:val="en-US"/>
        </w:rPr>
      </w:pPr>
      <w:r w:rsidRPr="004A3293">
        <w:rPr>
          <w:lang w:val="en-US"/>
        </w:rPr>
        <w:t>Description</w:t>
      </w:r>
    </w:p>
    <w:p w14:paraId="2C7863A8" w14:textId="77777777" w:rsidR="00766518" w:rsidRPr="004A3293" w:rsidRDefault="00766518" w:rsidP="00766518">
      <w:pPr>
        <w:rPr>
          <w:lang w:val="en-US"/>
        </w:rPr>
      </w:pPr>
      <w:r w:rsidRPr="004A3293">
        <w:rPr>
          <w:lang w:val="en-US"/>
        </w:rPr>
        <w:t>The DUT shall include an S-NSSAI (Single Network Slice Selection Assistance Information) in case of PDU Session establishment which requires a network slice.</w:t>
      </w:r>
    </w:p>
    <w:p w14:paraId="2193F9C0" w14:textId="77777777" w:rsidR="00766518" w:rsidRPr="004A3293" w:rsidRDefault="00766518" w:rsidP="00766518">
      <w:pPr>
        <w:rPr>
          <w:lang w:val="en-US"/>
        </w:rPr>
      </w:pPr>
    </w:p>
    <w:p w14:paraId="44E10CCC" w14:textId="77777777" w:rsidR="00766518" w:rsidRPr="004A3293" w:rsidRDefault="00766518" w:rsidP="00766518">
      <w:pPr>
        <w:pStyle w:val="H6"/>
        <w:rPr>
          <w:lang w:val="en-US"/>
        </w:rPr>
      </w:pPr>
      <w:r w:rsidRPr="004A3293">
        <w:rPr>
          <w:lang w:val="en-US"/>
        </w:rPr>
        <w:t>Related core specifications</w:t>
      </w:r>
    </w:p>
    <w:p w14:paraId="08B4C3FB" w14:textId="77777777" w:rsidR="00766518" w:rsidRPr="004A3293" w:rsidRDefault="00766518" w:rsidP="00766518">
      <w:pPr>
        <w:rPr>
          <w:lang w:val="en-US"/>
        </w:rPr>
      </w:pPr>
      <w:r w:rsidRPr="004A3293">
        <w:rPr>
          <w:lang w:val="en-US"/>
        </w:rPr>
        <w:t>3GPP TS 23.501; 3GPP TS 24.501</w:t>
      </w:r>
    </w:p>
    <w:p w14:paraId="19CF2DCE" w14:textId="77777777" w:rsidR="00766518" w:rsidRPr="004A3293" w:rsidRDefault="00766518" w:rsidP="00766518">
      <w:pPr>
        <w:pStyle w:val="H6"/>
        <w:rPr>
          <w:lang w:val="en-US"/>
        </w:rPr>
      </w:pPr>
      <w:r w:rsidRPr="004A3293">
        <w:rPr>
          <w:lang w:val="en-US"/>
        </w:rPr>
        <w:t>Reason for test</w:t>
      </w:r>
    </w:p>
    <w:p w14:paraId="3C1D0576" w14:textId="77777777" w:rsidR="00766518" w:rsidRPr="004A3293" w:rsidRDefault="00766518" w:rsidP="00766518">
      <w:pPr>
        <w:pStyle w:val="NormalParagraph"/>
        <w:spacing w:after="0"/>
        <w:rPr>
          <w:lang w:val="en-US" w:eastAsia="en-US"/>
        </w:rPr>
      </w:pPr>
      <w:r w:rsidRPr="004A3293">
        <w:rPr>
          <w:lang w:val="en-US" w:eastAsia="en-US"/>
        </w:rPr>
        <w:t xml:space="preserve">The DUT correctly includes S-NSSAI in case of new PDU session establishment in UL NAS Transport message. </w:t>
      </w:r>
    </w:p>
    <w:p w14:paraId="4067609A" w14:textId="77777777" w:rsidR="00766518" w:rsidRPr="004A3293" w:rsidRDefault="00766518" w:rsidP="00766518">
      <w:pPr>
        <w:pStyle w:val="NormalParagraph"/>
        <w:spacing w:after="0"/>
        <w:rPr>
          <w:lang w:val="en-US" w:eastAsia="en-US"/>
        </w:rPr>
      </w:pPr>
      <w:r w:rsidRPr="004A3293">
        <w:rPr>
          <w:lang w:val="en-US" w:eastAsia="en-US"/>
        </w:rPr>
        <w:t>Note: The determination of S-NSSAI and DNN to be used:</w:t>
      </w:r>
    </w:p>
    <w:p w14:paraId="58F1BA87" w14:textId="77777777" w:rsidR="00766518" w:rsidRPr="004A3293" w:rsidRDefault="00766518" w:rsidP="00766518">
      <w:pPr>
        <w:pStyle w:val="NormalParagraph"/>
        <w:numPr>
          <w:ilvl w:val="0"/>
          <w:numId w:val="47"/>
        </w:numPr>
        <w:spacing w:after="0"/>
        <w:rPr>
          <w:lang w:val="en-US" w:eastAsia="en-US"/>
        </w:rPr>
      </w:pPr>
      <w:r w:rsidRPr="004A3293">
        <w:rPr>
          <w:lang w:val="en-US" w:eastAsia="en-US"/>
        </w:rPr>
        <w:t xml:space="preserve">based on the URSP rules or </w:t>
      </w:r>
    </w:p>
    <w:p w14:paraId="4C8DAAED" w14:textId="77777777" w:rsidR="00766518" w:rsidRPr="004A3293" w:rsidRDefault="00766518" w:rsidP="00766518">
      <w:pPr>
        <w:pStyle w:val="NormalParagraph"/>
        <w:numPr>
          <w:ilvl w:val="0"/>
          <w:numId w:val="47"/>
        </w:numPr>
        <w:spacing w:after="0"/>
        <w:rPr>
          <w:lang w:val="en-US" w:eastAsia="en-US"/>
        </w:rPr>
      </w:pPr>
      <w:r w:rsidRPr="004A3293">
        <w:rPr>
          <w:lang w:val="en-US" w:eastAsia="en-US"/>
        </w:rPr>
        <w:t xml:space="preserve">based on UE local configuration  </w:t>
      </w:r>
    </w:p>
    <w:p w14:paraId="71E336C9" w14:textId="77777777" w:rsidR="00766518" w:rsidRPr="004A3293" w:rsidRDefault="00766518" w:rsidP="00766518">
      <w:pPr>
        <w:pStyle w:val="NormalParagraph"/>
        <w:spacing w:after="0"/>
        <w:rPr>
          <w:lang w:val="en-US" w:eastAsia="en-US"/>
        </w:rPr>
      </w:pPr>
      <w:r w:rsidRPr="004A3293">
        <w:rPr>
          <w:lang w:val="en-US" w:eastAsia="en-US"/>
        </w:rPr>
        <w:t xml:space="preserve">is outside of this test case </w:t>
      </w:r>
      <w:proofErr w:type="gramStart"/>
      <w:r w:rsidRPr="004A3293">
        <w:rPr>
          <w:lang w:val="en-US" w:eastAsia="en-US"/>
        </w:rPr>
        <w:t>specification</w:t>
      </w:r>
      <w:proofErr w:type="gramEnd"/>
      <w:r w:rsidRPr="004A3293">
        <w:rPr>
          <w:lang w:val="en-US" w:eastAsia="en-US"/>
        </w:rPr>
        <w:t xml:space="preserve"> </w:t>
      </w:r>
    </w:p>
    <w:p w14:paraId="34B9C46A" w14:textId="77777777" w:rsidR="00766518" w:rsidRPr="004A3293" w:rsidRDefault="00766518" w:rsidP="00766518">
      <w:pPr>
        <w:pStyle w:val="NormalParagraph"/>
        <w:spacing w:after="0"/>
        <w:rPr>
          <w:lang w:val="en-US" w:eastAsia="en-US"/>
        </w:rPr>
      </w:pPr>
    </w:p>
    <w:p w14:paraId="55B0F90A" w14:textId="77777777" w:rsidR="00766518" w:rsidRPr="004A3293" w:rsidRDefault="00766518" w:rsidP="00766518">
      <w:pPr>
        <w:pStyle w:val="H6"/>
        <w:rPr>
          <w:lang w:val="en-US"/>
        </w:rPr>
      </w:pPr>
      <w:r w:rsidRPr="004A3293">
        <w:rPr>
          <w:lang w:val="en-US"/>
        </w:rPr>
        <w:t>Initial configuration</w:t>
      </w:r>
    </w:p>
    <w:p w14:paraId="014EC902" w14:textId="77777777" w:rsidR="00766518" w:rsidRPr="004A3293" w:rsidRDefault="00766518" w:rsidP="00766518">
      <w:pPr>
        <w:rPr>
          <w:rFonts w:eastAsiaTheme="minorEastAsia"/>
          <w:lang w:val="en-US"/>
        </w:rPr>
      </w:pPr>
      <w:r w:rsidRPr="004A3293">
        <w:rPr>
          <w:lang w:val="en-US"/>
        </w:rPr>
        <w:t xml:space="preserve">DUT </w:t>
      </w:r>
      <w:r w:rsidRPr="004A3293">
        <w:rPr>
          <w:rFonts w:eastAsiaTheme="minorEastAsia"/>
          <w:lang w:val="en-US"/>
        </w:rPr>
        <w:t xml:space="preserve">and NW </w:t>
      </w:r>
      <w:r w:rsidRPr="004A3293">
        <w:rPr>
          <w:lang w:val="en-US"/>
        </w:rPr>
        <w:t xml:space="preserve">support </w:t>
      </w:r>
      <w:r w:rsidRPr="004A3293">
        <w:rPr>
          <w:rFonts w:eastAsiaTheme="minorEastAsia"/>
          <w:lang w:val="en-US"/>
        </w:rPr>
        <w:t>5G NR Option 2.</w:t>
      </w:r>
    </w:p>
    <w:p w14:paraId="4681F312" w14:textId="77777777" w:rsidR="00766518" w:rsidRPr="004A3293" w:rsidRDefault="00766518" w:rsidP="00766518">
      <w:pPr>
        <w:pStyle w:val="NormalParagraph"/>
        <w:spacing w:after="0"/>
        <w:rPr>
          <w:lang w:val="en-US" w:eastAsia="en-US"/>
        </w:rPr>
      </w:pPr>
      <w:r w:rsidRPr="004A3293">
        <w:rPr>
          <w:lang w:val="en-US" w:eastAsia="en-US"/>
        </w:rPr>
        <w:lastRenderedPageBreak/>
        <w:t>DUT is already successfully registered.</w:t>
      </w:r>
    </w:p>
    <w:p w14:paraId="0256CCDD" w14:textId="77777777" w:rsidR="00766518" w:rsidRPr="004A3293" w:rsidRDefault="00766518" w:rsidP="00766518">
      <w:pPr>
        <w:pStyle w:val="NormalParagraph"/>
        <w:spacing w:after="0"/>
        <w:rPr>
          <w:lang w:val="en-US" w:eastAsia="en-US"/>
        </w:rPr>
      </w:pPr>
      <w:r w:rsidRPr="004A3293">
        <w:rPr>
          <w:lang w:val="en-US" w:eastAsia="en-US"/>
        </w:rPr>
        <w:t>DUT has a stored value of S-NSSAI - either received as part of the registration procedure or a default configured NSSAI.</w:t>
      </w:r>
    </w:p>
    <w:p w14:paraId="56FDF8A0" w14:textId="77777777" w:rsidR="00766518" w:rsidRPr="004A3293" w:rsidRDefault="00766518" w:rsidP="00766518">
      <w:pPr>
        <w:pStyle w:val="NormalParagraph"/>
        <w:spacing w:after="0"/>
        <w:rPr>
          <w:lang w:val="en-US" w:eastAsia="en-US"/>
        </w:rPr>
      </w:pPr>
      <w:r w:rsidRPr="004A3293">
        <w:rPr>
          <w:lang w:val="en-US" w:eastAsia="en-US"/>
        </w:rPr>
        <w:t xml:space="preserve">The service in use by the mobile device requires specific network slice associated with a DNN that is not yet in use by the mobile device. </w:t>
      </w:r>
    </w:p>
    <w:p w14:paraId="6837F0C2" w14:textId="77777777" w:rsidR="00766518" w:rsidRPr="004A3293" w:rsidRDefault="00766518" w:rsidP="00766518">
      <w:pPr>
        <w:pStyle w:val="H6"/>
        <w:rPr>
          <w:lang w:val="en-US"/>
        </w:rPr>
      </w:pPr>
      <w:r w:rsidRPr="004A3293">
        <w:rPr>
          <w:lang w:val="en-US"/>
        </w:rPr>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766518" w:rsidRPr="004A3293" w14:paraId="75065A36" w14:textId="77777777" w:rsidTr="00126F3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51C4321" w14:textId="77777777" w:rsidR="00766518" w:rsidRPr="004A3293" w:rsidRDefault="00766518" w:rsidP="00126F31">
            <w:pPr>
              <w:keepNext/>
              <w:keepLines/>
              <w:tabs>
                <w:tab w:val="left" w:pos="851"/>
              </w:tabs>
              <w:jc w:val="left"/>
              <w:rPr>
                <w:b/>
                <w:sz w:val="18"/>
                <w:szCs w:val="18"/>
                <w:lang w:val="en-US" w:eastAsia="en-GB"/>
              </w:rPr>
            </w:pPr>
            <w:r w:rsidRPr="004A3293">
              <w:rPr>
                <w:b/>
                <w:lang w:val="en-US"/>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68481E1B" w14:textId="77777777" w:rsidR="00766518" w:rsidRPr="004A3293" w:rsidRDefault="00766518" w:rsidP="00126F31">
            <w:pPr>
              <w:keepNext/>
              <w:keepLines/>
              <w:tabs>
                <w:tab w:val="left" w:pos="851"/>
              </w:tabs>
              <w:jc w:val="left"/>
              <w:rPr>
                <w:b/>
                <w:sz w:val="18"/>
                <w:szCs w:val="18"/>
                <w:lang w:val="en-US" w:eastAsia="en-GB"/>
              </w:rPr>
            </w:pPr>
            <w:r w:rsidRPr="004A3293">
              <w:rPr>
                <w:b/>
                <w:sz w:val="18"/>
                <w:szCs w:val="18"/>
                <w:lang w:val="en-US"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31B7D8D6" w14:textId="77777777" w:rsidR="00766518" w:rsidRPr="004A3293" w:rsidRDefault="00766518" w:rsidP="00126F31">
            <w:pPr>
              <w:keepNext/>
              <w:keepLines/>
              <w:tabs>
                <w:tab w:val="left" w:pos="851"/>
              </w:tabs>
              <w:jc w:val="left"/>
              <w:rPr>
                <w:b/>
                <w:sz w:val="18"/>
                <w:szCs w:val="18"/>
                <w:lang w:val="en-US" w:eastAsia="en-GB"/>
              </w:rPr>
            </w:pPr>
            <w:r w:rsidRPr="004A3293">
              <w:rPr>
                <w:b/>
                <w:sz w:val="18"/>
                <w:szCs w:val="18"/>
                <w:lang w:val="en-US" w:eastAsia="en-GB"/>
              </w:rPr>
              <w:t>Expected behaviour</w:t>
            </w:r>
          </w:p>
        </w:tc>
      </w:tr>
      <w:tr w:rsidR="00766518" w:rsidRPr="004A3293" w14:paraId="130B36D9" w14:textId="77777777" w:rsidTr="00126F3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0FBFCCF8" w14:textId="77777777" w:rsidR="00766518" w:rsidRPr="004A3293" w:rsidRDefault="00766518" w:rsidP="00126F31">
            <w:pPr>
              <w:keepNext/>
              <w:keepLines/>
              <w:rPr>
                <w:lang w:val="en-US"/>
              </w:rPr>
            </w:pPr>
            <w:r w:rsidRPr="004A3293">
              <w:rPr>
                <w:lang w:val="en-US"/>
              </w:rP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4C27099B" w14:textId="77777777" w:rsidR="00766518" w:rsidRPr="004A3293" w:rsidRDefault="00766518" w:rsidP="00126F31">
            <w:pPr>
              <w:keepNext/>
              <w:keepLines/>
              <w:jc w:val="left"/>
              <w:rPr>
                <w:sz w:val="18"/>
                <w:lang w:val="en-US"/>
              </w:rPr>
            </w:pPr>
            <w:r w:rsidRPr="004A3293">
              <w:rPr>
                <w:sz w:val="18"/>
                <w:lang w:val="en-US"/>
              </w:rPr>
              <w:t xml:space="preserve">Start the service (application) that requires a dedicated PDU session establishment </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0A84C0A" w14:textId="77777777" w:rsidR="00766518" w:rsidRPr="004A3293" w:rsidRDefault="00766518" w:rsidP="00126F31">
            <w:pPr>
              <w:jc w:val="left"/>
              <w:rPr>
                <w:rFonts w:eastAsiaTheme="minorEastAsia"/>
                <w:bCs/>
                <w:sz w:val="18"/>
                <w:szCs w:val="18"/>
                <w:lang w:val="en-US"/>
              </w:rPr>
            </w:pPr>
            <w:r w:rsidRPr="004A3293">
              <w:rPr>
                <w:bCs/>
                <w:sz w:val="18"/>
                <w:szCs w:val="18"/>
                <w:lang w:val="en-US"/>
              </w:rPr>
              <w:t xml:space="preserve">DUT sends </w:t>
            </w:r>
            <w:r w:rsidRPr="004A3293">
              <w:rPr>
                <w:rFonts w:eastAsiaTheme="minorEastAsia"/>
                <w:bCs/>
                <w:sz w:val="18"/>
                <w:szCs w:val="18"/>
                <w:lang w:val="en-US"/>
              </w:rPr>
              <w:t xml:space="preserve">PDU SESSION ESTABLISHMENT REQUEST with correct DNN and includes associated S-NSSAI in UL NAS TRANSPORT message. </w:t>
            </w:r>
          </w:p>
          <w:p w14:paraId="2379CF1C" w14:textId="77777777" w:rsidR="00766518" w:rsidRPr="004A3293" w:rsidRDefault="00766518" w:rsidP="00126F31">
            <w:pPr>
              <w:jc w:val="left"/>
              <w:rPr>
                <w:sz w:val="18"/>
                <w:lang w:val="en-US"/>
              </w:rPr>
            </w:pPr>
            <w:r w:rsidRPr="004A3293">
              <w:rPr>
                <w:rFonts w:eastAsiaTheme="minorEastAsia"/>
                <w:bCs/>
                <w:sz w:val="18"/>
                <w:szCs w:val="18"/>
                <w:lang w:val="en-US"/>
              </w:rPr>
              <w:t>Network sends PDU SESSION ESTABLISHMENT ACCEPT</w:t>
            </w:r>
          </w:p>
        </w:tc>
      </w:tr>
      <w:tr w:rsidR="00766518" w:rsidRPr="004A3293" w14:paraId="0A4141EE" w14:textId="77777777" w:rsidTr="00126F31">
        <w:trPr>
          <w:cantSplit/>
          <w:trHeight w:val="773"/>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3043D5DC" w14:textId="77777777" w:rsidR="00766518" w:rsidRPr="004A3293" w:rsidRDefault="00766518" w:rsidP="00126F31">
            <w:pPr>
              <w:keepNext/>
              <w:keepLines/>
              <w:rPr>
                <w:lang w:val="en-US"/>
              </w:rPr>
            </w:pPr>
            <w:r w:rsidRPr="004A3293">
              <w:rPr>
                <w:lang w:val="en-US"/>
              </w:rP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35702726" w14:textId="77777777" w:rsidR="00766518" w:rsidRPr="004A3293" w:rsidRDefault="00766518" w:rsidP="00126F31">
            <w:pPr>
              <w:keepNext/>
              <w:keepLines/>
              <w:jc w:val="left"/>
              <w:rPr>
                <w:sz w:val="18"/>
                <w:lang w:val="en-US"/>
              </w:rPr>
            </w:pPr>
            <w:r w:rsidRPr="004A3293">
              <w:rPr>
                <w:bCs/>
                <w:sz w:val="18"/>
                <w:szCs w:val="18"/>
                <w:lang w:val="en-US"/>
              </w:rPr>
              <w:t xml:space="preserve">Observe if the service is usable on the mobile device (e.g. streaming application)  </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2A9AA88F" w14:textId="77777777" w:rsidR="00766518" w:rsidRPr="004A3293" w:rsidRDefault="00766518" w:rsidP="00126F31">
            <w:pPr>
              <w:keepNext/>
              <w:keepLines/>
              <w:jc w:val="left"/>
              <w:rPr>
                <w:sz w:val="18"/>
                <w:lang w:val="en-US"/>
              </w:rPr>
            </w:pPr>
            <w:r w:rsidRPr="004A3293">
              <w:rPr>
                <w:sz w:val="18"/>
                <w:lang w:val="en-US"/>
              </w:rPr>
              <w:t xml:space="preserve">The associated service is running properly and all the associated traffic is using the corresponding PDU session.  </w:t>
            </w:r>
          </w:p>
        </w:tc>
      </w:tr>
    </w:tbl>
    <w:p w14:paraId="048B01FC" w14:textId="77777777" w:rsidR="00766518" w:rsidRDefault="00766518" w:rsidP="00766518">
      <w:pPr>
        <w:pStyle w:val="NormalParagraph"/>
        <w:spacing w:after="0"/>
        <w:rPr>
          <w:lang w:val="en-US" w:eastAsia="en-US"/>
        </w:rPr>
      </w:pPr>
    </w:p>
    <w:p w14:paraId="63D7CEB3" w14:textId="77777777" w:rsidR="00766518" w:rsidRPr="004A3293" w:rsidRDefault="00766518" w:rsidP="00766518">
      <w:pPr>
        <w:pStyle w:val="NormalParagraph"/>
        <w:spacing w:after="0"/>
        <w:rPr>
          <w:lang w:val="en-US" w:eastAsia="en-US"/>
        </w:rPr>
      </w:pPr>
      <w:r>
        <w:rPr>
          <w:lang w:val="en-US" w:eastAsia="en-US"/>
        </w:rPr>
        <w:t>Note: How to determine if the service is using the associated slice/PDU session is device specific and dependent on the logged information (</w:t>
      </w:r>
      <w:proofErr w:type="gramStart"/>
      <w:r>
        <w:rPr>
          <w:lang w:val="en-US" w:eastAsia="en-US"/>
        </w:rPr>
        <w:t>e.g.</w:t>
      </w:r>
      <w:proofErr w:type="gramEnd"/>
      <w:r>
        <w:rPr>
          <w:lang w:val="en-US" w:eastAsia="en-US"/>
        </w:rPr>
        <w:t xml:space="preserve"> PDCP level statistics; IP address traffic distribution; </w:t>
      </w:r>
      <w:proofErr w:type="spellStart"/>
      <w:r>
        <w:rPr>
          <w:lang w:val="en-US" w:eastAsia="en-US"/>
        </w:rPr>
        <w:t>etc</w:t>
      </w:r>
      <w:proofErr w:type="spellEnd"/>
      <w:r>
        <w:rPr>
          <w:lang w:val="en-US" w:eastAsia="en-US"/>
        </w:rPr>
        <w:t xml:space="preserve">…) </w:t>
      </w:r>
    </w:p>
    <w:p w14:paraId="5801A109" w14:textId="77777777" w:rsidR="00766518" w:rsidRPr="004A3293" w:rsidRDefault="00766518" w:rsidP="00766518">
      <w:pPr>
        <w:pStyle w:val="Heading2"/>
        <w:rPr>
          <w:lang w:val="en-US"/>
        </w:rPr>
      </w:pPr>
      <w:bookmarkStart w:id="266" w:name="_Toc156375266"/>
      <w:r w:rsidRPr="004A3293">
        <w:rPr>
          <w:lang w:val="en-US"/>
        </w:rPr>
        <w:t>107.6. Network slice-specific authentication and authorization</w:t>
      </w:r>
      <w:bookmarkEnd w:id="266"/>
    </w:p>
    <w:p w14:paraId="518BB1E8" w14:textId="77777777" w:rsidR="00766518" w:rsidRPr="004A3293" w:rsidRDefault="00766518" w:rsidP="00766518">
      <w:pPr>
        <w:pStyle w:val="Heading3"/>
        <w:rPr>
          <w:lang w:val="en-US"/>
        </w:rPr>
      </w:pPr>
      <w:bookmarkStart w:id="267" w:name="_Toc156375267"/>
      <w:r w:rsidRPr="004A3293">
        <w:rPr>
          <w:lang w:val="en-US"/>
        </w:rPr>
        <w:t>107.6.1  Successful authentication and authorisation</w:t>
      </w:r>
      <w:bookmarkEnd w:id="267"/>
    </w:p>
    <w:p w14:paraId="7734F0BD" w14:textId="77777777" w:rsidR="00766518" w:rsidRPr="004A3293" w:rsidRDefault="00766518" w:rsidP="00766518">
      <w:pPr>
        <w:pStyle w:val="H6"/>
        <w:rPr>
          <w:lang w:val="en-US"/>
        </w:rPr>
      </w:pPr>
      <w:r w:rsidRPr="004A3293">
        <w:rPr>
          <w:lang w:val="en-US"/>
        </w:rPr>
        <w:t>Description</w:t>
      </w:r>
    </w:p>
    <w:p w14:paraId="45046C3C" w14:textId="77777777" w:rsidR="00766518" w:rsidRPr="004A3293" w:rsidRDefault="00766518" w:rsidP="00766518">
      <w:pPr>
        <w:rPr>
          <w:lang w:val="en-US"/>
        </w:rPr>
      </w:pPr>
      <w:r w:rsidRPr="004A3293">
        <w:rPr>
          <w:lang w:val="en-US"/>
        </w:rPr>
        <w:t xml:space="preserve">The DUT shall be able to perform network slice-specific authentication and authorization if the specific used NSSAI is subject to it. </w:t>
      </w:r>
    </w:p>
    <w:p w14:paraId="55B91116" w14:textId="77777777" w:rsidR="00766518" w:rsidRPr="004A3293" w:rsidRDefault="00766518" w:rsidP="00766518">
      <w:pPr>
        <w:rPr>
          <w:lang w:val="en-US"/>
        </w:rPr>
      </w:pPr>
    </w:p>
    <w:p w14:paraId="37D16A49" w14:textId="77777777" w:rsidR="00766518" w:rsidRPr="004A3293" w:rsidRDefault="00766518" w:rsidP="00766518">
      <w:pPr>
        <w:pStyle w:val="H6"/>
        <w:rPr>
          <w:lang w:val="en-US"/>
        </w:rPr>
      </w:pPr>
      <w:r w:rsidRPr="004A3293">
        <w:rPr>
          <w:lang w:val="en-US"/>
        </w:rPr>
        <w:t>Related core specifications</w:t>
      </w:r>
    </w:p>
    <w:p w14:paraId="77E73E92" w14:textId="77777777" w:rsidR="00766518" w:rsidRPr="004A3293" w:rsidRDefault="00766518" w:rsidP="00766518">
      <w:pPr>
        <w:rPr>
          <w:lang w:val="en-US"/>
        </w:rPr>
      </w:pPr>
      <w:r w:rsidRPr="004A3293">
        <w:rPr>
          <w:lang w:val="en-US"/>
        </w:rPr>
        <w:t>3GPP TS 23.501; 3GPP TS 24.501</w:t>
      </w:r>
    </w:p>
    <w:p w14:paraId="7D584EE3" w14:textId="77777777" w:rsidR="00766518" w:rsidRPr="004A3293" w:rsidRDefault="00766518" w:rsidP="00766518">
      <w:pPr>
        <w:pStyle w:val="H6"/>
        <w:rPr>
          <w:lang w:val="en-US"/>
        </w:rPr>
      </w:pPr>
      <w:r w:rsidRPr="004A3293">
        <w:rPr>
          <w:lang w:val="en-US"/>
        </w:rPr>
        <w:t>Reason for test</w:t>
      </w:r>
    </w:p>
    <w:p w14:paraId="3FD75160" w14:textId="77777777" w:rsidR="00766518" w:rsidRPr="004A3293" w:rsidRDefault="00766518" w:rsidP="00766518">
      <w:pPr>
        <w:rPr>
          <w:lang w:val="en-US"/>
        </w:rPr>
      </w:pPr>
      <w:r w:rsidRPr="004A3293">
        <w:rPr>
          <w:lang w:val="en-US"/>
        </w:rPr>
        <w:t>To verify correct behavior of the DUT being able to perform network slice-specific authentication and authorization procedures</w:t>
      </w:r>
      <w:r>
        <w:rPr>
          <w:lang w:val="en-US"/>
        </w:rPr>
        <w:t>.</w:t>
      </w:r>
    </w:p>
    <w:p w14:paraId="4259B3E8" w14:textId="77777777" w:rsidR="00766518" w:rsidRPr="004A3293" w:rsidRDefault="00766518" w:rsidP="00766518">
      <w:pPr>
        <w:pStyle w:val="H6"/>
        <w:rPr>
          <w:lang w:val="en-US"/>
        </w:rPr>
      </w:pPr>
    </w:p>
    <w:p w14:paraId="06579191" w14:textId="77777777" w:rsidR="00766518" w:rsidRPr="004A3293" w:rsidRDefault="00766518" w:rsidP="00766518">
      <w:pPr>
        <w:pStyle w:val="H6"/>
        <w:rPr>
          <w:lang w:val="en-US"/>
        </w:rPr>
      </w:pPr>
      <w:r w:rsidRPr="004A3293">
        <w:rPr>
          <w:lang w:val="en-US"/>
        </w:rPr>
        <w:t>Initial configuration</w:t>
      </w:r>
    </w:p>
    <w:p w14:paraId="687829AF" w14:textId="77777777" w:rsidR="00766518" w:rsidRPr="004A3293" w:rsidRDefault="00766518" w:rsidP="00766518">
      <w:pPr>
        <w:rPr>
          <w:lang w:val="en-US"/>
        </w:rPr>
      </w:pPr>
      <w:r w:rsidRPr="004A3293">
        <w:rPr>
          <w:lang w:val="en-US"/>
        </w:rPr>
        <w:t>DUT supports network slice-specific authentication and authorization.</w:t>
      </w:r>
    </w:p>
    <w:p w14:paraId="64E41FC0" w14:textId="77777777" w:rsidR="00766518" w:rsidRPr="004A3293" w:rsidRDefault="00766518" w:rsidP="00766518">
      <w:pPr>
        <w:rPr>
          <w:rFonts w:eastAsiaTheme="minorEastAsia"/>
          <w:lang w:val="en-US"/>
        </w:rPr>
      </w:pPr>
      <w:r w:rsidRPr="004A3293">
        <w:rPr>
          <w:lang w:val="en-US"/>
        </w:rPr>
        <w:t xml:space="preserve">DUT </w:t>
      </w:r>
      <w:r w:rsidRPr="004A3293">
        <w:rPr>
          <w:rFonts w:eastAsiaTheme="minorEastAsia"/>
          <w:lang w:val="en-US"/>
        </w:rPr>
        <w:t xml:space="preserve">and NW </w:t>
      </w:r>
      <w:r w:rsidRPr="004A3293">
        <w:rPr>
          <w:lang w:val="en-US"/>
        </w:rPr>
        <w:t xml:space="preserve">support </w:t>
      </w:r>
      <w:r w:rsidRPr="004A3293">
        <w:rPr>
          <w:rFonts w:eastAsiaTheme="minorEastAsia"/>
          <w:lang w:val="en-US"/>
        </w:rPr>
        <w:t>5G NR Option 2.</w:t>
      </w:r>
    </w:p>
    <w:p w14:paraId="1EA2E849" w14:textId="77777777" w:rsidR="00766518" w:rsidRPr="004A3293" w:rsidRDefault="00766518" w:rsidP="00766518">
      <w:pPr>
        <w:rPr>
          <w:rFonts w:eastAsiaTheme="minorEastAsia"/>
          <w:lang w:val="en-US"/>
        </w:rPr>
      </w:pPr>
      <w:r w:rsidRPr="004A3293">
        <w:rPr>
          <w:lang w:val="en-US"/>
        </w:rPr>
        <w:t>DUT is powered off</w:t>
      </w:r>
      <w:r w:rsidRPr="004A3293">
        <w:rPr>
          <w:rFonts w:eastAsiaTheme="minorEastAsia"/>
          <w:lang w:val="en-US"/>
        </w:rPr>
        <w:t xml:space="preserve"> or in flight mode.</w:t>
      </w:r>
    </w:p>
    <w:p w14:paraId="6AB602B2" w14:textId="77777777" w:rsidR="00766518" w:rsidRPr="004A3293" w:rsidRDefault="00766518" w:rsidP="00766518">
      <w:pPr>
        <w:rPr>
          <w:rFonts w:eastAsiaTheme="minorEastAsia"/>
          <w:lang w:val="en-US"/>
        </w:rPr>
      </w:pPr>
      <w:r w:rsidRPr="004A3293">
        <w:rPr>
          <w:rFonts w:eastAsiaTheme="minorEastAsia"/>
          <w:lang w:val="en-US"/>
        </w:rPr>
        <w:t xml:space="preserve">DUT does have a configured NSSAI for specific PLMN (e.g. S-NSSAI-1) that is subject </w:t>
      </w:r>
      <w:r>
        <w:rPr>
          <w:rFonts w:eastAsiaTheme="minorEastAsia"/>
          <w:lang w:val="en-US"/>
        </w:rPr>
        <w:t>to</w:t>
      </w:r>
      <w:r w:rsidRPr="004A3293">
        <w:rPr>
          <w:rFonts w:eastAsiaTheme="minorEastAsia"/>
          <w:lang w:val="en-US"/>
        </w:rPr>
        <w:t xml:space="preserve"> network slice-specific authentication and authorisation. </w:t>
      </w:r>
    </w:p>
    <w:p w14:paraId="6392601F" w14:textId="77777777" w:rsidR="00766518" w:rsidRPr="004A3293" w:rsidRDefault="00766518" w:rsidP="00766518">
      <w:pPr>
        <w:rPr>
          <w:rFonts w:eastAsiaTheme="minorEastAsia"/>
          <w:lang w:val="en-US"/>
        </w:rPr>
      </w:pPr>
      <w:r w:rsidRPr="004A3293">
        <w:rPr>
          <w:rFonts w:eastAsiaTheme="minorEastAsia"/>
          <w:lang w:val="en-US"/>
        </w:rPr>
        <w:t>Network has this specific NSSAI value as part of the subscription</w:t>
      </w:r>
      <w:r>
        <w:rPr>
          <w:rFonts w:eastAsiaTheme="minorEastAsia"/>
          <w:lang w:val="en-US"/>
        </w:rPr>
        <w:t>.</w:t>
      </w:r>
    </w:p>
    <w:p w14:paraId="017E6FF7" w14:textId="77777777" w:rsidR="00766518" w:rsidRPr="004A3293" w:rsidRDefault="00766518" w:rsidP="00766518">
      <w:pPr>
        <w:rPr>
          <w:lang w:val="en-US"/>
        </w:rPr>
      </w:pPr>
    </w:p>
    <w:p w14:paraId="6A99FD04" w14:textId="77777777" w:rsidR="00766518" w:rsidRPr="004A3293" w:rsidRDefault="00766518" w:rsidP="00766518">
      <w:pPr>
        <w:pStyle w:val="H6"/>
        <w:rPr>
          <w:lang w:val="en-US"/>
        </w:rPr>
      </w:pPr>
      <w:r w:rsidRPr="004A3293">
        <w:rPr>
          <w:lang w:val="en-US"/>
        </w:rPr>
        <w:lastRenderedPageBreak/>
        <w:t>Test procedure</w:t>
      </w:r>
    </w:p>
    <w:tbl>
      <w:tblPr>
        <w:tblW w:w="92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438"/>
        <w:gridCol w:w="4296"/>
        <w:gridCol w:w="4555"/>
      </w:tblGrid>
      <w:tr w:rsidR="00766518" w:rsidRPr="004A3293" w14:paraId="54D32F4B" w14:textId="77777777" w:rsidTr="00126F3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308C7BB1" w14:textId="77777777" w:rsidR="00766518" w:rsidRPr="004A3293" w:rsidRDefault="00766518" w:rsidP="00126F31">
            <w:pPr>
              <w:keepNext/>
              <w:keepLines/>
              <w:tabs>
                <w:tab w:val="left" w:pos="851"/>
              </w:tabs>
              <w:jc w:val="left"/>
              <w:rPr>
                <w:b/>
                <w:sz w:val="18"/>
                <w:szCs w:val="18"/>
                <w:lang w:val="en-US" w:eastAsia="en-GB"/>
              </w:rPr>
            </w:pPr>
            <w:r w:rsidRPr="004A3293">
              <w:rPr>
                <w:b/>
                <w:lang w:val="en-US"/>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1871F032" w14:textId="77777777" w:rsidR="00766518" w:rsidRPr="004A3293" w:rsidRDefault="00766518" w:rsidP="00126F31">
            <w:pPr>
              <w:keepNext/>
              <w:keepLines/>
              <w:tabs>
                <w:tab w:val="left" w:pos="851"/>
              </w:tabs>
              <w:jc w:val="left"/>
              <w:rPr>
                <w:b/>
                <w:sz w:val="18"/>
                <w:szCs w:val="18"/>
                <w:lang w:val="en-US" w:eastAsia="en-GB"/>
              </w:rPr>
            </w:pPr>
            <w:r w:rsidRPr="004A3293">
              <w:rPr>
                <w:b/>
                <w:sz w:val="18"/>
                <w:szCs w:val="18"/>
                <w:lang w:val="en-US"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83" w:type="dxa"/>
            </w:tcMar>
            <w:vAlign w:val="center"/>
          </w:tcPr>
          <w:p w14:paraId="66187F29" w14:textId="77777777" w:rsidR="00766518" w:rsidRPr="004A3293" w:rsidRDefault="00766518" w:rsidP="00126F31">
            <w:pPr>
              <w:keepNext/>
              <w:keepLines/>
              <w:tabs>
                <w:tab w:val="left" w:pos="851"/>
              </w:tabs>
              <w:jc w:val="left"/>
              <w:rPr>
                <w:b/>
                <w:sz w:val="18"/>
                <w:szCs w:val="18"/>
                <w:lang w:val="en-US" w:eastAsia="en-GB"/>
              </w:rPr>
            </w:pPr>
            <w:r w:rsidRPr="004A3293">
              <w:rPr>
                <w:b/>
                <w:sz w:val="18"/>
                <w:szCs w:val="18"/>
                <w:lang w:val="en-US" w:eastAsia="en-GB"/>
              </w:rPr>
              <w:t>Expected behaviour</w:t>
            </w:r>
          </w:p>
        </w:tc>
      </w:tr>
      <w:tr w:rsidR="00766518" w:rsidRPr="004A3293" w14:paraId="02C038EA" w14:textId="77777777" w:rsidTr="00126F31">
        <w:trPr>
          <w:cantSplit/>
          <w:tblHeader/>
        </w:trPr>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83" w:type="dxa"/>
            </w:tcMar>
          </w:tcPr>
          <w:p w14:paraId="44CA4390" w14:textId="77777777" w:rsidR="00766518" w:rsidRPr="004A3293" w:rsidRDefault="00766518" w:rsidP="00126F31">
            <w:pPr>
              <w:keepNext/>
              <w:keepLines/>
              <w:rPr>
                <w:lang w:val="en-US"/>
              </w:rPr>
            </w:pPr>
            <w:r w:rsidRPr="004A3293">
              <w:rPr>
                <w:lang w:val="en-US"/>
              </w:rPr>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1E8EB3B2" w14:textId="77777777" w:rsidR="00766518" w:rsidRPr="004A3293" w:rsidRDefault="00766518" w:rsidP="00126F31">
            <w:pPr>
              <w:jc w:val="left"/>
              <w:rPr>
                <w:bCs/>
                <w:sz w:val="18"/>
                <w:szCs w:val="18"/>
                <w:lang w:val="en-US"/>
              </w:rPr>
            </w:pPr>
            <w:r w:rsidRPr="004A3293">
              <w:rPr>
                <w:bCs/>
                <w:sz w:val="18"/>
                <w:szCs w:val="18"/>
                <w:lang w:val="en-US"/>
              </w:rPr>
              <w:t>Power on DUT /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83" w:type="dxa"/>
            </w:tcMar>
          </w:tcPr>
          <w:p w14:paraId="639078F9" w14:textId="77777777" w:rsidR="00766518" w:rsidRPr="004A3293" w:rsidRDefault="00766518" w:rsidP="00126F31">
            <w:pPr>
              <w:jc w:val="left"/>
              <w:rPr>
                <w:bCs/>
                <w:sz w:val="18"/>
                <w:szCs w:val="18"/>
                <w:lang w:val="en-US"/>
              </w:rPr>
            </w:pPr>
            <w:r w:rsidRPr="004A3293">
              <w:rPr>
                <w:bCs/>
                <w:sz w:val="18"/>
                <w:szCs w:val="18"/>
                <w:lang w:val="en-US"/>
              </w:rPr>
              <w:t xml:space="preserve">DUT sends REGISTRATION REQUEST to the network with Registration type set to “initial registration”. </w:t>
            </w:r>
          </w:p>
          <w:p w14:paraId="387DC2F9" w14:textId="77777777" w:rsidR="00766518" w:rsidRPr="004A3293" w:rsidRDefault="00766518" w:rsidP="00126F31">
            <w:pPr>
              <w:jc w:val="left"/>
              <w:rPr>
                <w:bCs/>
                <w:sz w:val="18"/>
                <w:szCs w:val="18"/>
                <w:lang w:val="en-US"/>
              </w:rPr>
            </w:pPr>
            <w:r w:rsidRPr="004A3293">
              <w:rPr>
                <w:bCs/>
                <w:sz w:val="18"/>
                <w:szCs w:val="18"/>
                <w:lang w:val="en-US"/>
              </w:rPr>
              <w:t xml:space="preserve">DUT shall </w:t>
            </w:r>
          </w:p>
          <w:p w14:paraId="4BAD8E1E" w14:textId="77777777" w:rsidR="00766518" w:rsidRPr="004A3293" w:rsidRDefault="00766518" w:rsidP="00766518">
            <w:pPr>
              <w:pStyle w:val="ListParagraph"/>
              <w:numPr>
                <w:ilvl w:val="0"/>
                <w:numId w:val="44"/>
              </w:numPr>
              <w:spacing w:after="200" w:line="276" w:lineRule="auto"/>
              <w:jc w:val="left"/>
              <w:rPr>
                <w:bCs/>
                <w:sz w:val="18"/>
                <w:szCs w:val="18"/>
                <w:lang w:val="en-US"/>
              </w:rPr>
            </w:pPr>
            <w:r w:rsidRPr="004A3293">
              <w:rPr>
                <w:bCs/>
                <w:sz w:val="18"/>
                <w:szCs w:val="18"/>
                <w:lang w:val="en-US"/>
              </w:rPr>
              <w:t xml:space="preserve"> include the S-NSSAI(s) in the </w:t>
            </w:r>
            <w:r>
              <w:rPr>
                <w:bCs/>
                <w:sz w:val="18"/>
                <w:szCs w:val="18"/>
                <w:lang w:val="en-US"/>
              </w:rPr>
              <w:t>r</w:t>
            </w:r>
            <w:r w:rsidRPr="004A3293">
              <w:rPr>
                <w:bCs/>
                <w:sz w:val="18"/>
                <w:szCs w:val="18"/>
                <w:lang w:val="en-US"/>
              </w:rPr>
              <w:t>equested NSSAI IE of the REGISTRATION REQUEST message using the configured NSSAI; and</w:t>
            </w:r>
          </w:p>
          <w:p w14:paraId="5C31EF8F" w14:textId="77777777" w:rsidR="00766518" w:rsidRPr="004A3293" w:rsidRDefault="00766518" w:rsidP="00766518">
            <w:pPr>
              <w:pStyle w:val="ListParagraph"/>
              <w:numPr>
                <w:ilvl w:val="0"/>
                <w:numId w:val="44"/>
              </w:numPr>
              <w:spacing w:after="200" w:line="276" w:lineRule="auto"/>
              <w:jc w:val="left"/>
              <w:rPr>
                <w:bCs/>
                <w:sz w:val="18"/>
                <w:szCs w:val="18"/>
                <w:lang w:val="en-US"/>
              </w:rPr>
            </w:pPr>
            <w:r>
              <w:rPr>
                <w:bCs/>
                <w:sz w:val="18"/>
                <w:szCs w:val="18"/>
                <w:lang w:val="en-US"/>
              </w:rPr>
              <w:t>s</w:t>
            </w:r>
            <w:r w:rsidRPr="004A3293">
              <w:rPr>
                <w:bCs/>
                <w:sz w:val="18"/>
                <w:szCs w:val="18"/>
                <w:lang w:val="en-US"/>
              </w:rPr>
              <w:t>hall set the NSSAA bit to "network-slice-specific authentication and authorization supported" in the 5GMM capability IE</w:t>
            </w:r>
          </w:p>
        </w:tc>
      </w:tr>
      <w:tr w:rsidR="00766518" w:rsidRPr="004A3293" w14:paraId="44361E52" w14:textId="77777777" w:rsidTr="00126F31">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23541511" w14:textId="77777777" w:rsidR="00766518" w:rsidRPr="004A3293" w:rsidRDefault="00766518" w:rsidP="00126F31">
            <w:pPr>
              <w:keepNext/>
              <w:keepLines/>
              <w:rPr>
                <w:lang w:val="en-US"/>
              </w:rPr>
            </w:pPr>
            <w:r w:rsidRPr="004A3293">
              <w:rPr>
                <w:lang w:val="en-US"/>
              </w:rPr>
              <w:t>2</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6BB8FF86" w14:textId="77777777" w:rsidR="00766518" w:rsidRPr="004A3293" w:rsidRDefault="00766518" w:rsidP="00126F31">
            <w:pPr>
              <w:keepNext/>
              <w:keepLines/>
              <w:jc w:val="left"/>
              <w:rPr>
                <w:sz w:val="18"/>
                <w:lang w:val="en-US"/>
              </w:rPr>
            </w:pPr>
            <w:r w:rsidRPr="004A3293">
              <w:rPr>
                <w:bCs/>
                <w:sz w:val="18"/>
                <w:szCs w:val="18"/>
                <w:lang w:val="en-US"/>
              </w:rPr>
              <w:t xml:space="preserve">Network sends </w:t>
            </w:r>
            <w:r w:rsidRPr="004A3293">
              <w:rPr>
                <w:rFonts w:eastAsiaTheme="minorEastAsia"/>
                <w:bCs/>
                <w:sz w:val="18"/>
                <w:szCs w:val="18"/>
                <w:lang w:val="en-US"/>
              </w:rPr>
              <w:t>REGISTRATION</w:t>
            </w:r>
            <w:r w:rsidRPr="004A3293">
              <w:rPr>
                <w:bCs/>
                <w:sz w:val="18"/>
                <w:szCs w:val="18"/>
                <w:lang w:val="en-US"/>
              </w:rPr>
              <w:t xml:space="preserve"> A</w:t>
            </w:r>
            <w:r w:rsidRPr="004A3293">
              <w:rPr>
                <w:rFonts w:eastAsiaTheme="minorEastAsia"/>
                <w:bCs/>
                <w:sz w:val="18"/>
                <w:szCs w:val="18"/>
                <w:lang w:val="en-US"/>
              </w:rPr>
              <w:t>CCEPT and includes pending NSSAI with the value S-NSSAI-1</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332F9A10" w14:textId="77777777" w:rsidR="00766518" w:rsidRPr="004A3293" w:rsidRDefault="00766518" w:rsidP="00126F31">
            <w:pPr>
              <w:keepNext/>
              <w:keepLines/>
              <w:jc w:val="left"/>
              <w:rPr>
                <w:sz w:val="18"/>
                <w:lang w:val="en-US"/>
              </w:rPr>
            </w:pPr>
            <w:r w:rsidRPr="004A3293">
              <w:rPr>
                <w:sz w:val="18"/>
                <w:lang w:val="en-US"/>
              </w:rPr>
              <w:t>DUT sends REGISTRATION COMPLETE message and stores the value of</w:t>
            </w:r>
            <w:r>
              <w:rPr>
                <w:sz w:val="18"/>
                <w:lang w:val="en-US"/>
              </w:rPr>
              <w:t xml:space="preserve"> the</w:t>
            </w:r>
            <w:r w:rsidRPr="004A3293">
              <w:rPr>
                <w:sz w:val="18"/>
                <w:lang w:val="en-US"/>
              </w:rPr>
              <w:t xml:space="preserve"> pending NSSAI</w:t>
            </w:r>
          </w:p>
        </w:tc>
      </w:tr>
      <w:tr w:rsidR="00766518" w:rsidRPr="004A3293" w14:paraId="6DB78CC9" w14:textId="77777777" w:rsidTr="00126F31">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6B3606B4" w14:textId="77777777" w:rsidR="00766518" w:rsidRPr="004A3293" w:rsidRDefault="00766518" w:rsidP="00126F31">
            <w:pPr>
              <w:keepNext/>
              <w:keepLines/>
              <w:rPr>
                <w:lang w:val="en-US"/>
              </w:rPr>
            </w:pPr>
            <w:r w:rsidRPr="004A3293">
              <w:rPr>
                <w:lang w:val="en-US"/>
              </w:rPr>
              <w:t>3</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12AC1C35" w14:textId="77777777" w:rsidR="00766518" w:rsidRPr="004A3293" w:rsidRDefault="00766518" w:rsidP="00126F31">
            <w:pPr>
              <w:keepNext/>
              <w:keepLines/>
              <w:jc w:val="left"/>
              <w:rPr>
                <w:bCs/>
                <w:sz w:val="18"/>
                <w:szCs w:val="18"/>
                <w:lang w:val="en-US"/>
              </w:rPr>
            </w:pPr>
            <w:r w:rsidRPr="004A3293">
              <w:rPr>
                <w:bCs/>
                <w:sz w:val="18"/>
                <w:szCs w:val="18"/>
                <w:lang w:val="en-US"/>
              </w:rPr>
              <w:t>Network starts the AA procedure by sending NETWORK SLICESPECIFIC AUTHENTICATION COMMAND</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6FC2D79F" w14:textId="77777777" w:rsidR="00766518" w:rsidRPr="004A3293" w:rsidRDefault="00766518" w:rsidP="00126F31">
            <w:pPr>
              <w:keepNext/>
              <w:keepLines/>
              <w:jc w:val="left"/>
              <w:rPr>
                <w:sz w:val="18"/>
                <w:lang w:val="en-US"/>
              </w:rPr>
            </w:pPr>
            <w:r w:rsidRPr="004A3293">
              <w:rPr>
                <w:sz w:val="18"/>
                <w:lang w:val="en-US"/>
              </w:rPr>
              <w:t>DUT sends NETWORK SLICESPECIFIC AUTHENTICATION COMPLETE</w:t>
            </w:r>
          </w:p>
          <w:p w14:paraId="20D6DBB6" w14:textId="77777777" w:rsidR="00766518" w:rsidRPr="004A3293" w:rsidRDefault="00766518" w:rsidP="00126F31">
            <w:pPr>
              <w:keepNext/>
              <w:keepLines/>
              <w:jc w:val="left"/>
              <w:rPr>
                <w:sz w:val="18"/>
                <w:lang w:val="en-US"/>
              </w:rPr>
            </w:pPr>
            <w:r w:rsidRPr="004A3293">
              <w:rPr>
                <w:sz w:val="18"/>
                <w:lang w:val="en-US"/>
              </w:rPr>
              <w:t>If the authentication and authorisation is successful, network sends NETWORK SLICESPECIFIC AUTHENTICATION RESULT with EAP-Success</w:t>
            </w:r>
          </w:p>
        </w:tc>
      </w:tr>
      <w:tr w:rsidR="00766518" w:rsidRPr="004A3293" w14:paraId="79DBEB62" w14:textId="77777777" w:rsidTr="00126F31">
        <w:trPr>
          <w:cantSplit/>
          <w:tblHeader/>
        </w:trPr>
        <w:tc>
          <w:tcPr>
            <w:tcW w:w="438" w:type="dxa"/>
            <w:tcBorders>
              <w:top w:val="nil"/>
              <w:left w:val="single" w:sz="4" w:space="0" w:color="BFBFBF"/>
              <w:bottom w:val="single" w:sz="4" w:space="0" w:color="BFBFBF"/>
              <w:right w:val="single" w:sz="4" w:space="0" w:color="BFBFBF"/>
            </w:tcBorders>
            <w:shd w:val="clear" w:color="auto" w:fill="F2F2F2"/>
            <w:tcMar>
              <w:left w:w="83" w:type="dxa"/>
            </w:tcMar>
          </w:tcPr>
          <w:p w14:paraId="35A0F9A6" w14:textId="77777777" w:rsidR="00766518" w:rsidRPr="004A3293" w:rsidRDefault="00766518" w:rsidP="00126F31">
            <w:pPr>
              <w:keepNext/>
              <w:keepLines/>
              <w:rPr>
                <w:lang w:val="en-US"/>
              </w:rPr>
            </w:pPr>
            <w:r w:rsidRPr="004A3293">
              <w:rPr>
                <w:lang w:val="en-US"/>
              </w:rPr>
              <w:t>4</w:t>
            </w:r>
          </w:p>
        </w:tc>
        <w:tc>
          <w:tcPr>
            <w:tcW w:w="4296" w:type="dxa"/>
            <w:tcBorders>
              <w:top w:val="nil"/>
              <w:left w:val="single" w:sz="4" w:space="0" w:color="BFBFBF"/>
              <w:bottom w:val="single" w:sz="4" w:space="0" w:color="BFBFBF"/>
              <w:right w:val="single" w:sz="4" w:space="0" w:color="BFBFBF"/>
            </w:tcBorders>
            <w:shd w:val="clear" w:color="auto" w:fill="auto"/>
            <w:tcMar>
              <w:left w:w="83" w:type="dxa"/>
            </w:tcMar>
          </w:tcPr>
          <w:p w14:paraId="7B962E3E" w14:textId="77777777" w:rsidR="00766518" w:rsidRPr="004A3293" w:rsidRDefault="00766518" w:rsidP="00126F31">
            <w:pPr>
              <w:keepNext/>
              <w:keepLines/>
              <w:jc w:val="left"/>
              <w:rPr>
                <w:bCs/>
                <w:sz w:val="18"/>
                <w:szCs w:val="18"/>
                <w:lang w:val="en-US"/>
              </w:rPr>
            </w:pPr>
            <w:r w:rsidRPr="004A3293">
              <w:rPr>
                <w:bCs/>
                <w:sz w:val="18"/>
                <w:szCs w:val="18"/>
                <w:lang w:val="en-US"/>
              </w:rPr>
              <w:t>Network sends CONFIGURATION UPDATE COMMAND message including allowed NSSAI</w:t>
            </w:r>
          </w:p>
        </w:tc>
        <w:tc>
          <w:tcPr>
            <w:tcW w:w="4555" w:type="dxa"/>
            <w:tcBorders>
              <w:top w:val="nil"/>
              <w:left w:val="single" w:sz="4" w:space="0" w:color="BFBFBF"/>
              <w:bottom w:val="single" w:sz="4" w:space="0" w:color="BFBFBF"/>
              <w:right w:val="single" w:sz="4" w:space="0" w:color="BFBFBF"/>
            </w:tcBorders>
            <w:shd w:val="clear" w:color="auto" w:fill="auto"/>
            <w:tcMar>
              <w:left w:w="83" w:type="dxa"/>
            </w:tcMar>
          </w:tcPr>
          <w:p w14:paraId="4B78F1AA" w14:textId="77777777" w:rsidR="00766518" w:rsidRPr="004A3293" w:rsidRDefault="00766518" w:rsidP="00126F31">
            <w:pPr>
              <w:keepNext/>
              <w:keepLines/>
              <w:jc w:val="left"/>
              <w:rPr>
                <w:sz w:val="18"/>
                <w:lang w:val="en-US"/>
              </w:rPr>
            </w:pPr>
            <w:r w:rsidRPr="004A3293">
              <w:rPr>
                <w:sz w:val="18"/>
                <w:lang w:val="en-US"/>
              </w:rPr>
              <w:t>The DUT transmits a CONFIGURATION UPDATE COMPLETE message and stores the NSSAI into allowed list</w:t>
            </w:r>
          </w:p>
        </w:tc>
      </w:tr>
    </w:tbl>
    <w:p w14:paraId="04E20CA3" w14:textId="77777777" w:rsidR="00766518" w:rsidRPr="004A3293" w:rsidRDefault="00766518" w:rsidP="00766518">
      <w:pPr>
        <w:pStyle w:val="NormalParagraph"/>
        <w:rPr>
          <w:lang w:val="en-US" w:eastAsia="en-US"/>
        </w:rPr>
      </w:pPr>
    </w:p>
    <w:p w14:paraId="169C904E" w14:textId="4C88D0FE" w:rsidR="007717C1" w:rsidRPr="00AC2F69" w:rsidRDefault="007717C1" w:rsidP="007050EE">
      <w:pPr>
        <w:pStyle w:val="Heading1"/>
        <w:ind w:left="1440" w:hanging="1440"/>
      </w:pPr>
      <w:bookmarkStart w:id="268" w:name="_Toc156375268"/>
      <w:r w:rsidRPr="00AC2F69">
        <w:t>Document Management</w:t>
      </w:r>
      <w:bookmarkEnd w:id="229"/>
      <w:bookmarkEnd w:id="268"/>
    </w:p>
    <w:p w14:paraId="0F58B8E9" w14:textId="77777777" w:rsidR="007717C1" w:rsidRPr="00AC2F69" w:rsidRDefault="007717C1" w:rsidP="007717C1">
      <w:bookmarkStart w:id="269" w:name="_Toc432599395"/>
      <w:bookmarkStart w:id="270" w:name="_Toc431461142"/>
      <w:bookmarkStart w:id="271" w:name="_Toc415752623"/>
      <w:bookmarkStart w:id="272" w:name="_Toc432585780"/>
      <w:bookmarkStart w:id="273" w:name="_Toc432597317"/>
      <w:bookmarkStart w:id="274" w:name="_Toc447205192"/>
      <w:bookmarkStart w:id="275" w:name="_Toc501988272"/>
      <w:bookmarkStart w:id="276" w:name="_Toc514833973"/>
      <w:bookmarkStart w:id="277" w:name="_Toc530672849"/>
      <w:bookmarkEnd w:id="269"/>
      <w:bookmarkEnd w:id="270"/>
      <w:bookmarkEnd w:id="271"/>
      <w:bookmarkEnd w:id="272"/>
      <w:bookmarkEnd w:id="273"/>
      <w:bookmarkEnd w:id="274"/>
      <w:bookmarkEnd w:id="275"/>
      <w:bookmarkEnd w:id="276"/>
      <w:r w:rsidRPr="00AC2F69">
        <w:t>Document History</w:t>
      </w:r>
      <w:bookmarkEnd w:id="277"/>
    </w:p>
    <w:tbl>
      <w:tblPr>
        <w:tblW w:w="9225" w:type="dxa"/>
        <w:tblInd w:w="-1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57" w:type="dxa"/>
          <w:left w:w="40" w:type="dxa"/>
          <w:bottom w:w="57" w:type="dxa"/>
          <w:right w:w="56" w:type="dxa"/>
        </w:tblCellMar>
        <w:tblLook w:val="04A0" w:firstRow="1" w:lastRow="0" w:firstColumn="1" w:lastColumn="0" w:noHBand="0" w:noVBand="1"/>
      </w:tblPr>
      <w:tblGrid>
        <w:gridCol w:w="1042"/>
        <w:gridCol w:w="1225"/>
        <w:gridCol w:w="3176"/>
        <w:gridCol w:w="1701"/>
        <w:gridCol w:w="2081"/>
      </w:tblGrid>
      <w:tr w:rsidR="007717C1" w:rsidRPr="00AC2F69" w14:paraId="1A28A237" w14:textId="77777777" w:rsidTr="001002A6">
        <w:trPr>
          <w:tblHeader/>
        </w:trPr>
        <w:tc>
          <w:tcPr>
            <w:tcW w:w="1042"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59BA7B70" w14:textId="77777777" w:rsidR="007717C1" w:rsidRPr="00AC2F69" w:rsidRDefault="007717C1" w:rsidP="001002A6">
            <w:r w:rsidRPr="00AC2F69">
              <w:t>Version</w:t>
            </w:r>
          </w:p>
        </w:tc>
        <w:tc>
          <w:tcPr>
            <w:tcW w:w="1225"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621E6BC0" w14:textId="77777777" w:rsidR="007717C1" w:rsidRPr="00AC2F69" w:rsidRDefault="007717C1" w:rsidP="001002A6">
            <w:r w:rsidRPr="00AC2F69">
              <w:t>Date</w:t>
            </w:r>
          </w:p>
        </w:tc>
        <w:tc>
          <w:tcPr>
            <w:tcW w:w="3176"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44188C73" w14:textId="77777777" w:rsidR="007717C1" w:rsidRPr="00AC2F69" w:rsidRDefault="007717C1" w:rsidP="001002A6">
            <w:r w:rsidRPr="00AC2F69">
              <w:t>Brief Description of Change</w:t>
            </w:r>
          </w:p>
        </w:tc>
        <w:tc>
          <w:tcPr>
            <w:tcW w:w="1701"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7CD10099" w14:textId="77777777" w:rsidR="007717C1" w:rsidRPr="00AC2F69" w:rsidRDefault="007717C1" w:rsidP="001002A6">
            <w:r w:rsidRPr="00AC2F69">
              <w:t>Approval Authority</w:t>
            </w:r>
          </w:p>
        </w:tc>
        <w:tc>
          <w:tcPr>
            <w:tcW w:w="2081" w:type="dxa"/>
            <w:tcBorders>
              <w:top w:val="single" w:sz="6" w:space="0" w:color="00000A"/>
              <w:left w:val="single" w:sz="6" w:space="0" w:color="00000A"/>
              <w:bottom w:val="single" w:sz="6" w:space="0" w:color="00000A"/>
              <w:right w:val="single" w:sz="6" w:space="0" w:color="00000A"/>
            </w:tcBorders>
            <w:shd w:val="clear" w:color="auto" w:fill="C00000"/>
            <w:tcMar>
              <w:left w:w="40" w:type="dxa"/>
            </w:tcMar>
            <w:vAlign w:val="center"/>
          </w:tcPr>
          <w:p w14:paraId="7910F234" w14:textId="77777777" w:rsidR="007717C1" w:rsidRPr="00AC2F69" w:rsidRDefault="007717C1" w:rsidP="001002A6">
            <w:r w:rsidRPr="00AC2F69">
              <w:t>Editor / Company</w:t>
            </w:r>
          </w:p>
        </w:tc>
      </w:tr>
      <w:tr w:rsidR="007717C1" w:rsidRPr="00AC2F69" w14:paraId="10A7BD77"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3E3CC0F" w14:textId="77777777" w:rsidR="007717C1" w:rsidRPr="00AC2F69" w:rsidRDefault="007717C1" w:rsidP="001002A6">
            <w:r>
              <w:t>Initial to 11.6</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5181823" w14:textId="77777777" w:rsidR="007717C1" w:rsidRPr="00AC2F69" w:rsidRDefault="007717C1" w:rsidP="001002A6"/>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862FBDD" w14:textId="77777777" w:rsidR="007717C1" w:rsidRPr="00AC2F69" w:rsidRDefault="007717C1" w:rsidP="001002A6">
            <w:r w:rsidRPr="00AC2F69">
              <w:t>ev. of this PRD as described in Annex J, approved at TSG</w:t>
            </w:r>
            <w:r>
              <w:t xml:space="preserve"> FT#xx</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651E95" w14:textId="77777777" w:rsidR="007717C1" w:rsidRPr="00AC2F69" w:rsidRDefault="007717C1" w:rsidP="001002A6"/>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A53170A" w14:textId="77777777" w:rsidR="007717C1" w:rsidRPr="00AC2F69" w:rsidRDefault="007717C1" w:rsidP="001002A6">
            <w:r>
              <w:t>Hajo Schulze / Vodafone</w:t>
            </w:r>
          </w:p>
        </w:tc>
      </w:tr>
      <w:tr w:rsidR="007717C1" w:rsidRPr="00AC2F69" w14:paraId="6F6D0ABE"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E1C481D" w14:textId="77777777" w:rsidR="007717C1" w:rsidRPr="00AC2F69" w:rsidRDefault="007717C1" w:rsidP="001002A6">
            <w:r w:rsidRPr="00AC2F69">
              <w:t>24</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E0737C1" w14:textId="77777777" w:rsidR="007717C1" w:rsidRPr="00AC2F69" w:rsidRDefault="007717C1" w:rsidP="001002A6">
            <w:r w:rsidRPr="00AC2F69">
              <w:t>26/06/2018</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5F2E24C" w14:textId="77777777" w:rsidR="007717C1" w:rsidRPr="00AC2F69" w:rsidRDefault="007717C1" w:rsidP="001002A6">
            <w:r w:rsidRPr="00AC2F69">
              <w:t>Rev. of this PRD as described in Annex J, approved at TSG FT#62</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1E048C2" w14:textId="77777777" w:rsidR="007717C1" w:rsidRPr="00AC2F69" w:rsidRDefault="007717C1" w:rsidP="001002A6">
            <w:r w:rsidRPr="00AC2F69">
              <w:t>TSG#32</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45441CC" w14:textId="77777777" w:rsidR="007717C1" w:rsidRPr="00AC2F69" w:rsidRDefault="007717C1" w:rsidP="001002A6">
            <w:r w:rsidRPr="00AC2F69">
              <w:t>Momar Goumballe / Orange</w:t>
            </w:r>
          </w:p>
        </w:tc>
      </w:tr>
      <w:tr w:rsidR="007717C1" w:rsidRPr="00AC2F69" w14:paraId="06310A6D"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54220D8" w14:textId="77777777" w:rsidR="007717C1" w:rsidRPr="00AC2F69" w:rsidRDefault="007717C1" w:rsidP="001002A6">
            <w:r w:rsidRPr="00AC2F69">
              <w:t>25</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4F2E832" w14:textId="77777777" w:rsidR="007717C1" w:rsidRPr="00AC2F69" w:rsidRDefault="007717C1" w:rsidP="001002A6">
            <w:r w:rsidRPr="00AC2F69">
              <w:t>26/09/2018</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5C284F4" w14:textId="77777777" w:rsidR="007717C1" w:rsidRPr="00AC2F69" w:rsidRDefault="007717C1" w:rsidP="001002A6">
            <w:r w:rsidRPr="00AC2F69">
              <w:t>Rev. of this PRD as described in Annex J, approved at TSG FT#63</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27366B9" w14:textId="77777777" w:rsidR="007717C1" w:rsidRPr="00AC2F69" w:rsidRDefault="007717C1" w:rsidP="001002A6">
            <w:r w:rsidRPr="00AC2F69">
              <w:t>TSG#33</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0389822" w14:textId="77777777" w:rsidR="007717C1" w:rsidRPr="00AC2F69" w:rsidRDefault="007717C1" w:rsidP="001002A6">
            <w:r w:rsidRPr="00AC2F69">
              <w:t>Momar Goumballe / Orange</w:t>
            </w:r>
          </w:p>
        </w:tc>
      </w:tr>
      <w:tr w:rsidR="007717C1" w:rsidRPr="00AC2F69" w14:paraId="5601957C"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269A24F" w14:textId="77777777" w:rsidR="007717C1" w:rsidRPr="00AC2F69" w:rsidRDefault="007717C1" w:rsidP="001002A6">
            <w:r>
              <w:t>26</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98478B4" w14:textId="77777777" w:rsidR="007717C1" w:rsidRPr="00AC2F69" w:rsidRDefault="007717C1" w:rsidP="001002A6">
            <w:r>
              <w:t>03/12/2018</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A178095" w14:textId="77777777" w:rsidR="007717C1" w:rsidRPr="00AC2F69" w:rsidRDefault="007717C1" w:rsidP="001002A6">
            <w:r w:rsidRPr="00AC2F69">
              <w:t>Rev. of this PRD as described in Annex J, approved at TSG FT#6</w:t>
            </w:r>
            <w:r>
              <w:t>4</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2ACC33F" w14:textId="77777777" w:rsidR="007717C1" w:rsidRPr="00AC2F69" w:rsidRDefault="007717C1" w:rsidP="001002A6">
            <w:r>
              <w:t>TSG#34</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8CB301C" w14:textId="77777777" w:rsidR="007717C1" w:rsidRPr="00AC2F69" w:rsidRDefault="007717C1" w:rsidP="001002A6">
            <w:r>
              <w:t>Petra Rauer / Vodafone</w:t>
            </w:r>
          </w:p>
        </w:tc>
      </w:tr>
      <w:tr w:rsidR="007717C1" w:rsidRPr="00AC2F69" w14:paraId="1200B03A"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5D0A4CB" w14:textId="77777777" w:rsidR="007717C1" w:rsidRPr="00AC2F69" w:rsidRDefault="007717C1" w:rsidP="001002A6">
            <w:r>
              <w:t>27</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04EC50F" w14:textId="77777777" w:rsidR="007717C1" w:rsidRPr="00AC2F69" w:rsidRDefault="007717C1" w:rsidP="001002A6">
            <w:r>
              <w:t>26/03/2018</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8EA8499" w14:textId="77777777" w:rsidR="007717C1" w:rsidRPr="00AC2F69" w:rsidRDefault="007717C1" w:rsidP="001002A6">
            <w:r w:rsidRPr="00AC2F69">
              <w:t>Rev. of this PRD as described in Annex J, approved at TSG FT#6</w:t>
            </w:r>
            <w:r>
              <w:t>5</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7EDCB9C" w14:textId="77777777" w:rsidR="007717C1" w:rsidRPr="00AC2F69" w:rsidRDefault="007717C1" w:rsidP="001002A6">
            <w:r>
              <w:t>TSG#35</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A8E25C" w14:textId="77777777" w:rsidR="007717C1" w:rsidRPr="00AC2F69" w:rsidRDefault="007717C1" w:rsidP="001002A6">
            <w:r>
              <w:t>Petra Rauer / Vodafone</w:t>
            </w:r>
          </w:p>
        </w:tc>
      </w:tr>
      <w:tr w:rsidR="007717C1" w:rsidRPr="00AC2F69" w14:paraId="176058EA"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F755B84" w14:textId="77777777" w:rsidR="007717C1" w:rsidRDefault="007717C1" w:rsidP="001002A6">
            <w:r>
              <w:t>28</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444A482" w14:textId="77777777" w:rsidR="007717C1" w:rsidRDefault="007717C1" w:rsidP="001002A6">
            <w:r>
              <w:t>03/07/2019</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867C2A1" w14:textId="77777777" w:rsidR="007717C1" w:rsidRPr="00AC2F69" w:rsidRDefault="007717C1" w:rsidP="001002A6">
            <w:r w:rsidRPr="00AC2F69">
              <w:t>Rev. of this PRD as described in Annex J, approved at TSG FT#6</w:t>
            </w:r>
            <w:r>
              <w:t>6</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FA26531" w14:textId="77777777" w:rsidR="007717C1" w:rsidRDefault="007717C1" w:rsidP="001002A6">
            <w:r>
              <w:t>TSG#36</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410E651" w14:textId="77777777" w:rsidR="007717C1" w:rsidRDefault="007717C1" w:rsidP="001002A6">
            <w:r>
              <w:t>Petra Rauer / Vodafone</w:t>
            </w:r>
          </w:p>
        </w:tc>
      </w:tr>
      <w:tr w:rsidR="007717C1" w14:paraId="59437A17"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63FD848" w14:textId="77777777" w:rsidR="007717C1" w:rsidRDefault="007717C1" w:rsidP="001002A6">
            <w:r>
              <w:t>29</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A5922BD" w14:textId="77777777" w:rsidR="007717C1" w:rsidRDefault="007717C1" w:rsidP="001002A6">
            <w:r>
              <w:t>25/09/2019</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8968BAC" w14:textId="77777777" w:rsidR="007717C1" w:rsidRPr="00AC2F69" w:rsidRDefault="007717C1" w:rsidP="001002A6">
            <w:r w:rsidRPr="00AC2F69">
              <w:t>Rev. of this PRD as described in Annex J, approved at TSG FT#6</w:t>
            </w:r>
            <w:r>
              <w:t>6</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2790540" w14:textId="77777777" w:rsidR="007717C1" w:rsidRDefault="007717C1" w:rsidP="001002A6">
            <w:r>
              <w:t>TSG#37</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7CB31D4" w14:textId="77777777" w:rsidR="007717C1" w:rsidRDefault="007717C1" w:rsidP="001002A6">
            <w:r>
              <w:t>Petra Rauer / Vodafone</w:t>
            </w:r>
          </w:p>
        </w:tc>
      </w:tr>
      <w:tr w:rsidR="007717C1" w:rsidRPr="00AC2F69" w14:paraId="11381DFB"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CAFA9A9" w14:textId="77777777" w:rsidR="007717C1" w:rsidRDefault="007717C1" w:rsidP="001002A6">
            <w:r>
              <w:lastRenderedPageBreak/>
              <w:t>30</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A0C820C" w14:textId="77777777" w:rsidR="007717C1" w:rsidRDefault="007717C1" w:rsidP="001002A6">
            <w:r>
              <w:t>04/12/2019</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CE5F567" w14:textId="77777777" w:rsidR="007717C1" w:rsidRPr="00AC2F69" w:rsidRDefault="007717C1" w:rsidP="001002A6">
            <w:r w:rsidRPr="00AC2F69">
              <w:t>Rev. of this PRD as described in Annex J, approved at TSG FT#6</w:t>
            </w:r>
            <w:r>
              <w:t>8</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D045199" w14:textId="77777777" w:rsidR="007717C1" w:rsidRDefault="007717C1" w:rsidP="001002A6">
            <w:r>
              <w:t>TSG#38</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9BB4AFA" w14:textId="77777777" w:rsidR="007717C1" w:rsidRDefault="007717C1" w:rsidP="001002A6">
            <w:r>
              <w:t>Petra Rauer / Vodafone</w:t>
            </w:r>
          </w:p>
        </w:tc>
      </w:tr>
      <w:tr w:rsidR="007717C1" w14:paraId="13C80D7F"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0E2F2C3" w14:textId="77777777" w:rsidR="007717C1" w:rsidRDefault="007717C1" w:rsidP="001002A6">
            <w:r>
              <w:t>31</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D87EEBF" w14:textId="77777777" w:rsidR="007717C1" w:rsidRDefault="007717C1" w:rsidP="001002A6">
            <w:r>
              <w:t>30/06/2020</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2DEC8F0" w14:textId="77777777" w:rsidR="007717C1" w:rsidRPr="00AC2F69" w:rsidRDefault="007717C1" w:rsidP="001002A6">
            <w:r w:rsidRPr="00AC2F69">
              <w:t>Rev. of this PRD as described in Annex J, approved at TSG FT#</w:t>
            </w:r>
            <w:r>
              <w:t>70</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7CF77D4" w14:textId="77777777" w:rsidR="007717C1" w:rsidRDefault="007717C1" w:rsidP="001002A6">
            <w:r>
              <w:t>TSG#40</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D34D548" w14:textId="77777777" w:rsidR="007717C1" w:rsidRDefault="007717C1" w:rsidP="001002A6">
            <w:r>
              <w:t>Petra Rauer / Vodafone</w:t>
            </w:r>
          </w:p>
          <w:p w14:paraId="4EE7201E" w14:textId="77777777" w:rsidR="007717C1" w:rsidRDefault="007717C1" w:rsidP="001002A6"/>
        </w:tc>
      </w:tr>
      <w:tr w:rsidR="007717C1" w14:paraId="17D1B25A"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CBA7881" w14:textId="77777777" w:rsidR="007717C1" w:rsidRDefault="007717C1" w:rsidP="001002A6">
            <w:r>
              <w:t>32</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8ADF5FC" w14:textId="77777777" w:rsidR="007717C1" w:rsidRDefault="007717C1" w:rsidP="001002A6">
            <w:r>
              <w:t>30/06/2020</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4C2879B" w14:textId="77777777" w:rsidR="007717C1" w:rsidRPr="00AC2F69" w:rsidRDefault="007717C1" w:rsidP="001002A6">
            <w:r w:rsidRPr="00AC2F69">
              <w:t>Rev. of this PRD as described in Annex J, approved at TSG FT#</w:t>
            </w:r>
            <w:r>
              <w:t>71</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5D934F4" w14:textId="77777777" w:rsidR="007717C1" w:rsidRDefault="007717C1" w:rsidP="001002A6">
            <w:r>
              <w:t>TSG#41</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D140D8" w14:textId="77777777" w:rsidR="007717C1" w:rsidRDefault="007717C1" w:rsidP="001002A6">
            <w:r>
              <w:t xml:space="preserve">Momar Goumballe / Orange </w:t>
            </w:r>
          </w:p>
          <w:p w14:paraId="1EB16DE5" w14:textId="77777777" w:rsidR="007717C1" w:rsidRDefault="007717C1" w:rsidP="001002A6"/>
        </w:tc>
      </w:tr>
      <w:tr w:rsidR="007717C1" w14:paraId="23305049"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2B3D719" w14:textId="77777777" w:rsidR="007717C1" w:rsidRDefault="007717C1" w:rsidP="001002A6">
            <w:r>
              <w:t>33</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84FC0F6" w14:textId="77777777" w:rsidR="007717C1" w:rsidRDefault="007717C1" w:rsidP="001002A6">
            <w:r>
              <w:t>18/12/2020</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6AA5FE8" w14:textId="77777777" w:rsidR="007717C1" w:rsidRPr="00AC2F69" w:rsidRDefault="007717C1" w:rsidP="001002A6">
            <w:r w:rsidRPr="00AC2F69">
              <w:t>Rev. of this PRD as described in Annex J, approved at TSG FT#</w:t>
            </w:r>
            <w:r>
              <w:t>72</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12E0626" w14:textId="77777777" w:rsidR="007717C1" w:rsidRDefault="007717C1" w:rsidP="001002A6">
            <w:r>
              <w:t>TSG#42</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DAEA27D" w14:textId="77777777" w:rsidR="007717C1" w:rsidRDefault="007717C1" w:rsidP="001002A6">
            <w:r>
              <w:t xml:space="preserve">Momar Goumballe / Orange </w:t>
            </w:r>
          </w:p>
          <w:p w14:paraId="2F9C8894" w14:textId="77777777" w:rsidR="007717C1" w:rsidRDefault="007717C1" w:rsidP="001002A6"/>
        </w:tc>
      </w:tr>
      <w:tr w:rsidR="007717C1" w14:paraId="46DA70AC"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F84D50B" w14:textId="77777777" w:rsidR="007717C1" w:rsidRDefault="007717C1" w:rsidP="001002A6">
            <w:r>
              <w:t>34</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5EDB646" w14:textId="77777777" w:rsidR="007717C1" w:rsidRDefault="007717C1" w:rsidP="001002A6">
            <w:r>
              <w:t>07/04/2021</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B768CDF" w14:textId="77777777" w:rsidR="007717C1" w:rsidRPr="00AC2F69" w:rsidRDefault="007717C1" w:rsidP="001002A6">
            <w:r w:rsidRPr="00AC2F69">
              <w:t>Rev. of this PRD as described in Annex J, approved at TSG FT#</w:t>
            </w:r>
            <w:r>
              <w:t>73</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E072126" w14:textId="77777777" w:rsidR="007717C1" w:rsidRDefault="007717C1" w:rsidP="001002A6">
            <w:r>
              <w:t>TSG#43</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28F9C5B" w14:textId="77777777" w:rsidR="007717C1" w:rsidRDefault="007717C1" w:rsidP="001002A6">
            <w:r>
              <w:t xml:space="preserve">Momar Goumballe / Orange </w:t>
            </w:r>
          </w:p>
          <w:p w14:paraId="5A6DF199" w14:textId="77777777" w:rsidR="007717C1" w:rsidRDefault="007717C1" w:rsidP="001002A6"/>
        </w:tc>
      </w:tr>
      <w:tr w:rsidR="007717C1" w14:paraId="7C0A3D72"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5214B27" w14:textId="77777777" w:rsidR="007717C1" w:rsidRDefault="007717C1" w:rsidP="001002A6">
            <w:pPr>
              <w:pStyle w:val="tablecontents"/>
              <w:spacing w:line="276" w:lineRule="auto"/>
            </w:pPr>
            <w:r>
              <w:t>35</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94CFAC0" w14:textId="77777777" w:rsidR="007717C1" w:rsidRDefault="007717C1" w:rsidP="001002A6">
            <w:pPr>
              <w:pStyle w:val="tablecontents"/>
              <w:spacing w:line="276" w:lineRule="auto"/>
            </w:pPr>
            <w:r>
              <w:t>18/06/2021</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93C5A97" w14:textId="77777777" w:rsidR="007717C1" w:rsidRPr="00C52BAC" w:rsidRDefault="007717C1" w:rsidP="001002A6">
            <w:pPr>
              <w:pStyle w:val="tablecontents"/>
              <w:spacing w:line="276" w:lineRule="auto"/>
            </w:pPr>
            <w:r w:rsidRPr="00C52BAC">
              <w:t xml:space="preserve">Rev. of this PRD as described </w:t>
            </w:r>
            <w:r>
              <w:t>in Annex J, approved at TSG FT#74</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B6C073A" w14:textId="77777777" w:rsidR="007717C1" w:rsidRPr="00C52BAC" w:rsidRDefault="007717C1" w:rsidP="001002A6">
            <w:pPr>
              <w:pStyle w:val="tablecontents"/>
              <w:spacing w:line="276" w:lineRule="auto"/>
            </w:pPr>
            <w:r w:rsidRPr="00C52BAC">
              <w:t>TSG#</w:t>
            </w:r>
            <w:r>
              <w:t>44</w:t>
            </w: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A5E3B00" w14:textId="77777777" w:rsidR="007717C1" w:rsidRPr="00C52BAC" w:rsidRDefault="007717C1" w:rsidP="001002A6">
            <w:pPr>
              <w:pStyle w:val="tablecontents"/>
              <w:spacing w:line="276" w:lineRule="auto"/>
            </w:pPr>
            <w:r w:rsidRPr="00C52BAC">
              <w:t>Momar Goumballe / Orange</w:t>
            </w:r>
          </w:p>
        </w:tc>
      </w:tr>
      <w:tr w:rsidR="007717C1" w14:paraId="7B86C36E"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FE44570" w14:textId="77777777" w:rsidR="007717C1" w:rsidRDefault="007717C1" w:rsidP="001002A6">
            <w:pPr>
              <w:pStyle w:val="tablecontents"/>
              <w:spacing w:line="276" w:lineRule="auto"/>
            </w:pPr>
            <w:r>
              <w:rPr>
                <w:rFonts w:cs="Arial"/>
              </w:rPr>
              <w:t>36</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3489973" w14:textId="77777777" w:rsidR="007717C1" w:rsidRDefault="007717C1" w:rsidP="001002A6">
            <w:pPr>
              <w:pStyle w:val="tablecontents"/>
              <w:spacing w:line="276" w:lineRule="auto"/>
            </w:pPr>
            <w:r>
              <w:rPr>
                <w:rFonts w:cs="Arial"/>
              </w:rPr>
              <w:t>20/09/2021</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333C0B8" w14:textId="77777777" w:rsidR="007717C1" w:rsidRPr="00C52BAC" w:rsidRDefault="007717C1" w:rsidP="001002A6">
            <w:pPr>
              <w:pStyle w:val="tablecontents"/>
              <w:spacing w:line="276" w:lineRule="auto"/>
            </w:pPr>
            <w:r>
              <w:rPr>
                <w:rFonts w:cs="Arial"/>
              </w:rPr>
              <w:t>Rev. of this PRD as described in Annex J, approved at TSG FT#75</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3753AEC" w14:textId="77777777" w:rsidR="007717C1" w:rsidRDefault="007717C1" w:rsidP="001002A6">
            <w:pPr>
              <w:pStyle w:val="tablecontents"/>
              <w:rPr>
                <w:rFonts w:cs="Arial"/>
                <w:noProof w:val="0"/>
              </w:rPr>
            </w:pPr>
            <w:r>
              <w:rPr>
                <w:rFonts w:cs="Arial"/>
              </w:rPr>
              <w:t>TSG#45</w:t>
            </w:r>
          </w:p>
          <w:p w14:paraId="63622EBF" w14:textId="77777777" w:rsidR="007717C1" w:rsidRPr="00C52BAC" w:rsidRDefault="007717C1" w:rsidP="001002A6">
            <w:pPr>
              <w:pStyle w:val="tablecontents"/>
              <w:spacing w:line="276" w:lineRule="auto"/>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A84C5F" w14:textId="77777777" w:rsidR="007717C1" w:rsidRPr="00C52BAC" w:rsidRDefault="007717C1" w:rsidP="001002A6">
            <w:pPr>
              <w:pStyle w:val="tablecontents"/>
              <w:spacing w:line="276" w:lineRule="auto"/>
            </w:pPr>
            <w:r>
              <w:rPr>
                <w:rFonts w:cs="Arial"/>
              </w:rPr>
              <w:t>Momar Goumballe / Orange</w:t>
            </w:r>
          </w:p>
        </w:tc>
      </w:tr>
      <w:tr w:rsidR="007717C1" w14:paraId="1569F471"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C045AE1" w14:textId="77777777" w:rsidR="007717C1" w:rsidRDefault="007717C1" w:rsidP="001002A6">
            <w:pPr>
              <w:pStyle w:val="tablecontents"/>
              <w:spacing w:line="276" w:lineRule="auto"/>
              <w:rPr>
                <w:rFonts w:cs="Arial"/>
              </w:rPr>
            </w:pPr>
            <w:r>
              <w:rPr>
                <w:rFonts w:cs="Arial"/>
              </w:rPr>
              <w:t>37</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E1F56C2" w14:textId="77777777" w:rsidR="007717C1" w:rsidRDefault="007717C1" w:rsidP="001002A6">
            <w:pPr>
              <w:pStyle w:val="tablecontents"/>
              <w:spacing w:line="276" w:lineRule="auto"/>
              <w:rPr>
                <w:rFonts w:cs="Arial"/>
              </w:rPr>
            </w:pPr>
            <w:r>
              <w:rPr>
                <w:rFonts w:cs="Arial"/>
              </w:rPr>
              <w:t>3/01/2022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3503568" w14:textId="77777777" w:rsidR="007717C1" w:rsidRDefault="007717C1" w:rsidP="001002A6">
            <w:pPr>
              <w:pStyle w:val="tablecontents"/>
              <w:spacing w:line="276" w:lineRule="auto"/>
              <w:rPr>
                <w:rFonts w:cs="Arial"/>
              </w:rPr>
            </w:pPr>
            <w:r>
              <w:rPr>
                <w:rFonts w:cs="Arial"/>
              </w:rPr>
              <w:t>Rev. of this PRD as described in Annex J, approved at TSG FT#76</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71DA3F5" w14:textId="77777777" w:rsidR="007717C1" w:rsidRDefault="007717C1" w:rsidP="001002A6">
            <w:pPr>
              <w:pStyle w:val="tablecontents"/>
              <w:rPr>
                <w:rFonts w:cs="Arial"/>
                <w:noProof w:val="0"/>
              </w:rPr>
            </w:pPr>
            <w:r>
              <w:rPr>
                <w:rFonts w:cs="Arial"/>
              </w:rPr>
              <w:t>TSG#46</w:t>
            </w:r>
          </w:p>
          <w:p w14:paraId="2727CB4B" w14:textId="77777777" w:rsidR="007717C1" w:rsidRDefault="007717C1" w:rsidP="001002A6">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CAEB531" w14:textId="77777777" w:rsidR="007717C1" w:rsidRDefault="007717C1" w:rsidP="001002A6">
            <w:pPr>
              <w:pStyle w:val="tablecontents"/>
              <w:spacing w:line="276" w:lineRule="auto"/>
              <w:rPr>
                <w:rFonts w:cs="Arial"/>
              </w:rPr>
            </w:pPr>
            <w:r>
              <w:rPr>
                <w:rFonts w:cs="Arial"/>
              </w:rPr>
              <w:t>Momar Goumballe / Orange</w:t>
            </w:r>
          </w:p>
        </w:tc>
      </w:tr>
      <w:tr w:rsidR="00587863" w14:paraId="3B1CD230"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714D715" w14:textId="4AFF8734" w:rsidR="00587863" w:rsidRDefault="00587863" w:rsidP="00587863">
            <w:pPr>
              <w:pStyle w:val="tablecontents"/>
              <w:spacing w:line="276" w:lineRule="auto"/>
              <w:rPr>
                <w:rFonts w:cs="Arial"/>
              </w:rPr>
            </w:pPr>
            <w:r>
              <w:rPr>
                <w:rFonts w:cs="Arial"/>
              </w:rPr>
              <w:t>38</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58C2E7A" w14:textId="19AACBEE" w:rsidR="00587863" w:rsidRDefault="00587863" w:rsidP="00587863">
            <w:pPr>
              <w:pStyle w:val="tablecontents"/>
              <w:spacing w:line="276" w:lineRule="auto"/>
              <w:rPr>
                <w:rFonts w:cs="Arial"/>
              </w:rPr>
            </w:pPr>
            <w:r>
              <w:rPr>
                <w:rFonts w:cs="Arial"/>
              </w:rPr>
              <w:t>8/03/2022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DDFBCBC" w14:textId="735B2AED" w:rsidR="00587863" w:rsidRDefault="00587863" w:rsidP="00587863">
            <w:pPr>
              <w:pStyle w:val="tablecontents"/>
              <w:spacing w:line="276" w:lineRule="auto"/>
              <w:rPr>
                <w:rFonts w:cs="Arial"/>
              </w:rPr>
            </w:pPr>
            <w:r>
              <w:rPr>
                <w:rFonts w:cs="Arial"/>
              </w:rPr>
              <w:t>Rev. of this PRD as described in Annex J, approved at TSG FT#77</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0569468" w14:textId="6633E64D" w:rsidR="00587863" w:rsidRDefault="00587863" w:rsidP="00587863">
            <w:pPr>
              <w:pStyle w:val="tablecontents"/>
              <w:rPr>
                <w:rFonts w:cs="Arial"/>
                <w:noProof w:val="0"/>
              </w:rPr>
            </w:pPr>
            <w:r>
              <w:rPr>
                <w:rFonts w:cs="Arial"/>
              </w:rPr>
              <w:t>TSG#47</w:t>
            </w:r>
          </w:p>
          <w:p w14:paraId="3B585DE6" w14:textId="77777777" w:rsidR="00587863" w:rsidRDefault="00587863" w:rsidP="00587863">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8172615" w14:textId="54882EAD" w:rsidR="00587863" w:rsidRDefault="00587863" w:rsidP="00587863">
            <w:pPr>
              <w:pStyle w:val="tablecontents"/>
              <w:spacing w:line="276" w:lineRule="auto"/>
              <w:rPr>
                <w:rFonts w:cs="Arial"/>
              </w:rPr>
            </w:pPr>
            <w:r>
              <w:rPr>
                <w:rFonts w:cs="Arial"/>
              </w:rPr>
              <w:t>Momar Goumballe / Orange</w:t>
            </w:r>
          </w:p>
        </w:tc>
      </w:tr>
      <w:tr w:rsidR="00724034" w14:paraId="433A0FCE"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B7EB408" w14:textId="205A4AB2" w:rsidR="00724034" w:rsidRDefault="00724034" w:rsidP="00724034">
            <w:pPr>
              <w:pStyle w:val="tablecontents"/>
              <w:spacing w:line="276" w:lineRule="auto"/>
              <w:rPr>
                <w:rFonts w:cs="Arial"/>
              </w:rPr>
            </w:pPr>
            <w:r>
              <w:rPr>
                <w:rFonts w:cs="Arial"/>
              </w:rPr>
              <w:t>39</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6CD7D8F" w14:textId="7C9C3A13" w:rsidR="00724034" w:rsidRDefault="00724034" w:rsidP="00724034">
            <w:pPr>
              <w:pStyle w:val="tablecontents"/>
              <w:spacing w:line="276" w:lineRule="auto"/>
              <w:rPr>
                <w:rFonts w:cs="Arial"/>
              </w:rPr>
            </w:pPr>
            <w:r>
              <w:rPr>
                <w:rFonts w:cs="Arial"/>
              </w:rPr>
              <w:t>18/07/2022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456AAF2" w14:textId="3EFFAB7C" w:rsidR="00724034" w:rsidRDefault="00724034" w:rsidP="00724034">
            <w:pPr>
              <w:pStyle w:val="tablecontents"/>
              <w:spacing w:line="276" w:lineRule="auto"/>
              <w:rPr>
                <w:rFonts w:cs="Arial"/>
              </w:rPr>
            </w:pPr>
            <w:r>
              <w:rPr>
                <w:rFonts w:cs="Arial"/>
              </w:rPr>
              <w:t>Rev. of this PRD as described in Annex J, approved at TSG FT#78</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2BFD4AF" w14:textId="6CDBAFC8" w:rsidR="00724034" w:rsidRDefault="00724034" w:rsidP="00724034">
            <w:pPr>
              <w:pStyle w:val="tablecontents"/>
              <w:rPr>
                <w:rFonts w:cs="Arial"/>
                <w:noProof w:val="0"/>
              </w:rPr>
            </w:pPr>
            <w:r>
              <w:rPr>
                <w:rFonts w:cs="Arial"/>
              </w:rPr>
              <w:t>TSG#48</w:t>
            </w:r>
          </w:p>
          <w:p w14:paraId="7BE8D124" w14:textId="77777777" w:rsidR="00724034" w:rsidRDefault="00724034" w:rsidP="00724034">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DAC3A01" w14:textId="044F1911" w:rsidR="00724034" w:rsidRDefault="00724034" w:rsidP="00724034">
            <w:pPr>
              <w:pStyle w:val="tablecontents"/>
              <w:spacing w:line="276" w:lineRule="auto"/>
              <w:rPr>
                <w:rFonts w:cs="Arial"/>
              </w:rPr>
            </w:pPr>
            <w:r>
              <w:rPr>
                <w:rFonts w:cs="Arial"/>
              </w:rPr>
              <w:t>Momar Goumballe / Orange</w:t>
            </w:r>
          </w:p>
        </w:tc>
      </w:tr>
      <w:tr w:rsidR="00AD30B0" w14:paraId="60C2F5E5"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4AF21F2" w14:textId="2F8E74AE" w:rsidR="00AD30B0" w:rsidRDefault="00AD30B0" w:rsidP="00AD30B0">
            <w:pPr>
              <w:pStyle w:val="tablecontents"/>
              <w:spacing w:line="276" w:lineRule="auto"/>
              <w:rPr>
                <w:rFonts w:cs="Arial"/>
              </w:rPr>
            </w:pPr>
            <w:r>
              <w:rPr>
                <w:rFonts w:cs="Arial"/>
              </w:rPr>
              <w:t>40</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DB61AAE" w14:textId="08CE356A" w:rsidR="00AD30B0" w:rsidRDefault="00AD30B0" w:rsidP="00AD30B0">
            <w:pPr>
              <w:pStyle w:val="tablecontents"/>
              <w:spacing w:line="276" w:lineRule="auto"/>
              <w:rPr>
                <w:rFonts w:cs="Arial"/>
              </w:rPr>
            </w:pPr>
            <w:r>
              <w:rPr>
                <w:rFonts w:cs="Arial"/>
              </w:rPr>
              <w:t>18/10/2022</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1E2A4FEB" w14:textId="7D5B6698" w:rsidR="00AD30B0" w:rsidRDefault="00AD30B0" w:rsidP="00AD30B0">
            <w:pPr>
              <w:pStyle w:val="tablecontents"/>
              <w:spacing w:line="276" w:lineRule="auto"/>
              <w:rPr>
                <w:rFonts w:cs="Arial"/>
              </w:rPr>
            </w:pPr>
            <w:r>
              <w:rPr>
                <w:rFonts w:cs="Arial"/>
              </w:rPr>
              <w:t>Rev. of this PRD as described in Annex J, approved at TSG FT#7</w:t>
            </w:r>
            <w:r w:rsidR="00CE3C1F">
              <w:rPr>
                <w:rFonts w:cs="Arial"/>
              </w:rPr>
              <w:t>9</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115CBFF" w14:textId="484FBB0D" w:rsidR="00AD30B0" w:rsidRDefault="00AD30B0" w:rsidP="00AD30B0">
            <w:pPr>
              <w:pStyle w:val="tablecontents"/>
              <w:rPr>
                <w:rFonts w:cs="Arial"/>
                <w:noProof w:val="0"/>
              </w:rPr>
            </w:pPr>
            <w:r>
              <w:rPr>
                <w:rFonts w:cs="Arial"/>
              </w:rPr>
              <w:t>TSG#4</w:t>
            </w:r>
            <w:r w:rsidR="00CE3C1F">
              <w:rPr>
                <w:rFonts w:cs="Arial"/>
              </w:rPr>
              <w:t>9</w:t>
            </w:r>
          </w:p>
          <w:p w14:paraId="5848A184" w14:textId="77777777" w:rsidR="00AD30B0" w:rsidRDefault="00AD30B0" w:rsidP="00AD30B0">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7569392A" w14:textId="2C3FB567" w:rsidR="00AD30B0" w:rsidRDefault="00AD30B0" w:rsidP="00AD30B0">
            <w:pPr>
              <w:pStyle w:val="tablecontents"/>
              <w:spacing w:line="276" w:lineRule="auto"/>
              <w:rPr>
                <w:rFonts w:cs="Arial"/>
              </w:rPr>
            </w:pPr>
            <w:r>
              <w:rPr>
                <w:rFonts w:cs="Arial"/>
              </w:rPr>
              <w:t>Momar Goumballe / Orange</w:t>
            </w:r>
          </w:p>
        </w:tc>
      </w:tr>
      <w:tr w:rsidR="002B32AC" w14:paraId="5CDAF8AE"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E2489FB" w14:textId="5AE3B8AF" w:rsidR="002B32AC" w:rsidRDefault="002B32AC" w:rsidP="00AD30B0">
            <w:pPr>
              <w:pStyle w:val="tablecontents"/>
              <w:spacing w:line="276" w:lineRule="auto"/>
              <w:rPr>
                <w:rFonts w:cs="Arial"/>
              </w:rPr>
            </w:pPr>
            <w:r>
              <w:rPr>
                <w:rFonts w:cs="Arial"/>
              </w:rPr>
              <w:t>41</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ACE1716" w14:textId="7DC71382" w:rsidR="002B32AC" w:rsidRDefault="002B32AC" w:rsidP="00AD30B0">
            <w:pPr>
              <w:pStyle w:val="tablecontents"/>
              <w:spacing w:line="276" w:lineRule="auto"/>
              <w:rPr>
                <w:rFonts w:cs="Arial"/>
              </w:rPr>
            </w:pPr>
            <w:r>
              <w:rPr>
                <w:rFonts w:cs="Arial"/>
              </w:rPr>
              <w:t>27/01/2023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F58639C" w14:textId="7A503506" w:rsidR="002B32AC" w:rsidRDefault="002B32AC" w:rsidP="00AD30B0">
            <w:pPr>
              <w:pStyle w:val="tablecontents"/>
              <w:spacing w:line="276" w:lineRule="auto"/>
              <w:rPr>
                <w:rFonts w:cs="Arial"/>
              </w:rPr>
            </w:pPr>
            <w:r>
              <w:rPr>
                <w:rFonts w:cs="Arial"/>
              </w:rPr>
              <w:t>Rev. of this PRD as described in Annex J, approved at TSG FT#80</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AA86E9D" w14:textId="2159FEF4" w:rsidR="002B32AC" w:rsidRDefault="002B32AC" w:rsidP="002B32AC">
            <w:pPr>
              <w:pStyle w:val="tablecontents"/>
              <w:rPr>
                <w:rFonts w:cs="Arial"/>
                <w:noProof w:val="0"/>
              </w:rPr>
            </w:pPr>
            <w:r>
              <w:rPr>
                <w:rFonts w:cs="Arial"/>
              </w:rPr>
              <w:t>TSG#50</w:t>
            </w:r>
          </w:p>
          <w:p w14:paraId="3CF22F7D" w14:textId="77777777" w:rsidR="002B32AC" w:rsidRDefault="002B32AC" w:rsidP="00AD30B0">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214A3C1" w14:textId="7225C590" w:rsidR="002B32AC" w:rsidRDefault="002B32AC" w:rsidP="00AD30B0">
            <w:pPr>
              <w:pStyle w:val="tablecontents"/>
              <w:spacing w:line="276" w:lineRule="auto"/>
              <w:rPr>
                <w:rFonts w:cs="Arial"/>
              </w:rPr>
            </w:pPr>
            <w:r>
              <w:rPr>
                <w:rFonts w:cs="Arial"/>
              </w:rPr>
              <w:t>Momar Goumballe / Orange</w:t>
            </w:r>
          </w:p>
        </w:tc>
      </w:tr>
      <w:tr w:rsidR="0083620F" w14:paraId="0504A2FE"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63672F9" w14:textId="01AEC67F" w:rsidR="0083620F" w:rsidRDefault="0083620F" w:rsidP="0083620F">
            <w:pPr>
              <w:pStyle w:val="tablecontents"/>
              <w:spacing w:line="276" w:lineRule="auto"/>
              <w:rPr>
                <w:rFonts w:cs="Arial"/>
              </w:rPr>
            </w:pPr>
            <w:r>
              <w:rPr>
                <w:rFonts w:cs="Arial"/>
              </w:rPr>
              <w:lastRenderedPageBreak/>
              <w:t>42</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1E58B01" w14:textId="4CB53F80" w:rsidR="0083620F" w:rsidRDefault="0083620F" w:rsidP="0083620F">
            <w:pPr>
              <w:pStyle w:val="tablecontents"/>
              <w:spacing w:line="276" w:lineRule="auto"/>
              <w:rPr>
                <w:rFonts w:cs="Arial"/>
              </w:rPr>
            </w:pPr>
            <w:r>
              <w:rPr>
                <w:rFonts w:cs="Arial"/>
              </w:rPr>
              <w:t>8/03/2023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E128951" w14:textId="679FCD5C" w:rsidR="0083620F" w:rsidRDefault="0083620F" w:rsidP="0083620F">
            <w:pPr>
              <w:pStyle w:val="tablecontents"/>
              <w:spacing w:line="276" w:lineRule="auto"/>
              <w:rPr>
                <w:rFonts w:cs="Arial"/>
              </w:rPr>
            </w:pPr>
            <w:r>
              <w:rPr>
                <w:rFonts w:cs="Arial"/>
              </w:rPr>
              <w:t>Rev. of this PRD as described in Annex J, approved at TSG FT#81</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52D3163" w14:textId="3E88B578" w:rsidR="0083620F" w:rsidRDefault="0083620F" w:rsidP="0083620F">
            <w:pPr>
              <w:pStyle w:val="tablecontents"/>
              <w:rPr>
                <w:rFonts w:cs="Arial"/>
                <w:noProof w:val="0"/>
              </w:rPr>
            </w:pPr>
            <w:r>
              <w:rPr>
                <w:rFonts w:cs="Arial"/>
              </w:rPr>
              <w:t>TSG#51</w:t>
            </w:r>
          </w:p>
          <w:p w14:paraId="682ACE1A" w14:textId="77777777" w:rsidR="0083620F" w:rsidRDefault="0083620F" w:rsidP="0083620F">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D31A7F1" w14:textId="41CC8379" w:rsidR="0083620F" w:rsidRDefault="0083620F" w:rsidP="0083620F">
            <w:pPr>
              <w:pStyle w:val="tablecontents"/>
              <w:spacing w:line="276" w:lineRule="auto"/>
              <w:rPr>
                <w:rFonts w:cs="Arial"/>
              </w:rPr>
            </w:pPr>
            <w:r>
              <w:rPr>
                <w:rFonts w:cs="Arial"/>
              </w:rPr>
              <w:t>Momar Goumballe / Orange</w:t>
            </w:r>
          </w:p>
        </w:tc>
      </w:tr>
      <w:tr w:rsidR="004175F3" w14:paraId="35168323"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064EC28" w14:textId="631A4A40" w:rsidR="004175F3" w:rsidRDefault="004175F3" w:rsidP="004175F3">
            <w:pPr>
              <w:pStyle w:val="tablecontents"/>
              <w:spacing w:line="276" w:lineRule="auto"/>
              <w:rPr>
                <w:rFonts w:cs="Arial"/>
              </w:rPr>
            </w:pPr>
            <w:r>
              <w:rPr>
                <w:rFonts w:cs="Arial"/>
              </w:rPr>
              <w:t>4</w:t>
            </w:r>
            <w:r w:rsidR="00500CBC">
              <w:rPr>
                <w:rFonts w:cs="Arial"/>
              </w:rPr>
              <w:t>3</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AC476B3" w14:textId="4EE20DF1" w:rsidR="004175F3" w:rsidRDefault="004175F3" w:rsidP="004175F3">
            <w:pPr>
              <w:pStyle w:val="tablecontents"/>
              <w:spacing w:line="276" w:lineRule="auto"/>
              <w:rPr>
                <w:rFonts w:cs="Arial"/>
              </w:rPr>
            </w:pPr>
            <w:r>
              <w:rPr>
                <w:rFonts w:cs="Arial"/>
              </w:rPr>
              <w:t>8/07/2023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3E0A8566" w14:textId="0837183A" w:rsidR="004175F3" w:rsidRDefault="004175F3" w:rsidP="004175F3">
            <w:pPr>
              <w:pStyle w:val="tablecontents"/>
              <w:spacing w:line="276" w:lineRule="auto"/>
              <w:rPr>
                <w:rFonts w:cs="Arial"/>
              </w:rPr>
            </w:pPr>
            <w:r>
              <w:rPr>
                <w:rFonts w:cs="Arial"/>
              </w:rPr>
              <w:t>Rev. of this PRD as described in Annex J, approved at TSG FT#82</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D8CDED3" w14:textId="097377FE" w:rsidR="004175F3" w:rsidRDefault="004175F3" w:rsidP="004175F3">
            <w:pPr>
              <w:pStyle w:val="tablecontents"/>
              <w:rPr>
                <w:rFonts w:cs="Arial"/>
                <w:noProof w:val="0"/>
              </w:rPr>
            </w:pPr>
            <w:r>
              <w:rPr>
                <w:rFonts w:cs="Arial"/>
              </w:rPr>
              <w:t>TSG#52</w:t>
            </w:r>
          </w:p>
          <w:p w14:paraId="34AC61C3" w14:textId="77777777" w:rsidR="004175F3" w:rsidRDefault="004175F3" w:rsidP="004175F3">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542F4929" w14:textId="104D05D8" w:rsidR="004175F3" w:rsidRDefault="004175F3" w:rsidP="004175F3">
            <w:pPr>
              <w:pStyle w:val="tablecontents"/>
              <w:spacing w:line="276" w:lineRule="auto"/>
              <w:rPr>
                <w:rFonts w:cs="Arial"/>
              </w:rPr>
            </w:pPr>
            <w:r>
              <w:rPr>
                <w:rFonts w:cs="Arial"/>
              </w:rPr>
              <w:t>Momar Goumballe / Orange</w:t>
            </w:r>
          </w:p>
        </w:tc>
      </w:tr>
      <w:tr w:rsidR="00FF4DD5" w14:paraId="769B10D0"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AA7ECF0" w14:textId="516C5E3E" w:rsidR="00FF4DD5" w:rsidRDefault="00FF4DD5" w:rsidP="00FF4DD5">
            <w:pPr>
              <w:pStyle w:val="tablecontents"/>
              <w:spacing w:line="276" w:lineRule="auto"/>
              <w:rPr>
                <w:rFonts w:cs="Arial"/>
              </w:rPr>
            </w:pPr>
            <w:r>
              <w:rPr>
                <w:rFonts w:cs="Arial"/>
              </w:rPr>
              <w:t>44</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7397D12" w14:textId="06E43C02" w:rsidR="00FF4DD5" w:rsidRDefault="00FF4DD5" w:rsidP="00FF4DD5">
            <w:pPr>
              <w:pStyle w:val="tablecontents"/>
              <w:spacing w:line="276" w:lineRule="auto"/>
              <w:rPr>
                <w:rFonts w:cs="Arial"/>
              </w:rPr>
            </w:pPr>
            <w:r>
              <w:rPr>
                <w:rFonts w:cs="Arial"/>
              </w:rPr>
              <w:t>4/10/2023</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37FD2C3" w14:textId="778BDB82" w:rsidR="00FF4DD5" w:rsidRDefault="00FF4DD5" w:rsidP="00FF4DD5">
            <w:pPr>
              <w:pStyle w:val="tablecontents"/>
              <w:spacing w:line="276" w:lineRule="auto"/>
              <w:rPr>
                <w:rFonts w:cs="Arial"/>
              </w:rPr>
            </w:pPr>
            <w:r>
              <w:rPr>
                <w:rFonts w:cs="Arial"/>
              </w:rPr>
              <w:t>Rev. of this PRD as described in Annex J, approved at TSG FT#83</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03143A15" w14:textId="7970C915" w:rsidR="00FF4DD5" w:rsidRDefault="00FF4DD5" w:rsidP="00FF4DD5">
            <w:pPr>
              <w:pStyle w:val="tablecontents"/>
              <w:rPr>
                <w:rFonts w:cs="Arial"/>
                <w:noProof w:val="0"/>
              </w:rPr>
            </w:pPr>
            <w:r>
              <w:rPr>
                <w:rFonts w:cs="Arial"/>
              </w:rPr>
              <w:t>TSG#53</w:t>
            </w:r>
          </w:p>
          <w:p w14:paraId="19C557A9" w14:textId="77777777" w:rsidR="00FF4DD5" w:rsidRDefault="00FF4DD5" w:rsidP="00FF4DD5">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42C0B98C" w14:textId="3A04E3EA" w:rsidR="00FF4DD5" w:rsidRDefault="00FF4DD5" w:rsidP="00FF4DD5">
            <w:pPr>
              <w:pStyle w:val="tablecontents"/>
              <w:spacing w:line="276" w:lineRule="auto"/>
              <w:rPr>
                <w:rFonts w:cs="Arial"/>
              </w:rPr>
            </w:pPr>
            <w:r>
              <w:rPr>
                <w:rFonts w:cs="Arial"/>
              </w:rPr>
              <w:t>Momar Goumballe / Orange</w:t>
            </w:r>
          </w:p>
        </w:tc>
      </w:tr>
      <w:tr w:rsidR="00170F31" w14:paraId="2121AFF7" w14:textId="77777777" w:rsidTr="001002A6">
        <w:tc>
          <w:tcPr>
            <w:tcW w:w="1042"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C08A8A7" w14:textId="06D7C7E1" w:rsidR="00170F31" w:rsidRDefault="00170F31" w:rsidP="00170F31">
            <w:pPr>
              <w:pStyle w:val="tablecontents"/>
              <w:spacing w:line="276" w:lineRule="auto"/>
              <w:rPr>
                <w:rFonts w:cs="Arial"/>
              </w:rPr>
            </w:pPr>
            <w:r>
              <w:rPr>
                <w:rFonts w:cs="Arial"/>
              </w:rPr>
              <w:t>45</w:t>
            </w:r>
          </w:p>
        </w:tc>
        <w:tc>
          <w:tcPr>
            <w:tcW w:w="1225"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33AE954" w14:textId="17A7284A" w:rsidR="00170F31" w:rsidRDefault="00170F31" w:rsidP="00170F31">
            <w:pPr>
              <w:pStyle w:val="tablecontents"/>
              <w:spacing w:line="276" w:lineRule="auto"/>
              <w:rPr>
                <w:rFonts w:cs="Arial"/>
              </w:rPr>
            </w:pPr>
            <w:r>
              <w:rPr>
                <w:rFonts w:cs="Arial"/>
              </w:rPr>
              <w:t>8/01/2024</w:t>
            </w:r>
          </w:p>
        </w:tc>
        <w:tc>
          <w:tcPr>
            <w:tcW w:w="3176"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6163379" w14:textId="0E45A120" w:rsidR="00170F31" w:rsidRDefault="00170F31" w:rsidP="00170F31">
            <w:pPr>
              <w:pStyle w:val="tablecontents"/>
              <w:spacing w:line="276" w:lineRule="auto"/>
              <w:rPr>
                <w:rFonts w:cs="Arial"/>
              </w:rPr>
            </w:pPr>
            <w:r>
              <w:rPr>
                <w:rFonts w:cs="Arial"/>
              </w:rPr>
              <w:t>Rev. of this PRD as described in Annex J, approved at TSG FT#84</w:t>
            </w:r>
          </w:p>
        </w:tc>
        <w:tc>
          <w:tcPr>
            <w:tcW w:w="170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6364B2CB" w14:textId="6374B155" w:rsidR="00170F31" w:rsidRDefault="00170F31" w:rsidP="00170F31">
            <w:pPr>
              <w:pStyle w:val="tablecontents"/>
              <w:rPr>
                <w:rFonts w:cs="Arial"/>
                <w:noProof w:val="0"/>
              </w:rPr>
            </w:pPr>
            <w:r>
              <w:rPr>
                <w:rFonts w:cs="Arial"/>
              </w:rPr>
              <w:t>TSG#54</w:t>
            </w:r>
          </w:p>
          <w:p w14:paraId="7CC1A1BD" w14:textId="77777777" w:rsidR="00170F31" w:rsidRDefault="00170F31" w:rsidP="00170F31">
            <w:pPr>
              <w:pStyle w:val="tablecontents"/>
              <w:rPr>
                <w:rFonts w:cs="Arial"/>
              </w:rPr>
            </w:pPr>
          </w:p>
        </w:tc>
        <w:tc>
          <w:tcPr>
            <w:tcW w:w="2081" w:type="dxa"/>
            <w:tcBorders>
              <w:top w:val="single" w:sz="6" w:space="0" w:color="00000A"/>
              <w:left w:val="single" w:sz="6" w:space="0" w:color="00000A"/>
              <w:bottom w:val="single" w:sz="6" w:space="0" w:color="00000A"/>
              <w:right w:val="single" w:sz="6" w:space="0" w:color="00000A"/>
            </w:tcBorders>
            <w:shd w:val="clear" w:color="auto" w:fill="auto"/>
            <w:tcMar>
              <w:left w:w="40" w:type="dxa"/>
            </w:tcMar>
          </w:tcPr>
          <w:p w14:paraId="2B66C85F" w14:textId="292C0C0F" w:rsidR="00170F31" w:rsidRDefault="00170F31" w:rsidP="00170F31">
            <w:pPr>
              <w:pStyle w:val="tablecontents"/>
              <w:spacing w:line="276" w:lineRule="auto"/>
              <w:rPr>
                <w:rFonts w:cs="Arial"/>
              </w:rPr>
            </w:pPr>
            <w:r>
              <w:rPr>
                <w:rFonts w:cs="Arial"/>
              </w:rPr>
              <w:t>Momar Goumballe / Orange</w:t>
            </w:r>
          </w:p>
        </w:tc>
      </w:tr>
    </w:tbl>
    <w:p w14:paraId="1CD34C26" w14:textId="77777777" w:rsidR="007717C1" w:rsidRDefault="007717C1" w:rsidP="007717C1"/>
    <w:p w14:paraId="711D1103" w14:textId="77777777" w:rsidR="007717C1" w:rsidRDefault="007717C1" w:rsidP="007717C1"/>
    <w:p w14:paraId="03229DAC" w14:textId="77777777" w:rsidR="007717C1" w:rsidRDefault="007717C1" w:rsidP="007717C1"/>
    <w:p w14:paraId="62079371" w14:textId="77777777" w:rsidR="007717C1" w:rsidRPr="00AC2F69" w:rsidRDefault="007717C1" w:rsidP="007717C1"/>
    <w:p w14:paraId="57B04C97" w14:textId="77777777" w:rsidR="007717C1" w:rsidRPr="00AC2F69" w:rsidRDefault="007717C1" w:rsidP="007717C1"/>
    <w:p w14:paraId="217714F9" w14:textId="77777777" w:rsidR="007717C1" w:rsidRPr="00AC2F69" w:rsidRDefault="007717C1" w:rsidP="007717C1">
      <w:bookmarkStart w:id="278" w:name="_Toc432599396"/>
      <w:bookmarkStart w:id="279" w:name="_Toc432597318"/>
      <w:bookmarkStart w:id="280" w:name="_Toc447205193"/>
      <w:bookmarkStart w:id="281" w:name="_Toc501988273"/>
      <w:bookmarkStart w:id="282" w:name="_Toc514833974"/>
      <w:bookmarkStart w:id="283" w:name="_Toc530672850"/>
      <w:bookmarkEnd w:id="278"/>
      <w:bookmarkEnd w:id="279"/>
      <w:bookmarkEnd w:id="280"/>
      <w:bookmarkEnd w:id="281"/>
      <w:bookmarkEnd w:id="282"/>
      <w:r w:rsidRPr="00AC2F69">
        <w:t>Other Information</w:t>
      </w:r>
      <w:bookmarkEnd w:id="283"/>
    </w:p>
    <w:tbl>
      <w:tblPr>
        <w:tblW w:w="921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47" w:type="dxa"/>
          <w:bottom w:w="57" w:type="dxa"/>
          <w:right w:w="57" w:type="dxa"/>
        </w:tblCellMar>
        <w:tblLook w:val="01E0" w:firstRow="1" w:lastRow="1" w:firstColumn="1" w:lastColumn="1" w:noHBand="0" w:noVBand="0"/>
      </w:tblPr>
      <w:tblGrid>
        <w:gridCol w:w="4553"/>
        <w:gridCol w:w="4666"/>
      </w:tblGrid>
      <w:tr w:rsidR="007717C1" w:rsidRPr="00AC2F69" w14:paraId="48168890" w14:textId="77777777" w:rsidTr="001002A6">
        <w:tc>
          <w:tcPr>
            <w:tcW w:w="4553" w:type="dxa"/>
            <w:shd w:val="clear" w:color="auto" w:fill="C00000"/>
            <w:tcMar>
              <w:left w:w="47" w:type="dxa"/>
            </w:tcMar>
          </w:tcPr>
          <w:p w14:paraId="706C5F4F" w14:textId="77777777" w:rsidR="007717C1" w:rsidRPr="00AC2F69" w:rsidRDefault="007717C1" w:rsidP="001002A6">
            <w:r w:rsidRPr="00AC2F69">
              <w:t>Type</w:t>
            </w:r>
          </w:p>
        </w:tc>
        <w:tc>
          <w:tcPr>
            <w:tcW w:w="4665" w:type="dxa"/>
            <w:shd w:val="clear" w:color="auto" w:fill="C00000"/>
            <w:tcMar>
              <w:left w:w="47" w:type="dxa"/>
            </w:tcMar>
          </w:tcPr>
          <w:p w14:paraId="08914526" w14:textId="77777777" w:rsidR="007717C1" w:rsidRPr="00AC2F69" w:rsidRDefault="007717C1" w:rsidP="001002A6">
            <w:r w:rsidRPr="00AC2F69">
              <w:t>Description</w:t>
            </w:r>
          </w:p>
        </w:tc>
      </w:tr>
      <w:tr w:rsidR="007717C1" w:rsidRPr="00AC2F69" w14:paraId="4D1A3C7B" w14:textId="77777777" w:rsidTr="001002A6">
        <w:tc>
          <w:tcPr>
            <w:tcW w:w="4553" w:type="dxa"/>
            <w:shd w:val="clear" w:color="auto" w:fill="auto"/>
            <w:tcMar>
              <w:left w:w="47" w:type="dxa"/>
            </w:tcMar>
          </w:tcPr>
          <w:p w14:paraId="2381DA46" w14:textId="77777777" w:rsidR="007717C1" w:rsidRPr="00AC2F69" w:rsidRDefault="007717C1" w:rsidP="001002A6">
            <w:r w:rsidRPr="00AC2F69">
              <w:t>Document Owner</w:t>
            </w:r>
          </w:p>
        </w:tc>
        <w:tc>
          <w:tcPr>
            <w:tcW w:w="4665" w:type="dxa"/>
            <w:shd w:val="clear" w:color="auto" w:fill="auto"/>
            <w:tcMar>
              <w:left w:w="47" w:type="dxa"/>
            </w:tcMar>
          </w:tcPr>
          <w:p w14:paraId="479F80BA" w14:textId="77777777" w:rsidR="007717C1" w:rsidRPr="00AC2F69" w:rsidRDefault="007717C1" w:rsidP="001002A6">
            <w:r w:rsidRPr="00AC2F69">
              <w:t>GSMA Terminal Steering Group</w:t>
            </w:r>
          </w:p>
        </w:tc>
      </w:tr>
      <w:tr w:rsidR="007717C1" w:rsidRPr="00504574" w14:paraId="4AFD66AC" w14:textId="77777777" w:rsidTr="001002A6">
        <w:tc>
          <w:tcPr>
            <w:tcW w:w="4553" w:type="dxa"/>
            <w:shd w:val="clear" w:color="auto" w:fill="auto"/>
            <w:tcMar>
              <w:left w:w="47" w:type="dxa"/>
            </w:tcMar>
          </w:tcPr>
          <w:p w14:paraId="028F1D85" w14:textId="77777777" w:rsidR="007717C1" w:rsidRPr="00AC2F69" w:rsidRDefault="007717C1" w:rsidP="001002A6">
            <w:r w:rsidRPr="00AC2F69">
              <w:t>Editor / Company</w:t>
            </w:r>
          </w:p>
        </w:tc>
        <w:tc>
          <w:tcPr>
            <w:tcW w:w="4665" w:type="dxa"/>
            <w:shd w:val="clear" w:color="auto" w:fill="auto"/>
            <w:tcMar>
              <w:left w:w="47" w:type="dxa"/>
            </w:tcMar>
          </w:tcPr>
          <w:p w14:paraId="476C1AD5" w14:textId="77777777" w:rsidR="007717C1" w:rsidRPr="00800C4F" w:rsidRDefault="007717C1" w:rsidP="001002A6">
            <w:pPr>
              <w:rPr>
                <w:lang w:val="fr-FR"/>
              </w:rPr>
            </w:pPr>
            <w:r w:rsidRPr="00800C4F">
              <w:rPr>
                <w:lang w:val="fr-FR"/>
              </w:rPr>
              <w:t xml:space="preserve">Momar Goumballe, Orange </w:t>
            </w:r>
          </w:p>
          <w:p w14:paraId="194E3AF8" w14:textId="77777777" w:rsidR="007717C1" w:rsidRDefault="00000000" w:rsidP="001002A6">
            <w:pPr>
              <w:rPr>
                <w:lang w:val="fr-FR"/>
              </w:rPr>
            </w:pPr>
            <w:hyperlink r:id="rId15" w:history="1">
              <w:r w:rsidR="007717C1" w:rsidRPr="00600BAD">
                <w:rPr>
                  <w:rStyle w:val="Hyperlink"/>
                  <w:lang w:val="fr-FR"/>
                </w:rPr>
                <w:t>momar.goumballe@orange.com</w:t>
              </w:r>
            </w:hyperlink>
          </w:p>
          <w:p w14:paraId="2646EB4C" w14:textId="77777777" w:rsidR="00504574" w:rsidRDefault="007717C1" w:rsidP="001002A6">
            <w:pPr>
              <w:rPr>
                <w:lang w:val="fr-FR"/>
              </w:rPr>
            </w:pPr>
            <w:r>
              <w:rPr>
                <w:lang w:val="fr-FR"/>
              </w:rPr>
              <w:t>Petra Rauer Vodafone</w:t>
            </w:r>
          </w:p>
          <w:p w14:paraId="6939018D" w14:textId="73DAA709" w:rsidR="00504574" w:rsidRPr="00800C4F" w:rsidRDefault="00504574" w:rsidP="001002A6">
            <w:pPr>
              <w:rPr>
                <w:lang w:val="fr-FR"/>
              </w:rPr>
            </w:pPr>
            <w:r w:rsidRPr="00504574">
              <w:rPr>
                <w:lang w:val="fr-FR"/>
              </w:rPr>
              <w:t>petra.rauer@vodafone.com</w:t>
            </w:r>
          </w:p>
        </w:tc>
      </w:tr>
    </w:tbl>
    <w:p w14:paraId="7658B643" w14:textId="77777777" w:rsidR="007717C1" w:rsidRPr="00800C4F" w:rsidRDefault="007717C1" w:rsidP="007717C1">
      <w:pPr>
        <w:rPr>
          <w:lang w:val="fr-FR"/>
        </w:rPr>
      </w:pPr>
    </w:p>
    <w:bookmarkEnd w:id="0"/>
    <w:bookmarkEnd w:id="1"/>
    <w:bookmarkEnd w:id="211"/>
    <w:bookmarkEnd w:id="212"/>
    <w:p w14:paraId="77816F12" w14:textId="7AED8613" w:rsidR="007717C1" w:rsidRPr="00C66738" w:rsidRDefault="007717C1" w:rsidP="00AC2F69">
      <w:pPr>
        <w:pStyle w:val="Heading1"/>
        <w:rPr>
          <w:lang w:val="fr-FR"/>
        </w:rPr>
      </w:pPr>
    </w:p>
    <w:sectPr w:rsidR="007717C1" w:rsidRPr="00C66738" w:rsidSect="00052B06">
      <w:headerReference w:type="default" r:id="rId16"/>
      <w:footerReference w:type="default" r:id="rId1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F7297" w14:textId="77777777" w:rsidR="00366CBE" w:rsidRDefault="00366CBE" w:rsidP="00EB23E1">
      <w:pPr>
        <w:spacing w:after="0"/>
      </w:pPr>
      <w:r>
        <w:separator/>
      </w:r>
    </w:p>
    <w:p w14:paraId="5C0C08CF" w14:textId="77777777" w:rsidR="00366CBE" w:rsidRDefault="00366CBE"/>
  </w:endnote>
  <w:endnote w:type="continuationSeparator" w:id="0">
    <w:p w14:paraId="1E66C5CE" w14:textId="77777777" w:rsidR="00366CBE" w:rsidRDefault="00366CBE" w:rsidP="00EB23E1">
      <w:pPr>
        <w:spacing w:after="0"/>
      </w:pPr>
      <w:r>
        <w:continuationSeparator/>
      </w:r>
    </w:p>
    <w:p w14:paraId="67BF2EB3" w14:textId="77777777" w:rsidR="00366CBE" w:rsidRDefault="00366CBE"/>
  </w:endnote>
  <w:endnote w:type="continuationNotice" w:id="1">
    <w:p w14:paraId="4A783611" w14:textId="77777777" w:rsidR="00366CBE" w:rsidRDefault="00366CBE">
      <w:pPr>
        <w:spacing w:after="0"/>
      </w:pPr>
    </w:p>
    <w:p w14:paraId="00BF0AFD" w14:textId="77777777" w:rsidR="00366CBE" w:rsidRDefault="00366C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N)">
    <w:altName w:val="Arial"/>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 w:name="Times-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7B94" w14:textId="5EA02066" w:rsidR="007F71AC" w:rsidRPr="0035480D" w:rsidRDefault="004678C3"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170F31">
      <w:t>45</w:t>
    </w:r>
    <w:r w:rsidR="007F71AC" w:rsidRPr="0035480D">
      <w:rPr>
        <w:rFonts w:eastAsia="SimSun"/>
        <w:szCs w:val="22"/>
        <w:lang w:eastAsia="en-GB"/>
      </w:rPr>
      <w:tab/>
      <w:t xml:space="preserve">Page </w:t>
    </w:r>
    <w:r w:rsidR="007F71AC" w:rsidRPr="0035480D">
      <w:rPr>
        <w:rFonts w:eastAsia="SimSun"/>
        <w:szCs w:val="22"/>
        <w:lang w:eastAsia="en-GB"/>
      </w:rPr>
      <w:fldChar w:fldCharType="begin"/>
    </w:r>
    <w:r w:rsidR="007F71AC" w:rsidRPr="0035480D">
      <w:rPr>
        <w:rFonts w:eastAsia="SimSun"/>
        <w:szCs w:val="22"/>
        <w:lang w:eastAsia="en-GB"/>
      </w:rPr>
      <w:instrText xml:space="preserve"> PAGE </w:instrText>
    </w:r>
    <w:r w:rsidR="007F71AC" w:rsidRPr="0035480D">
      <w:rPr>
        <w:rFonts w:eastAsia="SimSun"/>
        <w:szCs w:val="22"/>
        <w:lang w:eastAsia="en-GB"/>
      </w:rPr>
      <w:fldChar w:fldCharType="separate"/>
    </w:r>
    <w:r w:rsidR="0088706C">
      <w:rPr>
        <w:rFonts w:eastAsia="SimSun"/>
        <w:szCs w:val="22"/>
        <w:lang w:eastAsia="en-GB"/>
      </w:rPr>
      <w:t>1</w:t>
    </w:r>
    <w:r w:rsidR="007F71AC" w:rsidRPr="0035480D">
      <w:rPr>
        <w:rFonts w:eastAsia="SimSun"/>
        <w:szCs w:val="22"/>
        <w:lang w:eastAsia="en-GB"/>
      </w:rPr>
      <w:fldChar w:fldCharType="end"/>
    </w:r>
    <w:r w:rsidR="007F71AC" w:rsidRPr="0035480D">
      <w:rPr>
        <w:rFonts w:eastAsia="SimSun"/>
        <w:szCs w:val="22"/>
        <w:lang w:eastAsia="en-GB"/>
      </w:rPr>
      <w:t xml:space="preserve"> of </w:t>
    </w:r>
    <w:r w:rsidR="007F71AC" w:rsidRPr="0035480D">
      <w:rPr>
        <w:rFonts w:eastAsia="SimSun"/>
        <w:szCs w:val="22"/>
        <w:lang w:eastAsia="en-GB"/>
      </w:rPr>
      <w:fldChar w:fldCharType="begin"/>
    </w:r>
    <w:r w:rsidR="007F71AC" w:rsidRPr="0035480D">
      <w:rPr>
        <w:rFonts w:eastAsia="SimSun"/>
        <w:szCs w:val="22"/>
        <w:lang w:eastAsia="en-GB"/>
      </w:rPr>
      <w:instrText xml:space="preserve"> NUMPAGES  </w:instrText>
    </w:r>
    <w:r w:rsidR="007F71AC" w:rsidRPr="0035480D">
      <w:rPr>
        <w:rFonts w:eastAsia="SimSun"/>
        <w:szCs w:val="22"/>
        <w:lang w:eastAsia="en-GB"/>
      </w:rPr>
      <w:fldChar w:fldCharType="separate"/>
    </w:r>
    <w:r w:rsidR="0088706C">
      <w:rPr>
        <w:rFonts w:eastAsia="SimSun"/>
        <w:szCs w:val="22"/>
        <w:lang w:eastAsia="en-GB"/>
      </w:rPr>
      <w:t>59</w:t>
    </w:r>
    <w:r w:rsidR="007F71AC" w:rsidRPr="0035480D">
      <w:rPr>
        <w:rFonts w:eastAsia="SimSun"/>
        <w:szCs w:val="22"/>
        <w:lang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7230F" w14:textId="6ED05546" w:rsidR="00185C0F" w:rsidRDefault="00185C0F" w:rsidP="0035480D">
    <w:pPr>
      <w:pStyle w:val="Footer"/>
      <w:tabs>
        <w:tab w:val="clear" w:pos="4678"/>
        <w:tab w:val="clear" w:pos="9356"/>
        <w:tab w:val="right" w:pos="8930"/>
        <w:tab w:val="right" w:pos="13892"/>
      </w:tabs>
      <w:spacing w:after="200" w:line="276" w:lineRule="auto"/>
      <w:contextualSpacing/>
      <w:jc w:val="left"/>
    </w:pPr>
  </w:p>
  <w:p w14:paraId="3248E831" w14:textId="4007D088" w:rsidR="007F71AC" w:rsidRPr="0035480D" w:rsidRDefault="007F71AC"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w:t>
    </w:r>
    <w:r w:rsidR="00F444C5">
      <w:t xml:space="preserve"> </w:t>
    </w:r>
    <w:r w:rsidR="00170F31">
      <w:t>45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sidR="0088706C">
      <w:rPr>
        <w:rFonts w:eastAsia="SimSun"/>
        <w:szCs w:val="22"/>
        <w:lang w:eastAsia="en-GB"/>
      </w:rPr>
      <w:t>3</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sidR="0088706C">
      <w:rPr>
        <w:rFonts w:eastAsia="SimSun"/>
        <w:szCs w:val="22"/>
        <w:lang w:eastAsia="en-GB"/>
      </w:rPr>
      <w:t>59</w:t>
    </w:r>
    <w:r w:rsidRPr="0035480D">
      <w:rPr>
        <w:rFonts w:eastAsia="SimSun"/>
        <w:szCs w:val="22"/>
        <w:lang w:eastAsia="en-GB"/>
      </w:rPr>
      <w:fldChar w:fldCharType="end"/>
    </w:r>
  </w:p>
  <w:p w14:paraId="32006F4D" w14:textId="77777777" w:rsidR="007F71AC" w:rsidRDefault="007F71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098A" w14:textId="77777777" w:rsidR="00366CBE" w:rsidRDefault="00366CBE" w:rsidP="00EB23E1">
      <w:pPr>
        <w:spacing w:after="0"/>
      </w:pPr>
      <w:r>
        <w:separator/>
      </w:r>
    </w:p>
    <w:p w14:paraId="6485E000" w14:textId="77777777" w:rsidR="00366CBE" w:rsidRDefault="00366CBE"/>
  </w:footnote>
  <w:footnote w:type="continuationSeparator" w:id="0">
    <w:p w14:paraId="3FDD417A" w14:textId="77777777" w:rsidR="00366CBE" w:rsidRDefault="00366CBE" w:rsidP="00EB23E1">
      <w:pPr>
        <w:spacing w:after="0"/>
      </w:pPr>
      <w:r>
        <w:continuationSeparator/>
      </w:r>
    </w:p>
    <w:p w14:paraId="2625C1DC" w14:textId="77777777" w:rsidR="00366CBE" w:rsidRDefault="00366CBE"/>
  </w:footnote>
  <w:footnote w:type="continuationNotice" w:id="1">
    <w:p w14:paraId="1616CD22" w14:textId="77777777" w:rsidR="00366CBE" w:rsidRDefault="00366CBE">
      <w:pPr>
        <w:spacing w:after="0"/>
      </w:pPr>
    </w:p>
    <w:p w14:paraId="03C846B4" w14:textId="77777777" w:rsidR="00366CBE" w:rsidRDefault="00366C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A9723" w14:textId="77777777" w:rsidR="007F71AC" w:rsidRPr="0035480D" w:rsidRDefault="007F71AC"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Non-C</w:t>
    </w:r>
    <w:r w:rsidRPr="0035480D">
      <w:rPr>
        <w:rFonts w:eastAsia="SimSun"/>
        <w:szCs w:val="22"/>
        <w:lang w:eastAsia="en-GB"/>
      </w:rPr>
      <w:t>onfidential – Full, Rapporteur &amp; Associate Members</w:t>
    </w:r>
  </w:p>
  <w:p w14:paraId="2A55011E" w14:textId="77777777" w:rsidR="007F71AC" w:rsidRPr="005840AA" w:rsidRDefault="007F71AC" w:rsidP="0074626D">
    <w:pPr>
      <w:pStyle w:val="Header"/>
    </w:pPr>
    <w:r w:rsidRPr="005840AA">
      <w:t xml:space="preserve">Official Document </w:t>
    </w:r>
    <w:r>
      <w:t xml:space="preserve">TS.11 – Annex </w:t>
    </w:r>
    <w:r w:rsidR="004678C3">
      <w:t>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58D6B" w14:textId="77777777" w:rsidR="007F71AC" w:rsidRPr="0035480D" w:rsidRDefault="007F71AC"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8059F8">
      <w:rPr>
        <w:rFonts w:eastAsia="SimSun"/>
        <w:szCs w:val="22"/>
        <w:lang w:eastAsia="en-GB"/>
      </w:rPr>
      <w:t>Non-Confidential</w:t>
    </w:r>
    <w:r w:rsidRPr="0035480D">
      <w:rPr>
        <w:rFonts w:eastAsia="SimSun"/>
        <w:szCs w:val="22"/>
        <w:lang w:eastAsia="en-GB"/>
      </w:rPr>
      <w:t xml:space="preserve"> – Full, Rapporteur &amp; Associate Members</w:t>
    </w:r>
  </w:p>
  <w:p w14:paraId="39AF0588" w14:textId="77777777" w:rsidR="007F71AC" w:rsidRPr="0035480D" w:rsidRDefault="007F71AC"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Pr>
        <w:rFonts w:eastAsia="SimSun"/>
        <w:szCs w:val="22"/>
        <w:lang w:eastAsia="en-GB"/>
      </w:rPr>
      <w:t>Official Document TS 11 – Annex</w:t>
    </w:r>
    <w:r w:rsidRPr="0035480D">
      <w:rPr>
        <w:rFonts w:eastAsia="SimSun"/>
        <w:szCs w:val="22"/>
        <w:lang w:eastAsia="en-GB"/>
      </w:rPr>
      <w:t xml:space="preserve"> </w:t>
    </w:r>
    <w:r>
      <w:rPr>
        <w:rFonts w:eastAsia="SimSun"/>
        <w:szCs w:val="22"/>
        <w:lang w:eastAsia="en-GB"/>
      </w:rPr>
      <w:t>M</w:t>
    </w:r>
  </w:p>
  <w:p w14:paraId="0A740D13" w14:textId="77777777" w:rsidR="007F71AC" w:rsidRPr="0035480D" w:rsidRDefault="007F71AC" w:rsidP="0035480D">
    <w:pPr>
      <w:pStyle w:val="Header"/>
    </w:pPr>
  </w:p>
  <w:p w14:paraId="21263D23" w14:textId="77777777" w:rsidR="007F71AC" w:rsidRDefault="007F71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3"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5"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6" w15:restartNumberingAfterBreak="0">
    <w:nsid w:val="01DB6718"/>
    <w:multiLevelType w:val="hybridMultilevel"/>
    <w:tmpl w:val="0BB8EACC"/>
    <w:lvl w:ilvl="0" w:tplc="ACACCD3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27145C"/>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8" w15:restartNumberingAfterBreak="0">
    <w:nsid w:val="0345260F"/>
    <w:multiLevelType w:val="hybridMultilevel"/>
    <w:tmpl w:val="796CA95C"/>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05A2360B"/>
    <w:multiLevelType w:val="multilevel"/>
    <w:tmpl w:val="75606AE4"/>
    <w:lvl w:ilvl="0">
      <w:start w:val="106"/>
      <w:numFmt w:val="decimal"/>
      <w:lvlText w:val="%1."/>
      <w:lvlJc w:val="left"/>
      <w:pPr>
        <w:ind w:left="855" w:hanging="855"/>
      </w:pPr>
      <w:rPr>
        <w:rFonts w:hint="default"/>
      </w:rPr>
    </w:lvl>
    <w:lvl w:ilvl="1">
      <w:start w:val="3"/>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A080E92"/>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0E9C280D"/>
    <w:multiLevelType w:val="hybridMultilevel"/>
    <w:tmpl w:val="8D463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C07294"/>
    <w:multiLevelType w:val="hybridMultilevel"/>
    <w:tmpl w:val="3EB647EC"/>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4" w15:restartNumberingAfterBreak="0">
    <w:nsid w:val="135A13BE"/>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1C036195"/>
    <w:multiLevelType w:val="hybridMultilevel"/>
    <w:tmpl w:val="99221E12"/>
    <w:lvl w:ilvl="0" w:tplc="CD246D46">
      <w:start w:val="107"/>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FA1B9F"/>
    <w:multiLevelType w:val="hybridMultilevel"/>
    <w:tmpl w:val="D160DCE6"/>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3B81542"/>
    <w:multiLevelType w:val="hybridMultilevel"/>
    <w:tmpl w:val="76121BB4"/>
    <w:lvl w:ilvl="0" w:tplc="1FC2995C">
      <w:start w:val="1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5776EB2"/>
    <w:multiLevelType w:val="multilevel"/>
    <w:tmpl w:val="CA2ECB50"/>
    <w:lvl w:ilvl="0">
      <w:start w:val="106"/>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74E04C3"/>
    <w:multiLevelType w:val="hybridMultilevel"/>
    <w:tmpl w:val="3EB647EC"/>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1" w15:restartNumberingAfterBreak="0">
    <w:nsid w:val="287264DD"/>
    <w:multiLevelType w:val="hybridMultilevel"/>
    <w:tmpl w:val="67627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4" w15:restartNumberingAfterBreak="0">
    <w:nsid w:val="37306729"/>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5" w15:restartNumberingAfterBreak="0">
    <w:nsid w:val="379A5479"/>
    <w:multiLevelType w:val="hybridMultilevel"/>
    <w:tmpl w:val="64D81408"/>
    <w:lvl w:ilvl="0" w:tplc="FB9E9368">
      <w:start w:val="10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DC2934"/>
    <w:multiLevelType w:val="multilevel"/>
    <w:tmpl w:val="358A5AE8"/>
    <w:lvl w:ilvl="0">
      <w:start w:val="107"/>
      <w:numFmt w:val="decimal"/>
      <w:lvlText w:val="%1"/>
      <w:lvlJc w:val="left"/>
      <w:pPr>
        <w:ind w:left="855" w:hanging="495"/>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4519191A"/>
    <w:multiLevelType w:val="hybridMultilevel"/>
    <w:tmpl w:val="69AA0904"/>
    <w:lvl w:ilvl="0" w:tplc="A524F966">
      <w:start w:val="10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270093"/>
    <w:multiLevelType w:val="hybridMultilevel"/>
    <w:tmpl w:val="DD049B12"/>
    <w:lvl w:ilvl="0" w:tplc="1FC2995C">
      <w:start w:val="1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1620FF"/>
    <w:multiLevelType w:val="hybridMultilevel"/>
    <w:tmpl w:val="A628C8FE"/>
    <w:lvl w:ilvl="0" w:tplc="BCA0D7F0">
      <w:start w:val="107"/>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4" w15:restartNumberingAfterBreak="0">
    <w:nsid w:val="50CE43D9"/>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5" w15:restartNumberingAfterBreak="0">
    <w:nsid w:val="510E500F"/>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52607B78"/>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7" w15:restartNumberingAfterBreak="0">
    <w:nsid w:val="5B97721A"/>
    <w:multiLevelType w:val="multilevel"/>
    <w:tmpl w:val="53649D1E"/>
    <w:lvl w:ilvl="0">
      <w:start w:val="106"/>
      <w:numFmt w:val="decimal"/>
      <w:lvlText w:val="%1."/>
      <w:lvlJc w:val="left"/>
      <w:pPr>
        <w:ind w:left="855" w:hanging="855"/>
      </w:pPr>
      <w:rPr>
        <w:rFonts w:hint="default"/>
      </w:rPr>
    </w:lvl>
    <w:lvl w:ilvl="1">
      <w:start w:val="2"/>
      <w:numFmt w:val="decimal"/>
      <w:lvlText w:val="%1.%2."/>
      <w:lvlJc w:val="left"/>
      <w:pPr>
        <w:ind w:left="855" w:hanging="855"/>
      </w:pPr>
      <w:rPr>
        <w:rFonts w:hint="default"/>
      </w:rPr>
    </w:lvl>
    <w:lvl w:ilvl="2">
      <w:start w:val="2"/>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E8C625C"/>
    <w:multiLevelType w:val="hybridMultilevel"/>
    <w:tmpl w:val="4B86D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41C516C"/>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40" w15:restartNumberingAfterBreak="0">
    <w:nsid w:val="68554DB4"/>
    <w:multiLevelType w:val="hybridMultilevel"/>
    <w:tmpl w:val="103AC34A"/>
    <w:lvl w:ilvl="0" w:tplc="610C9D16">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8775BD2"/>
    <w:multiLevelType w:val="multilevel"/>
    <w:tmpl w:val="85DCBBB6"/>
    <w:lvl w:ilvl="0">
      <w:start w:val="10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97F78A8"/>
    <w:multiLevelType w:val="hybridMultilevel"/>
    <w:tmpl w:val="C3B8EDBE"/>
    <w:lvl w:ilvl="0" w:tplc="FA8EC3E6">
      <w:start w:val="2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3F280E"/>
    <w:multiLevelType w:val="multilevel"/>
    <w:tmpl w:val="A7642D48"/>
    <w:lvl w:ilvl="0">
      <w:start w:val="106"/>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6FB96DB2"/>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45" w15:restartNumberingAfterBreak="0">
    <w:nsid w:val="715D3AFB"/>
    <w:multiLevelType w:val="hybridMultilevel"/>
    <w:tmpl w:val="ED58E80C"/>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051578"/>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48" w15:restartNumberingAfterBreak="0">
    <w:nsid w:val="7F4A0D9D"/>
    <w:multiLevelType w:val="hybridMultilevel"/>
    <w:tmpl w:val="FE907E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558889">
    <w:abstractNumId w:val="29"/>
  </w:num>
  <w:num w:numId="2" w16cid:durableId="2019963303">
    <w:abstractNumId w:val="1"/>
  </w:num>
  <w:num w:numId="3" w16cid:durableId="1569919640">
    <w:abstractNumId w:val="0"/>
  </w:num>
  <w:num w:numId="4" w16cid:durableId="1205874656">
    <w:abstractNumId w:val="22"/>
  </w:num>
  <w:num w:numId="5" w16cid:durableId="293364348">
    <w:abstractNumId w:val="46"/>
  </w:num>
  <w:num w:numId="6" w16cid:durableId="2036685653">
    <w:abstractNumId w:val="12"/>
  </w:num>
  <w:num w:numId="7" w16cid:durableId="430972220">
    <w:abstractNumId w:val="23"/>
  </w:num>
  <w:num w:numId="8" w16cid:durableId="1779131572">
    <w:abstractNumId w:val="33"/>
  </w:num>
  <w:num w:numId="9" w16cid:durableId="1335187294">
    <w:abstractNumId w:val="27"/>
  </w:num>
  <w:num w:numId="10" w16cid:durableId="500657856">
    <w:abstractNumId w:val="18"/>
  </w:num>
  <w:num w:numId="11" w16cid:durableId="419254837">
    <w:abstractNumId w:val="26"/>
  </w:num>
  <w:num w:numId="12" w16cid:durableId="1849129813">
    <w:abstractNumId w:val="45"/>
  </w:num>
  <w:num w:numId="13" w16cid:durableId="339359727">
    <w:abstractNumId w:val="10"/>
  </w:num>
  <w:num w:numId="14" w16cid:durableId="1712614501">
    <w:abstractNumId w:val="8"/>
  </w:num>
  <w:num w:numId="15" w16cid:durableId="1577395610">
    <w:abstractNumId w:val="14"/>
  </w:num>
  <w:num w:numId="16" w16cid:durableId="1461067502">
    <w:abstractNumId w:val="16"/>
  </w:num>
  <w:num w:numId="17" w16cid:durableId="1910925219">
    <w:abstractNumId w:val="35"/>
  </w:num>
  <w:num w:numId="18" w16cid:durableId="349111259">
    <w:abstractNumId w:val="13"/>
  </w:num>
  <w:num w:numId="19" w16cid:durableId="847870852">
    <w:abstractNumId w:val="39"/>
  </w:num>
  <w:num w:numId="20" w16cid:durableId="1862696">
    <w:abstractNumId w:val="20"/>
  </w:num>
  <w:num w:numId="21" w16cid:durableId="905989800">
    <w:abstractNumId w:val="47"/>
  </w:num>
  <w:num w:numId="22" w16cid:durableId="1912614360">
    <w:abstractNumId w:val="34"/>
  </w:num>
  <w:num w:numId="23" w16cid:durableId="1012219661">
    <w:abstractNumId w:val="7"/>
  </w:num>
  <w:num w:numId="24" w16cid:durableId="474182571">
    <w:abstractNumId w:val="24"/>
  </w:num>
  <w:num w:numId="25" w16cid:durableId="310183047">
    <w:abstractNumId w:val="36"/>
  </w:num>
  <w:num w:numId="26" w16cid:durableId="541284326">
    <w:abstractNumId w:val="44"/>
  </w:num>
  <w:num w:numId="27" w16cid:durableId="181481045">
    <w:abstractNumId w:val="38"/>
  </w:num>
  <w:num w:numId="28" w16cid:durableId="1288926124">
    <w:abstractNumId w:val="11"/>
  </w:num>
  <w:num w:numId="29" w16cid:durableId="1294555761">
    <w:abstractNumId w:val="21"/>
  </w:num>
  <w:num w:numId="30" w16cid:durableId="1707218477">
    <w:abstractNumId w:val="31"/>
  </w:num>
  <w:num w:numId="31" w16cid:durableId="214200357">
    <w:abstractNumId w:val="31"/>
  </w:num>
  <w:num w:numId="32" w16cid:durableId="1166627581">
    <w:abstractNumId w:val="17"/>
  </w:num>
  <w:num w:numId="33" w16cid:durableId="1726181014">
    <w:abstractNumId w:val="17"/>
  </w:num>
  <w:num w:numId="34" w16cid:durableId="1021316098">
    <w:abstractNumId w:val="41"/>
  </w:num>
  <w:num w:numId="35" w16cid:durableId="1309703234">
    <w:abstractNumId w:val="43"/>
  </w:num>
  <w:num w:numId="36" w16cid:durableId="1017848696">
    <w:abstractNumId w:val="37"/>
  </w:num>
  <w:num w:numId="37" w16cid:durableId="691342809">
    <w:abstractNumId w:val="41"/>
    <w:lvlOverride w:ilvl="0">
      <w:startOverride w:val="10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3328401">
    <w:abstractNumId w:val="6"/>
  </w:num>
  <w:num w:numId="39" w16cid:durableId="969093010">
    <w:abstractNumId w:val="30"/>
  </w:num>
  <w:num w:numId="40" w16cid:durableId="598290989">
    <w:abstractNumId w:val="25"/>
  </w:num>
  <w:num w:numId="41" w16cid:durableId="337730117">
    <w:abstractNumId w:val="48"/>
  </w:num>
  <w:num w:numId="42" w16cid:durableId="1210724510">
    <w:abstractNumId w:val="40"/>
  </w:num>
  <w:num w:numId="43" w16cid:durableId="1262110181">
    <w:abstractNumId w:val="28"/>
  </w:num>
  <w:num w:numId="44" w16cid:durableId="828326886">
    <w:abstractNumId w:val="32"/>
  </w:num>
  <w:num w:numId="45" w16cid:durableId="1756516353">
    <w:abstractNumId w:val="19"/>
  </w:num>
  <w:num w:numId="46" w16cid:durableId="1371342466">
    <w:abstractNumId w:val="9"/>
  </w:num>
  <w:num w:numId="47" w16cid:durableId="733089344">
    <w:abstractNumId w:val="15"/>
  </w:num>
  <w:num w:numId="48" w16cid:durableId="804087011">
    <w:abstractNumId w:val="4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proofState w:spelling="clean" w:grammar="clean"/>
  <w:defaultTabStop w:val="96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3E1"/>
    <w:rsid w:val="00003484"/>
    <w:rsid w:val="000057D2"/>
    <w:rsid w:val="000069A3"/>
    <w:rsid w:val="00007B66"/>
    <w:rsid w:val="0001668F"/>
    <w:rsid w:val="00016E75"/>
    <w:rsid w:val="00024E30"/>
    <w:rsid w:val="00026D33"/>
    <w:rsid w:val="00033993"/>
    <w:rsid w:val="00033D30"/>
    <w:rsid w:val="00040F53"/>
    <w:rsid w:val="000432AE"/>
    <w:rsid w:val="000442E9"/>
    <w:rsid w:val="00052B06"/>
    <w:rsid w:val="000540AC"/>
    <w:rsid w:val="00054AAC"/>
    <w:rsid w:val="000670F3"/>
    <w:rsid w:val="00070CA1"/>
    <w:rsid w:val="00071913"/>
    <w:rsid w:val="00074205"/>
    <w:rsid w:val="000756B5"/>
    <w:rsid w:val="00084539"/>
    <w:rsid w:val="00090DBB"/>
    <w:rsid w:val="00094BD9"/>
    <w:rsid w:val="00096B82"/>
    <w:rsid w:val="000B6ACC"/>
    <w:rsid w:val="000C3BEE"/>
    <w:rsid w:val="000C5CB0"/>
    <w:rsid w:val="000D24D3"/>
    <w:rsid w:val="000E0B95"/>
    <w:rsid w:val="000E0D06"/>
    <w:rsid w:val="000E46DA"/>
    <w:rsid w:val="000E5481"/>
    <w:rsid w:val="000E66A9"/>
    <w:rsid w:val="00102D34"/>
    <w:rsid w:val="00102DDE"/>
    <w:rsid w:val="00126CC7"/>
    <w:rsid w:val="00126F78"/>
    <w:rsid w:val="0012702B"/>
    <w:rsid w:val="00127811"/>
    <w:rsid w:val="00130765"/>
    <w:rsid w:val="00130C44"/>
    <w:rsid w:val="0013395E"/>
    <w:rsid w:val="0013527E"/>
    <w:rsid w:val="001359D2"/>
    <w:rsid w:val="001422CA"/>
    <w:rsid w:val="00144EB0"/>
    <w:rsid w:val="00154900"/>
    <w:rsid w:val="00154F20"/>
    <w:rsid w:val="001562AD"/>
    <w:rsid w:val="00157904"/>
    <w:rsid w:val="00157DF1"/>
    <w:rsid w:val="001601E2"/>
    <w:rsid w:val="00170F31"/>
    <w:rsid w:val="00171D7B"/>
    <w:rsid w:val="00174DED"/>
    <w:rsid w:val="0018026E"/>
    <w:rsid w:val="0018079E"/>
    <w:rsid w:val="00184489"/>
    <w:rsid w:val="00184838"/>
    <w:rsid w:val="00185C0F"/>
    <w:rsid w:val="001875CC"/>
    <w:rsid w:val="001919D5"/>
    <w:rsid w:val="00191FD2"/>
    <w:rsid w:val="0019293C"/>
    <w:rsid w:val="00194085"/>
    <w:rsid w:val="00194104"/>
    <w:rsid w:val="00196F09"/>
    <w:rsid w:val="00197D3A"/>
    <w:rsid w:val="001B097F"/>
    <w:rsid w:val="001B4D1C"/>
    <w:rsid w:val="001B58F2"/>
    <w:rsid w:val="001B5DB8"/>
    <w:rsid w:val="001B7926"/>
    <w:rsid w:val="001B7B7C"/>
    <w:rsid w:val="001B7EAC"/>
    <w:rsid w:val="001C094D"/>
    <w:rsid w:val="001C220B"/>
    <w:rsid w:val="001D33AA"/>
    <w:rsid w:val="001D72FF"/>
    <w:rsid w:val="001D7A2B"/>
    <w:rsid w:val="001E0488"/>
    <w:rsid w:val="001E386A"/>
    <w:rsid w:val="001E6D5F"/>
    <w:rsid w:val="001F4AAE"/>
    <w:rsid w:val="001F73F4"/>
    <w:rsid w:val="001F786A"/>
    <w:rsid w:val="00201438"/>
    <w:rsid w:val="00202B7C"/>
    <w:rsid w:val="002032B3"/>
    <w:rsid w:val="00212669"/>
    <w:rsid w:val="0022218A"/>
    <w:rsid w:val="00226A25"/>
    <w:rsid w:val="002319F2"/>
    <w:rsid w:val="00243488"/>
    <w:rsid w:val="002465AE"/>
    <w:rsid w:val="002509B2"/>
    <w:rsid w:val="00250D1B"/>
    <w:rsid w:val="00252CE7"/>
    <w:rsid w:val="00252E1F"/>
    <w:rsid w:val="00252F0A"/>
    <w:rsid w:val="00257A0F"/>
    <w:rsid w:val="00260C6C"/>
    <w:rsid w:val="00262900"/>
    <w:rsid w:val="00264F2E"/>
    <w:rsid w:val="00265BAF"/>
    <w:rsid w:val="00276721"/>
    <w:rsid w:val="00276D55"/>
    <w:rsid w:val="00277F9C"/>
    <w:rsid w:val="002822F8"/>
    <w:rsid w:val="002910FD"/>
    <w:rsid w:val="002916FB"/>
    <w:rsid w:val="00292BA6"/>
    <w:rsid w:val="002931E1"/>
    <w:rsid w:val="0029353B"/>
    <w:rsid w:val="00294CB4"/>
    <w:rsid w:val="002A7EE3"/>
    <w:rsid w:val="002B2464"/>
    <w:rsid w:val="002B32AC"/>
    <w:rsid w:val="002B3BF4"/>
    <w:rsid w:val="002B3EF3"/>
    <w:rsid w:val="002B6E8D"/>
    <w:rsid w:val="002C3BB0"/>
    <w:rsid w:val="002C5964"/>
    <w:rsid w:val="002C60D8"/>
    <w:rsid w:val="002D258C"/>
    <w:rsid w:val="002D3E04"/>
    <w:rsid w:val="002D71BC"/>
    <w:rsid w:val="002E03E5"/>
    <w:rsid w:val="002E1A8B"/>
    <w:rsid w:val="002E2F2A"/>
    <w:rsid w:val="002E6AB7"/>
    <w:rsid w:val="002F16CF"/>
    <w:rsid w:val="003011E0"/>
    <w:rsid w:val="0030161E"/>
    <w:rsid w:val="003040ED"/>
    <w:rsid w:val="00313E51"/>
    <w:rsid w:val="00323EDE"/>
    <w:rsid w:val="00326992"/>
    <w:rsid w:val="003328FB"/>
    <w:rsid w:val="00335A58"/>
    <w:rsid w:val="00335B78"/>
    <w:rsid w:val="00340FC3"/>
    <w:rsid w:val="003449EB"/>
    <w:rsid w:val="00347969"/>
    <w:rsid w:val="0035127B"/>
    <w:rsid w:val="00351FA6"/>
    <w:rsid w:val="0035480D"/>
    <w:rsid w:val="00355100"/>
    <w:rsid w:val="00361D04"/>
    <w:rsid w:val="0036378A"/>
    <w:rsid w:val="00363CC1"/>
    <w:rsid w:val="00366CBE"/>
    <w:rsid w:val="00377DE0"/>
    <w:rsid w:val="003813D6"/>
    <w:rsid w:val="00384421"/>
    <w:rsid w:val="00386486"/>
    <w:rsid w:val="003932F0"/>
    <w:rsid w:val="003A3E48"/>
    <w:rsid w:val="003B1E72"/>
    <w:rsid w:val="003B59F0"/>
    <w:rsid w:val="003B75B0"/>
    <w:rsid w:val="003D7D05"/>
    <w:rsid w:val="003D7FD1"/>
    <w:rsid w:val="003E26B8"/>
    <w:rsid w:val="003E3273"/>
    <w:rsid w:val="003E5ADC"/>
    <w:rsid w:val="003E69C7"/>
    <w:rsid w:val="003F2738"/>
    <w:rsid w:val="003F393D"/>
    <w:rsid w:val="003F3F96"/>
    <w:rsid w:val="003F473F"/>
    <w:rsid w:val="00406838"/>
    <w:rsid w:val="00413C7D"/>
    <w:rsid w:val="0041414E"/>
    <w:rsid w:val="004175F3"/>
    <w:rsid w:val="00417788"/>
    <w:rsid w:val="004279DA"/>
    <w:rsid w:val="00427E79"/>
    <w:rsid w:val="00434F47"/>
    <w:rsid w:val="00437971"/>
    <w:rsid w:val="00453220"/>
    <w:rsid w:val="0045396E"/>
    <w:rsid w:val="00461E0B"/>
    <w:rsid w:val="004665A2"/>
    <w:rsid w:val="004678C3"/>
    <w:rsid w:val="00470F2A"/>
    <w:rsid w:val="0047328A"/>
    <w:rsid w:val="004772A1"/>
    <w:rsid w:val="0049437B"/>
    <w:rsid w:val="004A3577"/>
    <w:rsid w:val="004B0C53"/>
    <w:rsid w:val="004B4683"/>
    <w:rsid w:val="004B4786"/>
    <w:rsid w:val="004B7356"/>
    <w:rsid w:val="004D04C1"/>
    <w:rsid w:val="004D20A7"/>
    <w:rsid w:val="004D3113"/>
    <w:rsid w:val="004D36D2"/>
    <w:rsid w:val="004E5338"/>
    <w:rsid w:val="004E5925"/>
    <w:rsid w:val="004F7071"/>
    <w:rsid w:val="00500CBC"/>
    <w:rsid w:val="00503920"/>
    <w:rsid w:val="00504574"/>
    <w:rsid w:val="0051018F"/>
    <w:rsid w:val="00510639"/>
    <w:rsid w:val="00513C04"/>
    <w:rsid w:val="00517068"/>
    <w:rsid w:val="005172CF"/>
    <w:rsid w:val="00521E1C"/>
    <w:rsid w:val="00522C07"/>
    <w:rsid w:val="00523D1C"/>
    <w:rsid w:val="00524D31"/>
    <w:rsid w:val="005269A0"/>
    <w:rsid w:val="00541F7D"/>
    <w:rsid w:val="005433CA"/>
    <w:rsid w:val="005506BF"/>
    <w:rsid w:val="00550A6F"/>
    <w:rsid w:val="00550C77"/>
    <w:rsid w:val="00553178"/>
    <w:rsid w:val="00556F53"/>
    <w:rsid w:val="005629DE"/>
    <w:rsid w:val="00562AC3"/>
    <w:rsid w:val="00574D7C"/>
    <w:rsid w:val="00574FF1"/>
    <w:rsid w:val="0058244D"/>
    <w:rsid w:val="005844BF"/>
    <w:rsid w:val="0058551F"/>
    <w:rsid w:val="0058619F"/>
    <w:rsid w:val="00586F37"/>
    <w:rsid w:val="00587863"/>
    <w:rsid w:val="00593D09"/>
    <w:rsid w:val="00594CE8"/>
    <w:rsid w:val="00594E55"/>
    <w:rsid w:val="005A0E3A"/>
    <w:rsid w:val="005A1BD1"/>
    <w:rsid w:val="005A4486"/>
    <w:rsid w:val="005B15AD"/>
    <w:rsid w:val="005B1A66"/>
    <w:rsid w:val="005B44FB"/>
    <w:rsid w:val="005B51BA"/>
    <w:rsid w:val="005B6E29"/>
    <w:rsid w:val="005B7B4C"/>
    <w:rsid w:val="005C05F7"/>
    <w:rsid w:val="005C0643"/>
    <w:rsid w:val="005C612C"/>
    <w:rsid w:val="005D61B2"/>
    <w:rsid w:val="005E35C2"/>
    <w:rsid w:val="005F2A6D"/>
    <w:rsid w:val="005F3D11"/>
    <w:rsid w:val="005F51FA"/>
    <w:rsid w:val="0061048D"/>
    <w:rsid w:val="00651CBF"/>
    <w:rsid w:val="00653B4A"/>
    <w:rsid w:val="00655E73"/>
    <w:rsid w:val="00661F0B"/>
    <w:rsid w:val="00667229"/>
    <w:rsid w:val="00667245"/>
    <w:rsid w:val="00673891"/>
    <w:rsid w:val="006803BB"/>
    <w:rsid w:val="00681C46"/>
    <w:rsid w:val="00682133"/>
    <w:rsid w:val="006858F0"/>
    <w:rsid w:val="00685AB3"/>
    <w:rsid w:val="00686AA9"/>
    <w:rsid w:val="0068754F"/>
    <w:rsid w:val="006937C4"/>
    <w:rsid w:val="00695D00"/>
    <w:rsid w:val="0069637C"/>
    <w:rsid w:val="006A2A32"/>
    <w:rsid w:val="006A6DB8"/>
    <w:rsid w:val="006B2C78"/>
    <w:rsid w:val="006B76BF"/>
    <w:rsid w:val="006C4557"/>
    <w:rsid w:val="006C52F1"/>
    <w:rsid w:val="006D3B44"/>
    <w:rsid w:val="006D3D7D"/>
    <w:rsid w:val="006D65A7"/>
    <w:rsid w:val="006E2BE6"/>
    <w:rsid w:val="006E3BE2"/>
    <w:rsid w:val="006E44F9"/>
    <w:rsid w:val="006E533C"/>
    <w:rsid w:val="006E7AD1"/>
    <w:rsid w:val="006F2B94"/>
    <w:rsid w:val="006F5B22"/>
    <w:rsid w:val="006F6E6B"/>
    <w:rsid w:val="00700CC5"/>
    <w:rsid w:val="007050EE"/>
    <w:rsid w:val="0070566A"/>
    <w:rsid w:val="00710343"/>
    <w:rsid w:val="00710578"/>
    <w:rsid w:val="00711ED2"/>
    <w:rsid w:val="00712FF4"/>
    <w:rsid w:val="00720E13"/>
    <w:rsid w:val="007232FC"/>
    <w:rsid w:val="00723961"/>
    <w:rsid w:val="00723F7E"/>
    <w:rsid w:val="00724034"/>
    <w:rsid w:val="00724744"/>
    <w:rsid w:val="00725E05"/>
    <w:rsid w:val="00731420"/>
    <w:rsid w:val="00732311"/>
    <w:rsid w:val="00744A58"/>
    <w:rsid w:val="00745604"/>
    <w:rsid w:val="0074626D"/>
    <w:rsid w:val="0075771D"/>
    <w:rsid w:val="00757C4D"/>
    <w:rsid w:val="00757E18"/>
    <w:rsid w:val="00763C3D"/>
    <w:rsid w:val="00766518"/>
    <w:rsid w:val="00771680"/>
    <w:rsid w:val="007717C1"/>
    <w:rsid w:val="00773FCE"/>
    <w:rsid w:val="0079208A"/>
    <w:rsid w:val="00794810"/>
    <w:rsid w:val="00794F39"/>
    <w:rsid w:val="00795B2F"/>
    <w:rsid w:val="00796370"/>
    <w:rsid w:val="007A2B71"/>
    <w:rsid w:val="007A2D0B"/>
    <w:rsid w:val="007A3B93"/>
    <w:rsid w:val="007A3F00"/>
    <w:rsid w:val="007B373B"/>
    <w:rsid w:val="007B3E6E"/>
    <w:rsid w:val="007B5987"/>
    <w:rsid w:val="007B7B92"/>
    <w:rsid w:val="007C1811"/>
    <w:rsid w:val="007D0813"/>
    <w:rsid w:val="007D48D2"/>
    <w:rsid w:val="007E0B76"/>
    <w:rsid w:val="007E11A1"/>
    <w:rsid w:val="007E5ED0"/>
    <w:rsid w:val="007F0607"/>
    <w:rsid w:val="007F484E"/>
    <w:rsid w:val="007F71AC"/>
    <w:rsid w:val="00800C4F"/>
    <w:rsid w:val="008027FF"/>
    <w:rsid w:val="00804A36"/>
    <w:rsid w:val="008059F8"/>
    <w:rsid w:val="00807E2D"/>
    <w:rsid w:val="00811031"/>
    <w:rsid w:val="00814BBD"/>
    <w:rsid w:val="00823CC9"/>
    <w:rsid w:val="008259B5"/>
    <w:rsid w:val="00827209"/>
    <w:rsid w:val="00827792"/>
    <w:rsid w:val="0083620F"/>
    <w:rsid w:val="0083644D"/>
    <w:rsid w:val="00841451"/>
    <w:rsid w:val="00843033"/>
    <w:rsid w:val="00850AF0"/>
    <w:rsid w:val="00852396"/>
    <w:rsid w:val="0085382A"/>
    <w:rsid w:val="008563A8"/>
    <w:rsid w:val="008629F6"/>
    <w:rsid w:val="00876281"/>
    <w:rsid w:val="00884A7B"/>
    <w:rsid w:val="0088706C"/>
    <w:rsid w:val="00892015"/>
    <w:rsid w:val="0089232B"/>
    <w:rsid w:val="00893671"/>
    <w:rsid w:val="008A1522"/>
    <w:rsid w:val="008A18A3"/>
    <w:rsid w:val="008B2C7C"/>
    <w:rsid w:val="008C090E"/>
    <w:rsid w:val="008C0E8D"/>
    <w:rsid w:val="008D18F0"/>
    <w:rsid w:val="008D1C4F"/>
    <w:rsid w:val="008E0894"/>
    <w:rsid w:val="008E110C"/>
    <w:rsid w:val="008E1117"/>
    <w:rsid w:val="008E210A"/>
    <w:rsid w:val="008E2E95"/>
    <w:rsid w:val="00900507"/>
    <w:rsid w:val="00903627"/>
    <w:rsid w:val="00904BE8"/>
    <w:rsid w:val="009167B5"/>
    <w:rsid w:val="009213C6"/>
    <w:rsid w:val="00922DC0"/>
    <w:rsid w:val="00925E38"/>
    <w:rsid w:val="009304B6"/>
    <w:rsid w:val="00932F21"/>
    <w:rsid w:val="0094261B"/>
    <w:rsid w:val="009441FB"/>
    <w:rsid w:val="009551BB"/>
    <w:rsid w:val="00960151"/>
    <w:rsid w:val="009628A9"/>
    <w:rsid w:val="00964090"/>
    <w:rsid w:val="009668C4"/>
    <w:rsid w:val="00966FAB"/>
    <w:rsid w:val="009811A3"/>
    <w:rsid w:val="009813A0"/>
    <w:rsid w:val="00981BF5"/>
    <w:rsid w:val="0098616D"/>
    <w:rsid w:val="009861E8"/>
    <w:rsid w:val="00986A6D"/>
    <w:rsid w:val="00990B03"/>
    <w:rsid w:val="00991A1F"/>
    <w:rsid w:val="009964C7"/>
    <w:rsid w:val="009A225B"/>
    <w:rsid w:val="009A65A3"/>
    <w:rsid w:val="009A753C"/>
    <w:rsid w:val="009B7920"/>
    <w:rsid w:val="009C0F47"/>
    <w:rsid w:val="009E273B"/>
    <w:rsid w:val="009E2C47"/>
    <w:rsid w:val="009E74C3"/>
    <w:rsid w:val="009F5AD2"/>
    <w:rsid w:val="00A0335F"/>
    <w:rsid w:val="00A05D8A"/>
    <w:rsid w:val="00A11513"/>
    <w:rsid w:val="00A136AC"/>
    <w:rsid w:val="00A147E1"/>
    <w:rsid w:val="00A1666C"/>
    <w:rsid w:val="00A17CBA"/>
    <w:rsid w:val="00A2157A"/>
    <w:rsid w:val="00A25584"/>
    <w:rsid w:val="00A36EA1"/>
    <w:rsid w:val="00A42402"/>
    <w:rsid w:val="00A45E0F"/>
    <w:rsid w:val="00A45EB0"/>
    <w:rsid w:val="00A46423"/>
    <w:rsid w:val="00A500ED"/>
    <w:rsid w:val="00A54103"/>
    <w:rsid w:val="00A54965"/>
    <w:rsid w:val="00A5595C"/>
    <w:rsid w:val="00A60D7E"/>
    <w:rsid w:val="00A64212"/>
    <w:rsid w:val="00A642BE"/>
    <w:rsid w:val="00A6715A"/>
    <w:rsid w:val="00A75EB1"/>
    <w:rsid w:val="00A808D2"/>
    <w:rsid w:val="00A8502C"/>
    <w:rsid w:val="00A87457"/>
    <w:rsid w:val="00A91E83"/>
    <w:rsid w:val="00A91E95"/>
    <w:rsid w:val="00AB2613"/>
    <w:rsid w:val="00AC2F69"/>
    <w:rsid w:val="00AD2E0B"/>
    <w:rsid w:val="00AD30B0"/>
    <w:rsid w:val="00AD3723"/>
    <w:rsid w:val="00AD4DBA"/>
    <w:rsid w:val="00AD5166"/>
    <w:rsid w:val="00AD6664"/>
    <w:rsid w:val="00AE0BFC"/>
    <w:rsid w:val="00AE217D"/>
    <w:rsid w:val="00AE6173"/>
    <w:rsid w:val="00AE6EEF"/>
    <w:rsid w:val="00AE7256"/>
    <w:rsid w:val="00AF3F44"/>
    <w:rsid w:val="00B008CB"/>
    <w:rsid w:val="00B03AEC"/>
    <w:rsid w:val="00B07F2D"/>
    <w:rsid w:val="00B1114C"/>
    <w:rsid w:val="00B15C1B"/>
    <w:rsid w:val="00B217BE"/>
    <w:rsid w:val="00B22EDF"/>
    <w:rsid w:val="00B27645"/>
    <w:rsid w:val="00B32187"/>
    <w:rsid w:val="00B37978"/>
    <w:rsid w:val="00B37A60"/>
    <w:rsid w:val="00B41ED2"/>
    <w:rsid w:val="00B43CE5"/>
    <w:rsid w:val="00B463BF"/>
    <w:rsid w:val="00B50231"/>
    <w:rsid w:val="00B53155"/>
    <w:rsid w:val="00B55FB1"/>
    <w:rsid w:val="00B60FD1"/>
    <w:rsid w:val="00B61998"/>
    <w:rsid w:val="00B660A2"/>
    <w:rsid w:val="00B679E4"/>
    <w:rsid w:val="00B80481"/>
    <w:rsid w:val="00B854E1"/>
    <w:rsid w:val="00B85E0E"/>
    <w:rsid w:val="00B931C9"/>
    <w:rsid w:val="00BA3F4F"/>
    <w:rsid w:val="00BA7D90"/>
    <w:rsid w:val="00BB12A7"/>
    <w:rsid w:val="00BB2FD1"/>
    <w:rsid w:val="00BB5B91"/>
    <w:rsid w:val="00BB6EF1"/>
    <w:rsid w:val="00BC1173"/>
    <w:rsid w:val="00BC4C2F"/>
    <w:rsid w:val="00BD108F"/>
    <w:rsid w:val="00BD1952"/>
    <w:rsid w:val="00BD54A5"/>
    <w:rsid w:val="00BE6F06"/>
    <w:rsid w:val="00BF051F"/>
    <w:rsid w:val="00BF63DA"/>
    <w:rsid w:val="00BF7416"/>
    <w:rsid w:val="00C00CC7"/>
    <w:rsid w:val="00C1573D"/>
    <w:rsid w:val="00C226C6"/>
    <w:rsid w:val="00C2466B"/>
    <w:rsid w:val="00C25FE4"/>
    <w:rsid w:val="00C304CA"/>
    <w:rsid w:val="00C32886"/>
    <w:rsid w:val="00C37531"/>
    <w:rsid w:val="00C41B2C"/>
    <w:rsid w:val="00C44D14"/>
    <w:rsid w:val="00C50C24"/>
    <w:rsid w:val="00C53D9D"/>
    <w:rsid w:val="00C53F0A"/>
    <w:rsid w:val="00C5514C"/>
    <w:rsid w:val="00C57253"/>
    <w:rsid w:val="00C62201"/>
    <w:rsid w:val="00C66738"/>
    <w:rsid w:val="00C71A74"/>
    <w:rsid w:val="00C71C13"/>
    <w:rsid w:val="00C74176"/>
    <w:rsid w:val="00C74538"/>
    <w:rsid w:val="00C81749"/>
    <w:rsid w:val="00C92F4F"/>
    <w:rsid w:val="00C93580"/>
    <w:rsid w:val="00CA0FDC"/>
    <w:rsid w:val="00CA2493"/>
    <w:rsid w:val="00CA4BBF"/>
    <w:rsid w:val="00CA5525"/>
    <w:rsid w:val="00CA69A0"/>
    <w:rsid w:val="00CA6CC9"/>
    <w:rsid w:val="00CB0A25"/>
    <w:rsid w:val="00CB181D"/>
    <w:rsid w:val="00CB4907"/>
    <w:rsid w:val="00CC0EB9"/>
    <w:rsid w:val="00CC642B"/>
    <w:rsid w:val="00CE1098"/>
    <w:rsid w:val="00CE3C1F"/>
    <w:rsid w:val="00CE3EBD"/>
    <w:rsid w:val="00CF0F6C"/>
    <w:rsid w:val="00CF6200"/>
    <w:rsid w:val="00CF69F2"/>
    <w:rsid w:val="00D03233"/>
    <w:rsid w:val="00D05F0D"/>
    <w:rsid w:val="00D10CF8"/>
    <w:rsid w:val="00D13511"/>
    <w:rsid w:val="00D14354"/>
    <w:rsid w:val="00D1638B"/>
    <w:rsid w:val="00D259E3"/>
    <w:rsid w:val="00D25E04"/>
    <w:rsid w:val="00D27D29"/>
    <w:rsid w:val="00D32CD1"/>
    <w:rsid w:val="00D34D7A"/>
    <w:rsid w:val="00D413A7"/>
    <w:rsid w:val="00D43481"/>
    <w:rsid w:val="00D447AE"/>
    <w:rsid w:val="00D45BAC"/>
    <w:rsid w:val="00D50740"/>
    <w:rsid w:val="00D50AB5"/>
    <w:rsid w:val="00D53B78"/>
    <w:rsid w:val="00D561BA"/>
    <w:rsid w:val="00D601F4"/>
    <w:rsid w:val="00D62E68"/>
    <w:rsid w:val="00D657E4"/>
    <w:rsid w:val="00D73A11"/>
    <w:rsid w:val="00D75F92"/>
    <w:rsid w:val="00D85E76"/>
    <w:rsid w:val="00D87480"/>
    <w:rsid w:val="00D879E9"/>
    <w:rsid w:val="00D960C2"/>
    <w:rsid w:val="00DA1F44"/>
    <w:rsid w:val="00DA33C8"/>
    <w:rsid w:val="00DA45E8"/>
    <w:rsid w:val="00DA5E47"/>
    <w:rsid w:val="00DA5EB7"/>
    <w:rsid w:val="00DA703E"/>
    <w:rsid w:val="00DB0D8A"/>
    <w:rsid w:val="00DB3AFF"/>
    <w:rsid w:val="00DC531F"/>
    <w:rsid w:val="00DC5A73"/>
    <w:rsid w:val="00DD07D5"/>
    <w:rsid w:val="00DD7431"/>
    <w:rsid w:val="00DD7588"/>
    <w:rsid w:val="00DD7DB4"/>
    <w:rsid w:val="00DE1447"/>
    <w:rsid w:val="00DE3179"/>
    <w:rsid w:val="00DE494B"/>
    <w:rsid w:val="00DF1024"/>
    <w:rsid w:val="00DF6D26"/>
    <w:rsid w:val="00E01F9D"/>
    <w:rsid w:val="00E12CFF"/>
    <w:rsid w:val="00E17593"/>
    <w:rsid w:val="00E246F3"/>
    <w:rsid w:val="00E2662E"/>
    <w:rsid w:val="00E2676D"/>
    <w:rsid w:val="00E27B74"/>
    <w:rsid w:val="00E31B9C"/>
    <w:rsid w:val="00E33F13"/>
    <w:rsid w:val="00E3448D"/>
    <w:rsid w:val="00E50636"/>
    <w:rsid w:val="00E5461E"/>
    <w:rsid w:val="00E567B3"/>
    <w:rsid w:val="00E56B5A"/>
    <w:rsid w:val="00E56D77"/>
    <w:rsid w:val="00E57B9C"/>
    <w:rsid w:val="00E6173E"/>
    <w:rsid w:val="00E62C34"/>
    <w:rsid w:val="00E65471"/>
    <w:rsid w:val="00E65A1D"/>
    <w:rsid w:val="00E66441"/>
    <w:rsid w:val="00E66859"/>
    <w:rsid w:val="00E67DD8"/>
    <w:rsid w:val="00E71F70"/>
    <w:rsid w:val="00E7552B"/>
    <w:rsid w:val="00E762D7"/>
    <w:rsid w:val="00E848AC"/>
    <w:rsid w:val="00E86263"/>
    <w:rsid w:val="00E877F4"/>
    <w:rsid w:val="00E9362C"/>
    <w:rsid w:val="00EB23E1"/>
    <w:rsid w:val="00EC1DE4"/>
    <w:rsid w:val="00ED0ABA"/>
    <w:rsid w:val="00ED5957"/>
    <w:rsid w:val="00EE0F78"/>
    <w:rsid w:val="00EE1077"/>
    <w:rsid w:val="00EF037C"/>
    <w:rsid w:val="00EF0E0B"/>
    <w:rsid w:val="00EF60DB"/>
    <w:rsid w:val="00EF7B4B"/>
    <w:rsid w:val="00F0087D"/>
    <w:rsid w:val="00F11810"/>
    <w:rsid w:val="00F11C1D"/>
    <w:rsid w:val="00F12502"/>
    <w:rsid w:val="00F12A06"/>
    <w:rsid w:val="00F14EC4"/>
    <w:rsid w:val="00F21566"/>
    <w:rsid w:val="00F26946"/>
    <w:rsid w:val="00F316F2"/>
    <w:rsid w:val="00F35E5C"/>
    <w:rsid w:val="00F3712D"/>
    <w:rsid w:val="00F411BC"/>
    <w:rsid w:val="00F444C5"/>
    <w:rsid w:val="00F46459"/>
    <w:rsid w:val="00F47C0E"/>
    <w:rsid w:val="00F47C2A"/>
    <w:rsid w:val="00F51D52"/>
    <w:rsid w:val="00F539A4"/>
    <w:rsid w:val="00F5525B"/>
    <w:rsid w:val="00F6132A"/>
    <w:rsid w:val="00F64082"/>
    <w:rsid w:val="00F71712"/>
    <w:rsid w:val="00F7443C"/>
    <w:rsid w:val="00F74887"/>
    <w:rsid w:val="00F7563C"/>
    <w:rsid w:val="00F77AD0"/>
    <w:rsid w:val="00F807B1"/>
    <w:rsid w:val="00F85393"/>
    <w:rsid w:val="00F9109D"/>
    <w:rsid w:val="00F91C97"/>
    <w:rsid w:val="00FA376E"/>
    <w:rsid w:val="00FA3D7F"/>
    <w:rsid w:val="00FA4948"/>
    <w:rsid w:val="00FB0CF8"/>
    <w:rsid w:val="00FB5254"/>
    <w:rsid w:val="00FC2554"/>
    <w:rsid w:val="00FC3740"/>
    <w:rsid w:val="00FC44AE"/>
    <w:rsid w:val="00FC630A"/>
    <w:rsid w:val="00FC6A9E"/>
    <w:rsid w:val="00FD28BF"/>
    <w:rsid w:val="00FD376A"/>
    <w:rsid w:val="00FE2056"/>
    <w:rsid w:val="00FE7856"/>
    <w:rsid w:val="00FF4D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8065E"/>
  <w15:docId w15:val="{45F6FAF4-ECC9-4019-98D3-F97CC6934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6A25"/>
    <w:pPr>
      <w:spacing w:after="120" w:line="240" w:lineRule="auto"/>
      <w:jc w:val="both"/>
    </w:pPr>
    <w:rPr>
      <w:rFonts w:ascii="Arial" w:eastAsia="Times New Roman" w:hAnsi="Arial" w:cs="Times New Roman"/>
      <w:noProof/>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noProof/>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noProof/>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noProof/>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link w:val="TAHCar"/>
    <w:rsid w:val="00EB23E1"/>
    <w:rPr>
      <w:b/>
    </w:rPr>
  </w:style>
  <w:style w:type="paragraph" w:customStyle="1" w:styleId="TAC">
    <w:name w:val="TAC"/>
    <w:basedOn w:val="TAJ"/>
    <w:link w:val="TACChar"/>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uiPriority w:val="99"/>
    <w:semiHidden/>
    <w:rsid w:val="00EB23E1"/>
    <w:rPr>
      <w:rFonts w:ascii="Tahoma" w:hAnsi="Tahoma" w:cs="Tahoma"/>
      <w:sz w:val="16"/>
      <w:szCs w:val="16"/>
    </w:rPr>
  </w:style>
  <w:style w:type="character" w:customStyle="1" w:styleId="BalloonTextChar">
    <w:name w:val="Balloon Text Char"/>
    <w:basedOn w:val="DefaultParagraphFont"/>
    <w:link w:val="BalloonText"/>
    <w:uiPriority w:val="99"/>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noProof/>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3040ED"/>
    <w:pPr>
      <w:tabs>
        <w:tab w:val="right" w:pos="2160"/>
        <w:tab w:val="right" w:leader="dot" w:pos="9061"/>
      </w:tabs>
      <w:spacing w:before="60" w:after="0"/>
      <w:ind w:left="425" w:right="425" w:hanging="425"/>
      <w:jc w:val="left"/>
    </w:pPr>
    <w:rPr>
      <w:color w:val="000000"/>
      <w:sz w:val="18"/>
    </w:rPr>
  </w:style>
  <w:style w:type="paragraph" w:customStyle="1" w:styleId="ListBullet1">
    <w:name w:val="List Bullet 1"/>
    <w:basedOn w:val="Normal"/>
    <w:next w:val="Normal"/>
    <w:autoRedefine/>
    <w:rsid w:val="00EB23E1"/>
    <w:pPr>
      <w:numPr>
        <w:numId w:val="10"/>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ink w:val="Heading31"/>
    <w:qForma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ink w:val="Heading41"/>
    <w:qForma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34"/>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3040ED"/>
    <w:rPr>
      <w:rFonts w:ascii="Arial" w:eastAsia="Times New Roman" w:hAnsi="Arial" w:cs="Times New Roman"/>
      <w:noProof/>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6Car">
    <w:name w:val="H6 Car"/>
    <w:basedOn w:val="Heading5Char3"/>
    <w:rsid w:val="00F807B1"/>
    <w:rPr>
      <w:rFonts w:ascii="Arial" w:eastAsia="Times New Roman" w:hAnsi="Arial" w:cs="Arial"/>
      <w:b/>
      <w:bCs/>
      <w:sz w:val="22"/>
      <w:szCs w:val="26"/>
      <w:lang w:val="en-US" w:eastAsia="en-US" w:bidi="bn-BD"/>
    </w:rPr>
  </w:style>
  <w:style w:type="paragraph" w:customStyle="1" w:styleId="TableHeaderLarge">
    <w:name w:val="Table Header Large"/>
    <w:basedOn w:val="Normal"/>
    <w:uiPriority w:val="49"/>
    <w:qFormat/>
    <w:rsid w:val="00326992"/>
    <w:pPr>
      <w:keepNext/>
      <w:spacing w:before="60" w:after="0" w:line="276" w:lineRule="auto"/>
      <w:jc w:val="left"/>
    </w:pPr>
    <w:rPr>
      <w:rFonts w:eastAsia="SimSun" w:cs="Arial"/>
      <w:b/>
      <w:color w:val="FFFFFF"/>
      <w:sz w:val="24"/>
      <w:szCs w:val="22"/>
      <w:lang w:val="en-US" w:eastAsia="en-GB"/>
    </w:rPr>
  </w:style>
  <w:style w:type="paragraph" w:customStyle="1" w:styleId="Heading31">
    <w:name w:val="Heading 31"/>
    <w:basedOn w:val="Normal"/>
    <w:link w:val="Heading3Char1"/>
    <w:qFormat/>
    <w:rsid w:val="00AC2F69"/>
    <w:pPr>
      <w:keepNext/>
      <w:keepLines/>
      <w:spacing w:before="240"/>
      <w:ind w:left="1134" w:hanging="1134"/>
      <w:jc w:val="left"/>
      <w:outlineLvl w:val="2"/>
    </w:pPr>
    <w:rPr>
      <w:rFonts w:eastAsiaTheme="minorHAnsi"/>
      <w:b/>
      <w:noProof w:val="0"/>
      <w:sz w:val="24"/>
      <w:szCs w:val="22"/>
      <w:lang w:val="en-US"/>
    </w:rPr>
  </w:style>
  <w:style w:type="paragraph" w:customStyle="1" w:styleId="Heading41">
    <w:name w:val="Heading 41"/>
    <w:basedOn w:val="Normal"/>
    <w:next w:val="Normal"/>
    <w:link w:val="Heading4Char2"/>
    <w:qFormat/>
    <w:rsid w:val="00AC2F69"/>
    <w:pPr>
      <w:keepNext/>
      <w:keepLines/>
      <w:spacing w:before="240"/>
      <w:ind w:left="1134" w:hanging="1134"/>
      <w:jc w:val="left"/>
      <w:outlineLvl w:val="3"/>
    </w:pPr>
    <w:rPr>
      <w:rFonts w:eastAsiaTheme="minorHAnsi"/>
      <w:b/>
      <w:noProof w:val="0"/>
      <w:lang w:val="en-US"/>
    </w:rPr>
  </w:style>
  <w:style w:type="paragraph" w:customStyle="1" w:styleId="H6b">
    <w:name w:val="H6b"/>
    <w:basedOn w:val="H6"/>
    <w:qFormat/>
    <w:rsid w:val="004D36D2"/>
    <w:pPr>
      <w:spacing w:before="120"/>
    </w:pPr>
    <w:rPr>
      <w:rFonts w:eastAsia="Calibri"/>
    </w:rPr>
  </w:style>
  <w:style w:type="paragraph" w:customStyle="1" w:styleId="HeadinginTable">
    <w:name w:val="Heading inTable"/>
    <w:basedOn w:val="Normal"/>
    <w:qFormat/>
    <w:rsid w:val="00F47C2A"/>
    <w:pPr>
      <w:keepNext/>
      <w:keepLines/>
      <w:spacing w:after="0"/>
      <w:ind w:left="57"/>
    </w:pPr>
    <w:rPr>
      <w:noProof w:val="0"/>
      <w:sz w:val="18"/>
      <w:szCs w:val="18"/>
    </w:rPr>
  </w:style>
  <w:style w:type="paragraph" w:customStyle="1" w:styleId="Heading31table">
    <w:name w:val="Heading 31 table"/>
    <w:basedOn w:val="Heading31"/>
    <w:link w:val="Heading31tableChar"/>
    <w:qFormat/>
    <w:rsid w:val="00E7552B"/>
    <w:pPr>
      <w:spacing w:before="0" w:after="0"/>
      <w:ind w:left="57" w:firstLine="0"/>
      <w:jc w:val="both"/>
    </w:pPr>
    <w:rPr>
      <w:b w:val="0"/>
      <w:sz w:val="18"/>
      <w:szCs w:val="18"/>
    </w:rPr>
  </w:style>
  <w:style w:type="character" w:customStyle="1" w:styleId="Heading31tableChar">
    <w:name w:val="Heading 31 table Char"/>
    <w:basedOn w:val="Heading3Char1"/>
    <w:link w:val="Heading31table"/>
    <w:rsid w:val="00F7443C"/>
    <w:rPr>
      <w:rFonts w:ascii="Arial" w:hAnsi="Arial" w:cs="Times New Roman"/>
      <w:b w:val="0"/>
      <w:sz w:val="18"/>
      <w:szCs w:val="18"/>
      <w:lang w:val="en-US" w:eastAsia="en-US" w:bidi="ar-SA"/>
    </w:rPr>
  </w:style>
  <w:style w:type="table" w:customStyle="1" w:styleId="TableGSMA2">
    <w:name w:val="Table GSMA2"/>
    <w:basedOn w:val="TableNormal"/>
    <w:uiPriority w:val="59"/>
    <w:rsid w:val="00E246F3"/>
    <w:pPr>
      <w:spacing w:after="120" w:line="240" w:lineRule="auto"/>
      <w:jc w:val="both"/>
    </w:pPr>
    <w:rPr>
      <w:rFonts w:ascii="CG Times (WN)" w:eastAsia="Times New Roman" w:hAnsi="CG Times (W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efaultParagraphFont"/>
    <w:rsid w:val="00DA1F44"/>
    <w:rPr>
      <w:rFonts w:ascii="Times-Roman" w:hAnsi="Times-Roman" w:hint="default"/>
      <w:b w:val="0"/>
      <w:bCs w:val="0"/>
      <w:i w:val="0"/>
      <w:iCs w:val="0"/>
      <w:color w:val="000000"/>
      <w:sz w:val="20"/>
      <w:szCs w:val="20"/>
    </w:rPr>
  </w:style>
  <w:style w:type="character" w:customStyle="1" w:styleId="TACChar">
    <w:name w:val="TAC Char"/>
    <w:link w:val="TAC"/>
    <w:locked/>
    <w:rsid w:val="004772A1"/>
    <w:rPr>
      <w:rFonts w:ascii="Arial" w:eastAsia="Times New Roman" w:hAnsi="Arial" w:cs="Times New Roman"/>
      <w:noProof/>
      <w:sz w:val="20"/>
      <w:szCs w:val="20"/>
      <w:lang w:val="en-GB"/>
    </w:rPr>
  </w:style>
  <w:style w:type="character" w:customStyle="1" w:styleId="TAHCar">
    <w:name w:val="TAH Car"/>
    <w:link w:val="TAH"/>
    <w:locked/>
    <w:rsid w:val="004772A1"/>
    <w:rPr>
      <w:rFonts w:ascii="Arial" w:eastAsia="Times New Roman" w:hAnsi="Arial" w:cs="Times New Roman"/>
      <w:b/>
      <w:noProof/>
      <w:sz w:val="20"/>
      <w:szCs w:val="20"/>
      <w:lang w:val="en-GB"/>
    </w:rPr>
  </w:style>
  <w:style w:type="paragraph" w:customStyle="1" w:styleId="TableHeader">
    <w:name w:val="Table Header"/>
    <w:basedOn w:val="NormalParagraph"/>
    <w:uiPriority w:val="18"/>
    <w:qFormat/>
    <w:rsid w:val="009E2C47"/>
    <w:pPr>
      <w:keepNext/>
      <w:spacing w:before="60" w:after="0"/>
    </w:pPr>
    <w:rPr>
      <w:rFonts w:cs="Arial"/>
      <w:b/>
      <w:color w:va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1719">
      <w:bodyDiv w:val="1"/>
      <w:marLeft w:val="0"/>
      <w:marRight w:val="0"/>
      <w:marTop w:val="0"/>
      <w:marBottom w:val="0"/>
      <w:divBdr>
        <w:top w:val="none" w:sz="0" w:space="0" w:color="auto"/>
        <w:left w:val="none" w:sz="0" w:space="0" w:color="auto"/>
        <w:bottom w:val="none" w:sz="0" w:space="0" w:color="auto"/>
        <w:right w:val="none" w:sz="0" w:space="0" w:color="auto"/>
      </w:divBdr>
    </w:div>
    <w:div w:id="392168430">
      <w:bodyDiv w:val="1"/>
      <w:marLeft w:val="0"/>
      <w:marRight w:val="0"/>
      <w:marTop w:val="0"/>
      <w:marBottom w:val="0"/>
      <w:divBdr>
        <w:top w:val="none" w:sz="0" w:space="0" w:color="auto"/>
        <w:left w:val="none" w:sz="0" w:space="0" w:color="auto"/>
        <w:bottom w:val="none" w:sz="0" w:space="0" w:color="auto"/>
        <w:right w:val="none" w:sz="0" w:space="0" w:color="auto"/>
      </w:divBdr>
    </w:div>
    <w:div w:id="478495526">
      <w:bodyDiv w:val="1"/>
      <w:marLeft w:val="0"/>
      <w:marRight w:val="0"/>
      <w:marTop w:val="0"/>
      <w:marBottom w:val="0"/>
      <w:divBdr>
        <w:top w:val="none" w:sz="0" w:space="0" w:color="auto"/>
        <w:left w:val="none" w:sz="0" w:space="0" w:color="auto"/>
        <w:bottom w:val="none" w:sz="0" w:space="0" w:color="auto"/>
        <w:right w:val="none" w:sz="0" w:space="0" w:color="auto"/>
      </w:divBdr>
    </w:div>
    <w:div w:id="528757504">
      <w:bodyDiv w:val="1"/>
      <w:marLeft w:val="0"/>
      <w:marRight w:val="0"/>
      <w:marTop w:val="0"/>
      <w:marBottom w:val="0"/>
      <w:divBdr>
        <w:top w:val="none" w:sz="0" w:space="0" w:color="auto"/>
        <w:left w:val="none" w:sz="0" w:space="0" w:color="auto"/>
        <w:bottom w:val="none" w:sz="0" w:space="0" w:color="auto"/>
        <w:right w:val="none" w:sz="0" w:space="0" w:color="auto"/>
      </w:divBdr>
    </w:div>
    <w:div w:id="614949166">
      <w:bodyDiv w:val="1"/>
      <w:marLeft w:val="0"/>
      <w:marRight w:val="0"/>
      <w:marTop w:val="0"/>
      <w:marBottom w:val="0"/>
      <w:divBdr>
        <w:top w:val="none" w:sz="0" w:space="0" w:color="auto"/>
        <w:left w:val="none" w:sz="0" w:space="0" w:color="auto"/>
        <w:bottom w:val="none" w:sz="0" w:space="0" w:color="auto"/>
        <w:right w:val="none" w:sz="0" w:space="0" w:color="auto"/>
      </w:divBdr>
    </w:div>
    <w:div w:id="679897540">
      <w:bodyDiv w:val="1"/>
      <w:marLeft w:val="0"/>
      <w:marRight w:val="0"/>
      <w:marTop w:val="0"/>
      <w:marBottom w:val="0"/>
      <w:divBdr>
        <w:top w:val="none" w:sz="0" w:space="0" w:color="auto"/>
        <w:left w:val="none" w:sz="0" w:space="0" w:color="auto"/>
        <w:bottom w:val="none" w:sz="0" w:space="0" w:color="auto"/>
        <w:right w:val="none" w:sz="0" w:space="0" w:color="auto"/>
      </w:divBdr>
    </w:div>
    <w:div w:id="741176763">
      <w:bodyDiv w:val="1"/>
      <w:marLeft w:val="0"/>
      <w:marRight w:val="0"/>
      <w:marTop w:val="0"/>
      <w:marBottom w:val="0"/>
      <w:divBdr>
        <w:top w:val="none" w:sz="0" w:space="0" w:color="auto"/>
        <w:left w:val="none" w:sz="0" w:space="0" w:color="auto"/>
        <w:bottom w:val="none" w:sz="0" w:space="0" w:color="auto"/>
        <w:right w:val="none" w:sz="0" w:space="0" w:color="auto"/>
      </w:divBdr>
    </w:div>
    <w:div w:id="744110198">
      <w:bodyDiv w:val="1"/>
      <w:marLeft w:val="0"/>
      <w:marRight w:val="0"/>
      <w:marTop w:val="0"/>
      <w:marBottom w:val="0"/>
      <w:divBdr>
        <w:top w:val="none" w:sz="0" w:space="0" w:color="auto"/>
        <w:left w:val="none" w:sz="0" w:space="0" w:color="auto"/>
        <w:bottom w:val="none" w:sz="0" w:space="0" w:color="auto"/>
        <w:right w:val="none" w:sz="0" w:space="0" w:color="auto"/>
      </w:divBdr>
    </w:div>
    <w:div w:id="760176630">
      <w:bodyDiv w:val="1"/>
      <w:marLeft w:val="0"/>
      <w:marRight w:val="0"/>
      <w:marTop w:val="0"/>
      <w:marBottom w:val="0"/>
      <w:divBdr>
        <w:top w:val="none" w:sz="0" w:space="0" w:color="auto"/>
        <w:left w:val="none" w:sz="0" w:space="0" w:color="auto"/>
        <w:bottom w:val="none" w:sz="0" w:space="0" w:color="auto"/>
        <w:right w:val="none" w:sz="0" w:space="0" w:color="auto"/>
      </w:divBdr>
    </w:div>
    <w:div w:id="802620048">
      <w:bodyDiv w:val="1"/>
      <w:marLeft w:val="0"/>
      <w:marRight w:val="0"/>
      <w:marTop w:val="0"/>
      <w:marBottom w:val="0"/>
      <w:divBdr>
        <w:top w:val="none" w:sz="0" w:space="0" w:color="auto"/>
        <w:left w:val="none" w:sz="0" w:space="0" w:color="auto"/>
        <w:bottom w:val="none" w:sz="0" w:space="0" w:color="auto"/>
        <w:right w:val="none" w:sz="0" w:space="0" w:color="auto"/>
      </w:divBdr>
    </w:div>
    <w:div w:id="935678288">
      <w:bodyDiv w:val="1"/>
      <w:marLeft w:val="0"/>
      <w:marRight w:val="0"/>
      <w:marTop w:val="0"/>
      <w:marBottom w:val="0"/>
      <w:divBdr>
        <w:top w:val="none" w:sz="0" w:space="0" w:color="auto"/>
        <w:left w:val="none" w:sz="0" w:space="0" w:color="auto"/>
        <w:bottom w:val="none" w:sz="0" w:space="0" w:color="auto"/>
        <w:right w:val="none" w:sz="0" w:space="0" w:color="auto"/>
      </w:divBdr>
    </w:div>
    <w:div w:id="973366741">
      <w:bodyDiv w:val="1"/>
      <w:marLeft w:val="0"/>
      <w:marRight w:val="0"/>
      <w:marTop w:val="0"/>
      <w:marBottom w:val="0"/>
      <w:divBdr>
        <w:top w:val="none" w:sz="0" w:space="0" w:color="auto"/>
        <w:left w:val="none" w:sz="0" w:space="0" w:color="auto"/>
        <w:bottom w:val="none" w:sz="0" w:space="0" w:color="auto"/>
        <w:right w:val="none" w:sz="0" w:space="0" w:color="auto"/>
      </w:divBdr>
    </w:div>
    <w:div w:id="1035621078">
      <w:bodyDiv w:val="1"/>
      <w:marLeft w:val="0"/>
      <w:marRight w:val="0"/>
      <w:marTop w:val="0"/>
      <w:marBottom w:val="0"/>
      <w:divBdr>
        <w:top w:val="none" w:sz="0" w:space="0" w:color="auto"/>
        <w:left w:val="none" w:sz="0" w:space="0" w:color="auto"/>
        <w:bottom w:val="none" w:sz="0" w:space="0" w:color="auto"/>
        <w:right w:val="none" w:sz="0" w:space="0" w:color="auto"/>
      </w:divBdr>
    </w:div>
    <w:div w:id="1058943700">
      <w:bodyDiv w:val="1"/>
      <w:marLeft w:val="0"/>
      <w:marRight w:val="0"/>
      <w:marTop w:val="0"/>
      <w:marBottom w:val="0"/>
      <w:divBdr>
        <w:top w:val="none" w:sz="0" w:space="0" w:color="auto"/>
        <w:left w:val="none" w:sz="0" w:space="0" w:color="auto"/>
        <w:bottom w:val="none" w:sz="0" w:space="0" w:color="auto"/>
        <w:right w:val="none" w:sz="0" w:space="0" w:color="auto"/>
      </w:divBdr>
    </w:div>
    <w:div w:id="1122068007">
      <w:bodyDiv w:val="1"/>
      <w:marLeft w:val="0"/>
      <w:marRight w:val="0"/>
      <w:marTop w:val="0"/>
      <w:marBottom w:val="0"/>
      <w:divBdr>
        <w:top w:val="none" w:sz="0" w:space="0" w:color="auto"/>
        <w:left w:val="none" w:sz="0" w:space="0" w:color="auto"/>
        <w:bottom w:val="none" w:sz="0" w:space="0" w:color="auto"/>
        <w:right w:val="none" w:sz="0" w:space="0" w:color="auto"/>
      </w:divBdr>
    </w:div>
    <w:div w:id="1183594692">
      <w:bodyDiv w:val="1"/>
      <w:marLeft w:val="0"/>
      <w:marRight w:val="0"/>
      <w:marTop w:val="0"/>
      <w:marBottom w:val="0"/>
      <w:divBdr>
        <w:top w:val="none" w:sz="0" w:space="0" w:color="auto"/>
        <w:left w:val="none" w:sz="0" w:space="0" w:color="auto"/>
        <w:bottom w:val="none" w:sz="0" w:space="0" w:color="auto"/>
        <w:right w:val="none" w:sz="0" w:space="0" w:color="auto"/>
      </w:divBdr>
    </w:div>
    <w:div w:id="1288664805">
      <w:bodyDiv w:val="1"/>
      <w:marLeft w:val="0"/>
      <w:marRight w:val="0"/>
      <w:marTop w:val="0"/>
      <w:marBottom w:val="0"/>
      <w:divBdr>
        <w:top w:val="none" w:sz="0" w:space="0" w:color="auto"/>
        <w:left w:val="none" w:sz="0" w:space="0" w:color="auto"/>
        <w:bottom w:val="none" w:sz="0" w:space="0" w:color="auto"/>
        <w:right w:val="none" w:sz="0" w:space="0" w:color="auto"/>
      </w:divBdr>
    </w:div>
    <w:div w:id="1314524551">
      <w:bodyDiv w:val="1"/>
      <w:marLeft w:val="0"/>
      <w:marRight w:val="0"/>
      <w:marTop w:val="0"/>
      <w:marBottom w:val="0"/>
      <w:divBdr>
        <w:top w:val="none" w:sz="0" w:space="0" w:color="auto"/>
        <w:left w:val="none" w:sz="0" w:space="0" w:color="auto"/>
        <w:bottom w:val="none" w:sz="0" w:space="0" w:color="auto"/>
        <w:right w:val="none" w:sz="0" w:space="0" w:color="auto"/>
      </w:divBdr>
    </w:div>
    <w:div w:id="1392003989">
      <w:bodyDiv w:val="1"/>
      <w:marLeft w:val="0"/>
      <w:marRight w:val="0"/>
      <w:marTop w:val="0"/>
      <w:marBottom w:val="0"/>
      <w:divBdr>
        <w:top w:val="none" w:sz="0" w:space="0" w:color="auto"/>
        <w:left w:val="none" w:sz="0" w:space="0" w:color="auto"/>
        <w:bottom w:val="none" w:sz="0" w:space="0" w:color="auto"/>
        <w:right w:val="none" w:sz="0" w:space="0" w:color="auto"/>
      </w:divBdr>
    </w:div>
    <w:div w:id="1404137092">
      <w:bodyDiv w:val="1"/>
      <w:marLeft w:val="0"/>
      <w:marRight w:val="0"/>
      <w:marTop w:val="0"/>
      <w:marBottom w:val="0"/>
      <w:divBdr>
        <w:top w:val="none" w:sz="0" w:space="0" w:color="auto"/>
        <w:left w:val="none" w:sz="0" w:space="0" w:color="auto"/>
        <w:bottom w:val="none" w:sz="0" w:space="0" w:color="auto"/>
        <w:right w:val="none" w:sz="0" w:space="0" w:color="auto"/>
      </w:divBdr>
    </w:div>
    <w:div w:id="1486584993">
      <w:bodyDiv w:val="1"/>
      <w:marLeft w:val="0"/>
      <w:marRight w:val="0"/>
      <w:marTop w:val="0"/>
      <w:marBottom w:val="0"/>
      <w:divBdr>
        <w:top w:val="none" w:sz="0" w:space="0" w:color="auto"/>
        <w:left w:val="none" w:sz="0" w:space="0" w:color="auto"/>
        <w:bottom w:val="none" w:sz="0" w:space="0" w:color="auto"/>
        <w:right w:val="none" w:sz="0" w:space="0" w:color="auto"/>
      </w:divBdr>
    </w:div>
    <w:div w:id="1522160617">
      <w:bodyDiv w:val="1"/>
      <w:marLeft w:val="0"/>
      <w:marRight w:val="0"/>
      <w:marTop w:val="0"/>
      <w:marBottom w:val="0"/>
      <w:divBdr>
        <w:top w:val="none" w:sz="0" w:space="0" w:color="auto"/>
        <w:left w:val="none" w:sz="0" w:space="0" w:color="auto"/>
        <w:bottom w:val="none" w:sz="0" w:space="0" w:color="auto"/>
        <w:right w:val="none" w:sz="0" w:space="0" w:color="auto"/>
      </w:divBdr>
    </w:div>
    <w:div w:id="1603801518">
      <w:bodyDiv w:val="1"/>
      <w:marLeft w:val="0"/>
      <w:marRight w:val="0"/>
      <w:marTop w:val="0"/>
      <w:marBottom w:val="0"/>
      <w:divBdr>
        <w:top w:val="none" w:sz="0" w:space="0" w:color="auto"/>
        <w:left w:val="none" w:sz="0" w:space="0" w:color="auto"/>
        <w:bottom w:val="none" w:sz="0" w:space="0" w:color="auto"/>
        <w:right w:val="none" w:sz="0" w:space="0" w:color="auto"/>
      </w:divBdr>
    </w:div>
    <w:div w:id="1753774049">
      <w:bodyDiv w:val="1"/>
      <w:marLeft w:val="0"/>
      <w:marRight w:val="0"/>
      <w:marTop w:val="0"/>
      <w:marBottom w:val="0"/>
      <w:divBdr>
        <w:top w:val="none" w:sz="0" w:space="0" w:color="auto"/>
        <w:left w:val="none" w:sz="0" w:space="0" w:color="auto"/>
        <w:bottom w:val="none" w:sz="0" w:space="0" w:color="auto"/>
        <w:right w:val="none" w:sz="0" w:space="0" w:color="auto"/>
      </w:divBdr>
    </w:div>
    <w:div w:id="1869023277">
      <w:bodyDiv w:val="1"/>
      <w:marLeft w:val="0"/>
      <w:marRight w:val="0"/>
      <w:marTop w:val="0"/>
      <w:marBottom w:val="0"/>
      <w:divBdr>
        <w:top w:val="none" w:sz="0" w:space="0" w:color="auto"/>
        <w:left w:val="none" w:sz="0" w:space="0" w:color="auto"/>
        <w:bottom w:val="none" w:sz="0" w:space="0" w:color="auto"/>
        <w:right w:val="none" w:sz="0" w:space="0" w:color="auto"/>
      </w:divBdr>
    </w:div>
    <w:div w:id="21416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Excel_Worksheet.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omar.goumballe@orange.co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9B39D-FEC5-42A7-BF2B-7C5B9CF0B57D}">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Template>
  <TotalTime>1477</TotalTime>
  <Pages>84</Pages>
  <Words>22855</Words>
  <Characters>130275</Characters>
  <Application>Microsoft Office Word</Application>
  <DocSecurity>0</DocSecurity>
  <Lines>1085</Lines>
  <Paragraphs>305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TSG PRD TS11V35 Annex M - 5G-NR (100-105)</vt:lpstr>
      <vt:lpstr/>
      <vt:lpstr/>
    </vt:vector>
  </TitlesOfParts>
  <Company>Orange</Company>
  <LinksUpToDate>false</LinksUpToDate>
  <CharactersWithSpaces>152825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TS11V35 Annex M - 5G-NR (100-105)</dc:title>
  <dc:creator>Momar Goumballe</dc:creator>
  <cp:lastModifiedBy>GOUMBALLE Momar INNOV/D-P</cp:lastModifiedBy>
  <cp:revision>96</cp:revision>
  <cp:lastPrinted>2017-08-01T08:36:00Z</cp:lastPrinted>
  <dcterms:created xsi:type="dcterms:W3CDTF">2021-04-15T14:41:00Z</dcterms:created>
  <dcterms:modified xsi:type="dcterms:W3CDTF">2024-01-17T08:11:00Z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0359f705-2ba0-454b-9cfc-6ce5bcaac040_Enabled">
    <vt:lpwstr>True</vt:lpwstr>
  </property>
  <property fmtid="{D5CDD505-2E9C-101B-9397-08002B2CF9AE}" pid="4" name="MSIP_Label_0359f705-2ba0-454b-9cfc-6ce5bcaac040_SiteId">
    <vt:lpwstr>68283f3b-8487-4c86-adb3-a5228f18b893</vt:lpwstr>
  </property>
  <property fmtid="{D5CDD505-2E9C-101B-9397-08002B2CF9AE}" pid="5" name="MSIP_Label_0359f705-2ba0-454b-9cfc-6ce5bcaac040_Owner">
    <vt:lpwstr>petra.rauer@vodafone.com</vt:lpwstr>
  </property>
  <property fmtid="{D5CDD505-2E9C-101B-9397-08002B2CF9AE}" pid="6" name="MSIP_Label_0359f705-2ba0-454b-9cfc-6ce5bcaac040_SetDate">
    <vt:lpwstr>2020-06-11T10:35:01.6246729Z</vt:lpwstr>
  </property>
  <property fmtid="{D5CDD505-2E9C-101B-9397-08002B2CF9AE}" pid="7" name="MSIP_Label_0359f705-2ba0-454b-9cfc-6ce5bcaac040_Name">
    <vt:lpwstr>C2 General</vt:lpwstr>
  </property>
  <property fmtid="{D5CDD505-2E9C-101B-9397-08002B2CF9AE}" pid="8" name="MSIP_Label_0359f705-2ba0-454b-9cfc-6ce5bcaac040_Application">
    <vt:lpwstr>Microsoft Azure Information Protection</vt:lpwstr>
  </property>
  <property fmtid="{D5CDD505-2E9C-101B-9397-08002B2CF9AE}" pid="9" name="MSIP_Label_0359f705-2ba0-454b-9cfc-6ce5bcaac040_Extended_MSFT_Method">
    <vt:lpwstr>Automatic</vt:lpwstr>
  </property>
  <property fmtid="{D5CDD505-2E9C-101B-9397-08002B2CF9AE}" pid="10" name="MSIP_Label_07222825-62ea-40f3-96b5-5375c07996e2_Enabled">
    <vt:lpwstr>true</vt:lpwstr>
  </property>
  <property fmtid="{D5CDD505-2E9C-101B-9397-08002B2CF9AE}" pid="11" name="MSIP_Label_07222825-62ea-40f3-96b5-5375c07996e2_SetDate">
    <vt:lpwstr>2022-02-08T06:11:07Z</vt:lpwstr>
  </property>
  <property fmtid="{D5CDD505-2E9C-101B-9397-08002B2CF9AE}" pid="12" name="MSIP_Label_07222825-62ea-40f3-96b5-5375c07996e2_Method">
    <vt:lpwstr>Privileged</vt:lpwstr>
  </property>
  <property fmtid="{D5CDD505-2E9C-101B-9397-08002B2CF9AE}" pid="13" name="MSIP_Label_07222825-62ea-40f3-96b5-5375c07996e2_Name">
    <vt:lpwstr>unrestricted_parent.2</vt:lpwstr>
  </property>
  <property fmtid="{D5CDD505-2E9C-101B-9397-08002B2CF9AE}" pid="14" name="MSIP_Label_07222825-62ea-40f3-96b5-5375c07996e2_SiteId">
    <vt:lpwstr>90c7a20a-f34b-40bf-bc48-b9253b6f5d20</vt:lpwstr>
  </property>
  <property fmtid="{D5CDD505-2E9C-101B-9397-08002B2CF9AE}" pid="15" name="MSIP_Label_07222825-62ea-40f3-96b5-5375c07996e2_ActionId">
    <vt:lpwstr>2780e2fd-fc48-4933-a650-33a73b6d2842</vt:lpwstr>
  </property>
  <property fmtid="{D5CDD505-2E9C-101B-9397-08002B2CF9AE}" pid="16" name="MSIP_Label_07222825-62ea-40f3-96b5-5375c07996e2_ContentBits">
    <vt:lpwstr>0</vt:lpwstr>
  </property>
</Properties>
</file>